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C0F72" w14:textId="77777777" w:rsidR="008F5D55" w:rsidRPr="00647C5B" w:rsidRDefault="00054EB8">
      <w:pPr>
        <w:spacing w:before="73"/>
        <w:ind w:left="3525" w:right="2878"/>
        <w:jc w:val="center"/>
        <w:rPr>
          <w:sz w:val="22"/>
          <w:szCs w:val="22"/>
          <w:lang w:val="ro-RO"/>
        </w:rPr>
      </w:pPr>
      <w:r w:rsidRPr="00647C5B">
        <w:rPr>
          <w:b/>
          <w:spacing w:val="2"/>
          <w:sz w:val="22"/>
          <w:szCs w:val="22"/>
          <w:lang w:val="ro-RO"/>
        </w:rPr>
        <w:t>F</w:t>
      </w:r>
      <w:r w:rsidRPr="00647C5B">
        <w:rPr>
          <w:b/>
          <w:sz w:val="22"/>
          <w:szCs w:val="22"/>
          <w:lang w:val="ro-RO"/>
        </w:rPr>
        <w:t>IȘĂ</w:t>
      </w:r>
      <w:r w:rsidRPr="00647C5B">
        <w:rPr>
          <w:b/>
          <w:spacing w:val="-1"/>
          <w:sz w:val="22"/>
          <w:szCs w:val="22"/>
          <w:lang w:val="ro-RO"/>
        </w:rPr>
        <w:t xml:space="preserve"> D</w:t>
      </w:r>
      <w:r w:rsidRPr="00647C5B">
        <w:rPr>
          <w:b/>
          <w:sz w:val="22"/>
          <w:szCs w:val="22"/>
          <w:lang w:val="ro-RO"/>
        </w:rPr>
        <w:t>E</w:t>
      </w:r>
      <w:r w:rsidRPr="00647C5B">
        <w:rPr>
          <w:b/>
          <w:spacing w:val="-1"/>
          <w:sz w:val="22"/>
          <w:szCs w:val="22"/>
          <w:lang w:val="ro-RO"/>
        </w:rPr>
        <w:t xml:space="preserve"> </w:t>
      </w:r>
      <w:r w:rsidRPr="00647C5B">
        <w:rPr>
          <w:b/>
          <w:spacing w:val="1"/>
          <w:sz w:val="22"/>
          <w:szCs w:val="22"/>
          <w:lang w:val="ro-RO"/>
        </w:rPr>
        <w:t>(</w:t>
      </w:r>
      <w:r w:rsidRPr="00647C5B">
        <w:rPr>
          <w:b/>
          <w:spacing w:val="-1"/>
          <w:sz w:val="22"/>
          <w:szCs w:val="22"/>
          <w:lang w:val="ro-RO"/>
        </w:rPr>
        <w:t>AU</w:t>
      </w:r>
      <w:r w:rsidRPr="00647C5B">
        <w:rPr>
          <w:b/>
          <w:spacing w:val="-3"/>
          <w:sz w:val="22"/>
          <w:szCs w:val="22"/>
          <w:lang w:val="ro-RO"/>
        </w:rPr>
        <w:t>T</w:t>
      </w:r>
      <w:r w:rsidRPr="00647C5B">
        <w:rPr>
          <w:b/>
          <w:spacing w:val="1"/>
          <w:sz w:val="22"/>
          <w:szCs w:val="22"/>
          <w:lang w:val="ro-RO"/>
        </w:rPr>
        <w:t>O)</w:t>
      </w:r>
      <w:r w:rsidRPr="00647C5B">
        <w:rPr>
          <w:b/>
          <w:spacing w:val="-1"/>
          <w:sz w:val="22"/>
          <w:szCs w:val="22"/>
          <w:lang w:val="ro-RO"/>
        </w:rPr>
        <w:t>EVALUAR</w:t>
      </w:r>
      <w:r w:rsidRPr="00647C5B">
        <w:rPr>
          <w:b/>
          <w:sz w:val="22"/>
          <w:szCs w:val="22"/>
          <w:lang w:val="ro-RO"/>
        </w:rPr>
        <w:t>E</w:t>
      </w:r>
    </w:p>
    <w:p w14:paraId="09297118" w14:textId="77777777" w:rsidR="008F5D55" w:rsidRPr="00647C5B" w:rsidRDefault="008F5D55">
      <w:pPr>
        <w:spacing w:before="3" w:line="240" w:lineRule="exact"/>
        <w:rPr>
          <w:sz w:val="24"/>
          <w:szCs w:val="24"/>
          <w:lang w:val="ro-RO"/>
        </w:rPr>
      </w:pPr>
    </w:p>
    <w:p w14:paraId="15E44FAE" w14:textId="77777777" w:rsidR="008F5D55" w:rsidRPr="00647C5B" w:rsidRDefault="00054EB8">
      <w:pPr>
        <w:spacing w:line="240" w:lineRule="exact"/>
        <w:ind w:left="1231" w:right="584"/>
        <w:jc w:val="center"/>
        <w:rPr>
          <w:sz w:val="22"/>
          <w:szCs w:val="22"/>
          <w:lang w:val="ro-RO"/>
        </w:rPr>
      </w:pPr>
      <w:r w:rsidRPr="00647C5B">
        <w:rPr>
          <w:b/>
          <w:sz w:val="22"/>
          <w:szCs w:val="22"/>
          <w:lang w:val="ro-RO"/>
        </w:rPr>
        <w:t>pent</w:t>
      </w:r>
      <w:r w:rsidRPr="00647C5B">
        <w:rPr>
          <w:b/>
          <w:spacing w:val="1"/>
          <w:sz w:val="22"/>
          <w:szCs w:val="22"/>
          <w:lang w:val="ro-RO"/>
        </w:rPr>
        <w:t>r</w:t>
      </w:r>
      <w:r w:rsidRPr="00647C5B">
        <w:rPr>
          <w:b/>
          <w:sz w:val="22"/>
          <w:szCs w:val="22"/>
          <w:lang w:val="ro-RO"/>
        </w:rPr>
        <w:t xml:space="preserve">u </w:t>
      </w:r>
      <w:r w:rsidRPr="00647C5B">
        <w:rPr>
          <w:b/>
          <w:spacing w:val="-3"/>
          <w:sz w:val="22"/>
          <w:szCs w:val="22"/>
          <w:lang w:val="ro-RO"/>
        </w:rPr>
        <w:t>p</w:t>
      </w:r>
      <w:r w:rsidRPr="00647C5B">
        <w:rPr>
          <w:b/>
          <w:sz w:val="22"/>
          <w:szCs w:val="22"/>
          <w:lang w:val="ro-RO"/>
        </w:rPr>
        <w:t>erso</w:t>
      </w:r>
      <w:r w:rsidRPr="00647C5B">
        <w:rPr>
          <w:b/>
          <w:spacing w:val="-2"/>
          <w:sz w:val="22"/>
          <w:szCs w:val="22"/>
          <w:lang w:val="ro-RO"/>
        </w:rPr>
        <w:t>n</w:t>
      </w:r>
      <w:r w:rsidRPr="00647C5B">
        <w:rPr>
          <w:b/>
          <w:sz w:val="22"/>
          <w:szCs w:val="22"/>
          <w:lang w:val="ro-RO"/>
        </w:rPr>
        <w:t>a</w:t>
      </w:r>
      <w:r w:rsidRPr="00647C5B">
        <w:rPr>
          <w:b/>
          <w:spacing w:val="1"/>
          <w:sz w:val="22"/>
          <w:szCs w:val="22"/>
          <w:lang w:val="ro-RO"/>
        </w:rPr>
        <w:t>l</w:t>
      </w:r>
      <w:r w:rsidRPr="00647C5B">
        <w:rPr>
          <w:b/>
          <w:spacing w:val="-3"/>
          <w:sz w:val="22"/>
          <w:szCs w:val="22"/>
          <w:lang w:val="ro-RO"/>
        </w:rPr>
        <w:t>u</w:t>
      </w:r>
      <w:r w:rsidRPr="00647C5B">
        <w:rPr>
          <w:b/>
          <w:sz w:val="22"/>
          <w:szCs w:val="22"/>
          <w:lang w:val="ro-RO"/>
        </w:rPr>
        <w:t>l</w:t>
      </w:r>
      <w:r w:rsidRPr="00647C5B">
        <w:rPr>
          <w:b/>
          <w:spacing w:val="1"/>
          <w:sz w:val="22"/>
          <w:szCs w:val="22"/>
          <w:lang w:val="ro-RO"/>
        </w:rPr>
        <w:t xml:space="preserve"> </w:t>
      </w:r>
      <w:r w:rsidRPr="00647C5B">
        <w:rPr>
          <w:b/>
          <w:sz w:val="22"/>
          <w:szCs w:val="22"/>
          <w:lang w:val="ro-RO"/>
        </w:rPr>
        <w:t xml:space="preserve">de </w:t>
      </w:r>
      <w:r w:rsidRPr="00647C5B">
        <w:rPr>
          <w:b/>
          <w:spacing w:val="-2"/>
          <w:sz w:val="22"/>
          <w:szCs w:val="22"/>
          <w:lang w:val="ro-RO"/>
        </w:rPr>
        <w:t>c</w:t>
      </w:r>
      <w:r w:rsidRPr="00647C5B">
        <w:rPr>
          <w:b/>
          <w:sz w:val="22"/>
          <w:szCs w:val="22"/>
          <w:lang w:val="ro-RO"/>
        </w:rPr>
        <w:t>o</w:t>
      </w:r>
      <w:r w:rsidRPr="00647C5B">
        <w:rPr>
          <w:b/>
          <w:spacing w:val="-3"/>
          <w:sz w:val="22"/>
          <w:szCs w:val="22"/>
          <w:lang w:val="ro-RO"/>
        </w:rPr>
        <w:t>n</w:t>
      </w:r>
      <w:r w:rsidRPr="00647C5B">
        <w:rPr>
          <w:b/>
          <w:sz w:val="22"/>
          <w:szCs w:val="22"/>
          <w:lang w:val="ro-RO"/>
        </w:rPr>
        <w:t>d</w:t>
      </w:r>
      <w:r w:rsidRPr="00647C5B">
        <w:rPr>
          <w:b/>
          <w:spacing w:val="-1"/>
          <w:sz w:val="22"/>
          <w:szCs w:val="22"/>
          <w:lang w:val="ro-RO"/>
        </w:rPr>
        <w:t>u</w:t>
      </w:r>
      <w:r w:rsidRPr="00647C5B">
        <w:rPr>
          <w:b/>
          <w:sz w:val="22"/>
          <w:szCs w:val="22"/>
          <w:lang w:val="ro-RO"/>
        </w:rPr>
        <w:t>cere</w:t>
      </w:r>
      <w:r w:rsidRPr="00647C5B">
        <w:rPr>
          <w:b/>
          <w:spacing w:val="1"/>
          <w:sz w:val="22"/>
          <w:szCs w:val="22"/>
          <w:lang w:val="ro-RO"/>
        </w:rPr>
        <w:t xml:space="preserve"> </w:t>
      </w:r>
      <w:r w:rsidRPr="00647C5B">
        <w:rPr>
          <w:b/>
          <w:spacing w:val="-3"/>
          <w:sz w:val="22"/>
          <w:szCs w:val="22"/>
          <w:lang w:val="ro-RO"/>
        </w:rPr>
        <w:t>d</w:t>
      </w:r>
      <w:r w:rsidRPr="00647C5B">
        <w:rPr>
          <w:b/>
          <w:spacing w:val="1"/>
          <w:sz w:val="22"/>
          <w:szCs w:val="22"/>
          <w:lang w:val="ro-RO"/>
        </w:rPr>
        <w:t>i</w:t>
      </w:r>
      <w:r w:rsidRPr="00647C5B">
        <w:rPr>
          <w:b/>
          <w:sz w:val="22"/>
          <w:szCs w:val="22"/>
          <w:lang w:val="ro-RO"/>
        </w:rPr>
        <w:t>n</w:t>
      </w:r>
      <w:r w:rsidRPr="00647C5B">
        <w:rPr>
          <w:b/>
          <w:spacing w:val="-3"/>
          <w:sz w:val="22"/>
          <w:szCs w:val="22"/>
          <w:lang w:val="ro-RO"/>
        </w:rPr>
        <w:t xml:space="preserve"> </w:t>
      </w:r>
      <w:r w:rsidRPr="00647C5B">
        <w:rPr>
          <w:b/>
          <w:spacing w:val="1"/>
          <w:sz w:val="22"/>
          <w:szCs w:val="22"/>
          <w:lang w:val="ro-RO"/>
        </w:rPr>
        <w:t>î</w:t>
      </w:r>
      <w:r w:rsidRPr="00647C5B">
        <w:rPr>
          <w:b/>
          <w:sz w:val="22"/>
          <w:szCs w:val="22"/>
          <w:lang w:val="ro-RO"/>
        </w:rPr>
        <w:t>nvă</w:t>
      </w:r>
      <w:r w:rsidRPr="00647C5B">
        <w:rPr>
          <w:b/>
          <w:spacing w:val="-2"/>
          <w:sz w:val="22"/>
          <w:szCs w:val="22"/>
          <w:lang w:val="ro-RO"/>
        </w:rPr>
        <w:t>ţ</w:t>
      </w:r>
      <w:r w:rsidRPr="00647C5B">
        <w:rPr>
          <w:b/>
          <w:sz w:val="22"/>
          <w:szCs w:val="22"/>
          <w:lang w:val="ro-RO"/>
        </w:rPr>
        <w:t>ă</w:t>
      </w:r>
      <w:r w:rsidRPr="00647C5B">
        <w:rPr>
          <w:b/>
          <w:spacing w:val="1"/>
          <w:sz w:val="22"/>
          <w:szCs w:val="22"/>
          <w:lang w:val="ro-RO"/>
        </w:rPr>
        <w:t>m</w:t>
      </w:r>
      <w:r w:rsidRPr="00647C5B">
        <w:rPr>
          <w:b/>
          <w:sz w:val="22"/>
          <w:szCs w:val="22"/>
          <w:lang w:val="ro-RO"/>
        </w:rPr>
        <w:t>â</w:t>
      </w:r>
      <w:r w:rsidRPr="00647C5B">
        <w:rPr>
          <w:b/>
          <w:spacing w:val="-3"/>
          <w:sz w:val="22"/>
          <w:szCs w:val="22"/>
          <w:lang w:val="ro-RO"/>
        </w:rPr>
        <w:t>n</w:t>
      </w:r>
      <w:r w:rsidRPr="00647C5B">
        <w:rPr>
          <w:b/>
          <w:spacing w:val="1"/>
          <w:sz w:val="22"/>
          <w:szCs w:val="22"/>
          <w:lang w:val="ro-RO"/>
        </w:rPr>
        <w:t>t</w:t>
      </w:r>
      <w:r w:rsidRPr="00647C5B">
        <w:rPr>
          <w:b/>
          <w:sz w:val="22"/>
          <w:szCs w:val="22"/>
          <w:lang w:val="ro-RO"/>
        </w:rPr>
        <w:t>ul</w:t>
      </w:r>
      <w:r w:rsidRPr="00647C5B">
        <w:rPr>
          <w:b/>
          <w:spacing w:val="-2"/>
          <w:sz w:val="22"/>
          <w:szCs w:val="22"/>
          <w:lang w:val="ro-RO"/>
        </w:rPr>
        <w:t xml:space="preserve"> s</w:t>
      </w:r>
      <w:r w:rsidRPr="00647C5B">
        <w:rPr>
          <w:b/>
          <w:sz w:val="22"/>
          <w:szCs w:val="22"/>
          <w:lang w:val="ro-RO"/>
        </w:rPr>
        <w:t>por</w:t>
      </w:r>
      <w:r w:rsidRPr="00647C5B">
        <w:rPr>
          <w:b/>
          <w:spacing w:val="1"/>
          <w:sz w:val="22"/>
          <w:szCs w:val="22"/>
          <w:lang w:val="ro-RO"/>
        </w:rPr>
        <w:t>t</w:t>
      </w:r>
      <w:r w:rsidRPr="00647C5B">
        <w:rPr>
          <w:b/>
          <w:spacing w:val="-1"/>
          <w:sz w:val="22"/>
          <w:szCs w:val="22"/>
          <w:lang w:val="ro-RO"/>
        </w:rPr>
        <w:t>i</w:t>
      </w:r>
      <w:r w:rsidRPr="00647C5B">
        <w:rPr>
          <w:b/>
          <w:sz w:val="22"/>
          <w:szCs w:val="22"/>
          <w:lang w:val="ro-RO"/>
        </w:rPr>
        <w:t xml:space="preserve">v </w:t>
      </w:r>
      <w:r w:rsidRPr="00647C5B">
        <w:rPr>
          <w:b/>
          <w:spacing w:val="1"/>
          <w:sz w:val="22"/>
          <w:szCs w:val="22"/>
          <w:lang w:val="ro-RO"/>
        </w:rPr>
        <w:t>i</w:t>
      </w:r>
      <w:r w:rsidRPr="00647C5B">
        <w:rPr>
          <w:b/>
          <w:spacing w:val="-3"/>
          <w:sz w:val="22"/>
          <w:szCs w:val="22"/>
          <w:lang w:val="ro-RO"/>
        </w:rPr>
        <w:t>n</w:t>
      </w:r>
      <w:r w:rsidRPr="00647C5B">
        <w:rPr>
          <w:b/>
          <w:spacing w:val="1"/>
          <w:sz w:val="22"/>
          <w:szCs w:val="22"/>
          <w:lang w:val="ro-RO"/>
        </w:rPr>
        <w:t>t</w:t>
      </w:r>
      <w:r w:rsidRPr="00647C5B">
        <w:rPr>
          <w:b/>
          <w:sz w:val="22"/>
          <w:szCs w:val="22"/>
          <w:lang w:val="ro-RO"/>
        </w:rPr>
        <w:t>e</w:t>
      </w:r>
      <w:r w:rsidRPr="00647C5B">
        <w:rPr>
          <w:b/>
          <w:spacing w:val="-2"/>
          <w:sz w:val="22"/>
          <w:szCs w:val="22"/>
          <w:lang w:val="ro-RO"/>
        </w:rPr>
        <w:t>g</w:t>
      </w:r>
      <w:r w:rsidRPr="00647C5B">
        <w:rPr>
          <w:b/>
          <w:sz w:val="22"/>
          <w:szCs w:val="22"/>
          <w:lang w:val="ro-RO"/>
        </w:rPr>
        <w:t>rat</w:t>
      </w:r>
      <w:r w:rsidRPr="00647C5B">
        <w:rPr>
          <w:b/>
          <w:spacing w:val="-1"/>
          <w:sz w:val="22"/>
          <w:szCs w:val="22"/>
          <w:lang w:val="ro-RO"/>
        </w:rPr>
        <w:t xml:space="preserve"> </w:t>
      </w:r>
      <w:r w:rsidRPr="00647C5B">
        <w:rPr>
          <w:b/>
          <w:sz w:val="22"/>
          <w:szCs w:val="22"/>
          <w:lang w:val="ro-RO"/>
        </w:rPr>
        <w:t>şi</w:t>
      </w:r>
      <w:r w:rsidRPr="00647C5B">
        <w:rPr>
          <w:b/>
          <w:spacing w:val="-1"/>
          <w:sz w:val="22"/>
          <w:szCs w:val="22"/>
          <w:lang w:val="ro-RO"/>
        </w:rPr>
        <w:t xml:space="preserve"> </w:t>
      </w:r>
      <w:r w:rsidRPr="00647C5B">
        <w:rPr>
          <w:b/>
          <w:sz w:val="22"/>
          <w:szCs w:val="22"/>
          <w:lang w:val="ro-RO"/>
        </w:rPr>
        <w:t>sup</w:t>
      </w:r>
      <w:r w:rsidRPr="00647C5B">
        <w:rPr>
          <w:b/>
          <w:spacing w:val="-2"/>
          <w:sz w:val="22"/>
          <w:szCs w:val="22"/>
          <w:lang w:val="ro-RO"/>
        </w:rPr>
        <w:t>l</w:t>
      </w:r>
      <w:r w:rsidRPr="00647C5B">
        <w:rPr>
          <w:b/>
          <w:spacing w:val="1"/>
          <w:sz w:val="22"/>
          <w:szCs w:val="22"/>
          <w:lang w:val="ro-RO"/>
        </w:rPr>
        <w:t>i</w:t>
      </w:r>
      <w:r w:rsidRPr="00647C5B">
        <w:rPr>
          <w:b/>
          <w:spacing w:val="-2"/>
          <w:sz w:val="22"/>
          <w:szCs w:val="22"/>
          <w:lang w:val="ro-RO"/>
        </w:rPr>
        <w:t>me</w:t>
      </w:r>
      <w:r w:rsidRPr="00647C5B">
        <w:rPr>
          <w:b/>
          <w:sz w:val="22"/>
          <w:szCs w:val="22"/>
          <w:lang w:val="ro-RO"/>
        </w:rPr>
        <w:t xml:space="preserve">ntar </w:t>
      </w:r>
      <w:r w:rsidRPr="00647C5B">
        <w:rPr>
          <w:b/>
          <w:spacing w:val="1"/>
          <w:sz w:val="22"/>
          <w:szCs w:val="22"/>
          <w:lang w:val="ro-RO"/>
        </w:rPr>
        <w:t>î</w:t>
      </w:r>
      <w:r w:rsidRPr="00647C5B">
        <w:rPr>
          <w:b/>
          <w:sz w:val="22"/>
          <w:szCs w:val="22"/>
          <w:lang w:val="ro-RO"/>
        </w:rPr>
        <w:t>n ved</w:t>
      </w:r>
      <w:r w:rsidRPr="00647C5B">
        <w:rPr>
          <w:b/>
          <w:spacing w:val="-2"/>
          <w:sz w:val="22"/>
          <w:szCs w:val="22"/>
          <w:lang w:val="ro-RO"/>
        </w:rPr>
        <w:t>e</w:t>
      </w:r>
      <w:r w:rsidRPr="00647C5B">
        <w:rPr>
          <w:b/>
          <w:sz w:val="22"/>
          <w:szCs w:val="22"/>
          <w:lang w:val="ro-RO"/>
        </w:rPr>
        <w:t xml:space="preserve">rea </w:t>
      </w:r>
      <w:r w:rsidRPr="00647C5B">
        <w:rPr>
          <w:b/>
          <w:spacing w:val="-2"/>
          <w:sz w:val="22"/>
          <w:szCs w:val="22"/>
          <w:lang w:val="ro-RO"/>
        </w:rPr>
        <w:t>a</w:t>
      </w:r>
      <w:r w:rsidRPr="00647C5B">
        <w:rPr>
          <w:b/>
          <w:sz w:val="22"/>
          <w:szCs w:val="22"/>
          <w:lang w:val="ro-RO"/>
        </w:rPr>
        <w:t>cord</w:t>
      </w:r>
      <w:r w:rsidRPr="00647C5B">
        <w:rPr>
          <w:b/>
          <w:spacing w:val="-3"/>
          <w:sz w:val="22"/>
          <w:szCs w:val="22"/>
          <w:lang w:val="ro-RO"/>
        </w:rPr>
        <w:t>ă</w:t>
      </w:r>
      <w:r w:rsidRPr="00647C5B">
        <w:rPr>
          <w:b/>
          <w:sz w:val="22"/>
          <w:szCs w:val="22"/>
          <w:lang w:val="ro-RO"/>
        </w:rPr>
        <w:t>r</w:t>
      </w:r>
      <w:r w:rsidRPr="00647C5B">
        <w:rPr>
          <w:b/>
          <w:spacing w:val="-1"/>
          <w:sz w:val="22"/>
          <w:szCs w:val="22"/>
          <w:lang w:val="ro-RO"/>
        </w:rPr>
        <w:t>i</w:t>
      </w:r>
      <w:r w:rsidRPr="00647C5B">
        <w:rPr>
          <w:b/>
          <w:sz w:val="22"/>
          <w:szCs w:val="22"/>
          <w:lang w:val="ro-RO"/>
        </w:rPr>
        <w:t>i</w:t>
      </w:r>
      <w:r w:rsidRPr="00647C5B">
        <w:rPr>
          <w:b/>
          <w:spacing w:val="1"/>
          <w:sz w:val="22"/>
          <w:szCs w:val="22"/>
          <w:lang w:val="ro-RO"/>
        </w:rPr>
        <w:t xml:space="preserve"> </w:t>
      </w:r>
      <w:r w:rsidRPr="00647C5B">
        <w:rPr>
          <w:b/>
          <w:sz w:val="22"/>
          <w:szCs w:val="22"/>
          <w:lang w:val="ro-RO"/>
        </w:rPr>
        <w:t>g</w:t>
      </w:r>
      <w:r w:rsidRPr="00647C5B">
        <w:rPr>
          <w:b/>
          <w:spacing w:val="-2"/>
          <w:sz w:val="22"/>
          <w:szCs w:val="22"/>
          <w:lang w:val="ro-RO"/>
        </w:rPr>
        <w:t>r</w:t>
      </w:r>
      <w:r w:rsidRPr="00647C5B">
        <w:rPr>
          <w:b/>
          <w:spacing w:val="2"/>
          <w:sz w:val="22"/>
          <w:szCs w:val="22"/>
          <w:lang w:val="ro-RO"/>
        </w:rPr>
        <w:t>a</w:t>
      </w:r>
      <w:r w:rsidRPr="00647C5B">
        <w:rPr>
          <w:b/>
          <w:spacing w:val="-3"/>
          <w:sz w:val="22"/>
          <w:szCs w:val="22"/>
          <w:lang w:val="ro-RO"/>
        </w:rPr>
        <w:t>d</w:t>
      </w:r>
      <w:r w:rsidRPr="00647C5B">
        <w:rPr>
          <w:b/>
          <w:sz w:val="22"/>
          <w:szCs w:val="22"/>
          <w:lang w:val="ro-RO"/>
        </w:rPr>
        <w:t>a</w:t>
      </w:r>
      <w:r w:rsidRPr="00647C5B">
        <w:rPr>
          <w:b/>
          <w:spacing w:val="1"/>
          <w:sz w:val="22"/>
          <w:szCs w:val="22"/>
          <w:lang w:val="ro-RO"/>
        </w:rPr>
        <w:t>ți</w:t>
      </w:r>
      <w:r w:rsidRPr="00647C5B">
        <w:rPr>
          <w:b/>
          <w:spacing w:val="-2"/>
          <w:sz w:val="22"/>
          <w:szCs w:val="22"/>
          <w:lang w:val="ro-RO"/>
        </w:rPr>
        <w:t>e</w:t>
      </w:r>
      <w:r w:rsidRPr="00647C5B">
        <w:rPr>
          <w:b/>
          <w:sz w:val="22"/>
          <w:szCs w:val="22"/>
          <w:lang w:val="ro-RO"/>
        </w:rPr>
        <w:t>i</w:t>
      </w:r>
      <w:r w:rsidRPr="00647C5B">
        <w:rPr>
          <w:b/>
          <w:spacing w:val="1"/>
          <w:sz w:val="22"/>
          <w:szCs w:val="22"/>
          <w:lang w:val="ro-RO"/>
        </w:rPr>
        <w:t xml:space="preserve"> </w:t>
      </w:r>
      <w:r w:rsidRPr="00647C5B">
        <w:rPr>
          <w:b/>
          <w:sz w:val="22"/>
          <w:szCs w:val="22"/>
          <w:lang w:val="ro-RO"/>
        </w:rPr>
        <w:t>de</w:t>
      </w:r>
      <w:r w:rsidRPr="00647C5B">
        <w:rPr>
          <w:b/>
          <w:spacing w:val="-2"/>
          <w:sz w:val="22"/>
          <w:szCs w:val="22"/>
          <w:lang w:val="ro-RO"/>
        </w:rPr>
        <w:t xml:space="preserve"> </w:t>
      </w:r>
      <w:r w:rsidRPr="00647C5B">
        <w:rPr>
          <w:b/>
          <w:spacing w:val="1"/>
          <w:sz w:val="22"/>
          <w:szCs w:val="22"/>
          <w:lang w:val="ro-RO"/>
        </w:rPr>
        <w:t>m</w:t>
      </w:r>
      <w:r w:rsidRPr="00647C5B">
        <w:rPr>
          <w:b/>
          <w:spacing w:val="-2"/>
          <w:sz w:val="22"/>
          <w:szCs w:val="22"/>
          <w:lang w:val="ro-RO"/>
        </w:rPr>
        <w:t>e</w:t>
      </w:r>
      <w:r w:rsidRPr="00647C5B">
        <w:rPr>
          <w:b/>
          <w:sz w:val="22"/>
          <w:szCs w:val="22"/>
          <w:lang w:val="ro-RO"/>
        </w:rPr>
        <w:t>r</w:t>
      </w:r>
      <w:r w:rsidRPr="00647C5B">
        <w:rPr>
          <w:b/>
          <w:spacing w:val="-1"/>
          <w:sz w:val="22"/>
          <w:szCs w:val="22"/>
          <w:lang w:val="ro-RO"/>
        </w:rPr>
        <w:t>i</w:t>
      </w:r>
      <w:r w:rsidRPr="00647C5B">
        <w:rPr>
          <w:b/>
          <w:sz w:val="22"/>
          <w:szCs w:val="22"/>
          <w:lang w:val="ro-RO"/>
        </w:rPr>
        <w:t>t</w:t>
      </w:r>
      <w:r w:rsidRPr="00647C5B">
        <w:rPr>
          <w:b/>
          <w:spacing w:val="1"/>
          <w:sz w:val="22"/>
          <w:szCs w:val="22"/>
          <w:lang w:val="ro-RO"/>
        </w:rPr>
        <w:t xml:space="preserve"> î</w:t>
      </w:r>
      <w:r w:rsidRPr="00647C5B">
        <w:rPr>
          <w:b/>
          <w:sz w:val="22"/>
          <w:szCs w:val="22"/>
          <w:lang w:val="ro-RO"/>
        </w:rPr>
        <w:t>n</w:t>
      </w:r>
      <w:r w:rsidRPr="00647C5B">
        <w:rPr>
          <w:b/>
          <w:spacing w:val="-3"/>
          <w:sz w:val="22"/>
          <w:szCs w:val="22"/>
          <w:lang w:val="ro-RO"/>
        </w:rPr>
        <w:t xml:space="preserve"> </w:t>
      </w:r>
      <w:r w:rsidRPr="00647C5B">
        <w:rPr>
          <w:b/>
          <w:sz w:val="22"/>
          <w:szCs w:val="22"/>
          <w:lang w:val="ro-RO"/>
        </w:rPr>
        <w:t>s</w:t>
      </w:r>
      <w:r w:rsidRPr="00647C5B">
        <w:rPr>
          <w:b/>
          <w:spacing w:val="1"/>
          <w:sz w:val="22"/>
          <w:szCs w:val="22"/>
          <w:lang w:val="ro-RO"/>
        </w:rPr>
        <w:t>e</w:t>
      </w:r>
      <w:r w:rsidRPr="00647C5B">
        <w:rPr>
          <w:b/>
          <w:spacing w:val="-2"/>
          <w:sz w:val="22"/>
          <w:szCs w:val="22"/>
          <w:lang w:val="ro-RO"/>
        </w:rPr>
        <w:t>s</w:t>
      </w:r>
      <w:r w:rsidRPr="00647C5B">
        <w:rPr>
          <w:b/>
          <w:spacing w:val="1"/>
          <w:sz w:val="22"/>
          <w:szCs w:val="22"/>
          <w:lang w:val="ro-RO"/>
        </w:rPr>
        <w:t>i</w:t>
      </w:r>
      <w:r w:rsidRPr="00647C5B">
        <w:rPr>
          <w:b/>
          <w:sz w:val="22"/>
          <w:szCs w:val="22"/>
          <w:lang w:val="ro-RO"/>
        </w:rPr>
        <w:t>u</w:t>
      </w:r>
      <w:r w:rsidRPr="00647C5B">
        <w:rPr>
          <w:b/>
          <w:spacing w:val="-1"/>
          <w:sz w:val="22"/>
          <w:szCs w:val="22"/>
          <w:lang w:val="ro-RO"/>
        </w:rPr>
        <w:t>n</w:t>
      </w:r>
      <w:r w:rsidRPr="00647C5B">
        <w:rPr>
          <w:b/>
          <w:sz w:val="22"/>
          <w:szCs w:val="22"/>
          <w:lang w:val="ro-RO"/>
        </w:rPr>
        <w:t>ea</w:t>
      </w:r>
      <w:r w:rsidRPr="00647C5B">
        <w:rPr>
          <w:b/>
          <w:spacing w:val="-4"/>
          <w:sz w:val="22"/>
          <w:szCs w:val="22"/>
          <w:lang w:val="ro-RO"/>
        </w:rPr>
        <w:t xml:space="preserve"> </w:t>
      </w:r>
      <w:r w:rsidRPr="00647C5B">
        <w:rPr>
          <w:b/>
          <w:sz w:val="22"/>
          <w:szCs w:val="22"/>
          <w:lang w:val="ro-RO"/>
        </w:rPr>
        <w:t>2</w:t>
      </w:r>
      <w:r w:rsidRPr="00647C5B">
        <w:rPr>
          <w:b/>
          <w:spacing w:val="2"/>
          <w:sz w:val="22"/>
          <w:szCs w:val="22"/>
          <w:lang w:val="ro-RO"/>
        </w:rPr>
        <w:t>0</w:t>
      </w:r>
      <w:r w:rsidRPr="00647C5B">
        <w:rPr>
          <w:b/>
          <w:sz w:val="22"/>
          <w:szCs w:val="22"/>
          <w:lang w:val="ro-RO"/>
        </w:rPr>
        <w:t>21</w:t>
      </w:r>
    </w:p>
    <w:p w14:paraId="72D19542" w14:textId="77777777" w:rsidR="008F5D55" w:rsidRPr="00647C5B" w:rsidRDefault="008F5D55">
      <w:pPr>
        <w:spacing w:before="6" w:line="240" w:lineRule="exact"/>
        <w:rPr>
          <w:sz w:val="24"/>
          <w:szCs w:val="24"/>
          <w:lang w:val="ro-RO"/>
        </w:rPr>
      </w:pPr>
    </w:p>
    <w:p w14:paraId="6D57F704" w14:textId="77777777" w:rsidR="008F5D55" w:rsidRPr="00647C5B" w:rsidRDefault="00054EB8">
      <w:pPr>
        <w:tabs>
          <w:tab w:val="left" w:pos="8020"/>
        </w:tabs>
        <w:ind w:left="220"/>
        <w:rPr>
          <w:sz w:val="22"/>
          <w:szCs w:val="22"/>
          <w:lang w:val="ro-RO"/>
        </w:rPr>
      </w:pPr>
      <w:r w:rsidRPr="00647C5B">
        <w:rPr>
          <w:rFonts w:ascii="Segoe MDL2 Assets" w:eastAsia="Segoe MDL2 Assets" w:hAnsi="Segoe MDL2 Assets" w:cs="Segoe MDL2 Assets"/>
          <w:w w:val="46"/>
          <w:sz w:val="22"/>
          <w:szCs w:val="22"/>
          <w:lang w:val="ro-RO"/>
        </w:rPr>
        <w:t></w:t>
      </w:r>
      <w:r w:rsidRPr="00647C5B">
        <w:rPr>
          <w:rFonts w:ascii="Segoe MDL2 Assets" w:eastAsia="Segoe MDL2 Assets" w:hAnsi="Segoe MDL2 Assets" w:cs="Segoe MDL2 Assets"/>
          <w:sz w:val="22"/>
          <w:szCs w:val="22"/>
          <w:lang w:val="ro-RO"/>
        </w:rPr>
        <w:t xml:space="preserve">   </w:t>
      </w:r>
      <w:r w:rsidRPr="00647C5B">
        <w:rPr>
          <w:rFonts w:ascii="Segoe MDL2 Assets" w:eastAsia="Segoe MDL2 Assets" w:hAnsi="Segoe MDL2 Assets" w:cs="Segoe MDL2 Assets"/>
          <w:spacing w:val="18"/>
          <w:sz w:val="22"/>
          <w:szCs w:val="22"/>
          <w:lang w:val="ro-RO"/>
        </w:rPr>
        <w:t xml:space="preserve"> </w:t>
      </w:r>
      <w:r w:rsidRPr="00647C5B">
        <w:rPr>
          <w:spacing w:val="-1"/>
          <w:sz w:val="22"/>
          <w:szCs w:val="22"/>
          <w:lang w:val="ro-RO"/>
        </w:rPr>
        <w:t>NU</w:t>
      </w:r>
      <w:r w:rsidRPr="00647C5B">
        <w:rPr>
          <w:sz w:val="22"/>
          <w:szCs w:val="22"/>
          <w:lang w:val="ro-RO"/>
        </w:rPr>
        <w:t>MELE</w:t>
      </w:r>
      <w:r w:rsidRPr="00647C5B">
        <w:rPr>
          <w:spacing w:val="-1"/>
          <w:sz w:val="22"/>
          <w:szCs w:val="22"/>
          <w:lang w:val="ro-RO"/>
        </w:rPr>
        <w:t xml:space="preserve"> </w:t>
      </w:r>
      <w:r w:rsidRPr="00647C5B">
        <w:rPr>
          <w:sz w:val="22"/>
          <w:szCs w:val="22"/>
          <w:lang w:val="ro-RO"/>
        </w:rPr>
        <w:t>ŞI</w:t>
      </w:r>
      <w:r w:rsidRPr="00647C5B">
        <w:rPr>
          <w:spacing w:val="-4"/>
          <w:sz w:val="22"/>
          <w:szCs w:val="22"/>
          <w:lang w:val="ro-RO"/>
        </w:rPr>
        <w:t xml:space="preserve"> </w:t>
      </w:r>
      <w:r w:rsidRPr="00647C5B">
        <w:rPr>
          <w:sz w:val="22"/>
          <w:szCs w:val="22"/>
          <w:lang w:val="ro-RO"/>
        </w:rPr>
        <w:t>P</w:t>
      </w:r>
      <w:r w:rsidRPr="00647C5B">
        <w:rPr>
          <w:spacing w:val="-1"/>
          <w:sz w:val="22"/>
          <w:szCs w:val="22"/>
          <w:lang w:val="ro-RO"/>
        </w:rPr>
        <w:t>R</w:t>
      </w:r>
      <w:r w:rsidRPr="00647C5B">
        <w:rPr>
          <w:spacing w:val="2"/>
          <w:sz w:val="22"/>
          <w:szCs w:val="22"/>
          <w:lang w:val="ro-RO"/>
        </w:rPr>
        <w:t>E</w:t>
      </w:r>
      <w:r w:rsidRPr="00647C5B">
        <w:rPr>
          <w:spacing w:val="-1"/>
          <w:sz w:val="22"/>
          <w:szCs w:val="22"/>
          <w:lang w:val="ro-RO"/>
        </w:rPr>
        <w:t>NU</w:t>
      </w:r>
      <w:r w:rsidRPr="00647C5B">
        <w:rPr>
          <w:sz w:val="22"/>
          <w:szCs w:val="22"/>
          <w:lang w:val="ro-RO"/>
        </w:rPr>
        <w:t>ME</w:t>
      </w:r>
      <w:r w:rsidRPr="00647C5B">
        <w:rPr>
          <w:spacing w:val="1"/>
          <w:sz w:val="22"/>
          <w:szCs w:val="22"/>
          <w:lang w:val="ro-RO"/>
        </w:rPr>
        <w:t>L</w:t>
      </w:r>
      <w:r w:rsidRPr="00647C5B">
        <w:rPr>
          <w:sz w:val="22"/>
          <w:szCs w:val="22"/>
          <w:lang w:val="ro-RO"/>
        </w:rPr>
        <w:t xml:space="preserve">E:  </w:t>
      </w:r>
      <w:r w:rsidRPr="00647C5B">
        <w:rPr>
          <w:sz w:val="22"/>
          <w:szCs w:val="22"/>
          <w:u w:val="single" w:color="000000"/>
          <w:lang w:val="ro-RO"/>
        </w:rPr>
        <w:t xml:space="preserve"> </w:t>
      </w:r>
      <w:r w:rsidRPr="00647C5B">
        <w:rPr>
          <w:sz w:val="22"/>
          <w:szCs w:val="22"/>
          <w:u w:val="single" w:color="000000"/>
          <w:lang w:val="ro-RO"/>
        </w:rPr>
        <w:tab/>
      </w:r>
    </w:p>
    <w:p w14:paraId="62AC3FF9" w14:textId="77777777" w:rsidR="008F5D55" w:rsidRPr="00647C5B" w:rsidRDefault="008F5D55">
      <w:pPr>
        <w:spacing w:before="8" w:line="120" w:lineRule="exact"/>
        <w:rPr>
          <w:sz w:val="12"/>
          <w:szCs w:val="12"/>
          <w:lang w:val="ro-RO"/>
        </w:rPr>
      </w:pPr>
    </w:p>
    <w:p w14:paraId="051F267A" w14:textId="77777777" w:rsidR="008F5D55" w:rsidRPr="00647C5B" w:rsidRDefault="00054EB8">
      <w:pPr>
        <w:tabs>
          <w:tab w:val="left" w:pos="7960"/>
        </w:tabs>
        <w:ind w:left="220"/>
        <w:rPr>
          <w:sz w:val="22"/>
          <w:szCs w:val="22"/>
          <w:lang w:val="ro-RO"/>
        </w:rPr>
      </w:pPr>
      <w:r w:rsidRPr="00647C5B">
        <w:rPr>
          <w:rFonts w:ascii="Segoe MDL2 Assets" w:eastAsia="Segoe MDL2 Assets" w:hAnsi="Segoe MDL2 Assets" w:cs="Segoe MDL2 Assets"/>
          <w:w w:val="46"/>
          <w:sz w:val="22"/>
          <w:szCs w:val="22"/>
          <w:lang w:val="ro-RO"/>
        </w:rPr>
        <w:t></w:t>
      </w:r>
      <w:r w:rsidRPr="00647C5B">
        <w:rPr>
          <w:rFonts w:ascii="Segoe MDL2 Assets" w:eastAsia="Segoe MDL2 Assets" w:hAnsi="Segoe MDL2 Assets" w:cs="Segoe MDL2 Assets"/>
          <w:sz w:val="22"/>
          <w:szCs w:val="22"/>
          <w:lang w:val="ro-RO"/>
        </w:rPr>
        <w:t xml:space="preserve">   </w:t>
      </w:r>
      <w:r w:rsidRPr="00647C5B">
        <w:rPr>
          <w:rFonts w:ascii="Segoe MDL2 Assets" w:eastAsia="Segoe MDL2 Assets" w:hAnsi="Segoe MDL2 Assets" w:cs="Segoe MDL2 Assets"/>
          <w:spacing w:val="18"/>
          <w:sz w:val="22"/>
          <w:szCs w:val="22"/>
          <w:lang w:val="ro-RO"/>
        </w:rPr>
        <w:t xml:space="preserve"> </w:t>
      </w:r>
      <w:r w:rsidRPr="00647C5B">
        <w:rPr>
          <w:sz w:val="22"/>
          <w:szCs w:val="22"/>
          <w:lang w:val="ro-RO"/>
        </w:rPr>
        <w:t>F</w:t>
      </w:r>
      <w:r w:rsidRPr="00647C5B">
        <w:rPr>
          <w:spacing w:val="-1"/>
          <w:sz w:val="22"/>
          <w:szCs w:val="22"/>
          <w:lang w:val="ro-RO"/>
        </w:rPr>
        <w:t>UNC</w:t>
      </w:r>
      <w:r w:rsidRPr="00647C5B">
        <w:rPr>
          <w:spacing w:val="2"/>
          <w:sz w:val="22"/>
          <w:szCs w:val="22"/>
          <w:lang w:val="ro-RO"/>
        </w:rPr>
        <w:t>Ţ</w:t>
      </w:r>
      <w:r w:rsidRPr="00647C5B">
        <w:rPr>
          <w:spacing w:val="-4"/>
          <w:sz w:val="22"/>
          <w:szCs w:val="22"/>
          <w:lang w:val="ro-RO"/>
        </w:rPr>
        <w:t>I</w:t>
      </w:r>
      <w:r w:rsidRPr="00647C5B">
        <w:rPr>
          <w:spacing w:val="-1"/>
          <w:sz w:val="22"/>
          <w:szCs w:val="22"/>
          <w:lang w:val="ro-RO"/>
        </w:rPr>
        <w:t>A</w:t>
      </w:r>
      <w:r w:rsidRPr="00647C5B">
        <w:rPr>
          <w:sz w:val="22"/>
          <w:szCs w:val="22"/>
          <w:lang w:val="ro-RO"/>
        </w:rPr>
        <w:t xml:space="preserve">: </w:t>
      </w:r>
      <w:r w:rsidRPr="00647C5B">
        <w:rPr>
          <w:spacing w:val="1"/>
          <w:sz w:val="22"/>
          <w:szCs w:val="22"/>
          <w:lang w:val="ro-RO"/>
        </w:rPr>
        <w:t xml:space="preserve"> </w:t>
      </w:r>
      <w:r w:rsidRPr="00647C5B">
        <w:rPr>
          <w:w w:val="226"/>
          <w:sz w:val="22"/>
          <w:szCs w:val="22"/>
          <w:u w:val="single" w:color="000000"/>
          <w:lang w:val="ro-RO"/>
        </w:rPr>
        <w:t xml:space="preserve"> </w:t>
      </w:r>
      <w:r w:rsidRPr="00647C5B">
        <w:rPr>
          <w:sz w:val="22"/>
          <w:szCs w:val="22"/>
          <w:u w:val="single" w:color="000000"/>
          <w:lang w:val="ro-RO"/>
        </w:rPr>
        <w:tab/>
      </w:r>
    </w:p>
    <w:p w14:paraId="1713C2D5" w14:textId="77777777" w:rsidR="008F5D55" w:rsidRPr="00647C5B" w:rsidRDefault="008F5D55">
      <w:pPr>
        <w:spacing w:before="6" w:line="120" w:lineRule="exact"/>
        <w:rPr>
          <w:sz w:val="12"/>
          <w:szCs w:val="12"/>
          <w:lang w:val="ro-RO"/>
        </w:rPr>
      </w:pPr>
    </w:p>
    <w:p w14:paraId="6C2614CE" w14:textId="77777777" w:rsidR="008F5D55" w:rsidRPr="00647C5B" w:rsidRDefault="00054EB8">
      <w:pPr>
        <w:tabs>
          <w:tab w:val="left" w:pos="8320"/>
        </w:tabs>
        <w:ind w:left="220"/>
        <w:rPr>
          <w:sz w:val="22"/>
          <w:szCs w:val="22"/>
          <w:lang w:val="ro-RO"/>
        </w:rPr>
      </w:pPr>
      <w:r w:rsidRPr="00647C5B">
        <w:rPr>
          <w:rFonts w:ascii="Segoe MDL2 Assets" w:eastAsia="Segoe MDL2 Assets" w:hAnsi="Segoe MDL2 Assets" w:cs="Segoe MDL2 Assets"/>
          <w:w w:val="46"/>
          <w:sz w:val="22"/>
          <w:szCs w:val="22"/>
          <w:lang w:val="ro-RO"/>
        </w:rPr>
        <w:t></w:t>
      </w:r>
      <w:r w:rsidRPr="00647C5B">
        <w:rPr>
          <w:rFonts w:ascii="Segoe MDL2 Assets" w:eastAsia="Segoe MDL2 Assets" w:hAnsi="Segoe MDL2 Assets" w:cs="Segoe MDL2 Assets"/>
          <w:sz w:val="22"/>
          <w:szCs w:val="22"/>
          <w:lang w:val="ro-RO"/>
        </w:rPr>
        <w:t xml:space="preserve">   </w:t>
      </w:r>
      <w:r w:rsidRPr="00647C5B">
        <w:rPr>
          <w:rFonts w:ascii="Segoe MDL2 Assets" w:eastAsia="Segoe MDL2 Assets" w:hAnsi="Segoe MDL2 Assets" w:cs="Segoe MDL2 Assets"/>
          <w:spacing w:val="18"/>
          <w:sz w:val="22"/>
          <w:szCs w:val="22"/>
          <w:lang w:val="ro-RO"/>
        </w:rPr>
        <w:t xml:space="preserve"> </w:t>
      </w:r>
      <w:r w:rsidRPr="00647C5B">
        <w:rPr>
          <w:spacing w:val="-1"/>
          <w:sz w:val="22"/>
          <w:szCs w:val="22"/>
          <w:lang w:val="ro-RO"/>
        </w:rPr>
        <w:t>U</w:t>
      </w:r>
      <w:r w:rsidRPr="00647C5B">
        <w:rPr>
          <w:spacing w:val="1"/>
          <w:sz w:val="22"/>
          <w:szCs w:val="22"/>
          <w:lang w:val="ro-RO"/>
        </w:rPr>
        <w:t>N</w:t>
      </w:r>
      <w:r w:rsidRPr="00647C5B">
        <w:rPr>
          <w:spacing w:val="-4"/>
          <w:sz w:val="22"/>
          <w:szCs w:val="22"/>
          <w:lang w:val="ro-RO"/>
        </w:rPr>
        <w:t>I</w:t>
      </w:r>
      <w:r w:rsidRPr="00647C5B">
        <w:rPr>
          <w:spacing w:val="2"/>
          <w:sz w:val="22"/>
          <w:szCs w:val="22"/>
          <w:lang w:val="ro-RO"/>
        </w:rPr>
        <w:t>T</w:t>
      </w:r>
      <w:r w:rsidRPr="00647C5B">
        <w:rPr>
          <w:spacing w:val="-1"/>
          <w:sz w:val="22"/>
          <w:szCs w:val="22"/>
          <w:lang w:val="ro-RO"/>
        </w:rPr>
        <w:t>A</w:t>
      </w:r>
      <w:r w:rsidRPr="00647C5B">
        <w:rPr>
          <w:spacing w:val="2"/>
          <w:sz w:val="22"/>
          <w:szCs w:val="22"/>
          <w:lang w:val="ro-RO"/>
        </w:rPr>
        <w:t>T</w:t>
      </w:r>
      <w:r w:rsidRPr="00647C5B">
        <w:rPr>
          <w:sz w:val="22"/>
          <w:szCs w:val="22"/>
          <w:lang w:val="ro-RO"/>
        </w:rPr>
        <w:t>EA</w:t>
      </w:r>
      <w:r w:rsidRPr="00647C5B">
        <w:rPr>
          <w:spacing w:val="-1"/>
          <w:sz w:val="22"/>
          <w:szCs w:val="22"/>
          <w:lang w:val="ro-RO"/>
        </w:rPr>
        <w:t xml:space="preserve"> D</w:t>
      </w:r>
      <w:r w:rsidRPr="00647C5B">
        <w:rPr>
          <w:sz w:val="22"/>
          <w:szCs w:val="22"/>
          <w:lang w:val="ro-RO"/>
        </w:rPr>
        <w:t xml:space="preserve">E </w:t>
      </w:r>
      <w:r w:rsidRPr="00647C5B">
        <w:rPr>
          <w:spacing w:val="-4"/>
          <w:sz w:val="22"/>
          <w:szCs w:val="22"/>
          <w:lang w:val="ro-RO"/>
        </w:rPr>
        <w:t>Î</w:t>
      </w:r>
      <w:r w:rsidRPr="00647C5B">
        <w:rPr>
          <w:spacing w:val="-1"/>
          <w:sz w:val="22"/>
          <w:szCs w:val="22"/>
          <w:lang w:val="ro-RO"/>
        </w:rPr>
        <w:t>N</w:t>
      </w:r>
      <w:r w:rsidRPr="00647C5B">
        <w:rPr>
          <w:spacing w:val="1"/>
          <w:sz w:val="22"/>
          <w:szCs w:val="22"/>
          <w:lang w:val="ro-RO"/>
        </w:rPr>
        <w:t>V</w:t>
      </w:r>
      <w:r w:rsidRPr="00647C5B">
        <w:rPr>
          <w:spacing w:val="-1"/>
          <w:sz w:val="22"/>
          <w:szCs w:val="22"/>
          <w:lang w:val="ro-RO"/>
        </w:rPr>
        <w:t>Ă</w:t>
      </w:r>
      <w:r w:rsidRPr="00647C5B">
        <w:rPr>
          <w:spacing w:val="2"/>
          <w:sz w:val="22"/>
          <w:szCs w:val="22"/>
          <w:lang w:val="ro-RO"/>
        </w:rPr>
        <w:t>Ţ</w:t>
      </w:r>
      <w:r w:rsidRPr="00647C5B">
        <w:rPr>
          <w:spacing w:val="-1"/>
          <w:sz w:val="22"/>
          <w:szCs w:val="22"/>
          <w:lang w:val="ro-RO"/>
        </w:rPr>
        <w:t>Ă</w:t>
      </w:r>
      <w:r w:rsidRPr="00647C5B">
        <w:rPr>
          <w:sz w:val="22"/>
          <w:szCs w:val="22"/>
          <w:lang w:val="ro-RO"/>
        </w:rPr>
        <w:t>MÂ</w:t>
      </w:r>
      <w:r w:rsidRPr="00647C5B">
        <w:rPr>
          <w:spacing w:val="-2"/>
          <w:sz w:val="22"/>
          <w:szCs w:val="22"/>
          <w:lang w:val="ro-RO"/>
        </w:rPr>
        <w:t>N</w:t>
      </w:r>
      <w:r w:rsidRPr="00647C5B">
        <w:rPr>
          <w:sz w:val="22"/>
          <w:szCs w:val="22"/>
          <w:lang w:val="ro-RO"/>
        </w:rPr>
        <w:t>T:</w:t>
      </w:r>
      <w:r w:rsidRPr="00647C5B">
        <w:rPr>
          <w:spacing w:val="3"/>
          <w:sz w:val="22"/>
          <w:szCs w:val="22"/>
          <w:lang w:val="ro-RO"/>
        </w:rPr>
        <w:t xml:space="preserve"> </w:t>
      </w:r>
      <w:r w:rsidRPr="00647C5B">
        <w:rPr>
          <w:w w:val="226"/>
          <w:sz w:val="22"/>
          <w:szCs w:val="22"/>
          <w:u w:val="single" w:color="000000"/>
          <w:lang w:val="ro-RO"/>
        </w:rPr>
        <w:t xml:space="preserve"> </w:t>
      </w:r>
      <w:r w:rsidRPr="00647C5B">
        <w:rPr>
          <w:sz w:val="22"/>
          <w:szCs w:val="22"/>
          <w:u w:val="single" w:color="000000"/>
          <w:lang w:val="ro-RO"/>
        </w:rPr>
        <w:tab/>
      </w:r>
    </w:p>
    <w:p w14:paraId="0BF92238" w14:textId="77777777" w:rsidR="008F5D55" w:rsidRPr="00647C5B" w:rsidRDefault="008F5D55">
      <w:pPr>
        <w:spacing w:before="8" w:line="120" w:lineRule="exact"/>
        <w:rPr>
          <w:sz w:val="12"/>
          <w:szCs w:val="12"/>
          <w:lang w:val="ro-RO"/>
        </w:rPr>
      </w:pPr>
    </w:p>
    <w:p w14:paraId="6FA269BA" w14:textId="77777777" w:rsidR="008F5D55" w:rsidRPr="00647C5B" w:rsidRDefault="00192ED0">
      <w:pPr>
        <w:ind w:left="220"/>
        <w:rPr>
          <w:sz w:val="22"/>
          <w:szCs w:val="22"/>
          <w:lang w:val="ro-RO"/>
        </w:rPr>
      </w:pPr>
      <w:r>
        <w:rPr>
          <w:lang w:val="ro-RO"/>
        </w:rPr>
        <w:pict w14:anchorId="137E38EC">
          <v:group id="_x0000_s1030" style="position:absolute;left:0;text-align:left;margin-left:245.35pt;margin-top:12.95pt;width:215.05pt;height:.45pt;z-index:-251658240;mso-position-horizontal-relative:page" coordorigin="4907,259" coordsize="4301,9">
            <v:shape id="_x0000_s1032" style="position:absolute;left:4911;top:263;width:992;height:0" coordorigin="4911,263" coordsize="992,0" path="m4911,263r992,e" filled="f" strokeweight=".15578mm">
              <v:path arrowok="t"/>
            </v:shape>
            <v:shape id="_x0000_s1031" style="position:absolute;left:5905;top:263;width:3298;height:0" coordorigin="5905,263" coordsize="3298,0" path="m5905,263r3298,e" filled="f" strokeweight=".15578mm">
              <v:path arrowok="t"/>
            </v:shape>
            <w10:wrap anchorx="page"/>
          </v:group>
        </w:pict>
      </w:r>
      <w:r w:rsidR="00054EB8" w:rsidRPr="00647C5B">
        <w:rPr>
          <w:rFonts w:ascii="Segoe MDL2 Assets" w:eastAsia="Segoe MDL2 Assets" w:hAnsi="Segoe MDL2 Assets" w:cs="Segoe MDL2 Assets"/>
          <w:w w:val="46"/>
          <w:sz w:val="22"/>
          <w:szCs w:val="22"/>
          <w:lang w:val="ro-RO"/>
        </w:rPr>
        <w:t xml:space="preserve">        </w:t>
      </w:r>
      <w:r w:rsidR="00054EB8" w:rsidRPr="00647C5B">
        <w:rPr>
          <w:rFonts w:ascii="Segoe MDL2 Assets" w:eastAsia="Segoe MDL2 Assets" w:hAnsi="Segoe MDL2 Assets" w:cs="Segoe MDL2 Assets"/>
          <w:spacing w:val="10"/>
          <w:w w:val="46"/>
          <w:sz w:val="22"/>
          <w:szCs w:val="22"/>
          <w:lang w:val="ro-RO"/>
        </w:rPr>
        <w:t xml:space="preserve"> </w:t>
      </w:r>
      <w:r w:rsidR="00054EB8" w:rsidRPr="00647C5B">
        <w:rPr>
          <w:spacing w:val="1"/>
          <w:sz w:val="22"/>
          <w:szCs w:val="22"/>
          <w:lang w:val="ro-RO"/>
        </w:rPr>
        <w:t>V</w:t>
      </w:r>
      <w:r w:rsidR="00054EB8" w:rsidRPr="00647C5B">
        <w:rPr>
          <w:sz w:val="22"/>
          <w:szCs w:val="22"/>
          <w:lang w:val="ro-RO"/>
        </w:rPr>
        <w:t>E</w:t>
      </w:r>
      <w:r w:rsidR="00054EB8" w:rsidRPr="00647C5B">
        <w:rPr>
          <w:spacing w:val="-1"/>
          <w:sz w:val="22"/>
          <w:szCs w:val="22"/>
          <w:lang w:val="ro-RO"/>
        </w:rPr>
        <w:t>CH</w:t>
      </w:r>
      <w:r w:rsidR="00054EB8" w:rsidRPr="00647C5B">
        <w:rPr>
          <w:spacing w:val="-4"/>
          <w:sz w:val="22"/>
          <w:szCs w:val="22"/>
          <w:lang w:val="ro-RO"/>
        </w:rPr>
        <w:t>I</w:t>
      </w:r>
      <w:r w:rsidR="00054EB8" w:rsidRPr="00647C5B">
        <w:rPr>
          <w:sz w:val="22"/>
          <w:szCs w:val="22"/>
          <w:lang w:val="ro-RO"/>
        </w:rPr>
        <w:t>MEA</w:t>
      </w:r>
      <w:r w:rsidR="00054EB8" w:rsidRPr="00647C5B">
        <w:rPr>
          <w:spacing w:val="1"/>
          <w:sz w:val="22"/>
          <w:szCs w:val="22"/>
          <w:lang w:val="ro-RO"/>
        </w:rPr>
        <w:t xml:space="preserve"> </w:t>
      </w:r>
      <w:r w:rsidR="00054EB8" w:rsidRPr="00647C5B">
        <w:rPr>
          <w:spacing w:val="-4"/>
          <w:sz w:val="22"/>
          <w:szCs w:val="22"/>
          <w:lang w:val="ro-RO"/>
        </w:rPr>
        <w:t>Î</w:t>
      </w:r>
      <w:r w:rsidR="00054EB8" w:rsidRPr="00647C5B">
        <w:rPr>
          <w:sz w:val="22"/>
          <w:szCs w:val="22"/>
          <w:lang w:val="ro-RO"/>
        </w:rPr>
        <w:t>N</w:t>
      </w:r>
      <w:r w:rsidR="00054EB8" w:rsidRPr="00647C5B">
        <w:rPr>
          <w:spacing w:val="1"/>
          <w:sz w:val="22"/>
          <w:szCs w:val="22"/>
          <w:lang w:val="ro-RO"/>
        </w:rPr>
        <w:t xml:space="preserve"> </w:t>
      </w:r>
      <w:r w:rsidR="00054EB8" w:rsidRPr="00647C5B">
        <w:rPr>
          <w:spacing w:val="-2"/>
          <w:sz w:val="22"/>
          <w:szCs w:val="22"/>
          <w:lang w:val="ro-RO"/>
        </w:rPr>
        <w:t>Î</w:t>
      </w:r>
      <w:r w:rsidR="00054EB8" w:rsidRPr="00647C5B">
        <w:rPr>
          <w:spacing w:val="-1"/>
          <w:sz w:val="22"/>
          <w:szCs w:val="22"/>
          <w:lang w:val="ro-RO"/>
        </w:rPr>
        <w:t>N</w:t>
      </w:r>
      <w:r w:rsidR="00054EB8" w:rsidRPr="00647C5B">
        <w:rPr>
          <w:spacing w:val="1"/>
          <w:sz w:val="22"/>
          <w:szCs w:val="22"/>
          <w:lang w:val="ro-RO"/>
        </w:rPr>
        <w:t>V</w:t>
      </w:r>
      <w:r w:rsidR="00054EB8" w:rsidRPr="00647C5B">
        <w:rPr>
          <w:spacing w:val="-1"/>
          <w:sz w:val="22"/>
          <w:szCs w:val="22"/>
          <w:lang w:val="ro-RO"/>
        </w:rPr>
        <w:t>Ă</w:t>
      </w:r>
      <w:r w:rsidR="00054EB8" w:rsidRPr="00647C5B">
        <w:rPr>
          <w:spacing w:val="2"/>
          <w:sz w:val="22"/>
          <w:szCs w:val="22"/>
          <w:lang w:val="ro-RO"/>
        </w:rPr>
        <w:t>Ţ</w:t>
      </w:r>
      <w:r w:rsidR="00054EB8" w:rsidRPr="00647C5B">
        <w:rPr>
          <w:spacing w:val="-1"/>
          <w:sz w:val="22"/>
          <w:szCs w:val="22"/>
          <w:lang w:val="ro-RO"/>
        </w:rPr>
        <w:t>Ă</w:t>
      </w:r>
      <w:r w:rsidR="00054EB8" w:rsidRPr="00647C5B">
        <w:rPr>
          <w:sz w:val="22"/>
          <w:szCs w:val="22"/>
          <w:lang w:val="ro-RO"/>
        </w:rPr>
        <w:t>MÂ</w:t>
      </w:r>
      <w:r w:rsidR="00054EB8" w:rsidRPr="00647C5B">
        <w:rPr>
          <w:spacing w:val="-2"/>
          <w:sz w:val="22"/>
          <w:szCs w:val="22"/>
          <w:lang w:val="ro-RO"/>
        </w:rPr>
        <w:t>N</w:t>
      </w:r>
      <w:r w:rsidR="00054EB8" w:rsidRPr="00647C5B">
        <w:rPr>
          <w:sz w:val="22"/>
          <w:szCs w:val="22"/>
          <w:lang w:val="ro-RO"/>
        </w:rPr>
        <w:t>T:</w:t>
      </w:r>
    </w:p>
    <w:p w14:paraId="44BEE4EE" w14:textId="77777777" w:rsidR="008F5D55" w:rsidRPr="00647C5B" w:rsidRDefault="008F5D55">
      <w:pPr>
        <w:spacing w:before="8" w:line="120" w:lineRule="exact"/>
        <w:rPr>
          <w:sz w:val="12"/>
          <w:szCs w:val="12"/>
          <w:lang w:val="ro-RO"/>
        </w:rPr>
      </w:pPr>
    </w:p>
    <w:p w14:paraId="6A6148B6" w14:textId="77777777" w:rsidR="008F5D55" w:rsidRPr="00647C5B" w:rsidRDefault="00054EB8">
      <w:pPr>
        <w:tabs>
          <w:tab w:val="left" w:pos="7920"/>
        </w:tabs>
        <w:spacing w:line="260" w:lineRule="exact"/>
        <w:ind w:left="220"/>
        <w:rPr>
          <w:sz w:val="22"/>
          <w:szCs w:val="22"/>
          <w:lang w:val="ro-RO"/>
        </w:rPr>
      </w:pPr>
      <w:r w:rsidRPr="00647C5B">
        <w:rPr>
          <w:rFonts w:ascii="Segoe MDL2 Assets" w:eastAsia="Segoe MDL2 Assets" w:hAnsi="Segoe MDL2 Assets" w:cs="Segoe MDL2 Assets"/>
          <w:w w:val="46"/>
          <w:position w:val="-1"/>
          <w:sz w:val="22"/>
          <w:szCs w:val="22"/>
          <w:lang w:val="ro-RO"/>
        </w:rPr>
        <w:t></w:t>
      </w:r>
      <w:r w:rsidRPr="00647C5B">
        <w:rPr>
          <w:rFonts w:ascii="Segoe MDL2 Assets" w:eastAsia="Segoe MDL2 Assets" w:hAnsi="Segoe MDL2 Assets" w:cs="Segoe MDL2 Assets"/>
          <w:position w:val="-1"/>
          <w:sz w:val="22"/>
          <w:szCs w:val="22"/>
          <w:lang w:val="ro-RO"/>
        </w:rPr>
        <w:t xml:space="preserve">   </w:t>
      </w:r>
      <w:r w:rsidRPr="00647C5B">
        <w:rPr>
          <w:rFonts w:ascii="Segoe MDL2 Assets" w:eastAsia="Segoe MDL2 Assets" w:hAnsi="Segoe MDL2 Assets" w:cs="Segoe MDL2 Assets"/>
          <w:spacing w:val="18"/>
          <w:position w:val="-1"/>
          <w:sz w:val="22"/>
          <w:szCs w:val="22"/>
          <w:lang w:val="ro-RO"/>
        </w:rPr>
        <w:t xml:space="preserve"> </w:t>
      </w:r>
      <w:r w:rsidRPr="00647C5B">
        <w:rPr>
          <w:spacing w:val="-1"/>
          <w:position w:val="-1"/>
          <w:sz w:val="22"/>
          <w:szCs w:val="22"/>
          <w:lang w:val="ro-RO"/>
        </w:rPr>
        <w:t>GRA</w:t>
      </w:r>
      <w:r w:rsidRPr="00647C5B">
        <w:rPr>
          <w:position w:val="-1"/>
          <w:sz w:val="22"/>
          <w:szCs w:val="22"/>
          <w:lang w:val="ro-RO"/>
        </w:rPr>
        <w:t>D</w:t>
      </w:r>
      <w:r w:rsidRPr="00647C5B">
        <w:rPr>
          <w:spacing w:val="-1"/>
          <w:position w:val="-1"/>
          <w:sz w:val="22"/>
          <w:szCs w:val="22"/>
          <w:lang w:val="ro-RO"/>
        </w:rPr>
        <w:t xml:space="preserve"> </w:t>
      </w:r>
      <w:r w:rsidRPr="00647C5B">
        <w:rPr>
          <w:spacing w:val="1"/>
          <w:position w:val="-1"/>
          <w:sz w:val="22"/>
          <w:szCs w:val="22"/>
          <w:lang w:val="ro-RO"/>
        </w:rPr>
        <w:t>D</w:t>
      </w:r>
      <w:r w:rsidRPr="00647C5B">
        <w:rPr>
          <w:spacing w:val="-2"/>
          <w:position w:val="-1"/>
          <w:sz w:val="22"/>
          <w:szCs w:val="22"/>
          <w:lang w:val="ro-RO"/>
        </w:rPr>
        <w:t>I</w:t>
      </w:r>
      <w:r w:rsidRPr="00647C5B">
        <w:rPr>
          <w:spacing w:val="-1"/>
          <w:position w:val="-1"/>
          <w:sz w:val="22"/>
          <w:szCs w:val="22"/>
          <w:lang w:val="ro-RO"/>
        </w:rPr>
        <w:t>DAC</w:t>
      </w:r>
      <w:r w:rsidRPr="00647C5B">
        <w:rPr>
          <w:spacing w:val="2"/>
          <w:position w:val="-1"/>
          <w:sz w:val="22"/>
          <w:szCs w:val="22"/>
          <w:lang w:val="ro-RO"/>
        </w:rPr>
        <w:t>T</w:t>
      </w:r>
      <w:r w:rsidRPr="00647C5B">
        <w:rPr>
          <w:spacing w:val="-2"/>
          <w:position w:val="-1"/>
          <w:sz w:val="22"/>
          <w:szCs w:val="22"/>
          <w:lang w:val="ro-RO"/>
        </w:rPr>
        <w:t>I</w:t>
      </w:r>
      <w:r w:rsidRPr="00647C5B">
        <w:rPr>
          <w:spacing w:val="-1"/>
          <w:position w:val="-1"/>
          <w:sz w:val="22"/>
          <w:szCs w:val="22"/>
          <w:lang w:val="ro-RO"/>
        </w:rPr>
        <w:t>C</w:t>
      </w:r>
      <w:r w:rsidRPr="00647C5B">
        <w:rPr>
          <w:position w:val="-1"/>
          <w:sz w:val="22"/>
          <w:szCs w:val="22"/>
          <w:lang w:val="ro-RO"/>
        </w:rPr>
        <w:t>:</w:t>
      </w:r>
      <w:r w:rsidRPr="00647C5B">
        <w:rPr>
          <w:spacing w:val="2"/>
          <w:position w:val="-1"/>
          <w:sz w:val="22"/>
          <w:szCs w:val="22"/>
          <w:lang w:val="ro-RO"/>
        </w:rPr>
        <w:t xml:space="preserve"> </w:t>
      </w:r>
      <w:r w:rsidRPr="00647C5B">
        <w:rPr>
          <w:position w:val="-1"/>
          <w:sz w:val="22"/>
          <w:szCs w:val="22"/>
          <w:u w:val="single" w:color="000000"/>
          <w:lang w:val="ro-RO"/>
        </w:rPr>
        <w:t xml:space="preserve"> </w:t>
      </w:r>
      <w:r w:rsidRPr="00647C5B">
        <w:rPr>
          <w:position w:val="-1"/>
          <w:sz w:val="22"/>
          <w:szCs w:val="22"/>
          <w:u w:val="single" w:color="000000"/>
          <w:lang w:val="ro-RO"/>
        </w:rPr>
        <w:tab/>
      </w:r>
    </w:p>
    <w:p w14:paraId="312F6E8C" w14:textId="72B9A1DE" w:rsidR="008F5D55" w:rsidRPr="00647C5B" w:rsidRDefault="008F5D55">
      <w:pPr>
        <w:spacing w:line="200" w:lineRule="exact"/>
        <w:rPr>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0"/>
        <w:gridCol w:w="1558"/>
        <w:gridCol w:w="1558"/>
        <w:gridCol w:w="1558"/>
        <w:gridCol w:w="1558"/>
        <w:gridCol w:w="1558"/>
      </w:tblGrid>
      <w:tr w:rsidR="005929B7" w:rsidRPr="00647C5B" w14:paraId="35F4AF1A" w14:textId="77777777" w:rsidTr="005929B7">
        <w:tc>
          <w:tcPr>
            <w:tcW w:w="2362" w:type="dxa"/>
            <w:tcBorders>
              <w:top w:val="single" w:sz="4" w:space="0" w:color="auto"/>
              <w:left w:val="single" w:sz="4" w:space="0" w:color="auto"/>
              <w:bottom w:val="single" w:sz="4" w:space="0" w:color="auto"/>
              <w:right w:val="single" w:sz="4" w:space="0" w:color="auto"/>
            </w:tcBorders>
            <w:hideMark/>
          </w:tcPr>
          <w:p w14:paraId="4C40295C" w14:textId="77777777" w:rsidR="005929B7" w:rsidRPr="00647C5B" w:rsidRDefault="005929B7">
            <w:pPr>
              <w:jc w:val="center"/>
              <w:rPr>
                <w:szCs w:val="16"/>
                <w:lang w:val="ro-RO"/>
              </w:rPr>
            </w:pPr>
            <w:r w:rsidRPr="00647C5B">
              <w:rPr>
                <w:szCs w:val="16"/>
                <w:lang w:val="ro-RO"/>
              </w:rPr>
              <w:t>CALIFICATIVUL OBȚINUT ÎN ULTIMII</w:t>
            </w:r>
          </w:p>
          <w:p w14:paraId="547F9BD1" w14:textId="77777777" w:rsidR="005929B7" w:rsidRPr="00647C5B" w:rsidRDefault="005929B7">
            <w:pPr>
              <w:jc w:val="center"/>
              <w:rPr>
                <w:szCs w:val="16"/>
                <w:lang w:val="ro-RO"/>
              </w:rPr>
            </w:pPr>
            <w:r w:rsidRPr="00647C5B">
              <w:rPr>
                <w:szCs w:val="16"/>
                <w:lang w:val="ro-RO"/>
              </w:rPr>
              <w:t xml:space="preserve"> 5 ANI</w:t>
            </w:r>
          </w:p>
        </w:tc>
        <w:tc>
          <w:tcPr>
            <w:tcW w:w="2362" w:type="dxa"/>
            <w:tcBorders>
              <w:top w:val="single" w:sz="4" w:space="0" w:color="auto"/>
              <w:left w:val="single" w:sz="4" w:space="0" w:color="auto"/>
              <w:bottom w:val="single" w:sz="4" w:space="0" w:color="auto"/>
              <w:right w:val="single" w:sz="4" w:space="0" w:color="auto"/>
            </w:tcBorders>
            <w:hideMark/>
          </w:tcPr>
          <w:p w14:paraId="3E898242" w14:textId="77777777" w:rsidR="005929B7" w:rsidRPr="00647C5B" w:rsidRDefault="005929B7">
            <w:pPr>
              <w:jc w:val="center"/>
              <w:rPr>
                <w:sz w:val="24"/>
                <w:lang w:val="ro-RO"/>
              </w:rPr>
            </w:pPr>
            <w:r w:rsidRPr="00647C5B">
              <w:rPr>
                <w:sz w:val="24"/>
                <w:lang w:val="ro-RO"/>
              </w:rPr>
              <w:t>2015 – 2016</w:t>
            </w:r>
          </w:p>
        </w:tc>
        <w:tc>
          <w:tcPr>
            <w:tcW w:w="2362" w:type="dxa"/>
            <w:tcBorders>
              <w:top w:val="single" w:sz="4" w:space="0" w:color="auto"/>
              <w:left w:val="single" w:sz="4" w:space="0" w:color="auto"/>
              <w:bottom w:val="single" w:sz="4" w:space="0" w:color="auto"/>
              <w:right w:val="single" w:sz="4" w:space="0" w:color="auto"/>
            </w:tcBorders>
            <w:hideMark/>
          </w:tcPr>
          <w:p w14:paraId="3C56F5F1" w14:textId="77777777" w:rsidR="005929B7" w:rsidRPr="00647C5B" w:rsidRDefault="005929B7">
            <w:pPr>
              <w:jc w:val="center"/>
              <w:rPr>
                <w:sz w:val="24"/>
                <w:lang w:val="ro-RO"/>
              </w:rPr>
            </w:pPr>
            <w:r w:rsidRPr="00647C5B">
              <w:rPr>
                <w:sz w:val="24"/>
                <w:lang w:val="ro-RO"/>
              </w:rPr>
              <w:t>2016 – 2017</w:t>
            </w:r>
          </w:p>
        </w:tc>
        <w:tc>
          <w:tcPr>
            <w:tcW w:w="2362" w:type="dxa"/>
            <w:tcBorders>
              <w:top w:val="single" w:sz="4" w:space="0" w:color="auto"/>
              <w:left w:val="single" w:sz="4" w:space="0" w:color="auto"/>
              <w:bottom w:val="single" w:sz="4" w:space="0" w:color="auto"/>
              <w:right w:val="single" w:sz="4" w:space="0" w:color="auto"/>
            </w:tcBorders>
            <w:hideMark/>
          </w:tcPr>
          <w:p w14:paraId="6F2601D4" w14:textId="77777777" w:rsidR="005929B7" w:rsidRPr="00647C5B" w:rsidRDefault="005929B7">
            <w:pPr>
              <w:jc w:val="center"/>
              <w:rPr>
                <w:sz w:val="24"/>
                <w:lang w:val="ro-RO"/>
              </w:rPr>
            </w:pPr>
            <w:r w:rsidRPr="00647C5B">
              <w:rPr>
                <w:sz w:val="24"/>
                <w:lang w:val="ro-RO"/>
              </w:rPr>
              <w:t>2017 – 2018</w:t>
            </w:r>
          </w:p>
        </w:tc>
        <w:tc>
          <w:tcPr>
            <w:tcW w:w="2363" w:type="dxa"/>
            <w:tcBorders>
              <w:top w:val="single" w:sz="4" w:space="0" w:color="auto"/>
              <w:left w:val="single" w:sz="4" w:space="0" w:color="auto"/>
              <w:bottom w:val="single" w:sz="4" w:space="0" w:color="auto"/>
              <w:right w:val="single" w:sz="4" w:space="0" w:color="auto"/>
            </w:tcBorders>
            <w:hideMark/>
          </w:tcPr>
          <w:p w14:paraId="202115B5" w14:textId="77777777" w:rsidR="005929B7" w:rsidRPr="00647C5B" w:rsidRDefault="005929B7">
            <w:pPr>
              <w:jc w:val="center"/>
              <w:rPr>
                <w:sz w:val="24"/>
                <w:lang w:val="ro-RO"/>
              </w:rPr>
            </w:pPr>
            <w:r w:rsidRPr="00647C5B">
              <w:rPr>
                <w:sz w:val="24"/>
                <w:lang w:val="ro-RO"/>
              </w:rPr>
              <w:t>2018 – 2019</w:t>
            </w:r>
          </w:p>
        </w:tc>
        <w:tc>
          <w:tcPr>
            <w:tcW w:w="2363" w:type="dxa"/>
            <w:tcBorders>
              <w:top w:val="single" w:sz="4" w:space="0" w:color="auto"/>
              <w:left w:val="single" w:sz="4" w:space="0" w:color="auto"/>
              <w:bottom w:val="single" w:sz="4" w:space="0" w:color="auto"/>
              <w:right w:val="single" w:sz="4" w:space="0" w:color="auto"/>
            </w:tcBorders>
            <w:hideMark/>
          </w:tcPr>
          <w:p w14:paraId="304A859D" w14:textId="77777777" w:rsidR="005929B7" w:rsidRPr="00647C5B" w:rsidRDefault="005929B7">
            <w:pPr>
              <w:jc w:val="center"/>
              <w:rPr>
                <w:sz w:val="24"/>
                <w:lang w:val="ro-RO"/>
              </w:rPr>
            </w:pPr>
            <w:r w:rsidRPr="00647C5B">
              <w:rPr>
                <w:sz w:val="24"/>
                <w:lang w:val="ro-RO"/>
              </w:rPr>
              <w:t>2019 - 2020</w:t>
            </w:r>
          </w:p>
        </w:tc>
      </w:tr>
    </w:tbl>
    <w:p w14:paraId="03B0B114" w14:textId="77777777" w:rsidR="008F5D55" w:rsidRPr="00647C5B" w:rsidRDefault="008F5D55">
      <w:pPr>
        <w:spacing w:before="3" w:line="200" w:lineRule="exact"/>
        <w:rPr>
          <w:lang w:val="ro-RO"/>
        </w:rPr>
      </w:pPr>
    </w:p>
    <w:tbl>
      <w:tblPr>
        <w:tblW w:w="0" w:type="auto"/>
        <w:tblInd w:w="106" w:type="dxa"/>
        <w:tblLayout w:type="fixed"/>
        <w:tblCellMar>
          <w:left w:w="0" w:type="dxa"/>
          <w:right w:w="0" w:type="dxa"/>
        </w:tblCellMar>
        <w:tblLook w:val="01E0" w:firstRow="1" w:lastRow="1" w:firstColumn="1" w:lastColumn="1" w:noHBand="0" w:noVBand="0"/>
      </w:tblPr>
      <w:tblGrid>
        <w:gridCol w:w="2076"/>
        <w:gridCol w:w="7"/>
        <w:gridCol w:w="116"/>
        <w:gridCol w:w="158"/>
        <w:gridCol w:w="1722"/>
        <w:gridCol w:w="7"/>
        <w:gridCol w:w="987"/>
        <w:gridCol w:w="7"/>
        <w:gridCol w:w="843"/>
        <w:gridCol w:w="7"/>
        <w:gridCol w:w="984"/>
        <w:gridCol w:w="7"/>
        <w:gridCol w:w="1129"/>
        <w:gridCol w:w="7"/>
        <w:gridCol w:w="1126"/>
        <w:gridCol w:w="10"/>
      </w:tblGrid>
      <w:tr w:rsidR="008F5D55" w:rsidRPr="00647C5B" w14:paraId="5B895D15" w14:textId="77777777" w:rsidTr="005929B7">
        <w:trPr>
          <w:gridAfter w:val="1"/>
          <w:wAfter w:w="9" w:type="dxa"/>
          <w:trHeight w:hRule="exact" w:val="1049"/>
        </w:trPr>
        <w:tc>
          <w:tcPr>
            <w:tcW w:w="4079" w:type="dxa"/>
            <w:gridSpan w:val="5"/>
            <w:tcBorders>
              <w:top w:val="single" w:sz="5" w:space="0" w:color="000000"/>
              <w:left w:val="single" w:sz="5" w:space="0" w:color="000000"/>
              <w:bottom w:val="single" w:sz="5" w:space="0" w:color="000000"/>
              <w:right w:val="single" w:sz="5" w:space="0" w:color="000000"/>
            </w:tcBorders>
          </w:tcPr>
          <w:p w14:paraId="2C85F2EE" w14:textId="77777777" w:rsidR="008F5D55" w:rsidRPr="00647C5B" w:rsidRDefault="008F5D55">
            <w:pPr>
              <w:spacing w:before="9" w:line="100" w:lineRule="exact"/>
              <w:rPr>
                <w:sz w:val="10"/>
                <w:szCs w:val="10"/>
                <w:lang w:val="ro-RO"/>
              </w:rPr>
            </w:pPr>
          </w:p>
          <w:p w14:paraId="29C563D0" w14:textId="77777777" w:rsidR="008F5D55" w:rsidRPr="00647C5B" w:rsidRDefault="008F5D55">
            <w:pPr>
              <w:spacing w:line="200" w:lineRule="exact"/>
              <w:rPr>
                <w:lang w:val="ro-RO"/>
              </w:rPr>
            </w:pPr>
          </w:p>
          <w:p w14:paraId="1492E3C1" w14:textId="77777777" w:rsidR="008F5D55" w:rsidRPr="00647C5B" w:rsidRDefault="00054EB8">
            <w:pPr>
              <w:ind w:left="451" w:right="454"/>
              <w:jc w:val="center"/>
              <w:rPr>
                <w:sz w:val="18"/>
                <w:szCs w:val="18"/>
                <w:lang w:val="ro-RO"/>
              </w:rPr>
            </w:pPr>
            <w:r w:rsidRPr="00647C5B">
              <w:rPr>
                <w:b/>
                <w:sz w:val="18"/>
                <w:szCs w:val="18"/>
                <w:lang w:val="ro-RO"/>
              </w:rPr>
              <w:t>C</w:t>
            </w:r>
            <w:r w:rsidRPr="00647C5B">
              <w:rPr>
                <w:b/>
                <w:spacing w:val="-1"/>
                <w:sz w:val="18"/>
                <w:szCs w:val="18"/>
                <w:lang w:val="ro-RO"/>
              </w:rPr>
              <w:t>r</w:t>
            </w:r>
            <w:r w:rsidRPr="00647C5B">
              <w:rPr>
                <w:b/>
                <w:sz w:val="18"/>
                <w:szCs w:val="18"/>
                <w:lang w:val="ro-RO"/>
              </w:rPr>
              <w:t>ite</w:t>
            </w:r>
            <w:r w:rsidRPr="00647C5B">
              <w:rPr>
                <w:b/>
                <w:spacing w:val="-1"/>
                <w:sz w:val="18"/>
                <w:szCs w:val="18"/>
                <w:lang w:val="ro-RO"/>
              </w:rPr>
              <w:t>r</w:t>
            </w:r>
            <w:r w:rsidRPr="00647C5B">
              <w:rPr>
                <w:b/>
                <w:sz w:val="18"/>
                <w:szCs w:val="18"/>
                <w:lang w:val="ro-RO"/>
              </w:rPr>
              <w:t>i</w:t>
            </w:r>
            <w:r w:rsidRPr="00647C5B">
              <w:rPr>
                <w:b/>
                <w:spacing w:val="-1"/>
                <w:sz w:val="18"/>
                <w:szCs w:val="18"/>
                <w:lang w:val="ro-RO"/>
              </w:rPr>
              <w:t>u</w:t>
            </w:r>
            <w:r w:rsidRPr="00647C5B">
              <w:rPr>
                <w:b/>
                <w:sz w:val="18"/>
                <w:szCs w:val="18"/>
                <w:lang w:val="ro-RO"/>
              </w:rPr>
              <w:t>l</w:t>
            </w:r>
            <w:r w:rsidRPr="00647C5B">
              <w:rPr>
                <w:b/>
                <w:spacing w:val="1"/>
                <w:sz w:val="18"/>
                <w:szCs w:val="18"/>
                <w:lang w:val="ro-RO"/>
              </w:rPr>
              <w:t xml:space="preserve"> c</w:t>
            </w:r>
            <w:r w:rsidRPr="00647C5B">
              <w:rPr>
                <w:b/>
                <w:spacing w:val="-1"/>
                <w:sz w:val="18"/>
                <w:szCs w:val="18"/>
                <w:lang w:val="ro-RO"/>
              </w:rPr>
              <w:t>ar</w:t>
            </w:r>
            <w:r w:rsidRPr="00647C5B">
              <w:rPr>
                <w:b/>
                <w:sz w:val="18"/>
                <w:szCs w:val="18"/>
                <w:lang w:val="ro-RO"/>
              </w:rPr>
              <w:t>e t</w:t>
            </w:r>
            <w:r w:rsidRPr="00647C5B">
              <w:rPr>
                <w:b/>
                <w:spacing w:val="2"/>
                <w:sz w:val="18"/>
                <w:szCs w:val="18"/>
                <w:lang w:val="ro-RO"/>
              </w:rPr>
              <w:t>r</w:t>
            </w:r>
            <w:r w:rsidRPr="00647C5B">
              <w:rPr>
                <w:b/>
                <w:sz w:val="18"/>
                <w:szCs w:val="18"/>
                <w:lang w:val="ro-RO"/>
              </w:rPr>
              <w:t>e</w:t>
            </w:r>
            <w:r w:rsidRPr="00647C5B">
              <w:rPr>
                <w:b/>
                <w:spacing w:val="1"/>
                <w:sz w:val="18"/>
                <w:szCs w:val="18"/>
                <w:lang w:val="ro-RO"/>
              </w:rPr>
              <w:t>b</w:t>
            </w:r>
            <w:r w:rsidRPr="00647C5B">
              <w:rPr>
                <w:b/>
                <w:spacing w:val="-2"/>
                <w:sz w:val="18"/>
                <w:szCs w:val="18"/>
                <w:lang w:val="ro-RO"/>
              </w:rPr>
              <w:t>u</w:t>
            </w:r>
            <w:r w:rsidRPr="00647C5B">
              <w:rPr>
                <w:b/>
                <w:sz w:val="18"/>
                <w:szCs w:val="18"/>
                <w:lang w:val="ro-RO"/>
              </w:rPr>
              <w:t xml:space="preserve">ie </w:t>
            </w:r>
            <w:r w:rsidRPr="00647C5B">
              <w:rPr>
                <w:b/>
                <w:spacing w:val="3"/>
                <w:sz w:val="18"/>
                <w:szCs w:val="18"/>
                <w:lang w:val="ro-RO"/>
              </w:rPr>
              <w:t>î</w:t>
            </w:r>
            <w:r w:rsidRPr="00647C5B">
              <w:rPr>
                <w:b/>
                <w:spacing w:val="-2"/>
                <w:sz w:val="18"/>
                <w:szCs w:val="18"/>
                <w:lang w:val="ro-RO"/>
              </w:rPr>
              <w:t>n</w:t>
            </w:r>
            <w:r w:rsidRPr="00647C5B">
              <w:rPr>
                <w:b/>
                <w:spacing w:val="1"/>
                <w:sz w:val="18"/>
                <w:szCs w:val="18"/>
                <w:lang w:val="ro-RO"/>
              </w:rPr>
              <w:t>d</w:t>
            </w:r>
            <w:r w:rsidRPr="00647C5B">
              <w:rPr>
                <w:b/>
                <w:spacing w:val="-1"/>
                <w:sz w:val="18"/>
                <w:szCs w:val="18"/>
                <w:lang w:val="ro-RO"/>
              </w:rPr>
              <w:t>e</w:t>
            </w:r>
            <w:r w:rsidRPr="00647C5B">
              <w:rPr>
                <w:b/>
                <w:spacing w:val="-2"/>
                <w:sz w:val="18"/>
                <w:szCs w:val="18"/>
                <w:lang w:val="ro-RO"/>
              </w:rPr>
              <w:t>p</w:t>
            </w:r>
            <w:r w:rsidRPr="00647C5B">
              <w:rPr>
                <w:b/>
                <w:sz w:val="18"/>
                <w:szCs w:val="18"/>
                <w:lang w:val="ro-RO"/>
              </w:rPr>
              <w:t>l</w:t>
            </w:r>
            <w:r w:rsidRPr="00647C5B">
              <w:rPr>
                <w:b/>
                <w:spacing w:val="3"/>
                <w:sz w:val="18"/>
                <w:szCs w:val="18"/>
                <w:lang w:val="ro-RO"/>
              </w:rPr>
              <w:t>i</w:t>
            </w:r>
            <w:r w:rsidRPr="00647C5B">
              <w:rPr>
                <w:b/>
                <w:spacing w:val="-2"/>
                <w:sz w:val="18"/>
                <w:szCs w:val="18"/>
                <w:lang w:val="ro-RO"/>
              </w:rPr>
              <w:t>n</w:t>
            </w:r>
            <w:r w:rsidRPr="00647C5B">
              <w:rPr>
                <w:b/>
                <w:sz w:val="18"/>
                <w:szCs w:val="18"/>
                <w:lang w:val="ro-RO"/>
              </w:rPr>
              <w:t>it</w:t>
            </w:r>
            <w:r w:rsidRPr="00647C5B">
              <w:rPr>
                <w:b/>
                <w:spacing w:val="1"/>
                <w:sz w:val="18"/>
                <w:szCs w:val="18"/>
                <w:lang w:val="ro-RO"/>
              </w:rPr>
              <w:t xml:space="preserve"> </w:t>
            </w:r>
            <w:r w:rsidRPr="00647C5B">
              <w:rPr>
                <w:b/>
                <w:spacing w:val="-2"/>
                <w:sz w:val="18"/>
                <w:szCs w:val="18"/>
                <w:lang w:val="ro-RO"/>
              </w:rPr>
              <w:t>d</w:t>
            </w:r>
            <w:r w:rsidRPr="00647C5B">
              <w:rPr>
                <w:b/>
                <w:sz w:val="18"/>
                <w:szCs w:val="18"/>
                <w:lang w:val="ro-RO"/>
              </w:rPr>
              <w:t xml:space="preserve">e </w:t>
            </w:r>
            <w:r w:rsidRPr="00647C5B">
              <w:rPr>
                <w:b/>
                <w:spacing w:val="-1"/>
                <w:sz w:val="18"/>
                <w:szCs w:val="18"/>
                <w:lang w:val="ro-RO"/>
              </w:rPr>
              <w:t>că</w:t>
            </w:r>
            <w:r w:rsidRPr="00647C5B">
              <w:rPr>
                <w:b/>
                <w:spacing w:val="2"/>
                <w:sz w:val="18"/>
                <w:szCs w:val="18"/>
                <w:lang w:val="ro-RO"/>
              </w:rPr>
              <w:t>t</w:t>
            </w:r>
            <w:r w:rsidRPr="00647C5B">
              <w:rPr>
                <w:b/>
                <w:spacing w:val="-1"/>
                <w:sz w:val="18"/>
                <w:szCs w:val="18"/>
                <w:lang w:val="ro-RO"/>
              </w:rPr>
              <w:t>r</w:t>
            </w:r>
            <w:r w:rsidRPr="00647C5B">
              <w:rPr>
                <w:b/>
                <w:sz w:val="18"/>
                <w:szCs w:val="18"/>
                <w:lang w:val="ro-RO"/>
              </w:rPr>
              <w:t>e</w:t>
            </w:r>
          </w:p>
          <w:p w14:paraId="623817A3" w14:textId="77777777" w:rsidR="008F5D55" w:rsidRPr="00647C5B" w:rsidRDefault="00054EB8">
            <w:pPr>
              <w:spacing w:before="2"/>
              <w:ind w:left="1665" w:right="1668"/>
              <w:jc w:val="center"/>
              <w:rPr>
                <w:sz w:val="18"/>
                <w:szCs w:val="18"/>
                <w:lang w:val="ro-RO"/>
              </w:rPr>
            </w:pPr>
            <w:r w:rsidRPr="00647C5B">
              <w:rPr>
                <w:b/>
                <w:spacing w:val="-1"/>
                <w:sz w:val="18"/>
                <w:szCs w:val="18"/>
                <w:lang w:val="ro-RO"/>
              </w:rPr>
              <w:t>c</w:t>
            </w:r>
            <w:r w:rsidRPr="00647C5B">
              <w:rPr>
                <w:b/>
                <w:spacing w:val="1"/>
                <w:sz w:val="18"/>
                <w:szCs w:val="18"/>
                <w:lang w:val="ro-RO"/>
              </w:rPr>
              <w:t>a</w:t>
            </w:r>
            <w:r w:rsidRPr="00647C5B">
              <w:rPr>
                <w:b/>
                <w:spacing w:val="-2"/>
                <w:sz w:val="18"/>
                <w:szCs w:val="18"/>
                <w:lang w:val="ro-RO"/>
              </w:rPr>
              <w:t>nd</w:t>
            </w:r>
            <w:r w:rsidRPr="00647C5B">
              <w:rPr>
                <w:b/>
                <w:spacing w:val="3"/>
                <w:sz w:val="18"/>
                <w:szCs w:val="18"/>
                <w:lang w:val="ro-RO"/>
              </w:rPr>
              <w:t>i</w:t>
            </w:r>
            <w:r w:rsidRPr="00647C5B">
              <w:rPr>
                <w:b/>
                <w:spacing w:val="-2"/>
                <w:sz w:val="18"/>
                <w:szCs w:val="18"/>
                <w:lang w:val="ro-RO"/>
              </w:rPr>
              <w:t>d</w:t>
            </w:r>
            <w:r w:rsidRPr="00647C5B">
              <w:rPr>
                <w:b/>
                <w:spacing w:val="-1"/>
                <w:sz w:val="18"/>
                <w:szCs w:val="18"/>
                <w:lang w:val="ro-RO"/>
              </w:rPr>
              <w:t>a</w:t>
            </w:r>
            <w:r w:rsidRPr="00647C5B">
              <w:rPr>
                <w:b/>
                <w:sz w:val="18"/>
                <w:szCs w:val="18"/>
                <w:lang w:val="ro-RO"/>
              </w:rPr>
              <w:t>t</w:t>
            </w:r>
          </w:p>
        </w:tc>
        <w:tc>
          <w:tcPr>
            <w:tcW w:w="994" w:type="dxa"/>
            <w:gridSpan w:val="2"/>
            <w:tcBorders>
              <w:top w:val="single" w:sz="5" w:space="0" w:color="000000"/>
              <w:left w:val="single" w:sz="5" w:space="0" w:color="000000"/>
              <w:bottom w:val="single" w:sz="5" w:space="0" w:color="000000"/>
              <w:right w:val="single" w:sz="5" w:space="0" w:color="000000"/>
            </w:tcBorders>
          </w:tcPr>
          <w:p w14:paraId="1CEFAEB8" w14:textId="77777777" w:rsidR="008F5D55" w:rsidRPr="00647C5B" w:rsidRDefault="008F5D55">
            <w:pPr>
              <w:spacing w:before="5" w:line="200" w:lineRule="exact"/>
              <w:rPr>
                <w:lang w:val="ro-RO"/>
              </w:rPr>
            </w:pPr>
          </w:p>
          <w:p w14:paraId="320E8EE7" w14:textId="77777777" w:rsidR="008F5D55" w:rsidRPr="00647C5B" w:rsidRDefault="00054EB8">
            <w:pPr>
              <w:ind w:left="175" w:right="178"/>
              <w:jc w:val="center"/>
              <w:rPr>
                <w:sz w:val="18"/>
                <w:szCs w:val="18"/>
                <w:lang w:val="ro-RO"/>
              </w:rPr>
            </w:pPr>
            <w:r w:rsidRPr="00647C5B">
              <w:rPr>
                <w:b/>
                <w:sz w:val="18"/>
                <w:szCs w:val="18"/>
                <w:lang w:val="ro-RO"/>
              </w:rPr>
              <w:t>P</w:t>
            </w:r>
            <w:r w:rsidRPr="00647C5B">
              <w:rPr>
                <w:b/>
                <w:spacing w:val="-1"/>
                <w:sz w:val="18"/>
                <w:szCs w:val="18"/>
                <w:lang w:val="ro-RO"/>
              </w:rPr>
              <w:t>u</w:t>
            </w:r>
            <w:r w:rsidRPr="00647C5B">
              <w:rPr>
                <w:b/>
                <w:spacing w:val="1"/>
                <w:sz w:val="18"/>
                <w:szCs w:val="18"/>
                <w:lang w:val="ro-RO"/>
              </w:rPr>
              <w:t>n</w:t>
            </w:r>
            <w:r w:rsidRPr="00647C5B">
              <w:rPr>
                <w:b/>
                <w:spacing w:val="-1"/>
                <w:sz w:val="18"/>
                <w:szCs w:val="18"/>
                <w:lang w:val="ro-RO"/>
              </w:rPr>
              <w:t>c</w:t>
            </w:r>
            <w:r w:rsidRPr="00647C5B">
              <w:rPr>
                <w:b/>
                <w:sz w:val="18"/>
                <w:szCs w:val="18"/>
                <w:lang w:val="ro-RO"/>
              </w:rPr>
              <w:t>t</w:t>
            </w:r>
            <w:r w:rsidRPr="00647C5B">
              <w:rPr>
                <w:b/>
                <w:spacing w:val="-1"/>
                <w:sz w:val="18"/>
                <w:szCs w:val="18"/>
                <w:lang w:val="ro-RO"/>
              </w:rPr>
              <w:t>a</w:t>
            </w:r>
            <w:r w:rsidRPr="00647C5B">
              <w:rPr>
                <w:b/>
                <w:sz w:val="18"/>
                <w:szCs w:val="18"/>
                <w:lang w:val="ro-RO"/>
              </w:rPr>
              <w:t xml:space="preserve">j </w:t>
            </w:r>
            <w:r w:rsidRPr="00647C5B">
              <w:rPr>
                <w:b/>
                <w:spacing w:val="-4"/>
                <w:sz w:val="18"/>
                <w:szCs w:val="18"/>
                <w:lang w:val="ro-RO"/>
              </w:rPr>
              <w:t>m</w:t>
            </w:r>
            <w:r w:rsidRPr="00647C5B">
              <w:rPr>
                <w:b/>
                <w:spacing w:val="-1"/>
                <w:sz w:val="18"/>
                <w:szCs w:val="18"/>
                <w:lang w:val="ro-RO"/>
              </w:rPr>
              <w:t>a</w:t>
            </w:r>
            <w:r w:rsidRPr="00647C5B">
              <w:rPr>
                <w:b/>
                <w:spacing w:val="3"/>
                <w:sz w:val="18"/>
                <w:szCs w:val="18"/>
                <w:lang w:val="ro-RO"/>
              </w:rPr>
              <w:t>xi</w:t>
            </w:r>
            <w:r w:rsidRPr="00647C5B">
              <w:rPr>
                <w:b/>
                <w:sz w:val="18"/>
                <w:szCs w:val="18"/>
                <w:lang w:val="ro-RO"/>
              </w:rPr>
              <w:t xml:space="preserve">m </w:t>
            </w:r>
            <w:r w:rsidRPr="00647C5B">
              <w:rPr>
                <w:b/>
                <w:spacing w:val="-1"/>
                <w:sz w:val="18"/>
                <w:szCs w:val="18"/>
                <w:lang w:val="ro-RO"/>
              </w:rPr>
              <w:t>cr</w:t>
            </w:r>
            <w:r w:rsidRPr="00647C5B">
              <w:rPr>
                <w:b/>
                <w:sz w:val="18"/>
                <w:szCs w:val="18"/>
                <w:lang w:val="ro-RO"/>
              </w:rPr>
              <w:t>ite</w:t>
            </w:r>
            <w:r w:rsidRPr="00647C5B">
              <w:rPr>
                <w:b/>
                <w:spacing w:val="-1"/>
                <w:sz w:val="18"/>
                <w:szCs w:val="18"/>
                <w:lang w:val="ro-RO"/>
              </w:rPr>
              <w:t>r</w:t>
            </w:r>
            <w:r w:rsidRPr="00647C5B">
              <w:rPr>
                <w:b/>
                <w:spacing w:val="3"/>
                <w:sz w:val="18"/>
                <w:szCs w:val="18"/>
                <w:lang w:val="ro-RO"/>
              </w:rPr>
              <w:t>i</w:t>
            </w:r>
            <w:r w:rsidRPr="00647C5B">
              <w:rPr>
                <w:b/>
                <w:sz w:val="18"/>
                <w:szCs w:val="18"/>
                <w:lang w:val="ro-RO"/>
              </w:rPr>
              <w:t>u</w:t>
            </w:r>
          </w:p>
        </w:tc>
        <w:tc>
          <w:tcPr>
            <w:tcW w:w="850" w:type="dxa"/>
            <w:gridSpan w:val="2"/>
            <w:tcBorders>
              <w:top w:val="single" w:sz="5" w:space="0" w:color="000000"/>
              <w:left w:val="single" w:sz="5" w:space="0" w:color="000000"/>
              <w:bottom w:val="single" w:sz="5" w:space="0" w:color="000000"/>
              <w:right w:val="single" w:sz="5" w:space="0" w:color="000000"/>
            </w:tcBorders>
          </w:tcPr>
          <w:p w14:paraId="738D0763" w14:textId="77777777" w:rsidR="008F5D55" w:rsidRPr="00647C5B" w:rsidRDefault="008F5D55">
            <w:pPr>
              <w:spacing w:before="2" w:line="100" w:lineRule="exact"/>
              <w:rPr>
                <w:sz w:val="10"/>
                <w:szCs w:val="10"/>
                <w:lang w:val="ro-RO"/>
              </w:rPr>
            </w:pPr>
          </w:p>
          <w:p w14:paraId="04614825" w14:textId="77777777" w:rsidR="008F5D55" w:rsidRPr="00647C5B" w:rsidRDefault="00054EB8">
            <w:pPr>
              <w:ind w:left="94" w:right="96"/>
              <w:jc w:val="center"/>
              <w:rPr>
                <w:sz w:val="18"/>
                <w:szCs w:val="18"/>
                <w:lang w:val="ro-RO"/>
              </w:rPr>
            </w:pPr>
            <w:r w:rsidRPr="00647C5B">
              <w:rPr>
                <w:b/>
                <w:sz w:val="18"/>
                <w:szCs w:val="18"/>
                <w:lang w:val="ro-RO"/>
              </w:rPr>
              <w:t>P</w:t>
            </w:r>
            <w:r w:rsidRPr="00647C5B">
              <w:rPr>
                <w:b/>
                <w:spacing w:val="-1"/>
                <w:sz w:val="18"/>
                <w:szCs w:val="18"/>
                <w:lang w:val="ro-RO"/>
              </w:rPr>
              <w:t>u</w:t>
            </w:r>
            <w:r w:rsidRPr="00647C5B">
              <w:rPr>
                <w:b/>
                <w:spacing w:val="1"/>
                <w:sz w:val="18"/>
                <w:szCs w:val="18"/>
                <w:lang w:val="ro-RO"/>
              </w:rPr>
              <w:t>n</w:t>
            </w:r>
            <w:r w:rsidRPr="00647C5B">
              <w:rPr>
                <w:b/>
                <w:spacing w:val="-1"/>
                <w:sz w:val="18"/>
                <w:szCs w:val="18"/>
                <w:lang w:val="ro-RO"/>
              </w:rPr>
              <w:t>c</w:t>
            </w:r>
            <w:r w:rsidRPr="00647C5B">
              <w:rPr>
                <w:b/>
                <w:sz w:val="18"/>
                <w:szCs w:val="18"/>
                <w:lang w:val="ro-RO"/>
              </w:rPr>
              <w:t>t</w:t>
            </w:r>
            <w:r w:rsidRPr="00647C5B">
              <w:rPr>
                <w:b/>
                <w:spacing w:val="-1"/>
                <w:sz w:val="18"/>
                <w:szCs w:val="18"/>
                <w:lang w:val="ro-RO"/>
              </w:rPr>
              <w:t>a</w:t>
            </w:r>
            <w:r w:rsidRPr="00647C5B">
              <w:rPr>
                <w:b/>
                <w:sz w:val="18"/>
                <w:szCs w:val="18"/>
                <w:lang w:val="ro-RO"/>
              </w:rPr>
              <w:t xml:space="preserve">j </w:t>
            </w:r>
            <w:r w:rsidRPr="00647C5B">
              <w:rPr>
                <w:b/>
                <w:spacing w:val="-4"/>
                <w:sz w:val="18"/>
                <w:szCs w:val="18"/>
                <w:lang w:val="ro-RO"/>
              </w:rPr>
              <w:t>m</w:t>
            </w:r>
            <w:r w:rsidRPr="00647C5B">
              <w:rPr>
                <w:b/>
                <w:spacing w:val="-1"/>
                <w:sz w:val="18"/>
                <w:szCs w:val="18"/>
                <w:lang w:val="ro-RO"/>
              </w:rPr>
              <w:t>a</w:t>
            </w:r>
            <w:r w:rsidRPr="00647C5B">
              <w:rPr>
                <w:b/>
                <w:spacing w:val="3"/>
                <w:sz w:val="18"/>
                <w:szCs w:val="18"/>
                <w:lang w:val="ro-RO"/>
              </w:rPr>
              <w:t>xi</w:t>
            </w:r>
            <w:r w:rsidRPr="00647C5B">
              <w:rPr>
                <w:b/>
                <w:sz w:val="18"/>
                <w:szCs w:val="18"/>
                <w:lang w:val="ro-RO"/>
              </w:rPr>
              <w:t>m su</w:t>
            </w:r>
            <w:r w:rsidRPr="00647C5B">
              <w:rPr>
                <w:b/>
                <w:spacing w:val="-1"/>
                <w:sz w:val="18"/>
                <w:szCs w:val="18"/>
                <w:lang w:val="ro-RO"/>
              </w:rPr>
              <w:t>bcr</w:t>
            </w:r>
            <w:r w:rsidRPr="00647C5B">
              <w:rPr>
                <w:b/>
                <w:sz w:val="18"/>
                <w:szCs w:val="18"/>
                <w:lang w:val="ro-RO"/>
              </w:rPr>
              <w:t xml:space="preserve">ite </w:t>
            </w:r>
            <w:r w:rsidRPr="00647C5B">
              <w:rPr>
                <w:b/>
                <w:spacing w:val="-1"/>
                <w:sz w:val="18"/>
                <w:szCs w:val="18"/>
                <w:lang w:val="ro-RO"/>
              </w:rPr>
              <w:t>r</w:t>
            </w:r>
            <w:r w:rsidRPr="00647C5B">
              <w:rPr>
                <w:b/>
                <w:sz w:val="18"/>
                <w:szCs w:val="18"/>
                <w:lang w:val="ro-RO"/>
              </w:rPr>
              <w:t>iu</w:t>
            </w:r>
          </w:p>
        </w:tc>
        <w:tc>
          <w:tcPr>
            <w:tcW w:w="991" w:type="dxa"/>
            <w:gridSpan w:val="2"/>
            <w:tcBorders>
              <w:top w:val="single" w:sz="5" w:space="0" w:color="000000"/>
              <w:left w:val="single" w:sz="5" w:space="0" w:color="000000"/>
              <w:bottom w:val="single" w:sz="5" w:space="0" w:color="000000"/>
              <w:right w:val="single" w:sz="5" w:space="0" w:color="000000"/>
            </w:tcBorders>
          </w:tcPr>
          <w:p w14:paraId="23196B91" w14:textId="77777777" w:rsidR="008F5D55" w:rsidRPr="00647C5B" w:rsidRDefault="00054EB8">
            <w:pPr>
              <w:spacing w:before="2" w:line="200" w:lineRule="exact"/>
              <w:ind w:left="125" w:right="127"/>
              <w:jc w:val="center"/>
              <w:rPr>
                <w:sz w:val="18"/>
                <w:szCs w:val="18"/>
                <w:lang w:val="ro-RO"/>
              </w:rPr>
            </w:pPr>
            <w:r w:rsidRPr="00647C5B">
              <w:rPr>
                <w:b/>
                <w:sz w:val="18"/>
                <w:szCs w:val="18"/>
                <w:lang w:val="ro-RO"/>
              </w:rPr>
              <w:t>D</w:t>
            </w:r>
            <w:r w:rsidRPr="00647C5B">
              <w:rPr>
                <w:b/>
                <w:spacing w:val="-1"/>
                <w:sz w:val="18"/>
                <w:szCs w:val="18"/>
                <w:lang w:val="ro-RO"/>
              </w:rPr>
              <w:t>e</w:t>
            </w:r>
            <w:r w:rsidRPr="00647C5B">
              <w:rPr>
                <w:b/>
                <w:sz w:val="18"/>
                <w:szCs w:val="18"/>
                <w:lang w:val="ro-RO"/>
              </w:rPr>
              <w:t>t</w:t>
            </w:r>
            <w:r w:rsidRPr="00647C5B">
              <w:rPr>
                <w:b/>
                <w:spacing w:val="-1"/>
                <w:sz w:val="18"/>
                <w:szCs w:val="18"/>
                <w:lang w:val="ro-RO"/>
              </w:rPr>
              <w:t>a</w:t>
            </w:r>
            <w:r w:rsidRPr="00647C5B">
              <w:rPr>
                <w:b/>
                <w:sz w:val="18"/>
                <w:szCs w:val="18"/>
                <w:lang w:val="ro-RO"/>
              </w:rPr>
              <w:t>l</w:t>
            </w:r>
            <w:r w:rsidRPr="00647C5B">
              <w:rPr>
                <w:b/>
                <w:spacing w:val="1"/>
                <w:sz w:val="18"/>
                <w:szCs w:val="18"/>
                <w:lang w:val="ro-RO"/>
              </w:rPr>
              <w:t>i</w:t>
            </w:r>
            <w:r w:rsidRPr="00647C5B">
              <w:rPr>
                <w:b/>
                <w:spacing w:val="-1"/>
                <w:sz w:val="18"/>
                <w:szCs w:val="18"/>
                <w:lang w:val="ro-RO"/>
              </w:rPr>
              <w:t>er</w:t>
            </w:r>
            <w:r w:rsidRPr="00647C5B">
              <w:rPr>
                <w:b/>
                <w:sz w:val="18"/>
                <w:szCs w:val="18"/>
                <w:lang w:val="ro-RO"/>
              </w:rPr>
              <w:t>e a</w:t>
            </w:r>
          </w:p>
          <w:p w14:paraId="21404F07" w14:textId="77777777" w:rsidR="008F5D55" w:rsidRPr="00647C5B" w:rsidRDefault="00054EB8">
            <w:pPr>
              <w:spacing w:before="3" w:line="200" w:lineRule="exact"/>
              <w:ind w:left="103" w:right="107"/>
              <w:jc w:val="center"/>
              <w:rPr>
                <w:sz w:val="18"/>
                <w:szCs w:val="18"/>
                <w:lang w:val="ro-RO"/>
              </w:rPr>
            </w:pPr>
            <w:r w:rsidRPr="00647C5B">
              <w:rPr>
                <w:b/>
                <w:spacing w:val="-2"/>
                <w:sz w:val="18"/>
                <w:szCs w:val="18"/>
                <w:lang w:val="ro-RO"/>
              </w:rPr>
              <w:t>p</w:t>
            </w:r>
            <w:r w:rsidRPr="00647C5B">
              <w:rPr>
                <w:b/>
                <w:spacing w:val="1"/>
                <w:sz w:val="18"/>
                <w:szCs w:val="18"/>
                <w:lang w:val="ro-RO"/>
              </w:rPr>
              <w:t>u</w:t>
            </w:r>
            <w:r w:rsidRPr="00647C5B">
              <w:rPr>
                <w:b/>
                <w:spacing w:val="-2"/>
                <w:sz w:val="18"/>
                <w:szCs w:val="18"/>
                <w:lang w:val="ro-RO"/>
              </w:rPr>
              <w:t>n</w:t>
            </w:r>
            <w:r w:rsidRPr="00647C5B">
              <w:rPr>
                <w:b/>
                <w:spacing w:val="-1"/>
                <w:sz w:val="18"/>
                <w:szCs w:val="18"/>
                <w:lang w:val="ro-RO"/>
              </w:rPr>
              <w:t>c</w:t>
            </w:r>
            <w:r w:rsidRPr="00647C5B">
              <w:rPr>
                <w:b/>
                <w:spacing w:val="2"/>
                <w:sz w:val="18"/>
                <w:szCs w:val="18"/>
                <w:lang w:val="ro-RO"/>
              </w:rPr>
              <w:t>t</w:t>
            </w:r>
            <w:r w:rsidRPr="00647C5B">
              <w:rPr>
                <w:b/>
                <w:spacing w:val="-1"/>
                <w:sz w:val="18"/>
                <w:szCs w:val="18"/>
                <w:lang w:val="ro-RO"/>
              </w:rPr>
              <w:t>a</w:t>
            </w:r>
            <w:r w:rsidRPr="00647C5B">
              <w:rPr>
                <w:b/>
                <w:spacing w:val="2"/>
                <w:sz w:val="18"/>
                <w:szCs w:val="18"/>
                <w:lang w:val="ro-RO"/>
              </w:rPr>
              <w:t>j</w:t>
            </w:r>
            <w:r w:rsidRPr="00647C5B">
              <w:rPr>
                <w:b/>
                <w:spacing w:val="-2"/>
                <w:sz w:val="18"/>
                <w:szCs w:val="18"/>
                <w:lang w:val="ro-RO"/>
              </w:rPr>
              <w:t>u</w:t>
            </w:r>
            <w:r w:rsidRPr="00647C5B">
              <w:rPr>
                <w:b/>
                <w:sz w:val="18"/>
                <w:szCs w:val="18"/>
                <w:lang w:val="ro-RO"/>
              </w:rPr>
              <w:t xml:space="preserve">l </w:t>
            </w:r>
            <w:r w:rsidRPr="00647C5B">
              <w:rPr>
                <w:b/>
                <w:spacing w:val="-2"/>
                <w:sz w:val="18"/>
                <w:szCs w:val="18"/>
                <w:lang w:val="ro-RO"/>
              </w:rPr>
              <w:t>u</w:t>
            </w:r>
            <w:r w:rsidRPr="00647C5B">
              <w:rPr>
                <w:b/>
                <w:sz w:val="18"/>
                <w:szCs w:val="18"/>
                <w:lang w:val="ro-RO"/>
              </w:rPr>
              <w:t>i</w:t>
            </w:r>
            <w:r w:rsidRPr="00647C5B">
              <w:rPr>
                <w:b/>
                <w:spacing w:val="3"/>
                <w:sz w:val="18"/>
                <w:szCs w:val="18"/>
                <w:lang w:val="ro-RO"/>
              </w:rPr>
              <w:t xml:space="preserve"> </w:t>
            </w:r>
            <w:r w:rsidRPr="00647C5B">
              <w:rPr>
                <w:b/>
                <w:spacing w:val="-4"/>
                <w:sz w:val="18"/>
                <w:szCs w:val="18"/>
                <w:lang w:val="ro-RO"/>
              </w:rPr>
              <w:t>m</w:t>
            </w:r>
            <w:r w:rsidRPr="00647C5B">
              <w:rPr>
                <w:b/>
                <w:spacing w:val="-1"/>
                <w:sz w:val="18"/>
                <w:szCs w:val="18"/>
                <w:lang w:val="ro-RO"/>
              </w:rPr>
              <w:t>a</w:t>
            </w:r>
            <w:r w:rsidRPr="00647C5B">
              <w:rPr>
                <w:b/>
                <w:spacing w:val="3"/>
                <w:sz w:val="18"/>
                <w:szCs w:val="18"/>
                <w:lang w:val="ro-RO"/>
              </w:rPr>
              <w:t>xi</w:t>
            </w:r>
            <w:r w:rsidRPr="00647C5B">
              <w:rPr>
                <w:b/>
                <w:sz w:val="18"/>
                <w:szCs w:val="18"/>
                <w:lang w:val="ro-RO"/>
              </w:rPr>
              <w:t>m</w:t>
            </w:r>
          </w:p>
        </w:tc>
        <w:tc>
          <w:tcPr>
            <w:tcW w:w="1136" w:type="dxa"/>
            <w:gridSpan w:val="2"/>
            <w:tcBorders>
              <w:top w:val="single" w:sz="5" w:space="0" w:color="000000"/>
              <w:left w:val="single" w:sz="5" w:space="0" w:color="000000"/>
              <w:bottom w:val="single" w:sz="5" w:space="0" w:color="000000"/>
              <w:right w:val="single" w:sz="5" w:space="0" w:color="000000"/>
            </w:tcBorders>
          </w:tcPr>
          <w:p w14:paraId="3B247F9B" w14:textId="77777777" w:rsidR="008F5D55" w:rsidRPr="00647C5B" w:rsidRDefault="008F5D55">
            <w:pPr>
              <w:spacing w:before="9" w:line="100" w:lineRule="exact"/>
              <w:rPr>
                <w:sz w:val="10"/>
                <w:szCs w:val="10"/>
                <w:lang w:val="ro-RO"/>
              </w:rPr>
            </w:pPr>
          </w:p>
          <w:p w14:paraId="024042C4" w14:textId="77777777" w:rsidR="008F5D55" w:rsidRPr="00647C5B" w:rsidRDefault="008F5D55">
            <w:pPr>
              <w:spacing w:line="200" w:lineRule="exact"/>
              <w:rPr>
                <w:lang w:val="ro-RO"/>
              </w:rPr>
            </w:pPr>
          </w:p>
          <w:p w14:paraId="764E0A6E" w14:textId="77777777" w:rsidR="008F5D55" w:rsidRPr="00647C5B" w:rsidRDefault="00054EB8">
            <w:pPr>
              <w:ind w:left="229" w:right="206" w:firstLine="110"/>
              <w:rPr>
                <w:sz w:val="18"/>
                <w:szCs w:val="18"/>
                <w:lang w:val="ro-RO"/>
              </w:rPr>
            </w:pPr>
            <w:r w:rsidRPr="00647C5B">
              <w:rPr>
                <w:b/>
                <w:sz w:val="18"/>
                <w:szCs w:val="18"/>
                <w:lang w:val="ro-RO"/>
              </w:rPr>
              <w:t>A</w:t>
            </w:r>
            <w:r w:rsidRPr="00647C5B">
              <w:rPr>
                <w:b/>
                <w:spacing w:val="-2"/>
                <w:sz w:val="18"/>
                <w:szCs w:val="18"/>
                <w:lang w:val="ro-RO"/>
              </w:rPr>
              <w:t>u</w:t>
            </w:r>
            <w:r w:rsidRPr="00647C5B">
              <w:rPr>
                <w:b/>
                <w:sz w:val="18"/>
                <w:szCs w:val="18"/>
                <w:lang w:val="ro-RO"/>
              </w:rPr>
              <w:t>t</w:t>
            </w:r>
            <w:r w:rsidRPr="00647C5B">
              <w:rPr>
                <w:b/>
                <w:spacing w:val="-1"/>
                <w:sz w:val="18"/>
                <w:szCs w:val="18"/>
                <w:lang w:val="ro-RO"/>
              </w:rPr>
              <w:t>o</w:t>
            </w:r>
            <w:r w:rsidRPr="00647C5B">
              <w:rPr>
                <w:b/>
                <w:sz w:val="18"/>
                <w:szCs w:val="18"/>
                <w:lang w:val="ro-RO"/>
              </w:rPr>
              <w:t xml:space="preserve">- </w:t>
            </w:r>
            <w:r w:rsidRPr="00647C5B">
              <w:rPr>
                <w:b/>
                <w:spacing w:val="-1"/>
                <w:sz w:val="18"/>
                <w:szCs w:val="18"/>
                <w:lang w:val="ro-RO"/>
              </w:rPr>
              <w:t>eva</w:t>
            </w:r>
            <w:r w:rsidRPr="00647C5B">
              <w:rPr>
                <w:b/>
                <w:spacing w:val="3"/>
                <w:sz w:val="18"/>
                <w:szCs w:val="18"/>
                <w:lang w:val="ro-RO"/>
              </w:rPr>
              <w:t>l</w:t>
            </w:r>
            <w:r w:rsidRPr="00647C5B">
              <w:rPr>
                <w:b/>
                <w:spacing w:val="-2"/>
                <w:sz w:val="18"/>
                <w:szCs w:val="18"/>
                <w:lang w:val="ro-RO"/>
              </w:rPr>
              <w:t>u</w:t>
            </w:r>
            <w:r w:rsidRPr="00647C5B">
              <w:rPr>
                <w:b/>
                <w:spacing w:val="1"/>
                <w:sz w:val="18"/>
                <w:szCs w:val="18"/>
                <w:lang w:val="ro-RO"/>
              </w:rPr>
              <w:t>a</w:t>
            </w:r>
            <w:r w:rsidRPr="00647C5B">
              <w:rPr>
                <w:b/>
                <w:spacing w:val="-1"/>
                <w:sz w:val="18"/>
                <w:szCs w:val="18"/>
                <w:lang w:val="ro-RO"/>
              </w:rPr>
              <w:t>r</w:t>
            </w:r>
            <w:r w:rsidRPr="00647C5B">
              <w:rPr>
                <w:b/>
                <w:sz w:val="18"/>
                <w:szCs w:val="18"/>
                <w:lang w:val="ro-RO"/>
              </w:rPr>
              <w:t>e</w:t>
            </w:r>
          </w:p>
        </w:tc>
        <w:tc>
          <w:tcPr>
            <w:tcW w:w="1133" w:type="dxa"/>
            <w:gridSpan w:val="2"/>
            <w:tcBorders>
              <w:top w:val="single" w:sz="5" w:space="0" w:color="000000"/>
              <w:left w:val="single" w:sz="5" w:space="0" w:color="000000"/>
              <w:bottom w:val="single" w:sz="5" w:space="0" w:color="000000"/>
              <w:right w:val="single" w:sz="5" w:space="0" w:color="000000"/>
            </w:tcBorders>
          </w:tcPr>
          <w:p w14:paraId="2AF304C4" w14:textId="77777777" w:rsidR="008F5D55" w:rsidRPr="00647C5B" w:rsidRDefault="00054EB8">
            <w:pPr>
              <w:spacing w:before="2" w:line="200" w:lineRule="exact"/>
              <w:ind w:left="157" w:right="120" w:firstLine="101"/>
              <w:rPr>
                <w:sz w:val="18"/>
                <w:szCs w:val="18"/>
                <w:lang w:val="ro-RO"/>
              </w:rPr>
            </w:pPr>
            <w:r w:rsidRPr="00647C5B">
              <w:rPr>
                <w:b/>
                <w:sz w:val="18"/>
                <w:szCs w:val="18"/>
                <w:lang w:val="ro-RO"/>
              </w:rPr>
              <w:t>P</w:t>
            </w:r>
            <w:r w:rsidRPr="00647C5B">
              <w:rPr>
                <w:b/>
                <w:spacing w:val="-1"/>
                <w:sz w:val="18"/>
                <w:szCs w:val="18"/>
                <w:lang w:val="ro-RO"/>
              </w:rPr>
              <w:t>u</w:t>
            </w:r>
            <w:r w:rsidRPr="00647C5B">
              <w:rPr>
                <w:b/>
                <w:spacing w:val="1"/>
                <w:sz w:val="18"/>
                <w:szCs w:val="18"/>
                <w:lang w:val="ro-RO"/>
              </w:rPr>
              <w:t>n</w:t>
            </w:r>
            <w:r w:rsidRPr="00647C5B">
              <w:rPr>
                <w:b/>
                <w:spacing w:val="-1"/>
                <w:sz w:val="18"/>
                <w:szCs w:val="18"/>
                <w:lang w:val="ro-RO"/>
              </w:rPr>
              <w:t>c</w:t>
            </w:r>
            <w:r w:rsidRPr="00647C5B">
              <w:rPr>
                <w:b/>
                <w:sz w:val="18"/>
                <w:szCs w:val="18"/>
                <w:lang w:val="ro-RO"/>
              </w:rPr>
              <w:t>t</w:t>
            </w:r>
            <w:r w:rsidRPr="00647C5B">
              <w:rPr>
                <w:b/>
                <w:spacing w:val="-1"/>
                <w:sz w:val="18"/>
                <w:szCs w:val="18"/>
                <w:lang w:val="ro-RO"/>
              </w:rPr>
              <w:t>a</w:t>
            </w:r>
            <w:r w:rsidRPr="00647C5B">
              <w:rPr>
                <w:b/>
                <w:sz w:val="18"/>
                <w:szCs w:val="18"/>
                <w:lang w:val="ro-RO"/>
              </w:rPr>
              <w:t xml:space="preserve">j </w:t>
            </w:r>
            <w:r w:rsidRPr="00647C5B">
              <w:rPr>
                <w:b/>
                <w:spacing w:val="-1"/>
                <w:sz w:val="18"/>
                <w:szCs w:val="18"/>
                <w:lang w:val="ro-RO"/>
              </w:rPr>
              <w:t>c</w:t>
            </w:r>
            <w:r w:rsidRPr="00647C5B">
              <w:rPr>
                <w:b/>
                <w:spacing w:val="1"/>
                <w:sz w:val="18"/>
                <w:szCs w:val="18"/>
                <w:lang w:val="ro-RO"/>
              </w:rPr>
              <w:t>o</w:t>
            </w:r>
            <w:r w:rsidRPr="00647C5B">
              <w:rPr>
                <w:b/>
                <w:spacing w:val="-4"/>
                <w:sz w:val="18"/>
                <w:szCs w:val="18"/>
                <w:lang w:val="ro-RO"/>
              </w:rPr>
              <w:t>m</w:t>
            </w:r>
            <w:r w:rsidRPr="00647C5B">
              <w:rPr>
                <w:b/>
                <w:sz w:val="18"/>
                <w:szCs w:val="18"/>
                <w:lang w:val="ro-RO"/>
              </w:rPr>
              <w:t>is</w:t>
            </w:r>
            <w:r w:rsidRPr="00647C5B">
              <w:rPr>
                <w:b/>
                <w:spacing w:val="3"/>
                <w:sz w:val="18"/>
                <w:szCs w:val="18"/>
                <w:lang w:val="ro-RO"/>
              </w:rPr>
              <w:t>i</w:t>
            </w:r>
            <w:r w:rsidRPr="00647C5B">
              <w:rPr>
                <w:b/>
                <w:sz w:val="18"/>
                <w:szCs w:val="18"/>
                <w:lang w:val="ro-RO"/>
              </w:rPr>
              <w:t>a</w:t>
            </w:r>
            <w:r w:rsidRPr="00647C5B">
              <w:rPr>
                <w:b/>
                <w:spacing w:val="-1"/>
                <w:sz w:val="18"/>
                <w:szCs w:val="18"/>
                <w:lang w:val="ro-RO"/>
              </w:rPr>
              <w:t xml:space="preserve"> </w:t>
            </w:r>
            <w:r w:rsidRPr="00647C5B">
              <w:rPr>
                <w:b/>
                <w:spacing w:val="-2"/>
                <w:sz w:val="18"/>
                <w:szCs w:val="18"/>
                <w:lang w:val="ro-RO"/>
              </w:rPr>
              <w:t>d</w:t>
            </w:r>
            <w:r w:rsidRPr="00647C5B">
              <w:rPr>
                <w:b/>
                <w:sz w:val="18"/>
                <w:szCs w:val="18"/>
                <w:lang w:val="ro-RO"/>
              </w:rPr>
              <w:t>e</w:t>
            </w:r>
          </w:p>
          <w:p w14:paraId="480AA5D9" w14:textId="77777777" w:rsidR="008F5D55" w:rsidRPr="00647C5B" w:rsidRDefault="00054EB8">
            <w:pPr>
              <w:spacing w:line="200" w:lineRule="exact"/>
              <w:ind w:left="227"/>
              <w:rPr>
                <w:sz w:val="18"/>
                <w:szCs w:val="18"/>
                <w:lang w:val="ro-RO"/>
              </w:rPr>
            </w:pPr>
            <w:r w:rsidRPr="00647C5B">
              <w:rPr>
                <w:b/>
                <w:spacing w:val="-1"/>
                <w:sz w:val="18"/>
                <w:szCs w:val="18"/>
                <w:lang w:val="ro-RO"/>
              </w:rPr>
              <w:t>eva</w:t>
            </w:r>
            <w:r w:rsidRPr="00647C5B">
              <w:rPr>
                <w:b/>
                <w:spacing w:val="3"/>
                <w:sz w:val="18"/>
                <w:szCs w:val="18"/>
                <w:lang w:val="ro-RO"/>
              </w:rPr>
              <w:t>l</w:t>
            </w:r>
            <w:r w:rsidRPr="00647C5B">
              <w:rPr>
                <w:b/>
                <w:spacing w:val="-2"/>
                <w:sz w:val="18"/>
                <w:szCs w:val="18"/>
                <w:lang w:val="ro-RO"/>
              </w:rPr>
              <w:t>u</w:t>
            </w:r>
            <w:r w:rsidRPr="00647C5B">
              <w:rPr>
                <w:b/>
                <w:spacing w:val="1"/>
                <w:sz w:val="18"/>
                <w:szCs w:val="18"/>
                <w:lang w:val="ro-RO"/>
              </w:rPr>
              <w:t>a</w:t>
            </w:r>
            <w:r w:rsidRPr="00647C5B">
              <w:rPr>
                <w:b/>
                <w:spacing w:val="-1"/>
                <w:sz w:val="18"/>
                <w:szCs w:val="18"/>
                <w:lang w:val="ro-RO"/>
              </w:rPr>
              <w:t>r</w:t>
            </w:r>
            <w:r w:rsidRPr="00647C5B">
              <w:rPr>
                <w:b/>
                <w:sz w:val="18"/>
                <w:szCs w:val="18"/>
                <w:lang w:val="ro-RO"/>
              </w:rPr>
              <w:t>e</w:t>
            </w:r>
          </w:p>
        </w:tc>
      </w:tr>
      <w:tr w:rsidR="008F5D55" w:rsidRPr="00647C5B" w14:paraId="7D062159" w14:textId="77777777" w:rsidTr="005929B7">
        <w:trPr>
          <w:gridAfter w:val="1"/>
          <w:wAfter w:w="9" w:type="dxa"/>
          <w:trHeight w:hRule="exact" w:val="230"/>
        </w:trPr>
        <w:tc>
          <w:tcPr>
            <w:tcW w:w="9183" w:type="dxa"/>
            <w:gridSpan w:val="15"/>
            <w:tcBorders>
              <w:top w:val="nil"/>
              <w:left w:val="single" w:sz="5" w:space="0" w:color="000000"/>
              <w:bottom w:val="nil"/>
              <w:right w:val="single" w:sz="5" w:space="0" w:color="000000"/>
            </w:tcBorders>
            <w:shd w:val="clear" w:color="auto" w:fill="D9D9D9"/>
          </w:tcPr>
          <w:p w14:paraId="3FC4D402" w14:textId="77777777" w:rsidR="008F5D55" w:rsidRPr="00647C5B" w:rsidRDefault="00054EB8">
            <w:pPr>
              <w:spacing w:line="220" w:lineRule="exact"/>
              <w:ind w:left="102"/>
              <w:rPr>
                <w:lang w:val="ro-RO"/>
              </w:rPr>
            </w:pPr>
            <w:r w:rsidRPr="00647C5B">
              <w:rPr>
                <w:b/>
                <w:spacing w:val="1"/>
                <w:lang w:val="ro-RO"/>
              </w:rPr>
              <w:t>1</w:t>
            </w:r>
            <w:r w:rsidRPr="00647C5B">
              <w:rPr>
                <w:b/>
                <w:lang w:val="ro-RO"/>
              </w:rPr>
              <w:t xml:space="preserve">.   </w:t>
            </w:r>
            <w:r w:rsidRPr="00647C5B">
              <w:rPr>
                <w:b/>
                <w:spacing w:val="7"/>
                <w:lang w:val="ro-RO"/>
              </w:rPr>
              <w:t xml:space="preserve"> </w:t>
            </w:r>
            <w:r w:rsidRPr="00647C5B">
              <w:rPr>
                <w:b/>
                <w:lang w:val="ro-RO"/>
              </w:rPr>
              <w:t>Cri</w:t>
            </w:r>
            <w:r w:rsidRPr="00647C5B">
              <w:rPr>
                <w:b/>
                <w:spacing w:val="1"/>
                <w:lang w:val="ro-RO"/>
              </w:rPr>
              <w:t>t</w:t>
            </w:r>
            <w:r w:rsidRPr="00647C5B">
              <w:rPr>
                <w:b/>
                <w:lang w:val="ro-RO"/>
              </w:rPr>
              <w:t>e</w:t>
            </w:r>
            <w:r w:rsidRPr="00647C5B">
              <w:rPr>
                <w:b/>
                <w:spacing w:val="1"/>
                <w:lang w:val="ro-RO"/>
              </w:rPr>
              <w:t>r</w:t>
            </w:r>
            <w:r w:rsidRPr="00647C5B">
              <w:rPr>
                <w:b/>
                <w:lang w:val="ro-RO"/>
              </w:rPr>
              <w:t>iul</w:t>
            </w:r>
            <w:r w:rsidRPr="00647C5B">
              <w:rPr>
                <w:b/>
                <w:spacing w:val="-9"/>
                <w:lang w:val="ro-RO"/>
              </w:rPr>
              <w:t xml:space="preserve"> </w:t>
            </w:r>
            <w:r w:rsidRPr="00647C5B">
              <w:rPr>
                <w:b/>
                <w:spacing w:val="1"/>
                <w:lang w:val="ro-RO"/>
              </w:rPr>
              <w:t>a</w:t>
            </w:r>
            <w:r w:rsidRPr="00647C5B">
              <w:rPr>
                <w:b/>
                <w:lang w:val="ro-RO"/>
              </w:rPr>
              <w:t>c</w:t>
            </w:r>
            <w:r w:rsidRPr="00647C5B">
              <w:rPr>
                <w:b/>
                <w:spacing w:val="1"/>
                <w:lang w:val="ro-RO"/>
              </w:rPr>
              <w:t>t</w:t>
            </w:r>
            <w:r w:rsidRPr="00647C5B">
              <w:rPr>
                <w:b/>
                <w:lang w:val="ro-RO"/>
              </w:rPr>
              <w:t>i</w:t>
            </w:r>
            <w:r w:rsidRPr="00647C5B">
              <w:rPr>
                <w:b/>
                <w:spacing w:val="1"/>
                <w:lang w:val="ro-RO"/>
              </w:rPr>
              <w:t>v</w:t>
            </w:r>
            <w:r w:rsidRPr="00647C5B">
              <w:rPr>
                <w:b/>
                <w:lang w:val="ro-RO"/>
              </w:rPr>
              <w:t>it</w:t>
            </w:r>
            <w:r w:rsidRPr="00647C5B">
              <w:rPr>
                <w:b/>
                <w:spacing w:val="1"/>
                <w:lang w:val="ro-RO"/>
              </w:rPr>
              <w:t>ăţ</w:t>
            </w:r>
            <w:r w:rsidRPr="00647C5B">
              <w:rPr>
                <w:b/>
                <w:lang w:val="ro-RO"/>
              </w:rPr>
              <w:t>il</w:t>
            </w:r>
            <w:r w:rsidRPr="00647C5B">
              <w:rPr>
                <w:b/>
                <w:spacing w:val="1"/>
                <w:lang w:val="ro-RO"/>
              </w:rPr>
              <w:t>o</w:t>
            </w:r>
            <w:r w:rsidRPr="00647C5B">
              <w:rPr>
                <w:b/>
                <w:lang w:val="ro-RO"/>
              </w:rPr>
              <w:t>r</w:t>
            </w:r>
            <w:r w:rsidRPr="00647C5B">
              <w:rPr>
                <w:b/>
                <w:spacing w:val="-9"/>
                <w:lang w:val="ro-RO"/>
              </w:rPr>
              <w:t xml:space="preserve"> </w:t>
            </w:r>
            <w:r w:rsidRPr="00647C5B">
              <w:rPr>
                <w:b/>
                <w:lang w:val="ro-RO"/>
              </w:rPr>
              <w:t>c</w:t>
            </w:r>
            <w:r w:rsidRPr="00647C5B">
              <w:rPr>
                <w:b/>
                <w:spacing w:val="1"/>
                <w:lang w:val="ro-RO"/>
              </w:rPr>
              <w:t>o</w:t>
            </w:r>
            <w:r w:rsidRPr="00647C5B">
              <w:rPr>
                <w:b/>
                <w:spacing w:val="-5"/>
                <w:lang w:val="ro-RO"/>
              </w:rPr>
              <w:t>m</w:t>
            </w:r>
            <w:r w:rsidRPr="00647C5B">
              <w:rPr>
                <w:b/>
                <w:spacing w:val="2"/>
                <w:lang w:val="ro-RO"/>
              </w:rPr>
              <w:t>pl</w:t>
            </w:r>
            <w:r w:rsidRPr="00647C5B">
              <w:rPr>
                <w:b/>
                <w:lang w:val="ro-RO"/>
              </w:rPr>
              <w:t>e</w:t>
            </w:r>
            <w:r w:rsidRPr="00647C5B">
              <w:rPr>
                <w:b/>
                <w:spacing w:val="-1"/>
                <w:lang w:val="ro-RO"/>
              </w:rPr>
              <w:t>x</w:t>
            </w:r>
            <w:r w:rsidRPr="00647C5B">
              <w:rPr>
                <w:b/>
                <w:lang w:val="ro-RO"/>
              </w:rPr>
              <w:t>e</w:t>
            </w:r>
            <w:r w:rsidRPr="00647C5B">
              <w:rPr>
                <w:b/>
                <w:spacing w:val="-7"/>
                <w:lang w:val="ro-RO"/>
              </w:rPr>
              <w:t xml:space="preserve"> </w:t>
            </w:r>
            <w:r w:rsidRPr="00647C5B">
              <w:rPr>
                <w:b/>
                <w:lang w:val="ro-RO"/>
              </w:rPr>
              <w:t>cu</w:t>
            </w:r>
            <w:r w:rsidRPr="00647C5B">
              <w:rPr>
                <w:b/>
                <w:spacing w:val="-2"/>
                <w:lang w:val="ro-RO"/>
              </w:rPr>
              <w:t xml:space="preserve"> </w:t>
            </w:r>
            <w:r w:rsidRPr="00647C5B">
              <w:rPr>
                <w:b/>
                <w:spacing w:val="1"/>
                <w:lang w:val="ro-RO"/>
              </w:rPr>
              <w:t>va</w:t>
            </w:r>
            <w:r w:rsidRPr="00647C5B">
              <w:rPr>
                <w:b/>
                <w:lang w:val="ro-RO"/>
              </w:rPr>
              <w:t>l</w:t>
            </w:r>
            <w:r w:rsidRPr="00647C5B">
              <w:rPr>
                <w:b/>
                <w:spacing w:val="1"/>
                <w:lang w:val="ro-RO"/>
              </w:rPr>
              <w:t>oa</w:t>
            </w:r>
            <w:r w:rsidRPr="00647C5B">
              <w:rPr>
                <w:b/>
                <w:lang w:val="ro-RO"/>
              </w:rPr>
              <w:t>re</w:t>
            </w:r>
            <w:r w:rsidRPr="00647C5B">
              <w:rPr>
                <w:b/>
                <w:spacing w:val="-5"/>
                <w:lang w:val="ro-RO"/>
              </w:rPr>
              <w:t xml:space="preserve"> </w:t>
            </w:r>
            <w:r w:rsidRPr="00647C5B">
              <w:rPr>
                <w:b/>
                <w:lang w:val="ro-RO"/>
              </w:rPr>
              <w:t>in</w:t>
            </w:r>
            <w:r w:rsidRPr="00647C5B">
              <w:rPr>
                <w:b/>
                <w:spacing w:val="-1"/>
                <w:lang w:val="ro-RO"/>
              </w:rPr>
              <w:t>s</w:t>
            </w:r>
            <w:r w:rsidRPr="00647C5B">
              <w:rPr>
                <w:b/>
                <w:spacing w:val="1"/>
                <w:lang w:val="ro-RO"/>
              </w:rPr>
              <w:t>t</w:t>
            </w:r>
            <w:r w:rsidRPr="00647C5B">
              <w:rPr>
                <w:b/>
                <w:lang w:val="ro-RO"/>
              </w:rPr>
              <w:t>ruc</w:t>
            </w:r>
            <w:r w:rsidRPr="00647C5B">
              <w:rPr>
                <w:b/>
                <w:spacing w:val="1"/>
                <w:lang w:val="ro-RO"/>
              </w:rPr>
              <w:t>t</w:t>
            </w:r>
            <w:r w:rsidRPr="00647C5B">
              <w:rPr>
                <w:b/>
                <w:lang w:val="ro-RO"/>
              </w:rPr>
              <w:t>i</w:t>
            </w:r>
            <w:r w:rsidRPr="00647C5B">
              <w:rPr>
                <w:b/>
                <w:spacing w:val="7"/>
                <w:lang w:val="ro-RO"/>
              </w:rPr>
              <w:t>v</w:t>
            </w:r>
            <w:r w:rsidRPr="00647C5B">
              <w:rPr>
                <w:b/>
                <w:spacing w:val="1"/>
                <w:lang w:val="ro-RO"/>
              </w:rPr>
              <w:t>-</w:t>
            </w:r>
            <w:r w:rsidRPr="00647C5B">
              <w:rPr>
                <w:b/>
                <w:lang w:val="ro-RO"/>
              </w:rPr>
              <w:t>educ</w:t>
            </w:r>
            <w:r w:rsidRPr="00647C5B">
              <w:rPr>
                <w:b/>
                <w:spacing w:val="1"/>
                <w:lang w:val="ro-RO"/>
              </w:rPr>
              <w:t>at</w:t>
            </w:r>
            <w:r w:rsidRPr="00647C5B">
              <w:rPr>
                <w:b/>
                <w:lang w:val="ro-RO"/>
              </w:rPr>
              <w:t>i</w:t>
            </w:r>
            <w:r w:rsidRPr="00647C5B">
              <w:rPr>
                <w:b/>
                <w:spacing w:val="1"/>
                <w:lang w:val="ro-RO"/>
              </w:rPr>
              <w:t>v</w:t>
            </w:r>
            <w:r w:rsidRPr="00647C5B">
              <w:rPr>
                <w:b/>
                <w:lang w:val="ro-RO"/>
              </w:rPr>
              <w:t>ă</w:t>
            </w:r>
          </w:p>
        </w:tc>
      </w:tr>
      <w:tr w:rsidR="008F5D55" w:rsidRPr="00647C5B" w14:paraId="2FC1A909" w14:textId="77777777">
        <w:trPr>
          <w:gridAfter w:val="1"/>
          <w:wAfter w:w="9" w:type="dxa"/>
          <w:trHeight w:hRule="exact" w:val="1534"/>
        </w:trPr>
        <w:tc>
          <w:tcPr>
            <w:tcW w:w="2199" w:type="dxa"/>
            <w:gridSpan w:val="3"/>
            <w:vMerge w:val="restart"/>
            <w:tcBorders>
              <w:top w:val="single" w:sz="5" w:space="0" w:color="000000"/>
              <w:left w:val="single" w:sz="5" w:space="0" w:color="000000"/>
              <w:right w:val="single" w:sz="5" w:space="0" w:color="000000"/>
            </w:tcBorders>
          </w:tcPr>
          <w:p w14:paraId="6F3A3E41" w14:textId="77777777" w:rsidR="008F5D55" w:rsidRPr="00647C5B" w:rsidRDefault="00054EB8">
            <w:pPr>
              <w:spacing w:line="200" w:lineRule="exact"/>
              <w:ind w:left="102"/>
              <w:rPr>
                <w:sz w:val="18"/>
                <w:szCs w:val="18"/>
                <w:lang w:val="ro-RO"/>
              </w:rPr>
            </w:pPr>
            <w:r w:rsidRPr="00647C5B">
              <w:rPr>
                <w:b/>
                <w:spacing w:val="-1"/>
                <w:sz w:val="18"/>
                <w:szCs w:val="18"/>
                <w:lang w:val="ro-RO"/>
              </w:rPr>
              <w:t>a</w:t>
            </w:r>
            <w:r w:rsidRPr="00647C5B">
              <w:rPr>
                <w:b/>
                <w:sz w:val="18"/>
                <w:szCs w:val="18"/>
                <w:lang w:val="ro-RO"/>
              </w:rPr>
              <w:t>.</w:t>
            </w:r>
            <w:r w:rsidRPr="00647C5B">
              <w:rPr>
                <w:b/>
                <w:spacing w:val="1"/>
                <w:sz w:val="18"/>
                <w:szCs w:val="18"/>
                <w:lang w:val="ro-RO"/>
              </w:rPr>
              <w:t xml:space="preserve"> </w:t>
            </w:r>
            <w:r w:rsidRPr="00647C5B">
              <w:rPr>
                <w:sz w:val="18"/>
                <w:szCs w:val="18"/>
                <w:lang w:val="ro-RO"/>
              </w:rPr>
              <w:t>R</w:t>
            </w:r>
            <w:r w:rsidRPr="00647C5B">
              <w:rPr>
                <w:spacing w:val="-1"/>
                <w:sz w:val="18"/>
                <w:szCs w:val="18"/>
                <w:lang w:val="ro-RO"/>
              </w:rPr>
              <w:t>ez</w:t>
            </w:r>
            <w:r w:rsidRPr="00647C5B">
              <w:rPr>
                <w:spacing w:val="1"/>
                <w:sz w:val="18"/>
                <w:szCs w:val="18"/>
                <w:lang w:val="ro-RO"/>
              </w:rPr>
              <w:t>u</w:t>
            </w:r>
            <w:r w:rsidRPr="00647C5B">
              <w:rPr>
                <w:sz w:val="18"/>
                <w:szCs w:val="18"/>
                <w:lang w:val="ro-RO"/>
              </w:rPr>
              <w:t>l</w:t>
            </w:r>
            <w:r w:rsidRPr="00647C5B">
              <w:rPr>
                <w:spacing w:val="1"/>
                <w:sz w:val="18"/>
                <w:szCs w:val="18"/>
                <w:lang w:val="ro-RO"/>
              </w:rPr>
              <w:t>t</w:t>
            </w:r>
            <w:r w:rsidRPr="00647C5B">
              <w:rPr>
                <w:spacing w:val="-1"/>
                <w:sz w:val="18"/>
                <w:szCs w:val="18"/>
                <w:lang w:val="ro-RO"/>
              </w:rPr>
              <w:t>a</w:t>
            </w:r>
            <w:r w:rsidRPr="00647C5B">
              <w:rPr>
                <w:sz w:val="18"/>
                <w:szCs w:val="18"/>
                <w:lang w:val="ro-RO"/>
              </w:rPr>
              <w:t xml:space="preserve">te </w:t>
            </w:r>
            <w:r w:rsidRPr="00647C5B">
              <w:rPr>
                <w:spacing w:val="1"/>
                <w:sz w:val="18"/>
                <w:szCs w:val="18"/>
                <w:lang w:val="ro-RO"/>
              </w:rPr>
              <w:t>d</w:t>
            </w:r>
            <w:r w:rsidRPr="00647C5B">
              <w:rPr>
                <w:spacing w:val="-1"/>
                <w:sz w:val="18"/>
                <w:szCs w:val="18"/>
                <w:lang w:val="ro-RO"/>
              </w:rPr>
              <w:t>e</w:t>
            </w:r>
            <w:r w:rsidRPr="00647C5B">
              <w:rPr>
                <w:spacing w:val="1"/>
                <w:sz w:val="18"/>
                <w:szCs w:val="18"/>
                <w:lang w:val="ro-RO"/>
              </w:rPr>
              <w:t>o</w:t>
            </w:r>
            <w:r w:rsidRPr="00647C5B">
              <w:rPr>
                <w:sz w:val="18"/>
                <w:szCs w:val="18"/>
                <w:lang w:val="ro-RO"/>
              </w:rPr>
              <w:t>s</w:t>
            </w:r>
            <w:r w:rsidRPr="00647C5B">
              <w:rPr>
                <w:spacing w:val="-1"/>
                <w:sz w:val="18"/>
                <w:szCs w:val="18"/>
                <w:lang w:val="ro-RO"/>
              </w:rPr>
              <w:t>e</w:t>
            </w:r>
            <w:r w:rsidRPr="00647C5B">
              <w:rPr>
                <w:spacing w:val="1"/>
                <w:sz w:val="18"/>
                <w:szCs w:val="18"/>
                <w:lang w:val="ro-RO"/>
              </w:rPr>
              <w:t>b</w:t>
            </w:r>
            <w:r w:rsidRPr="00647C5B">
              <w:rPr>
                <w:sz w:val="18"/>
                <w:szCs w:val="18"/>
                <w:lang w:val="ro-RO"/>
              </w:rPr>
              <w:t>i</w:t>
            </w:r>
            <w:r w:rsidRPr="00647C5B">
              <w:rPr>
                <w:spacing w:val="1"/>
                <w:sz w:val="18"/>
                <w:szCs w:val="18"/>
                <w:lang w:val="ro-RO"/>
              </w:rPr>
              <w:t>t</w:t>
            </w:r>
            <w:r w:rsidRPr="00647C5B">
              <w:rPr>
                <w:sz w:val="18"/>
                <w:szCs w:val="18"/>
                <w:lang w:val="ro-RO"/>
              </w:rPr>
              <w:t>e</w:t>
            </w:r>
          </w:p>
          <w:p w14:paraId="2873253F" w14:textId="77777777" w:rsidR="008F5D55" w:rsidRPr="00647C5B" w:rsidRDefault="00054EB8">
            <w:pPr>
              <w:spacing w:before="2"/>
              <w:ind w:left="102" w:right="153"/>
              <w:rPr>
                <w:sz w:val="18"/>
                <w:szCs w:val="18"/>
                <w:lang w:val="ro-RO"/>
              </w:rPr>
            </w:pPr>
            <w:r w:rsidRPr="00647C5B">
              <w:rPr>
                <w:spacing w:val="1"/>
                <w:sz w:val="18"/>
                <w:szCs w:val="18"/>
                <w:lang w:val="ro-RO"/>
              </w:rPr>
              <w:t>ob</w:t>
            </w:r>
            <w:r w:rsidRPr="00647C5B">
              <w:rPr>
                <w:sz w:val="18"/>
                <w:szCs w:val="18"/>
                <w:lang w:val="ro-RO"/>
              </w:rPr>
              <w:t>ț</w:t>
            </w:r>
            <w:r w:rsidRPr="00647C5B">
              <w:rPr>
                <w:spacing w:val="-2"/>
                <w:sz w:val="18"/>
                <w:szCs w:val="18"/>
                <w:lang w:val="ro-RO"/>
              </w:rPr>
              <w:t>i</w:t>
            </w:r>
            <w:r w:rsidRPr="00647C5B">
              <w:rPr>
                <w:spacing w:val="1"/>
                <w:sz w:val="18"/>
                <w:szCs w:val="18"/>
                <w:lang w:val="ro-RO"/>
              </w:rPr>
              <w:t>nu</w:t>
            </w:r>
            <w:r w:rsidRPr="00647C5B">
              <w:rPr>
                <w:sz w:val="18"/>
                <w:szCs w:val="18"/>
                <w:lang w:val="ro-RO"/>
              </w:rPr>
              <w:t>te</w:t>
            </w:r>
            <w:r w:rsidRPr="00647C5B">
              <w:rPr>
                <w:spacing w:val="-2"/>
                <w:sz w:val="18"/>
                <w:szCs w:val="18"/>
                <w:lang w:val="ro-RO"/>
              </w:rPr>
              <w:t xml:space="preserve"> </w:t>
            </w:r>
            <w:r w:rsidRPr="00647C5B">
              <w:rPr>
                <w:sz w:val="18"/>
                <w:szCs w:val="18"/>
                <w:lang w:val="ro-RO"/>
              </w:rPr>
              <w:t xml:space="preserve">în </w:t>
            </w:r>
            <w:r w:rsidRPr="00647C5B">
              <w:rPr>
                <w:spacing w:val="1"/>
                <w:sz w:val="18"/>
                <w:szCs w:val="18"/>
                <w:lang w:val="ro-RO"/>
              </w:rPr>
              <w:t>p</w:t>
            </w:r>
            <w:r w:rsidRPr="00647C5B">
              <w:rPr>
                <w:sz w:val="18"/>
                <w:szCs w:val="18"/>
                <w:lang w:val="ro-RO"/>
              </w:rPr>
              <w:t>r</w:t>
            </w:r>
            <w:r w:rsidRPr="00647C5B">
              <w:rPr>
                <w:spacing w:val="-1"/>
                <w:sz w:val="18"/>
                <w:szCs w:val="18"/>
                <w:lang w:val="ro-RO"/>
              </w:rPr>
              <w:t>egă</w:t>
            </w:r>
            <w:r w:rsidRPr="00647C5B">
              <w:rPr>
                <w:sz w:val="18"/>
                <w:szCs w:val="18"/>
                <w:lang w:val="ro-RO"/>
              </w:rPr>
              <w:t>t</w:t>
            </w:r>
            <w:r w:rsidRPr="00647C5B">
              <w:rPr>
                <w:spacing w:val="1"/>
                <w:sz w:val="18"/>
                <w:szCs w:val="18"/>
                <w:lang w:val="ro-RO"/>
              </w:rPr>
              <w:t>i</w:t>
            </w:r>
            <w:r w:rsidRPr="00647C5B">
              <w:rPr>
                <w:sz w:val="18"/>
                <w:szCs w:val="18"/>
                <w:lang w:val="ro-RO"/>
              </w:rPr>
              <w:t>r</w:t>
            </w:r>
            <w:r w:rsidRPr="00647C5B">
              <w:rPr>
                <w:spacing w:val="-1"/>
                <w:sz w:val="18"/>
                <w:szCs w:val="18"/>
                <w:lang w:val="ro-RO"/>
              </w:rPr>
              <w:t>e</w:t>
            </w:r>
            <w:r w:rsidRPr="00647C5B">
              <w:rPr>
                <w:sz w:val="18"/>
                <w:szCs w:val="18"/>
                <w:lang w:val="ro-RO"/>
              </w:rPr>
              <w:t xml:space="preserve">a </w:t>
            </w:r>
            <w:r w:rsidRPr="00647C5B">
              <w:rPr>
                <w:spacing w:val="-1"/>
                <w:sz w:val="18"/>
                <w:szCs w:val="18"/>
                <w:lang w:val="ro-RO"/>
              </w:rPr>
              <w:t>e</w:t>
            </w:r>
            <w:r w:rsidRPr="00647C5B">
              <w:rPr>
                <w:sz w:val="18"/>
                <w:szCs w:val="18"/>
                <w:lang w:val="ro-RO"/>
              </w:rPr>
              <w:t>le</w:t>
            </w:r>
            <w:r w:rsidRPr="00647C5B">
              <w:rPr>
                <w:spacing w:val="-2"/>
                <w:sz w:val="18"/>
                <w:szCs w:val="18"/>
                <w:lang w:val="ro-RO"/>
              </w:rPr>
              <w:t>v</w:t>
            </w:r>
            <w:r w:rsidRPr="00647C5B">
              <w:rPr>
                <w:sz w:val="18"/>
                <w:szCs w:val="18"/>
                <w:lang w:val="ro-RO"/>
              </w:rPr>
              <w:t>i</w:t>
            </w:r>
            <w:r w:rsidRPr="00647C5B">
              <w:rPr>
                <w:spacing w:val="1"/>
                <w:sz w:val="18"/>
                <w:szCs w:val="18"/>
                <w:lang w:val="ro-RO"/>
              </w:rPr>
              <w:t>lo</w:t>
            </w:r>
            <w:r w:rsidRPr="00647C5B">
              <w:rPr>
                <w:sz w:val="18"/>
                <w:szCs w:val="18"/>
                <w:lang w:val="ro-RO"/>
              </w:rPr>
              <w:t>r</w:t>
            </w:r>
            <w:r w:rsidRPr="00647C5B">
              <w:rPr>
                <w:spacing w:val="1"/>
                <w:sz w:val="18"/>
                <w:szCs w:val="18"/>
                <w:lang w:val="ro-RO"/>
              </w:rPr>
              <w:t xml:space="preserve"> </w:t>
            </w:r>
            <w:r w:rsidRPr="00647C5B">
              <w:rPr>
                <w:sz w:val="18"/>
                <w:szCs w:val="18"/>
                <w:lang w:val="ro-RO"/>
              </w:rPr>
              <w:t>în</w:t>
            </w:r>
            <w:r w:rsidRPr="00647C5B">
              <w:rPr>
                <w:spacing w:val="2"/>
                <w:sz w:val="18"/>
                <w:szCs w:val="18"/>
                <w:lang w:val="ro-RO"/>
              </w:rPr>
              <w:t xml:space="preserve"> </w:t>
            </w:r>
            <w:r w:rsidRPr="00647C5B">
              <w:rPr>
                <w:spacing w:val="-1"/>
                <w:sz w:val="18"/>
                <w:szCs w:val="18"/>
                <w:lang w:val="ro-RO"/>
              </w:rPr>
              <w:t>a</w:t>
            </w:r>
            <w:r w:rsidRPr="00647C5B">
              <w:rPr>
                <w:sz w:val="18"/>
                <w:szCs w:val="18"/>
                <w:lang w:val="ro-RO"/>
              </w:rPr>
              <w:t>t</w:t>
            </w:r>
            <w:r w:rsidRPr="00647C5B">
              <w:rPr>
                <w:spacing w:val="-2"/>
                <w:sz w:val="18"/>
                <w:szCs w:val="18"/>
                <w:lang w:val="ro-RO"/>
              </w:rPr>
              <w:t>i</w:t>
            </w:r>
            <w:r w:rsidRPr="00647C5B">
              <w:rPr>
                <w:spacing w:val="1"/>
                <w:sz w:val="18"/>
                <w:szCs w:val="18"/>
                <w:lang w:val="ro-RO"/>
              </w:rPr>
              <w:t>n</w:t>
            </w:r>
            <w:r w:rsidRPr="00647C5B">
              <w:rPr>
                <w:spacing w:val="-1"/>
                <w:sz w:val="18"/>
                <w:szCs w:val="18"/>
                <w:lang w:val="ro-RO"/>
              </w:rPr>
              <w:t>ge</w:t>
            </w:r>
            <w:r w:rsidRPr="00647C5B">
              <w:rPr>
                <w:sz w:val="18"/>
                <w:szCs w:val="18"/>
                <w:lang w:val="ro-RO"/>
              </w:rPr>
              <w:t>r</w:t>
            </w:r>
            <w:r w:rsidRPr="00647C5B">
              <w:rPr>
                <w:spacing w:val="-1"/>
                <w:sz w:val="18"/>
                <w:szCs w:val="18"/>
                <w:lang w:val="ro-RO"/>
              </w:rPr>
              <w:t>e</w:t>
            </w:r>
            <w:r w:rsidRPr="00647C5B">
              <w:rPr>
                <w:sz w:val="18"/>
                <w:szCs w:val="18"/>
                <w:lang w:val="ro-RO"/>
              </w:rPr>
              <w:t xml:space="preserve">a </w:t>
            </w:r>
            <w:r w:rsidRPr="00647C5B">
              <w:rPr>
                <w:spacing w:val="1"/>
                <w:sz w:val="18"/>
                <w:szCs w:val="18"/>
                <w:lang w:val="ro-RO"/>
              </w:rPr>
              <w:t>ob</w:t>
            </w:r>
            <w:r w:rsidRPr="00647C5B">
              <w:rPr>
                <w:sz w:val="18"/>
                <w:szCs w:val="18"/>
                <w:lang w:val="ro-RO"/>
              </w:rPr>
              <w:t>ie</w:t>
            </w:r>
            <w:r w:rsidRPr="00647C5B">
              <w:rPr>
                <w:spacing w:val="-1"/>
                <w:sz w:val="18"/>
                <w:szCs w:val="18"/>
                <w:lang w:val="ro-RO"/>
              </w:rPr>
              <w:t>c</w:t>
            </w:r>
            <w:r w:rsidRPr="00647C5B">
              <w:rPr>
                <w:sz w:val="18"/>
                <w:szCs w:val="18"/>
                <w:lang w:val="ro-RO"/>
              </w:rPr>
              <w:t>t</w:t>
            </w:r>
            <w:r w:rsidRPr="00647C5B">
              <w:rPr>
                <w:spacing w:val="1"/>
                <w:sz w:val="18"/>
                <w:szCs w:val="18"/>
                <w:lang w:val="ro-RO"/>
              </w:rPr>
              <w:t>i</w:t>
            </w:r>
            <w:r w:rsidRPr="00647C5B">
              <w:rPr>
                <w:spacing w:val="-1"/>
                <w:sz w:val="18"/>
                <w:szCs w:val="18"/>
                <w:lang w:val="ro-RO"/>
              </w:rPr>
              <w:t>ve</w:t>
            </w:r>
            <w:r w:rsidRPr="00647C5B">
              <w:rPr>
                <w:sz w:val="18"/>
                <w:szCs w:val="18"/>
                <w:lang w:val="ro-RO"/>
              </w:rPr>
              <w:t>l</w:t>
            </w:r>
            <w:r w:rsidRPr="00647C5B">
              <w:rPr>
                <w:spacing w:val="1"/>
                <w:sz w:val="18"/>
                <w:szCs w:val="18"/>
                <w:lang w:val="ro-RO"/>
              </w:rPr>
              <w:t>o</w:t>
            </w:r>
            <w:r w:rsidRPr="00647C5B">
              <w:rPr>
                <w:sz w:val="18"/>
                <w:szCs w:val="18"/>
                <w:lang w:val="ro-RO"/>
              </w:rPr>
              <w:t xml:space="preserve">r/ </w:t>
            </w:r>
            <w:r w:rsidRPr="00647C5B">
              <w:rPr>
                <w:spacing w:val="-1"/>
                <w:sz w:val="18"/>
                <w:szCs w:val="18"/>
                <w:lang w:val="ro-RO"/>
              </w:rPr>
              <w:t>c</w:t>
            </w:r>
            <w:r w:rsidRPr="00647C5B">
              <w:rPr>
                <w:spacing w:val="1"/>
                <w:sz w:val="18"/>
                <w:szCs w:val="18"/>
                <w:lang w:val="ro-RO"/>
              </w:rPr>
              <w:t>o</w:t>
            </w:r>
            <w:r w:rsidRPr="00647C5B">
              <w:rPr>
                <w:spacing w:val="-3"/>
                <w:sz w:val="18"/>
                <w:szCs w:val="18"/>
                <w:lang w:val="ro-RO"/>
              </w:rPr>
              <w:t>m</w:t>
            </w:r>
            <w:r w:rsidRPr="00647C5B">
              <w:rPr>
                <w:spacing w:val="1"/>
                <w:sz w:val="18"/>
                <w:szCs w:val="18"/>
                <w:lang w:val="ro-RO"/>
              </w:rPr>
              <w:t>p</w:t>
            </w:r>
            <w:r w:rsidRPr="00647C5B">
              <w:rPr>
                <w:spacing w:val="-1"/>
                <w:sz w:val="18"/>
                <w:szCs w:val="18"/>
                <w:lang w:val="ro-RO"/>
              </w:rPr>
              <w:t>e</w:t>
            </w:r>
            <w:r w:rsidRPr="00647C5B">
              <w:rPr>
                <w:sz w:val="18"/>
                <w:szCs w:val="18"/>
                <w:lang w:val="ro-RO"/>
              </w:rPr>
              <w:t>te</w:t>
            </w:r>
            <w:r w:rsidRPr="00647C5B">
              <w:rPr>
                <w:spacing w:val="1"/>
                <w:sz w:val="18"/>
                <w:szCs w:val="18"/>
                <w:lang w:val="ro-RO"/>
              </w:rPr>
              <w:t>n</w:t>
            </w:r>
            <w:r w:rsidRPr="00647C5B">
              <w:rPr>
                <w:sz w:val="18"/>
                <w:szCs w:val="18"/>
                <w:lang w:val="ro-RO"/>
              </w:rPr>
              <w:t>țel</w:t>
            </w:r>
            <w:r w:rsidRPr="00647C5B">
              <w:rPr>
                <w:spacing w:val="1"/>
                <w:sz w:val="18"/>
                <w:szCs w:val="18"/>
                <w:lang w:val="ro-RO"/>
              </w:rPr>
              <w:t>o</w:t>
            </w:r>
            <w:r w:rsidRPr="00647C5B">
              <w:rPr>
                <w:sz w:val="18"/>
                <w:szCs w:val="18"/>
                <w:lang w:val="ro-RO"/>
              </w:rPr>
              <w:t>r</w:t>
            </w:r>
            <w:r w:rsidRPr="00647C5B">
              <w:rPr>
                <w:spacing w:val="1"/>
                <w:sz w:val="18"/>
                <w:szCs w:val="18"/>
                <w:lang w:val="ro-RO"/>
              </w:rPr>
              <w:t xml:space="preserve"> </w:t>
            </w:r>
            <w:r w:rsidRPr="00647C5B">
              <w:rPr>
                <w:sz w:val="18"/>
                <w:szCs w:val="18"/>
                <w:lang w:val="ro-RO"/>
              </w:rPr>
              <w:t>s</w:t>
            </w:r>
            <w:r w:rsidRPr="00647C5B">
              <w:rPr>
                <w:spacing w:val="1"/>
                <w:sz w:val="18"/>
                <w:szCs w:val="18"/>
                <w:lang w:val="ro-RO"/>
              </w:rPr>
              <w:t>p</w:t>
            </w:r>
            <w:r w:rsidRPr="00647C5B">
              <w:rPr>
                <w:spacing w:val="-1"/>
                <w:sz w:val="18"/>
                <w:szCs w:val="18"/>
                <w:lang w:val="ro-RO"/>
              </w:rPr>
              <w:t>ec</w:t>
            </w:r>
            <w:r w:rsidRPr="00647C5B">
              <w:rPr>
                <w:sz w:val="18"/>
                <w:szCs w:val="18"/>
                <w:lang w:val="ro-RO"/>
              </w:rPr>
              <w:t>i</w:t>
            </w:r>
            <w:r w:rsidRPr="00647C5B">
              <w:rPr>
                <w:spacing w:val="-2"/>
                <w:sz w:val="18"/>
                <w:szCs w:val="18"/>
                <w:lang w:val="ro-RO"/>
              </w:rPr>
              <w:t>f</w:t>
            </w:r>
            <w:r w:rsidRPr="00647C5B">
              <w:rPr>
                <w:sz w:val="18"/>
                <w:szCs w:val="18"/>
                <w:lang w:val="ro-RO"/>
              </w:rPr>
              <w:t>ice i</w:t>
            </w:r>
            <w:r w:rsidRPr="00647C5B">
              <w:rPr>
                <w:spacing w:val="-3"/>
                <w:sz w:val="18"/>
                <w:szCs w:val="18"/>
                <w:lang w:val="ro-RO"/>
              </w:rPr>
              <w:t>m</w:t>
            </w:r>
            <w:r w:rsidRPr="00647C5B">
              <w:rPr>
                <w:spacing w:val="1"/>
                <w:sz w:val="18"/>
                <w:szCs w:val="18"/>
                <w:lang w:val="ro-RO"/>
              </w:rPr>
              <w:t>pu</w:t>
            </w:r>
            <w:r w:rsidRPr="00647C5B">
              <w:rPr>
                <w:sz w:val="18"/>
                <w:szCs w:val="18"/>
                <w:lang w:val="ro-RO"/>
              </w:rPr>
              <w:t>se</w:t>
            </w:r>
            <w:r w:rsidRPr="00647C5B">
              <w:rPr>
                <w:spacing w:val="-1"/>
                <w:sz w:val="18"/>
                <w:szCs w:val="18"/>
                <w:lang w:val="ro-RO"/>
              </w:rPr>
              <w:t xml:space="preserve"> </w:t>
            </w:r>
            <w:r w:rsidRPr="00647C5B">
              <w:rPr>
                <w:spacing w:val="1"/>
                <w:sz w:val="18"/>
                <w:szCs w:val="18"/>
                <w:lang w:val="ro-RO"/>
              </w:rPr>
              <w:t>d</w:t>
            </w:r>
            <w:r w:rsidRPr="00647C5B">
              <w:rPr>
                <w:sz w:val="18"/>
                <w:szCs w:val="18"/>
                <w:lang w:val="ro-RO"/>
              </w:rPr>
              <w:t xml:space="preserve">e </w:t>
            </w:r>
            <w:r w:rsidRPr="00647C5B">
              <w:rPr>
                <w:spacing w:val="-1"/>
                <w:sz w:val="18"/>
                <w:szCs w:val="18"/>
                <w:lang w:val="ro-RO"/>
              </w:rPr>
              <w:t>c</w:t>
            </w:r>
            <w:r w:rsidRPr="00647C5B">
              <w:rPr>
                <w:spacing w:val="1"/>
                <w:sz w:val="18"/>
                <w:szCs w:val="18"/>
                <w:lang w:val="ro-RO"/>
              </w:rPr>
              <w:t>u</w:t>
            </w:r>
            <w:r w:rsidRPr="00647C5B">
              <w:rPr>
                <w:sz w:val="18"/>
                <w:szCs w:val="18"/>
                <w:lang w:val="ro-RO"/>
              </w:rPr>
              <w:t>rric</w:t>
            </w:r>
            <w:r w:rsidRPr="00647C5B">
              <w:rPr>
                <w:spacing w:val="1"/>
                <w:sz w:val="18"/>
                <w:szCs w:val="18"/>
                <w:lang w:val="ro-RO"/>
              </w:rPr>
              <w:t>u</w:t>
            </w:r>
            <w:r w:rsidRPr="00647C5B">
              <w:rPr>
                <w:sz w:val="18"/>
                <w:szCs w:val="18"/>
                <w:lang w:val="ro-RO"/>
              </w:rPr>
              <w:t>l</w:t>
            </w:r>
            <w:r w:rsidRPr="00647C5B">
              <w:rPr>
                <w:spacing w:val="1"/>
                <w:sz w:val="18"/>
                <w:szCs w:val="18"/>
                <w:lang w:val="ro-RO"/>
              </w:rPr>
              <w:t>u</w:t>
            </w:r>
            <w:r w:rsidRPr="00647C5B">
              <w:rPr>
                <w:spacing w:val="-3"/>
                <w:sz w:val="18"/>
                <w:szCs w:val="18"/>
                <w:lang w:val="ro-RO"/>
              </w:rPr>
              <w:t>m</w:t>
            </w:r>
            <w:r w:rsidRPr="00647C5B">
              <w:rPr>
                <w:spacing w:val="1"/>
                <w:sz w:val="18"/>
                <w:szCs w:val="18"/>
                <w:lang w:val="ro-RO"/>
              </w:rPr>
              <w:t>u</w:t>
            </w:r>
            <w:r w:rsidRPr="00647C5B">
              <w:rPr>
                <w:sz w:val="18"/>
                <w:szCs w:val="18"/>
                <w:lang w:val="ro-RO"/>
              </w:rPr>
              <w:t>l ș</w:t>
            </w:r>
            <w:r w:rsidRPr="00647C5B">
              <w:rPr>
                <w:spacing w:val="-1"/>
                <w:sz w:val="18"/>
                <w:szCs w:val="18"/>
                <w:lang w:val="ro-RO"/>
              </w:rPr>
              <w:t>c</w:t>
            </w:r>
            <w:r w:rsidRPr="00647C5B">
              <w:rPr>
                <w:spacing w:val="1"/>
                <w:sz w:val="18"/>
                <w:szCs w:val="18"/>
                <w:lang w:val="ro-RO"/>
              </w:rPr>
              <w:t>o</w:t>
            </w:r>
            <w:r w:rsidRPr="00647C5B">
              <w:rPr>
                <w:sz w:val="18"/>
                <w:szCs w:val="18"/>
                <w:lang w:val="ro-RO"/>
              </w:rPr>
              <w:t>lar,</w:t>
            </w:r>
            <w:r w:rsidRPr="00647C5B">
              <w:rPr>
                <w:spacing w:val="1"/>
                <w:sz w:val="18"/>
                <w:szCs w:val="18"/>
                <w:lang w:val="ro-RO"/>
              </w:rPr>
              <w:t xml:space="preserve"> </w:t>
            </w:r>
            <w:r w:rsidRPr="00647C5B">
              <w:rPr>
                <w:spacing w:val="-3"/>
                <w:sz w:val="18"/>
                <w:szCs w:val="18"/>
                <w:lang w:val="ro-RO"/>
              </w:rPr>
              <w:t>m</w:t>
            </w:r>
            <w:r w:rsidRPr="00647C5B">
              <w:rPr>
                <w:spacing w:val="-1"/>
                <w:sz w:val="18"/>
                <w:szCs w:val="18"/>
                <w:lang w:val="ro-RO"/>
              </w:rPr>
              <w:t>a</w:t>
            </w:r>
            <w:r w:rsidRPr="00647C5B">
              <w:rPr>
                <w:sz w:val="18"/>
                <w:szCs w:val="18"/>
                <w:lang w:val="ro-RO"/>
              </w:rPr>
              <w:t>teri</w:t>
            </w:r>
            <w:r w:rsidRPr="00647C5B">
              <w:rPr>
                <w:spacing w:val="-1"/>
                <w:sz w:val="18"/>
                <w:szCs w:val="18"/>
                <w:lang w:val="ro-RO"/>
              </w:rPr>
              <w:t>a</w:t>
            </w:r>
            <w:r w:rsidRPr="00647C5B">
              <w:rPr>
                <w:sz w:val="18"/>
                <w:szCs w:val="18"/>
                <w:lang w:val="ro-RO"/>
              </w:rPr>
              <w:t>l</w:t>
            </w:r>
            <w:r w:rsidRPr="00647C5B">
              <w:rPr>
                <w:spacing w:val="1"/>
                <w:sz w:val="18"/>
                <w:szCs w:val="18"/>
                <w:lang w:val="ro-RO"/>
              </w:rPr>
              <w:t>iz</w:t>
            </w:r>
            <w:r w:rsidRPr="00647C5B">
              <w:rPr>
                <w:spacing w:val="-1"/>
                <w:sz w:val="18"/>
                <w:szCs w:val="18"/>
                <w:lang w:val="ro-RO"/>
              </w:rPr>
              <w:t>a</w:t>
            </w:r>
            <w:r w:rsidRPr="00647C5B">
              <w:rPr>
                <w:sz w:val="18"/>
                <w:szCs w:val="18"/>
                <w:lang w:val="ro-RO"/>
              </w:rPr>
              <w:t xml:space="preserve">te în </w:t>
            </w:r>
            <w:r w:rsidRPr="00647C5B">
              <w:rPr>
                <w:spacing w:val="1"/>
                <w:sz w:val="18"/>
                <w:szCs w:val="18"/>
                <w:lang w:val="ro-RO"/>
              </w:rPr>
              <w:t>p</w:t>
            </w:r>
            <w:r w:rsidRPr="00647C5B">
              <w:rPr>
                <w:sz w:val="18"/>
                <w:szCs w:val="18"/>
                <w:lang w:val="ro-RO"/>
              </w:rPr>
              <w:t>r</w:t>
            </w:r>
            <w:r w:rsidRPr="00647C5B">
              <w:rPr>
                <w:spacing w:val="1"/>
                <w:sz w:val="18"/>
                <w:szCs w:val="18"/>
                <w:lang w:val="ro-RO"/>
              </w:rPr>
              <w:t>o</w:t>
            </w:r>
            <w:r w:rsidRPr="00647C5B">
              <w:rPr>
                <w:spacing w:val="-1"/>
                <w:sz w:val="18"/>
                <w:szCs w:val="18"/>
                <w:lang w:val="ro-RO"/>
              </w:rPr>
              <w:t>g</w:t>
            </w:r>
            <w:r w:rsidRPr="00647C5B">
              <w:rPr>
                <w:sz w:val="18"/>
                <w:szCs w:val="18"/>
                <w:lang w:val="ro-RO"/>
              </w:rPr>
              <w:t>r</w:t>
            </w:r>
            <w:r w:rsidRPr="00647C5B">
              <w:rPr>
                <w:spacing w:val="-1"/>
                <w:sz w:val="18"/>
                <w:szCs w:val="18"/>
                <w:lang w:val="ro-RO"/>
              </w:rPr>
              <w:t>e</w:t>
            </w:r>
            <w:r w:rsidRPr="00647C5B">
              <w:rPr>
                <w:sz w:val="18"/>
                <w:szCs w:val="18"/>
                <w:lang w:val="ro-RO"/>
              </w:rPr>
              <w:t>s</w:t>
            </w:r>
            <w:r w:rsidRPr="00647C5B">
              <w:rPr>
                <w:spacing w:val="1"/>
                <w:sz w:val="18"/>
                <w:szCs w:val="18"/>
                <w:lang w:val="ro-RO"/>
              </w:rPr>
              <w:t>u</w:t>
            </w:r>
            <w:r w:rsidRPr="00647C5B">
              <w:rPr>
                <w:sz w:val="18"/>
                <w:szCs w:val="18"/>
                <w:lang w:val="ro-RO"/>
              </w:rPr>
              <w:t>l</w:t>
            </w:r>
            <w:r w:rsidRPr="00647C5B">
              <w:rPr>
                <w:spacing w:val="1"/>
                <w:sz w:val="18"/>
                <w:szCs w:val="18"/>
                <w:lang w:val="ro-RO"/>
              </w:rPr>
              <w:t xml:space="preserve"> </w:t>
            </w:r>
            <w:r w:rsidRPr="00647C5B">
              <w:rPr>
                <w:spacing w:val="-1"/>
                <w:sz w:val="18"/>
                <w:szCs w:val="18"/>
                <w:lang w:val="ro-RO"/>
              </w:rPr>
              <w:t>e</w:t>
            </w:r>
            <w:r w:rsidRPr="00647C5B">
              <w:rPr>
                <w:sz w:val="18"/>
                <w:szCs w:val="18"/>
                <w:lang w:val="ro-RO"/>
              </w:rPr>
              <w:t>le</w:t>
            </w:r>
            <w:r w:rsidRPr="00647C5B">
              <w:rPr>
                <w:spacing w:val="-2"/>
                <w:sz w:val="18"/>
                <w:szCs w:val="18"/>
                <w:lang w:val="ro-RO"/>
              </w:rPr>
              <w:t>v</w:t>
            </w:r>
            <w:r w:rsidRPr="00647C5B">
              <w:rPr>
                <w:sz w:val="18"/>
                <w:szCs w:val="18"/>
                <w:lang w:val="ro-RO"/>
              </w:rPr>
              <w:t>i</w:t>
            </w:r>
            <w:r w:rsidRPr="00647C5B">
              <w:rPr>
                <w:spacing w:val="1"/>
                <w:sz w:val="18"/>
                <w:szCs w:val="18"/>
                <w:lang w:val="ro-RO"/>
              </w:rPr>
              <w:t>lo</w:t>
            </w:r>
            <w:r w:rsidRPr="00647C5B">
              <w:rPr>
                <w:sz w:val="18"/>
                <w:szCs w:val="18"/>
                <w:lang w:val="ro-RO"/>
              </w:rPr>
              <w:t>r</w:t>
            </w:r>
            <w:r w:rsidRPr="00647C5B">
              <w:rPr>
                <w:spacing w:val="1"/>
                <w:sz w:val="18"/>
                <w:szCs w:val="18"/>
                <w:lang w:val="ro-RO"/>
              </w:rPr>
              <w:t xml:space="preserve"> </w:t>
            </w:r>
            <w:r w:rsidRPr="00647C5B">
              <w:rPr>
                <w:sz w:val="18"/>
                <w:szCs w:val="18"/>
                <w:lang w:val="ro-RO"/>
              </w:rPr>
              <w:t xml:space="preserve">la </w:t>
            </w:r>
            <w:r w:rsidRPr="00647C5B">
              <w:rPr>
                <w:spacing w:val="-1"/>
                <w:sz w:val="18"/>
                <w:szCs w:val="18"/>
                <w:lang w:val="ro-RO"/>
              </w:rPr>
              <w:t>c</w:t>
            </w:r>
            <w:r w:rsidRPr="00647C5B">
              <w:rPr>
                <w:sz w:val="18"/>
                <w:szCs w:val="18"/>
                <w:lang w:val="ro-RO"/>
              </w:rPr>
              <w:t>la</w:t>
            </w:r>
            <w:r w:rsidRPr="00647C5B">
              <w:rPr>
                <w:spacing w:val="-1"/>
                <w:sz w:val="18"/>
                <w:szCs w:val="18"/>
                <w:lang w:val="ro-RO"/>
              </w:rPr>
              <w:t>să</w:t>
            </w:r>
            <w:r w:rsidRPr="00647C5B">
              <w:rPr>
                <w:sz w:val="18"/>
                <w:szCs w:val="18"/>
                <w:lang w:val="ro-RO"/>
              </w:rPr>
              <w:t>/</w:t>
            </w:r>
            <w:r w:rsidRPr="00647C5B">
              <w:rPr>
                <w:spacing w:val="-1"/>
                <w:sz w:val="18"/>
                <w:szCs w:val="18"/>
                <w:lang w:val="ro-RO"/>
              </w:rPr>
              <w:t>g</w:t>
            </w:r>
            <w:r w:rsidRPr="00647C5B">
              <w:rPr>
                <w:sz w:val="18"/>
                <w:szCs w:val="18"/>
                <w:lang w:val="ro-RO"/>
              </w:rPr>
              <w:t>r</w:t>
            </w:r>
            <w:r w:rsidRPr="00647C5B">
              <w:rPr>
                <w:spacing w:val="1"/>
                <w:sz w:val="18"/>
                <w:szCs w:val="18"/>
                <w:lang w:val="ro-RO"/>
              </w:rPr>
              <w:t>up</w:t>
            </w:r>
            <w:r w:rsidRPr="00647C5B">
              <w:rPr>
                <w:sz w:val="18"/>
                <w:szCs w:val="18"/>
                <w:lang w:val="ro-RO"/>
              </w:rPr>
              <w:t xml:space="preserve">ă </w:t>
            </w:r>
            <w:r w:rsidRPr="00647C5B">
              <w:rPr>
                <w:spacing w:val="1"/>
                <w:sz w:val="18"/>
                <w:szCs w:val="18"/>
                <w:lang w:val="ro-RO"/>
              </w:rPr>
              <w:t>ob</w:t>
            </w:r>
            <w:r w:rsidRPr="00647C5B">
              <w:rPr>
                <w:sz w:val="18"/>
                <w:szCs w:val="18"/>
                <w:lang w:val="ro-RO"/>
              </w:rPr>
              <w:t>t</w:t>
            </w:r>
            <w:r w:rsidRPr="00647C5B">
              <w:rPr>
                <w:spacing w:val="-2"/>
                <w:sz w:val="18"/>
                <w:szCs w:val="18"/>
                <w:lang w:val="ro-RO"/>
              </w:rPr>
              <w:t>i</w:t>
            </w:r>
            <w:r w:rsidRPr="00647C5B">
              <w:rPr>
                <w:spacing w:val="1"/>
                <w:sz w:val="18"/>
                <w:szCs w:val="18"/>
                <w:lang w:val="ro-RO"/>
              </w:rPr>
              <w:t>nu</w:t>
            </w:r>
            <w:r w:rsidRPr="00647C5B">
              <w:rPr>
                <w:sz w:val="18"/>
                <w:szCs w:val="18"/>
                <w:lang w:val="ro-RO"/>
              </w:rPr>
              <w:t xml:space="preserve">te cu </w:t>
            </w:r>
            <w:r w:rsidRPr="00647C5B">
              <w:rPr>
                <w:spacing w:val="-1"/>
                <w:sz w:val="18"/>
                <w:szCs w:val="18"/>
                <w:lang w:val="ro-RO"/>
              </w:rPr>
              <w:t>c</w:t>
            </w:r>
            <w:r w:rsidRPr="00647C5B">
              <w:rPr>
                <w:sz w:val="18"/>
                <w:szCs w:val="18"/>
                <w:lang w:val="ro-RO"/>
              </w:rPr>
              <w:t>la</w:t>
            </w:r>
            <w:r w:rsidRPr="00647C5B">
              <w:rPr>
                <w:spacing w:val="-1"/>
                <w:sz w:val="18"/>
                <w:szCs w:val="18"/>
                <w:lang w:val="ro-RO"/>
              </w:rPr>
              <w:t>s</w:t>
            </w:r>
            <w:r w:rsidRPr="00647C5B">
              <w:rPr>
                <w:sz w:val="18"/>
                <w:szCs w:val="18"/>
                <w:lang w:val="ro-RO"/>
              </w:rPr>
              <w:t xml:space="preserve">a si </w:t>
            </w:r>
            <w:r w:rsidRPr="00647C5B">
              <w:rPr>
                <w:spacing w:val="1"/>
                <w:sz w:val="18"/>
                <w:szCs w:val="18"/>
                <w:lang w:val="ro-RO"/>
              </w:rPr>
              <w:t>ind</w:t>
            </w:r>
            <w:r w:rsidRPr="00647C5B">
              <w:rPr>
                <w:sz w:val="18"/>
                <w:szCs w:val="18"/>
                <w:lang w:val="ro-RO"/>
              </w:rPr>
              <w:t>i</w:t>
            </w:r>
            <w:r w:rsidRPr="00647C5B">
              <w:rPr>
                <w:spacing w:val="-1"/>
                <w:sz w:val="18"/>
                <w:szCs w:val="18"/>
                <w:lang w:val="ro-RO"/>
              </w:rPr>
              <w:t>v</w:t>
            </w:r>
            <w:r w:rsidRPr="00647C5B">
              <w:rPr>
                <w:sz w:val="18"/>
                <w:szCs w:val="18"/>
                <w:lang w:val="ro-RO"/>
              </w:rPr>
              <w:t>i</w:t>
            </w:r>
            <w:r w:rsidRPr="00647C5B">
              <w:rPr>
                <w:spacing w:val="-1"/>
                <w:sz w:val="18"/>
                <w:szCs w:val="18"/>
                <w:lang w:val="ro-RO"/>
              </w:rPr>
              <w:t>d</w:t>
            </w:r>
            <w:r w:rsidRPr="00647C5B">
              <w:rPr>
                <w:spacing w:val="1"/>
                <w:sz w:val="18"/>
                <w:szCs w:val="18"/>
                <w:lang w:val="ro-RO"/>
              </w:rPr>
              <w:t>u</w:t>
            </w:r>
            <w:r w:rsidRPr="00647C5B">
              <w:rPr>
                <w:spacing w:val="-1"/>
                <w:sz w:val="18"/>
                <w:szCs w:val="18"/>
                <w:lang w:val="ro-RO"/>
              </w:rPr>
              <w:t>a</w:t>
            </w:r>
            <w:r w:rsidRPr="00647C5B">
              <w:rPr>
                <w:sz w:val="18"/>
                <w:szCs w:val="18"/>
                <w:lang w:val="ro-RO"/>
              </w:rPr>
              <w:t>l</w:t>
            </w:r>
            <w:r w:rsidRPr="00647C5B">
              <w:rPr>
                <w:spacing w:val="1"/>
                <w:sz w:val="18"/>
                <w:szCs w:val="18"/>
                <w:lang w:val="ro-RO"/>
              </w:rPr>
              <w:t xml:space="preserve"> </w:t>
            </w:r>
            <w:r w:rsidRPr="00647C5B">
              <w:rPr>
                <w:sz w:val="18"/>
                <w:szCs w:val="18"/>
                <w:lang w:val="ro-RO"/>
              </w:rPr>
              <w:t xml:space="preserve">la </w:t>
            </w:r>
            <w:r w:rsidRPr="00647C5B">
              <w:rPr>
                <w:spacing w:val="1"/>
                <w:sz w:val="18"/>
                <w:szCs w:val="18"/>
                <w:lang w:val="ro-RO"/>
              </w:rPr>
              <w:t>d</w:t>
            </w:r>
            <w:r w:rsidRPr="00647C5B">
              <w:rPr>
                <w:sz w:val="18"/>
                <w:szCs w:val="18"/>
                <w:lang w:val="ro-RO"/>
              </w:rPr>
              <w:t>is</w:t>
            </w:r>
            <w:r w:rsidRPr="00647C5B">
              <w:rPr>
                <w:spacing w:val="-1"/>
                <w:sz w:val="18"/>
                <w:szCs w:val="18"/>
                <w:lang w:val="ro-RO"/>
              </w:rPr>
              <w:t>c</w:t>
            </w:r>
            <w:r w:rsidRPr="00647C5B">
              <w:rPr>
                <w:sz w:val="18"/>
                <w:szCs w:val="18"/>
                <w:lang w:val="ro-RO"/>
              </w:rPr>
              <w:t>i</w:t>
            </w:r>
            <w:r w:rsidRPr="00647C5B">
              <w:rPr>
                <w:spacing w:val="1"/>
                <w:sz w:val="18"/>
                <w:szCs w:val="18"/>
                <w:lang w:val="ro-RO"/>
              </w:rPr>
              <w:t>p</w:t>
            </w:r>
            <w:r w:rsidRPr="00647C5B">
              <w:rPr>
                <w:sz w:val="18"/>
                <w:szCs w:val="18"/>
                <w:lang w:val="ro-RO"/>
              </w:rPr>
              <w:t>l</w:t>
            </w:r>
            <w:r w:rsidRPr="00647C5B">
              <w:rPr>
                <w:spacing w:val="-2"/>
                <w:sz w:val="18"/>
                <w:szCs w:val="18"/>
                <w:lang w:val="ro-RO"/>
              </w:rPr>
              <w:t>i</w:t>
            </w:r>
            <w:r w:rsidRPr="00647C5B">
              <w:rPr>
                <w:spacing w:val="1"/>
                <w:sz w:val="18"/>
                <w:szCs w:val="18"/>
                <w:lang w:val="ro-RO"/>
              </w:rPr>
              <w:t>n</w:t>
            </w:r>
            <w:r w:rsidRPr="00647C5B">
              <w:rPr>
                <w:spacing w:val="-1"/>
                <w:sz w:val="18"/>
                <w:szCs w:val="18"/>
                <w:lang w:val="ro-RO"/>
              </w:rPr>
              <w:t>e</w:t>
            </w:r>
            <w:r w:rsidRPr="00647C5B">
              <w:rPr>
                <w:sz w:val="18"/>
                <w:szCs w:val="18"/>
                <w:lang w:val="ro-RO"/>
              </w:rPr>
              <w:t xml:space="preserve">le </w:t>
            </w:r>
            <w:r w:rsidRPr="00647C5B">
              <w:rPr>
                <w:spacing w:val="1"/>
                <w:sz w:val="18"/>
                <w:szCs w:val="18"/>
                <w:lang w:val="ro-RO"/>
              </w:rPr>
              <w:t>d</w:t>
            </w:r>
            <w:r w:rsidRPr="00647C5B">
              <w:rPr>
                <w:sz w:val="18"/>
                <w:szCs w:val="18"/>
                <w:lang w:val="ro-RO"/>
              </w:rPr>
              <w:t>e s</w:t>
            </w:r>
            <w:r w:rsidRPr="00647C5B">
              <w:rPr>
                <w:spacing w:val="1"/>
                <w:sz w:val="18"/>
                <w:szCs w:val="18"/>
                <w:lang w:val="ro-RO"/>
              </w:rPr>
              <w:t>p</w:t>
            </w:r>
            <w:r w:rsidRPr="00647C5B">
              <w:rPr>
                <w:spacing w:val="-1"/>
                <w:sz w:val="18"/>
                <w:szCs w:val="18"/>
                <w:lang w:val="ro-RO"/>
              </w:rPr>
              <w:t>ec</w:t>
            </w:r>
            <w:r w:rsidRPr="00647C5B">
              <w:rPr>
                <w:sz w:val="18"/>
                <w:szCs w:val="18"/>
                <w:lang w:val="ro-RO"/>
              </w:rPr>
              <w:t>iali</w:t>
            </w:r>
            <w:r w:rsidRPr="00647C5B">
              <w:rPr>
                <w:spacing w:val="1"/>
                <w:sz w:val="18"/>
                <w:szCs w:val="18"/>
                <w:lang w:val="ro-RO"/>
              </w:rPr>
              <w:t>t</w:t>
            </w:r>
            <w:r w:rsidRPr="00647C5B">
              <w:rPr>
                <w:spacing w:val="-1"/>
                <w:sz w:val="18"/>
                <w:szCs w:val="18"/>
                <w:lang w:val="ro-RO"/>
              </w:rPr>
              <w:t>a</w:t>
            </w:r>
            <w:r w:rsidRPr="00647C5B">
              <w:rPr>
                <w:sz w:val="18"/>
                <w:szCs w:val="18"/>
                <w:lang w:val="ro-RO"/>
              </w:rPr>
              <w:t xml:space="preserve">te </w:t>
            </w:r>
            <w:r w:rsidRPr="00647C5B">
              <w:rPr>
                <w:spacing w:val="1"/>
                <w:sz w:val="18"/>
                <w:szCs w:val="18"/>
                <w:lang w:val="ro-RO"/>
              </w:rPr>
              <w:t>d</w:t>
            </w:r>
            <w:r w:rsidRPr="00647C5B">
              <w:rPr>
                <w:sz w:val="18"/>
                <w:szCs w:val="18"/>
                <w:lang w:val="ro-RO"/>
              </w:rPr>
              <w:t>in î</w:t>
            </w:r>
            <w:r w:rsidRPr="00647C5B">
              <w:rPr>
                <w:spacing w:val="1"/>
                <w:sz w:val="18"/>
                <w:szCs w:val="18"/>
                <w:lang w:val="ro-RO"/>
              </w:rPr>
              <w:t>n</w:t>
            </w:r>
            <w:r w:rsidRPr="00647C5B">
              <w:rPr>
                <w:spacing w:val="-1"/>
                <w:sz w:val="18"/>
                <w:szCs w:val="18"/>
                <w:lang w:val="ro-RO"/>
              </w:rPr>
              <w:t>vă</w:t>
            </w:r>
            <w:r w:rsidRPr="00647C5B">
              <w:rPr>
                <w:sz w:val="18"/>
                <w:szCs w:val="18"/>
                <w:lang w:val="ro-RO"/>
              </w:rPr>
              <w:t>ță</w:t>
            </w:r>
            <w:r w:rsidRPr="00647C5B">
              <w:rPr>
                <w:spacing w:val="-4"/>
                <w:sz w:val="18"/>
                <w:szCs w:val="18"/>
                <w:lang w:val="ro-RO"/>
              </w:rPr>
              <w:t>m</w:t>
            </w:r>
            <w:r w:rsidRPr="00647C5B">
              <w:rPr>
                <w:spacing w:val="-1"/>
                <w:sz w:val="18"/>
                <w:szCs w:val="18"/>
                <w:lang w:val="ro-RO"/>
              </w:rPr>
              <w:t>â</w:t>
            </w:r>
            <w:r w:rsidRPr="00647C5B">
              <w:rPr>
                <w:spacing w:val="1"/>
                <w:sz w:val="18"/>
                <w:szCs w:val="18"/>
                <w:lang w:val="ro-RO"/>
              </w:rPr>
              <w:t>n</w:t>
            </w:r>
            <w:r w:rsidRPr="00647C5B">
              <w:rPr>
                <w:sz w:val="18"/>
                <w:szCs w:val="18"/>
                <w:lang w:val="ro-RO"/>
              </w:rPr>
              <w:t>t</w:t>
            </w:r>
            <w:r w:rsidRPr="00647C5B">
              <w:rPr>
                <w:spacing w:val="1"/>
                <w:sz w:val="18"/>
                <w:szCs w:val="18"/>
                <w:lang w:val="ro-RO"/>
              </w:rPr>
              <w:t>u</w:t>
            </w:r>
            <w:r w:rsidRPr="00647C5B">
              <w:rPr>
                <w:sz w:val="18"/>
                <w:szCs w:val="18"/>
                <w:lang w:val="ro-RO"/>
              </w:rPr>
              <w:t xml:space="preserve">l </w:t>
            </w:r>
            <w:r w:rsidRPr="00647C5B">
              <w:rPr>
                <w:spacing w:val="-1"/>
                <w:sz w:val="18"/>
                <w:szCs w:val="18"/>
                <w:lang w:val="ro-RO"/>
              </w:rPr>
              <w:t>v</w:t>
            </w:r>
            <w:r w:rsidRPr="00647C5B">
              <w:rPr>
                <w:spacing w:val="1"/>
                <w:sz w:val="18"/>
                <w:szCs w:val="18"/>
                <w:lang w:val="ro-RO"/>
              </w:rPr>
              <w:t>o</w:t>
            </w:r>
            <w:r w:rsidRPr="00647C5B">
              <w:rPr>
                <w:spacing w:val="-1"/>
                <w:sz w:val="18"/>
                <w:szCs w:val="18"/>
                <w:lang w:val="ro-RO"/>
              </w:rPr>
              <w:t>ca</w:t>
            </w:r>
            <w:r w:rsidRPr="00647C5B">
              <w:rPr>
                <w:sz w:val="18"/>
                <w:szCs w:val="18"/>
                <w:lang w:val="ro-RO"/>
              </w:rPr>
              <w:t>ț</w:t>
            </w:r>
            <w:r w:rsidRPr="00647C5B">
              <w:rPr>
                <w:spacing w:val="1"/>
                <w:sz w:val="18"/>
                <w:szCs w:val="18"/>
                <w:lang w:val="ro-RO"/>
              </w:rPr>
              <w:t>ion</w:t>
            </w:r>
            <w:r w:rsidRPr="00647C5B">
              <w:rPr>
                <w:spacing w:val="-1"/>
                <w:sz w:val="18"/>
                <w:szCs w:val="18"/>
                <w:lang w:val="ro-RO"/>
              </w:rPr>
              <w:t>a</w:t>
            </w:r>
            <w:r w:rsidRPr="00647C5B">
              <w:rPr>
                <w:sz w:val="18"/>
                <w:szCs w:val="18"/>
                <w:lang w:val="ro-RO"/>
              </w:rPr>
              <w:t>l</w:t>
            </w:r>
            <w:r w:rsidRPr="00647C5B">
              <w:rPr>
                <w:spacing w:val="1"/>
                <w:sz w:val="18"/>
                <w:szCs w:val="18"/>
                <w:lang w:val="ro-RO"/>
              </w:rPr>
              <w:t xml:space="preserve"> p</w:t>
            </w:r>
            <w:r w:rsidRPr="00647C5B">
              <w:rPr>
                <w:sz w:val="18"/>
                <w:szCs w:val="18"/>
                <w:lang w:val="ro-RO"/>
              </w:rPr>
              <w:t>e</w:t>
            </w:r>
            <w:r w:rsidRPr="00647C5B">
              <w:rPr>
                <w:spacing w:val="-3"/>
                <w:sz w:val="18"/>
                <w:szCs w:val="18"/>
                <w:lang w:val="ro-RO"/>
              </w:rPr>
              <w:t xml:space="preserve"> </w:t>
            </w:r>
            <w:r w:rsidRPr="00647C5B">
              <w:rPr>
                <w:spacing w:val="1"/>
                <w:sz w:val="18"/>
                <w:szCs w:val="18"/>
                <w:lang w:val="ro-RO"/>
              </w:rPr>
              <w:t>b</w:t>
            </w:r>
            <w:r w:rsidRPr="00647C5B">
              <w:rPr>
                <w:spacing w:val="-1"/>
                <w:sz w:val="18"/>
                <w:szCs w:val="18"/>
                <w:lang w:val="ro-RO"/>
              </w:rPr>
              <w:t>az</w:t>
            </w:r>
            <w:r w:rsidRPr="00647C5B">
              <w:rPr>
                <w:sz w:val="18"/>
                <w:szCs w:val="18"/>
                <w:lang w:val="ro-RO"/>
              </w:rPr>
              <w:t xml:space="preserve">a </w:t>
            </w:r>
            <w:r w:rsidRPr="00647C5B">
              <w:rPr>
                <w:spacing w:val="1"/>
                <w:sz w:val="18"/>
                <w:szCs w:val="18"/>
                <w:lang w:val="ro-RO"/>
              </w:rPr>
              <w:t>d</w:t>
            </w:r>
            <w:r w:rsidRPr="00647C5B">
              <w:rPr>
                <w:spacing w:val="-1"/>
                <w:sz w:val="18"/>
                <w:szCs w:val="18"/>
                <w:lang w:val="ro-RO"/>
              </w:rPr>
              <w:t>a</w:t>
            </w:r>
            <w:r w:rsidRPr="00647C5B">
              <w:rPr>
                <w:sz w:val="18"/>
                <w:szCs w:val="18"/>
                <w:lang w:val="ro-RO"/>
              </w:rPr>
              <w:t>tel</w:t>
            </w:r>
            <w:r w:rsidRPr="00647C5B">
              <w:rPr>
                <w:spacing w:val="1"/>
                <w:sz w:val="18"/>
                <w:szCs w:val="18"/>
                <w:lang w:val="ro-RO"/>
              </w:rPr>
              <w:t>o</w:t>
            </w:r>
            <w:r w:rsidRPr="00647C5B">
              <w:rPr>
                <w:sz w:val="18"/>
                <w:szCs w:val="18"/>
                <w:lang w:val="ro-RO"/>
              </w:rPr>
              <w:t>r st</w:t>
            </w:r>
            <w:r w:rsidRPr="00647C5B">
              <w:rPr>
                <w:spacing w:val="-1"/>
                <w:sz w:val="18"/>
                <w:szCs w:val="18"/>
                <w:lang w:val="ro-RO"/>
              </w:rPr>
              <w:t>a</w:t>
            </w:r>
            <w:r w:rsidRPr="00647C5B">
              <w:rPr>
                <w:sz w:val="18"/>
                <w:szCs w:val="18"/>
                <w:lang w:val="ro-RO"/>
              </w:rPr>
              <w:t>t</w:t>
            </w:r>
            <w:r w:rsidRPr="00647C5B">
              <w:rPr>
                <w:spacing w:val="1"/>
                <w:sz w:val="18"/>
                <w:szCs w:val="18"/>
                <w:lang w:val="ro-RO"/>
              </w:rPr>
              <w:t>i</w:t>
            </w:r>
            <w:r w:rsidRPr="00647C5B">
              <w:rPr>
                <w:sz w:val="18"/>
                <w:szCs w:val="18"/>
                <w:lang w:val="ro-RO"/>
              </w:rPr>
              <w:t>stice</w:t>
            </w:r>
            <w:r w:rsidRPr="00647C5B">
              <w:rPr>
                <w:spacing w:val="-1"/>
                <w:sz w:val="18"/>
                <w:szCs w:val="18"/>
                <w:lang w:val="ro-RO"/>
              </w:rPr>
              <w:t xml:space="preserve"> </w:t>
            </w:r>
            <w:r w:rsidRPr="00647C5B">
              <w:rPr>
                <w:spacing w:val="1"/>
                <w:sz w:val="18"/>
                <w:szCs w:val="18"/>
                <w:lang w:val="ro-RO"/>
              </w:rPr>
              <w:t>d</w:t>
            </w:r>
            <w:r w:rsidRPr="00647C5B">
              <w:rPr>
                <w:sz w:val="18"/>
                <w:szCs w:val="18"/>
                <w:lang w:val="ro-RO"/>
              </w:rPr>
              <w:t xml:space="preserve">e la </w:t>
            </w:r>
            <w:r w:rsidRPr="00647C5B">
              <w:rPr>
                <w:spacing w:val="1"/>
                <w:sz w:val="18"/>
                <w:szCs w:val="18"/>
                <w:lang w:val="ro-RO"/>
              </w:rPr>
              <w:t>n</w:t>
            </w:r>
            <w:r w:rsidRPr="00647C5B">
              <w:rPr>
                <w:sz w:val="18"/>
                <w:szCs w:val="18"/>
                <w:lang w:val="ro-RO"/>
              </w:rPr>
              <w:t>i</w:t>
            </w:r>
            <w:r w:rsidRPr="00647C5B">
              <w:rPr>
                <w:spacing w:val="-1"/>
                <w:sz w:val="18"/>
                <w:szCs w:val="18"/>
                <w:lang w:val="ro-RO"/>
              </w:rPr>
              <w:t>ve</w:t>
            </w:r>
            <w:r w:rsidRPr="00647C5B">
              <w:rPr>
                <w:sz w:val="18"/>
                <w:szCs w:val="18"/>
                <w:lang w:val="ro-RO"/>
              </w:rPr>
              <w:t>l</w:t>
            </w:r>
            <w:r w:rsidRPr="00647C5B">
              <w:rPr>
                <w:spacing w:val="1"/>
                <w:sz w:val="18"/>
                <w:szCs w:val="18"/>
                <w:lang w:val="ro-RO"/>
              </w:rPr>
              <w:t>u</w:t>
            </w:r>
            <w:r w:rsidRPr="00647C5B">
              <w:rPr>
                <w:sz w:val="18"/>
                <w:szCs w:val="18"/>
                <w:lang w:val="ro-RO"/>
              </w:rPr>
              <w:t xml:space="preserve">l </w:t>
            </w:r>
            <w:r w:rsidRPr="00647C5B">
              <w:rPr>
                <w:spacing w:val="1"/>
                <w:sz w:val="18"/>
                <w:szCs w:val="18"/>
                <w:lang w:val="ro-RO"/>
              </w:rPr>
              <w:t>un</w:t>
            </w:r>
            <w:r w:rsidRPr="00647C5B">
              <w:rPr>
                <w:sz w:val="18"/>
                <w:szCs w:val="18"/>
                <w:lang w:val="ro-RO"/>
              </w:rPr>
              <w:t>i</w:t>
            </w:r>
            <w:r w:rsidRPr="00647C5B">
              <w:rPr>
                <w:spacing w:val="1"/>
                <w:sz w:val="18"/>
                <w:szCs w:val="18"/>
                <w:lang w:val="ro-RO"/>
              </w:rPr>
              <w:t>t</w:t>
            </w:r>
            <w:r w:rsidRPr="00647C5B">
              <w:rPr>
                <w:spacing w:val="-1"/>
                <w:sz w:val="18"/>
                <w:szCs w:val="18"/>
                <w:lang w:val="ro-RO"/>
              </w:rPr>
              <w:t>ă</w:t>
            </w:r>
            <w:r w:rsidRPr="00647C5B">
              <w:rPr>
                <w:sz w:val="18"/>
                <w:szCs w:val="18"/>
                <w:lang w:val="ro-RO"/>
              </w:rPr>
              <w:t>ț</w:t>
            </w:r>
            <w:r w:rsidRPr="00647C5B">
              <w:rPr>
                <w:spacing w:val="-2"/>
                <w:sz w:val="18"/>
                <w:szCs w:val="18"/>
                <w:lang w:val="ro-RO"/>
              </w:rPr>
              <w:t>i</w:t>
            </w:r>
            <w:r w:rsidRPr="00647C5B">
              <w:rPr>
                <w:sz w:val="18"/>
                <w:szCs w:val="18"/>
                <w:lang w:val="ro-RO"/>
              </w:rPr>
              <w:t>i</w:t>
            </w:r>
            <w:r w:rsidRPr="00647C5B">
              <w:rPr>
                <w:spacing w:val="1"/>
                <w:sz w:val="18"/>
                <w:szCs w:val="18"/>
                <w:lang w:val="ro-RO"/>
              </w:rPr>
              <w:t xml:space="preserve"> d</w:t>
            </w:r>
            <w:r w:rsidRPr="00647C5B">
              <w:rPr>
                <w:sz w:val="18"/>
                <w:szCs w:val="18"/>
                <w:lang w:val="ro-RO"/>
              </w:rPr>
              <w:t>e</w:t>
            </w:r>
            <w:r w:rsidRPr="00647C5B">
              <w:rPr>
                <w:spacing w:val="1"/>
                <w:sz w:val="18"/>
                <w:szCs w:val="18"/>
                <w:lang w:val="ro-RO"/>
              </w:rPr>
              <w:t xml:space="preserve"> </w:t>
            </w:r>
            <w:r w:rsidRPr="00647C5B">
              <w:rPr>
                <w:spacing w:val="-2"/>
                <w:sz w:val="18"/>
                <w:szCs w:val="18"/>
                <w:lang w:val="ro-RO"/>
              </w:rPr>
              <w:t>î</w:t>
            </w:r>
            <w:r w:rsidRPr="00647C5B">
              <w:rPr>
                <w:spacing w:val="1"/>
                <w:sz w:val="18"/>
                <w:szCs w:val="18"/>
                <w:lang w:val="ro-RO"/>
              </w:rPr>
              <w:t>n</w:t>
            </w:r>
            <w:r w:rsidRPr="00647C5B">
              <w:rPr>
                <w:spacing w:val="-1"/>
                <w:sz w:val="18"/>
                <w:szCs w:val="18"/>
                <w:lang w:val="ro-RO"/>
              </w:rPr>
              <w:t>vă</w:t>
            </w:r>
            <w:r w:rsidRPr="00647C5B">
              <w:rPr>
                <w:sz w:val="18"/>
                <w:szCs w:val="18"/>
                <w:lang w:val="ro-RO"/>
              </w:rPr>
              <w:t>ță</w:t>
            </w:r>
            <w:r w:rsidRPr="00647C5B">
              <w:rPr>
                <w:spacing w:val="-1"/>
                <w:sz w:val="18"/>
                <w:szCs w:val="18"/>
                <w:lang w:val="ro-RO"/>
              </w:rPr>
              <w:t>mâ</w:t>
            </w:r>
            <w:r w:rsidRPr="00647C5B">
              <w:rPr>
                <w:spacing w:val="1"/>
                <w:sz w:val="18"/>
                <w:szCs w:val="18"/>
                <w:lang w:val="ro-RO"/>
              </w:rPr>
              <w:t>n</w:t>
            </w:r>
            <w:r w:rsidRPr="00647C5B">
              <w:rPr>
                <w:sz w:val="18"/>
                <w:szCs w:val="18"/>
                <w:lang w:val="ro-RO"/>
              </w:rPr>
              <w:t>t</w:t>
            </w:r>
          </w:p>
        </w:tc>
        <w:tc>
          <w:tcPr>
            <w:tcW w:w="1880" w:type="dxa"/>
            <w:gridSpan w:val="2"/>
            <w:tcBorders>
              <w:top w:val="single" w:sz="5" w:space="0" w:color="000000"/>
              <w:left w:val="single" w:sz="5" w:space="0" w:color="000000"/>
              <w:bottom w:val="single" w:sz="5" w:space="0" w:color="000000"/>
              <w:right w:val="single" w:sz="5" w:space="0" w:color="000000"/>
            </w:tcBorders>
          </w:tcPr>
          <w:p w14:paraId="6468AF70" w14:textId="77777777" w:rsidR="008F5D55" w:rsidRPr="00647C5B" w:rsidRDefault="00054EB8">
            <w:pPr>
              <w:spacing w:line="237" w:lineRule="auto"/>
              <w:ind w:left="294" w:right="150" w:hanging="142"/>
              <w:rPr>
                <w:sz w:val="18"/>
                <w:szCs w:val="18"/>
                <w:lang w:val="ro-RO"/>
              </w:rPr>
            </w:pPr>
            <w:r w:rsidRPr="00647C5B">
              <w:rPr>
                <w:rFonts w:ascii="Garamond" w:eastAsia="Garamond" w:hAnsi="Garamond" w:cs="Garamond"/>
                <w:sz w:val="18"/>
                <w:szCs w:val="18"/>
                <w:lang w:val="ro-RO"/>
              </w:rPr>
              <w:t xml:space="preserve">- </w:t>
            </w:r>
            <w:r w:rsidRPr="00647C5B">
              <w:rPr>
                <w:rFonts w:ascii="Garamond" w:eastAsia="Garamond" w:hAnsi="Garamond" w:cs="Garamond"/>
                <w:spacing w:val="36"/>
                <w:sz w:val="18"/>
                <w:szCs w:val="18"/>
                <w:lang w:val="ro-RO"/>
              </w:rPr>
              <w:t xml:space="preserve"> </w:t>
            </w:r>
            <w:r w:rsidRPr="00647C5B">
              <w:rPr>
                <w:spacing w:val="1"/>
                <w:sz w:val="18"/>
                <w:szCs w:val="18"/>
                <w:lang w:val="ro-RO"/>
              </w:rPr>
              <w:t>po</w:t>
            </w:r>
            <w:r w:rsidRPr="00647C5B">
              <w:rPr>
                <w:spacing w:val="-1"/>
                <w:sz w:val="18"/>
                <w:szCs w:val="18"/>
                <w:lang w:val="ro-RO"/>
              </w:rPr>
              <w:t>n</w:t>
            </w:r>
            <w:r w:rsidRPr="00647C5B">
              <w:rPr>
                <w:spacing w:val="1"/>
                <w:sz w:val="18"/>
                <w:szCs w:val="18"/>
                <w:lang w:val="ro-RO"/>
              </w:rPr>
              <w:t>d</w:t>
            </w:r>
            <w:r w:rsidRPr="00647C5B">
              <w:rPr>
                <w:spacing w:val="-1"/>
                <w:sz w:val="18"/>
                <w:szCs w:val="18"/>
                <w:lang w:val="ro-RO"/>
              </w:rPr>
              <w:t>e</w:t>
            </w:r>
            <w:r w:rsidRPr="00647C5B">
              <w:rPr>
                <w:sz w:val="18"/>
                <w:szCs w:val="18"/>
                <w:lang w:val="ro-RO"/>
              </w:rPr>
              <w:t>r</w:t>
            </w:r>
            <w:r w:rsidRPr="00647C5B">
              <w:rPr>
                <w:spacing w:val="-1"/>
                <w:sz w:val="18"/>
                <w:szCs w:val="18"/>
                <w:lang w:val="ro-RO"/>
              </w:rPr>
              <w:t>e</w:t>
            </w:r>
            <w:r w:rsidRPr="00647C5B">
              <w:rPr>
                <w:sz w:val="18"/>
                <w:szCs w:val="18"/>
                <w:lang w:val="ro-RO"/>
              </w:rPr>
              <w:t xml:space="preserve">a </w:t>
            </w:r>
            <w:r w:rsidRPr="00647C5B">
              <w:rPr>
                <w:spacing w:val="1"/>
                <w:sz w:val="18"/>
                <w:szCs w:val="18"/>
                <w:lang w:val="ro-RO"/>
              </w:rPr>
              <w:t>p</w:t>
            </w:r>
            <w:r w:rsidRPr="00647C5B">
              <w:rPr>
                <w:sz w:val="18"/>
                <w:szCs w:val="18"/>
                <w:lang w:val="ro-RO"/>
              </w:rPr>
              <w:t>r</w:t>
            </w:r>
            <w:r w:rsidRPr="00647C5B">
              <w:rPr>
                <w:spacing w:val="1"/>
                <w:sz w:val="18"/>
                <w:szCs w:val="18"/>
                <w:lang w:val="ro-RO"/>
              </w:rPr>
              <w:t>o</w:t>
            </w:r>
            <w:r w:rsidRPr="00647C5B">
              <w:rPr>
                <w:spacing w:val="-3"/>
                <w:sz w:val="18"/>
                <w:szCs w:val="18"/>
                <w:lang w:val="ro-RO"/>
              </w:rPr>
              <w:t>m</w:t>
            </w:r>
            <w:r w:rsidRPr="00647C5B">
              <w:rPr>
                <w:spacing w:val="1"/>
                <w:sz w:val="18"/>
                <w:szCs w:val="18"/>
                <w:lang w:val="ro-RO"/>
              </w:rPr>
              <w:t>o</w:t>
            </w:r>
            <w:r w:rsidRPr="00647C5B">
              <w:rPr>
                <w:spacing w:val="-1"/>
                <w:sz w:val="18"/>
                <w:szCs w:val="18"/>
                <w:lang w:val="ro-RO"/>
              </w:rPr>
              <w:t>vă</w:t>
            </w:r>
            <w:r w:rsidRPr="00647C5B">
              <w:rPr>
                <w:sz w:val="18"/>
                <w:szCs w:val="18"/>
                <w:lang w:val="ro-RO"/>
              </w:rPr>
              <w:t>rii</w:t>
            </w:r>
            <w:r w:rsidRPr="00647C5B">
              <w:rPr>
                <w:spacing w:val="1"/>
                <w:sz w:val="18"/>
                <w:szCs w:val="18"/>
                <w:lang w:val="ro-RO"/>
              </w:rPr>
              <w:t xml:space="preserve"> </w:t>
            </w:r>
            <w:r w:rsidRPr="00647C5B">
              <w:rPr>
                <w:spacing w:val="-1"/>
                <w:sz w:val="18"/>
                <w:szCs w:val="18"/>
                <w:lang w:val="ro-RO"/>
              </w:rPr>
              <w:t>e</w:t>
            </w:r>
            <w:r w:rsidRPr="00647C5B">
              <w:rPr>
                <w:sz w:val="18"/>
                <w:szCs w:val="18"/>
                <w:lang w:val="ro-RO"/>
              </w:rPr>
              <w:t>le</w:t>
            </w:r>
            <w:r w:rsidRPr="00647C5B">
              <w:rPr>
                <w:spacing w:val="-2"/>
                <w:sz w:val="18"/>
                <w:szCs w:val="18"/>
                <w:lang w:val="ro-RO"/>
              </w:rPr>
              <w:t>v</w:t>
            </w:r>
            <w:r w:rsidRPr="00647C5B">
              <w:rPr>
                <w:sz w:val="18"/>
                <w:szCs w:val="18"/>
                <w:lang w:val="ro-RO"/>
              </w:rPr>
              <w:t>i</w:t>
            </w:r>
            <w:r w:rsidRPr="00647C5B">
              <w:rPr>
                <w:spacing w:val="1"/>
                <w:sz w:val="18"/>
                <w:szCs w:val="18"/>
                <w:lang w:val="ro-RO"/>
              </w:rPr>
              <w:t>lo</w:t>
            </w:r>
            <w:r w:rsidRPr="00647C5B">
              <w:rPr>
                <w:sz w:val="18"/>
                <w:szCs w:val="18"/>
                <w:lang w:val="ro-RO"/>
              </w:rPr>
              <w:t xml:space="preserve">r </w:t>
            </w:r>
            <w:r w:rsidRPr="00647C5B">
              <w:rPr>
                <w:spacing w:val="1"/>
                <w:sz w:val="18"/>
                <w:szCs w:val="18"/>
                <w:lang w:val="ro-RO"/>
              </w:rPr>
              <w:t>d</w:t>
            </w:r>
            <w:r w:rsidRPr="00647C5B">
              <w:rPr>
                <w:sz w:val="18"/>
                <w:szCs w:val="18"/>
                <w:lang w:val="ro-RO"/>
              </w:rPr>
              <w:t xml:space="preserve">e la </w:t>
            </w:r>
            <w:r w:rsidRPr="00647C5B">
              <w:rPr>
                <w:spacing w:val="-1"/>
                <w:sz w:val="18"/>
                <w:szCs w:val="18"/>
                <w:lang w:val="ro-RO"/>
              </w:rPr>
              <w:t>u</w:t>
            </w:r>
            <w:r w:rsidRPr="00647C5B">
              <w:rPr>
                <w:sz w:val="18"/>
                <w:szCs w:val="18"/>
                <w:lang w:val="ro-RO"/>
              </w:rPr>
              <w:t>n</w:t>
            </w:r>
            <w:r w:rsidRPr="00647C5B">
              <w:rPr>
                <w:spacing w:val="1"/>
                <w:sz w:val="18"/>
                <w:szCs w:val="18"/>
                <w:lang w:val="ro-RO"/>
              </w:rPr>
              <w:t xml:space="preserve"> </w:t>
            </w:r>
            <w:r w:rsidRPr="00647C5B">
              <w:rPr>
                <w:spacing w:val="-1"/>
                <w:sz w:val="18"/>
                <w:szCs w:val="18"/>
                <w:lang w:val="ro-RO"/>
              </w:rPr>
              <w:t>a</w:t>
            </w:r>
            <w:r w:rsidRPr="00647C5B">
              <w:rPr>
                <w:sz w:val="18"/>
                <w:szCs w:val="18"/>
                <w:lang w:val="ro-RO"/>
              </w:rPr>
              <w:t>n</w:t>
            </w:r>
            <w:r w:rsidRPr="00647C5B">
              <w:rPr>
                <w:spacing w:val="1"/>
                <w:sz w:val="18"/>
                <w:szCs w:val="18"/>
                <w:lang w:val="ro-RO"/>
              </w:rPr>
              <w:t xml:space="preserve"> </w:t>
            </w:r>
            <w:r w:rsidRPr="00647C5B">
              <w:rPr>
                <w:sz w:val="18"/>
                <w:szCs w:val="18"/>
                <w:lang w:val="ro-RO"/>
              </w:rPr>
              <w:t>la al</w:t>
            </w:r>
            <w:r w:rsidRPr="00647C5B">
              <w:rPr>
                <w:spacing w:val="-2"/>
                <w:sz w:val="18"/>
                <w:szCs w:val="18"/>
                <w:lang w:val="ro-RO"/>
              </w:rPr>
              <w:t>t</w:t>
            </w:r>
            <w:r w:rsidRPr="00647C5B">
              <w:rPr>
                <w:spacing w:val="1"/>
                <w:sz w:val="18"/>
                <w:szCs w:val="18"/>
                <w:lang w:val="ro-RO"/>
              </w:rPr>
              <w:t>u</w:t>
            </w:r>
            <w:r w:rsidRPr="00647C5B">
              <w:rPr>
                <w:sz w:val="18"/>
                <w:szCs w:val="18"/>
                <w:lang w:val="ro-RO"/>
              </w:rPr>
              <w:t xml:space="preserve">l </w:t>
            </w:r>
            <w:r w:rsidRPr="00647C5B">
              <w:rPr>
                <w:spacing w:val="1"/>
                <w:sz w:val="18"/>
                <w:szCs w:val="18"/>
                <w:lang w:val="ro-RO"/>
              </w:rPr>
              <w:t>d</w:t>
            </w:r>
            <w:r w:rsidRPr="00647C5B">
              <w:rPr>
                <w:sz w:val="18"/>
                <w:szCs w:val="18"/>
                <w:lang w:val="ro-RO"/>
              </w:rPr>
              <w:t xml:space="preserve">e </w:t>
            </w:r>
            <w:r w:rsidRPr="00647C5B">
              <w:rPr>
                <w:spacing w:val="1"/>
                <w:sz w:val="18"/>
                <w:szCs w:val="18"/>
                <w:lang w:val="ro-RO"/>
              </w:rPr>
              <w:t>p</w:t>
            </w:r>
            <w:r w:rsidRPr="00647C5B">
              <w:rPr>
                <w:sz w:val="18"/>
                <w:szCs w:val="18"/>
                <w:lang w:val="ro-RO"/>
              </w:rPr>
              <w:t>r</w:t>
            </w:r>
            <w:r w:rsidRPr="00647C5B">
              <w:rPr>
                <w:spacing w:val="-1"/>
                <w:sz w:val="18"/>
                <w:szCs w:val="18"/>
                <w:lang w:val="ro-RO"/>
              </w:rPr>
              <w:t>egă</w:t>
            </w:r>
            <w:r w:rsidRPr="00647C5B">
              <w:rPr>
                <w:sz w:val="18"/>
                <w:szCs w:val="18"/>
                <w:lang w:val="ro-RO"/>
              </w:rPr>
              <w:t>t</w:t>
            </w:r>
            <w:r w:rsidRPr="00647C5B">
              <w:rPr>
                <w:spacing w:val="1"/>
                <w:sz w:val="18"/>
                <w:szCs w:val="18"/>
                <w:lang w:val="ro-RO"/>
              </w:rPr>
              <w:t>i</w:t>
            </w:r>
            <w:r w:rsidRPr="00647C5B">
              <w:rPr>
                <w:sz w:val="18"/>
                <w:szCs w:val="18"/>
                <w:lang w:val="ro-RO"/>
              </w:rPr>
              <w:t>re s</w:t>
            </w:r>
            <w:r w:rsidRPr="00647C5B">
              <w:rPr>
                <w:spacing w:val="1"/>
                <w:sz w:val="18"/>
                <w:szCs w:val="18"/>
                <w:lang w:val="ro-RO"/>
              </w:rPr>
              <w:t>po</w:t>
            </w:r>
            <w:r w:rsidRPr="00647C5B">
              <w:rPr>
                <w:sz w:val="18"/>
                <w:szCs w:val="18"/>
                <w:lang w:val="ro-RO"/>
              </w:rPr>
              <w:t>rt</w:t>
            </w:r>
            <w:r w:rsidRPr="00647C5B">
              <w:rPr>
                <w:spacing w:val="1"/>
                <w:sz w:val="18"/>
                <w:szCs w:val="18"/>
                <w:lang w:val="ro-RO"/>
              </w:rPr>
              <w:t>i</w:t>
            </w:r>
            <w:r w:rsidRPr="00647C5B">
              <w:rPr>
                <w:spacing w:val="-1"/>
                <w:sz w:val="18"/>
                <w:szCs w:val="18"/>
                <w:lang w:val="ro-RO"/>
              </w:rPr>
              <w:t>vă</w:t>
            </w:r>
            <w:r w:rsidRPr="00647C5B">
              <w:rPr>
                <w:sz w:val="18"/>
                <w:szCs w:val="18"/>
                <w:lang w:val="ro-RO"/>
              </w:rPr>
              <w:t>/an</w:t>
            </w:r>
            <w:r w:rsidRPr="00647C5B">
              <w:rPr>
                <w:spacing w:val="1"/>
                <w:sz w:val="18"/>
                <w:szCs w:val="18"/>
                <w:lang w:val="ro-RO"/>
              </w:rPr>
              <w:t xml:space="preserve"> </w:t>
            </w:r>
            <w:r w:rsidRPr="00647C5B">
              <w:rPr>
                <w:sz w:val="18"/>
                <w:szCs w:val="18"/>
                <w:lang w:val="ro-RO"/>
              </w:rPr>
              <w:t>st</w:t>
            </w:r>
            <w:r w:rsidRPr="00647C5B">
              <w:rPr>
                <w:spacing w:val="-1"/>
                <w:sz w:val="18"/>
                <w:szCs w:val="18"/>
                <w:lang w:val="ro-RO"/>
              </w:rPr>
              <w:t>u</w:t>
            </w:r>
            <w:r w:rsidRPr="00647C5B">
              <w:rPr>
                <w:spacing w:val="1"/>
                <w:sz w:val="18"/>
                <w:szCs w:val="18"/>
                <w:lang w:val="ro-RO"/>
              </w:rPr>
              <w:t>d</w:t>
            </w:r>
            <w:r w:rsidRPr="00647C5B">
              <w:rPr>
                <w:spacing w:val="-2"/>
                <w:sz w:val="18"/>
                <w:szCs w:val="18"/>
                <w:lang w:val="ro-RO"/>
              </w:rPr>
              <w:t>i</w:t>
            </w:r>
            <w:r w:rsidRPr="00647C5B">
              <w:rPr>
                <w:sz w:val="18"/>
                <w:szCs w:val="18"/>
                <w:lang w:val="ro-RO"/>
              </w:rPr>
              <w:t>u</w:t>
            </w:r>
          </w:p>
        </w:tc>
        <w:tc>
          <w:tcPr>
            <w:tcW w:w="994" w:type="dxa"/>
            <w:gridSpan w:val="2"/>
            <w:vMerge w:val="restart"/>
            <w:tcBorders>
              <w:top w:val="single" w:sz="5" w:space="0" w:color="000000"/>
              <w:left w:val="single" w:sz="5" w:space="0" w:color="000000"/>
              <w:right w:val="single" w:sz="5" w:space="0" w:color="000000"/>
            </w:tcBorders>
          </w:tcPr>
          <w:p w14:paraId="1F1F3574" w14:textId="77777777" w:rsidR="008F5D55" w:rsidRPr="00647C5B" w:rsidRDefault="008F5D55">
            <w:pPr>
              <w:spacing w:before="5" w:line="160" w:lineRule="exact"/>
              <w:rPr>
                <w:sz w:val="16"/>
                <w:szCs w:val="16"/>
                <w:lang w:val="ro-RO"/>
              </w:rPr>
            </w:pPr>
          </w:p>
          <w:p w14:paraId="0B526DD9" w14:textId="77777777" w:rsidR="008F5D55" w:rsidRPr="00647C5B" w:rsidRDefault="008F5D55">
            <w:pPr>
              <w:spacing w:line="200" w:lineRule="exact"/>
              <w:rPr>
                <w:lang w:val="ro-RO"/>
              </w:rPr>
            </w:pPr>
          </w:p>
          <w:p w14:paraId="744CD4FA" w14:textId="77777777" w:rsidR="008F5D55" w:rsidRPr="00647C5B" w:rsidRDefault="008F5D55">
            <w:pPr>
              <w:spacing w:line="200" w:lineRule="exact"/>
              <w:rPr>
                <w:lang w:val="ro-RO"/>
              </w:rPr>
            </w:pPr>
          </w:p>
          <w:p w14:paraId="42936F09" w14:textId="77777777" w:rsidR="008F5D55" w:rsidRPr="00647C5B" w:rsidRDefault="008F5D55">
            <w:pPr>
              <w:spacing w:line="200" w:lineRule="exact"/>
              <w:rPr>
                <w:lang w:val="ro-RO"/>
              </w:rPr>
            </w:pPr>
          </w:p>
          <w:p w14:paraId="2D177B9F" w14:textId="77777777" w:rsidR="008F5D55" w:rsidRPr="00647C5B" w:rsidRDefault="008F5D55">
            <w:pPr>
              <w:spacing w:line="200" w:lineRule="exact"/>
              <w:rPr>
                <w:lang w:val="ro-RO"/>
              </w:rPr>
            </w:pPr>
          </w:p>
          <w:p w14:paraId="78EE43F2" w14:textId="77777777" w:rsidR="008F5D55" w:rsidRPr="00647C5B" w:rsidRDefault="008F5D55">
            <w:pPr>
              <w:spacing w:line="200" w:lineRule="exact"/>
              <w:rPr>
                <w:lang w:val="ro-RO"/>
              </w:rPr>
            </w:pPr>
          </w:p>
          <w:p w14:paraId="67B19C2A" w14:textId="77777777" w:rsidR="008F5D55" w:rsidRPr="00647C5B" w:rsidRDefault="008F5D55">
            <w:pPr>
              <w:spacing w:line="200" w:lineRule="exact"/>
              <w:rPr>
                <w:lang w:val="ro-RO"/>
              </w:rPr>
            </w:pPr>
          </w:p>
          <w:p w14:paraId="23C0DDD6" w14:textId="77777777" w:rsidR="008F5D55" w:rsidRPr="00647C5B" w:rsidRDefault="008F5D55">
            <w:pPr>
              <w:spacing w:line="200" w:lineRule="exact"/>
              <w:rPr>
                <w:lang w:val="ro-RO"/>
              </w:rPr>
            </w:pPr>
          </w:p>
          <w:p w14:paraId="390B27C5" w14:textId="77777777" w:rsidR="008F5D55" w:rsidRPr="00647C5B" w:rsidRDefault="008F5D55">
            <w:pPr>
              <w:spacing w:line="200" w:lineRule="exact"/>
              <w:rPr>
                <w:lang w:val="ro-RO"/>
              </w:rPr>
            </w:pPr>
          </w:p>
          <w:p w14:paraId="7C017FEA" w14:textId="77777777" w:rsidR="008F5D55" w:rsidRPr="00647C5B" w:rsidRDefault="008F5D55">
            <w:pPr>
              <w:spacing w:line="200" w:lineRule="exact"/>
              <w:rPr>
                <w:lang w:val="ro-RO"/>
              </w:rPr>
            </w:pPr>
          </w:p>
          <w:p w14:paraId="60951B8F" w14:textId="77777777" w:rsidR="008F5D55" w:rsidRPr="00647C5B" w:rsidRDefault="008F5D55">
            <w:pPr>
              <w:spacing w:line="200" w:lineRule="exact"/>
              <w:rPr>
                <w:lang w:val="ro-RO"/>
              </w:rPr>
            </w:pPr>
          </w:p>
          <w:p w14:paraId="534F17FC" w14:textId="77777777" w:rsidR="008F5D55" w:rsidRPr="00647C5B" w:rsidRDefault="008F5D55">
            <w:pPr>
              <w:spacing w:line="200" w:lineRule="exact"/>
              <w:rPr>
                <w:lang w:val="ro-RO"/>
              </w:rPr>
            </w:pPr>
          </w:p>
          <w:p w14:paraId="1C5812FD" w14:textId="77777777" w:rsidR="008F5D55" w:rsidRPr="00647C5B" w:rsidRDefault="008F5D55">
            <w:pPr>
              <w:spacing w:line="200" w:lineRule="exact"/>
              <w:rPr>
                <w:lang w:val="ro-RO"/>
              </w:rPr>
            </w:pPr>
          </w:p>
          <w:p w14:paraId="79DD31B9" w14:textId="77777777" w:rsidR="008F5D55" w:rsidRPr="00647C5B" w:rsidRDefault="008F5D55">
            <w:pPr>
              <w:spacing w:line="200" w:lineRule="exact"/>
              <w:rPr>
                <w:lang w:val="ro-RO"/>
              </w:rPr>
            </w:pPr>
          </w:p>
          <w:p w14:paraId="35C980CA" w14:textId="77777777" w:rsidR="008F5D55" w:rsidRPr="00647C5B" w:rsidRDefault="008F5D55">
            <w:pPr>
              <w:spacing w:line="200" w:lineRule="exact"/>
              <w:rPr>
                <w:lang w:val="ro-RO"/>
              </w:rPr>
            </w:pPr>
          </w:p>
          <w:p w14:paraId="0E5EA585" w14:textId="77777777" w:rsidR="008F5D55" w:rsidRPr="00647C5B" w:rsidRDefault="008F5D55">
            <w:pPr>
              <w:spacing w:line="200" w:lineRule="exact"/>
              <w:rPr>
                <w:lang w:val="ro-RO"/>
              </w:rPr>
            </w:pPr>
          </w:p>
          <w:p w14:paraId="60009484" w14:textId="77777777" w:rsidR="008F5D55" w:rsidRPr="00647C5B" w:rsidRDefault="008F5D55">
            <w:pPr>
              <w:spacing w:line="200" w:lineRule="exact"/>
              <w:rPr>
                <w:lang w:val="ro-RO"/>
              </w:rPr>
            </w:pPr>
          </w:p>
          <w:p w14:paraId="114E6472" w14:textId="77777777" w:rsidR="008F5D55" w:rsidRPr="00647C5B" w:rsidRDefault="008F5D55">
            <w:pPr>
              <w:spacing w:line="200" w:lineRule="exact"/>
              <w:rPr>
                <w:lang w:val="ro-RO"/>
              </w:rPr>
            </w:pPr>
          </w:p>
          <w:p w14:paraId="077030C0" w14:textId="77777777" w:rsidR="008F5D55" w:rsidRPr="00647C5B" w:rsidRDefault="008F5D55">
            <w:pPr>
              <w:spacing w:line="200" w:lineRule="exact"/>
              <w:rPr>
                <w:lang w:val="ro-RO"/>
              </w:rPr>
            </w:pPr>
          </w:p>
          <w:p w14:paraId="760AE63A" w14:textId="77777777" w:rsidR="008F5D55" w:rsidRPr="00647C5B" w:rsidRDefault="00054EB8">
            <w:pPr>
              <w:ind w:left="102"/>
              <w:rPr>
                <w:sz w:val="18"/>
                <w:szCs w:val="18"/>
                <w:lang w:val="ro-RO"/>
              </w:rPr>
            </w:pPr>
            <w:r w:rsidRPr="00647C5B">
              <w:rPr>
                <w:b/>
                <w:spacing w:val="1"/>
                <w:sz w:val="18"/>
                <w:szCs w:val="18"/>
                <w:lang w:val="ro-RO"/>
              </w:rPr>
              <w:t>4</w:t>
            </w:r>
            <w:r w:rsidRPr="00647C5B">
              <w:rPr>
                <w:b/>
                <w:sz w:val="18"/>
                <w:szCs w:val="18"/>
                <w:lang w:val="ro-RO"/>
              </w:rPr>
              <w:t>5</w:t>
            </w:r>
            <w:r w:rsidRPr="00647C5B">
              <w:rPr>
                <w:b/>
                <w:spacing w:val="1"/>
                <w:sz w:val="18"/>
                <w:szCs w:val="18"/>
                <w:lang w:val="ro-RO"/>
              </w:rPr>
              <w:t xml:space="preserve"> </w:t>
            </w:r>
            <w:r w:rsidRPr="00647C5B">
              <w:rPr>
                <w:b/>
                <w:sz w:val="18"/>
                <w:szCs w:val="18"/>
                <w:lang w:val="ro-RO"/>
              </w:rPr>
              <w:t>p</w:t>
            </w:r>
            <w:r w:rsidRPr="00647C5B">
              <w:rPr>
                <w:b/>
                <w:spacing w:val="1"/>
                <w:sz w:val="18"/>
                <w:szCs w:val="18"/>
                <w:lang w:val="ro-RO"/>
              </w:rPr>
              <w:t xml:space="preserve"> </w:t>
            </w:r>
            <w:r w:rsidRPr="00647C5B">
              <w:rPr>
                <w:b/>
                <w:spacing w:val="-6"/>
                <w:sz w:val="18"/>
                <w:szCs w:val="18"/>
                <w:lang w:val="ro-RO"/>
              </w:rPr>
              <w:t>m</w:t>
            </w:r>
            <w:r w:rsidRPr="00647C5B">
              <w:rPr>
                <w:b/>
                <w:spacing w:val="-1"/>
                <w:sz w:val="18"/>
                <w:szCs w:val="18"/>
                <w:lang w:val="ro-RO"/>
              </w:rPr>
              <w:t>a</w:t>
            </w:r>
            <w:r w:rsidRPr="00647C5B">
              <w:rPr>
                <w:b/>
                <w:spacing w:val="3"/>
                <w:sz w:val="18"/>
                <w:szCs w:val="18"/>
                <w:lang w:val="ro-RO"/>
              </w:rPr>
              <w:t>x</w:t>
            </w:r>
            <w:r w:rsidRPr="00647C5B">
              <w:rPr>
                <w:b/>
                <w:sz w:val="18"/>
                <w:szCs w:val="18"/>
                <w:lang w:val="ro-RO"/>
              </w:rPr>
              <w:t>.</w:t>
            </w:r>
          </w:p>
        </w:tc>
        <w:tc>
          <w:tcPr>
            <w:tcW w:w="850" w:type="dxa"/>
            <w:gridSpan w:val="2"/>
            <w:vMerge w:val="restart"/>
            <w:tcBorders>
              <w:top w:val="single" w:sz="5" w:space="0" w:color="000000"/>
              <w:left w:val="single" w:sz="5" w:space="0" w:color="000000"/>
              <w:right w:val="single" w:sz="5" w:space="0" w:color="000000"/>
            </w:tcBorders>
            <w:shd w:val="clear" w:color="auto" w:fill="BEBEBE"/>
          </w:tcPr>
          <w:p w14:paraId="1B2F2CEB" w14:textId="77777777" w:rsidR="008F5D55" w:rsidRPr="00647C5B" w:rsidRDefault="00054EB8">
            <w:pPr>
              <w:spacing w:before="3"/>
              <w:ind w:left="340" w:right="341"/>
              <w:jc w:val="center"/>
              <w:rPr>
                <w:sz w:val="18"/>
                <w:szCs w:val="18"/>
                <w:lang w:val="ro-RO"/>
              </w:rPr>
            </w:pPr>
            <w:r w:rsidRPr="00647C5B">
              <w:rPr>
                <w:b/>
                <w:sz w:val="18"/>
                <w:szCs w:val="18"/>
                <w:lang w:val="ro-RO"/>
              </w:rPr>
              <w:t>4</w:t>
            </w:r>
          </w:p>
        </w:tc>
        <w:tc>
          <w:tcPr>
            <w:tcW w:w="991" w:type="dxa"/>
            <w:gridSpan w:val="2"/>
            <w:tcBorders>
              <w:top w:val="single" w:sz="5" w:space="0" w:color="000000"/>
              <w:left w:val="single" w:sz="5" w:space="0" w:color="000000"/>
              <w:bottom w:val="single" w:sz="5" w:space="0" w:color="000000"/>
              <w:right w:val="single" w:sz="5" w:space="0" w:color="000000"/>
            </w:tcBorders>
          </w:tcPr>
          <w:p w14:paraId="7BDAF1EF" w14:textId="77777777" w:rsidR="008F5D55" w:rsidRPr="00647C5B" w:rsidRDefault="008F5D55">
            <w:pPr>
              <w:spacing w:line="200" w:lineRule="exact"/>
              <w:rPr>
                <w:lang w:val="ro-RO"/>
              </w:rPr>
            </w:pPr>
          </w:p>
          <w:p w14:paraId="1980515E" w14:textId="77777777" w:rsidR="008F5D55" w:rsidRPr="00647C5B" w:rsidRDefault="008F5D55">
            <w:pPr>
              <w:spacing w:line="200" w:lineRule="exact"/>
              <w:rPr>
                <w:lang w:val="ro-RO"/>
              </w:rPr>
            </w:pPr>
          </w:p>
          <w:p w14:paraId="6ABE3A38" w14:textId="77777777" w:rsidR="008F5D55" w:rsidRPr="00647C5B" w:rsidRDefault="008F5D55">
            <w:pPr>
              <w:spacing w:before="19" w:line="240" w:lineRule="exact"/>
              <w:rPr>
                <w:sz w:val="24"/>
                <w:szCs w:val="24"/>
                <w:lang w:val="ro-RO"/>
              </w:rPr>
            </w:pPr>
          </w:p>
          <w:p w14:paraId="1ECC6397" w14:textId="77777777" w:rsidR="008F5D55" w:rsidRPr="00647C5B" w:rsidRDefault="00054EB8">
            <w:pPr>
              <w:ind w:left="407" w:right="410"/>
              <w:jc w:val="center"/>
              <w:rPr>
                <w:sz w:val="18"/>
                <w:szCs w:val="18"/>
                <w:lang w:val="ro-RO"/>
              </w:rPr>
            </w:pPr>
            <w:r w:rsidRPr="00647C5B">
              <w:rPr>
                <w:b/>
                <w:sz w:val="18"/>
                <w:szCs w:val="18"/>
                <w:lang w:val="ro-RO"/>
              </w:rPr>
              <w:t>1</w:t>
            </w:r>
          </w:p>
        </w:tc>
        <w:tc>
          <w:tcPr>
            <w:tcW w:w="1136" w:type="dxa"/>
            <w:gridSpan w:val="2"/>
            <w:tcBorders>
              <w:top w:val="single" w:sz="5" w:space="0" w:color="000000"/>
              <w:left w:val="single" w:sz="5" w:space="0" w:color="000000"/>
              <w:bottom w:val="single" w:sz="5" w:space="0" w:color="000000"/>
              <w:right w:val="single" w:sz="5" w:space="0" w:color="000000"/>
            </w:tcBorders>
          </w:tcPr>
          <w:p w14:paraId="22156B41" w14:textId="77777777" w:rsidR="008F5D55" w:rsidRPr="00647C5B" w:rsidRDefault="008F5D55">
            <w:pPr>
              <w:rPr>
                <w:lang w:val="ro-RO"/>
              </w:rPr>
            </w:pPr>
          </w:p>
        </w:tc>
        <w:tc>
          <w:tcPr>
            <w:tcW w:w="1133" w:type="dxa"/>
            <w:gridSpan w:val="2"/>
            <w:tcBorders>
              <w:top w:val="single" w:sz="5" w:space="0" w:color="000000"/>
              <w:left w:val="single" w:sz="5" w:space="0" w:color="000000"/>
              <w:bottom w:val="single" w:sz="5" w:space="0" w:color="000000"/>
              <w:right w:val="single" w:sz="5" w:space="0" w:color="000000"/>
            </w:tcBorders>
          </w:tcPr>
          <w:p w14:paraId="2AC05676" w14:textId="77777777" w:rsidR="008F5D55" w:rsidRPr="00647C5B" w:rsidRDefault="008F5D55">
            <w:pPr>
              <w:rPr>
                <w:lang w:val="ro-RO"/>
              </w:rPr>
            </w:pPr>
          </w:p>
        </w:tc>
      </w:tr>
      <w:tr w:rsidR="008F5D55" w:rsidRPr="00647C5B" w14:paraId="2357D019" w14:textId="77777777">
        <w:trPr>
          <w:gridAfter w:val="1"/>
          <w:wAfter w:w="9" w:type="dxa"/>
          <w:trHeight w:hRule="exact" w:val="240"/>
        </w:trPr>
        <w:tc>
          <w:tcPr>
            <w:tcW w:w="2199" w:type="dxa"/>
            <w:gridSpan w:val="3"/>
            <w:vMerge/>
            <w:tcBorders>
              <w:left w:val="single" w:sz="5" w:space="0" w:color="000000"/>
              <w:right w:val="single" w:sz="5" w:space="0" w:color="000000"/>
            </w:tcBorders>
          </w:tcPr>
          <w:p w14:paraId="337E92A4" w14:textId="77777777" w:rsidR="008F5D55" w:rsidRPr="00647C5B" w:rsidRDefault="008F5D55">
            <w:pPr>
              <w:rPr>
                <w:lang w:val="ro-RO"/>
              </w:rPr>
            </w:pPr>
          </w:p>
        </w:tc>
        <w:tc>
          <w:tcPr>
            <w:tcW w:w="1880" w:type="dxa"/>
            <w:gridSpan w:val="2"/>
            <w:tcBorders>
              <w:top w:val="single" w:sz="5" w:space="0" w:color="000000"/>
              <w:left w:val="single" w:sz="5" w:space="0" w:color="000000"/>
              <w:bottom w:val="single" w:sz="5" w:space="0" w:color="000000"/>
              <w:right w:val="single" w:sz="5" w:space="0" w:color="000000"/>
            </w:tcBorders>
          </w:tcPr>
          <w:p w14:paraId="19CC654A" w14:textId="77777777" w:rsidR="008F5D55" w:rsidRPr="00647C5B" w:rsidRDefault="00054EB8">
            <w:pPr>
              <w:spacing w:line="200" w:lineRule="exact"/>
              <w:ind w:left="153"/>
              <w:rPr>
                <w:sz w:val="18"/>
                <w:szCs w:val="18"/>
                <w:lang w:val="ro-RO"/>
              </w:rPr>
            </w:pPr>
            <w:r w:rsidRPr="00647C5B">
              <w:rPr>
                <w:rFonts w:ascii="Garamond" w:eastAsia="Garamond" w:hAnsi="Garamond" w:cs="Garamond"/>
                <w:position w:val="1"/>
                <w:sz w:val="18"/>
                <w:szCs w:val="18"/>
                <w:lang w:val="ro-RO"/>
              </w:rPr>
              <w:t xml:space="preserve">- </w:t>
            </w:r>
            <w:r w:rsidRPr="00647C5B">
              <w:rPr>
                <w:rFonts w:ascii="Garamond" w:eastAsia="Garamond" w:hAnsi="Garamond" w:cs="Garamond"/>
                <w:spacing w:val="36"/>
                <w:position w:val="1"/>
                <w:sz w:val="18"/>
                <w:szCs w:val="18"/>
                <w:lang w:val="ro-RO"/>
              </w:rPr>
              <w:t xml:space="preserve"> </w:t>
            </w:r>
            <w:r w:rsidRPr="00647C5B">
              <w:rPr>
                <w:spacing w:val="-1"/>
                <w:position w:val="1"/>
                <w:sz w:val="18"/>
                <w:szCs w:val="18"/>
                <w:lang w:val="ro-RO"/>
              </w:rPr>
              <w:t>e</w:t>
            </w:r>
            <w:r w:rsidRPr="00647C5B">
              <w:rPr>
                <w:position w:val="1"/>
                <w:sz w:val="18"/>
                <w:szCs w:val="18"/>
                <w:lang w:val="ro-RO"/>
              </w:rPr>
              <w:t>le</w:t>
            </w:r>
            <w:r w:rsidRPr="00647C5B">
              <w:rPr>
                <w:spacing w:val="-2"/>
                <w:position w:val="1"/>
                <w:sz w:val="18"/>
                <w:szCs w:val="18"/>
                <w:lang w:val="ro-RO"/>
              </w:rPr>
              <w:t>v</w:t>
            </w:r>
            <w:r w:rsidRPr="00647C5B">
              <w:rPr>
                <w:position w:val="1"/>
                <w:sz w:val="18"/>
                <w:szCs w:val="18"/>
                <w:lang w:val="ro-RO"/>
              </w:rPr>
              <w:t>i</w:t>
            </w:r>
            <w:r w:rsidRPr="00647C5B">
              <w:rPr>
                <w:spacing w:val="1"/>
                <w:position w:val="1"/>
                <w:sz w:val="18"/>
                <w:szCs w:val="18"/>
                <w:lang w:val="ro-RO"/>
              </w:rPr>
              <w:t xml:space="preserve"> </w:t>
            </w:r>
            <w:r w:rsidRPr="00647C5B">
              <w:rPr>
                <w:position w:val="1"/>
                <w:sz w:val="18"/>
                <w:szCs w:val="18"/>
                <w:lang w:val="ro-RO"/>
              </w:rPr>
              <w:t>tra</w:t>
            </w:r>
            <w:r w:rsidRPr="00647C5B">
              <w:rPr>
                <w:spacing w:val="1"/>
                <w:position w:val="1"/>
                <w:sz w:val="18"/>
                <w:szCs w:val="18"/>
                <w:lang w:val="ro-RO"/>
              </w:rPr>
              <w:t>n</w:t>
            </w:r>
            <w:r w:rsidRPr="00647C5B">
              <w:rPr>
                <w:position w:val="1"/>
                <w:sz w:val="18"/>
                <w:szCs w:val="18"/>
                <w:lang w:val="ro-RO"/>
              </w:rPr>
              <w:t>sf</w:t>
            </w:r>
            <w:r w:rsidRPr="00647C5B">
              <w:rPr>
                <w:spacing w:val="-1"/>
                <w:position w:val="1"/>
                <w:sz w:val="18"/>
                <w:szCs w:val="18"/>
                <w:lang w:val="ro-RO"/>
              </w:rPr>
              <w:t>e</w:t>
            </w:r>
            <w:r w:rsidRPr="00647C5B">
              <w:rPr>
                <w:position w:val="1"/>
                <w:sz w:val="18"/>
                <w:szCs w:val="18"/>
                <w:lang w:val="ro-RO"/>
              </w:rPr>
              <w:t>r</w:t>
            </w:r>
            <w:r w:rsidRPr="00647C5B">
              <w:rPr>
                <w:spacing w:val="-1"/>
                <w:position w:val="1"/>
                <w:sz w:val="18"/>
                <w:szCs w:val="18"/>
                <w:lang w:val="ro-RO"/>
              </w:rPr>
              <w:t>a</w:t>
            </w:r>
            <w:r w:rsidRPr="00647C5B">
              <w:rPr>
                <w:position w:val="1"/>
                <w:sz w:val="18"/>
                <w:szCs w:val="18"/>
                <w:lang w:val="ro-RO"/>
              </w:rPr>
              <w:t>ţi</w:t>
            </w:r>
          </w:p>
        </w:tc>
        <w:tc>
          <w:tcPr>
            <w:tcW w:w="994" w:type="dxa"/>
            <w:gridSpan w:val="2"/>
            <w:vMerge/>
            <w:tcBorders>
              <w:left w:val="single" w:sz="5" w:space="0" w:color="000000"/>
              <w:right w:val="single" w:sz="5" w:space="0" w:color="000000"/>
            </w:tcBorders>
          </w:tcPr>
          <w:p w14:paraId="515674D7" w14:textId="77777777" w:rsidR="008F5D55" w:rsidRPr="00647C5B" w:rsidRDefault="008F5D55">
            <w:pPr>
              <w:rPr>
                <w:lang w:val="ro-RO"/>
              </w:rPr>
            </w:pPr>
          </w:p>
        </w:tc>
        <w:tc>
          <w:tcPr>
            <w:tcW w:w="850" w:type="dxa"/>
            <w:gridSpan w:val="2"/>
            <w:vMerge/>
            <w:tcBorders>
              <w:left w:val="single" w:sz="5" w:space="0" w:color="000000"/>
              <w:right w:val="single" w:sz="5" w:space="0" w:color="000000"/>
            </w:tcBorders>
            <w:shd w:val="clear" w:color="auto" w:fill="BEBEBE"/>
          </w:tcPr>
          <w:p w14:paraId="7CCD3557" w14:textId="77777777" w:rsidR="008F5D55" w:rsidRPr="00647C5B" w:rsidRDefault="008F5D55">
            <w:pPr>
              <w:rPr>
                <w:lang w:val="ro-RO"/>
              </w:rPr>
            </w:pPr>
          </w:p>
        </w:tc>
        <w:tc>
          <w:tcPr>
            <w:tcW w:w="991" w:type="dxa"/>
            <w:gridSpan w:val="2"/>
            <w:tcBorders>
              <w:top w:val="single" w:sz="5" w:space="0" w:color="000000"/>
              <w:left w:val="single" w:sz="5" w:space="0" w:color="000000"/>
              <w:bottom w:val="single" w:sz="5" w:space="0" w:color="000000"/>
              <w:right w:val="single" w:sz="5" w:space="0" w:color="000000"/>
            </w:tcBorders>
          </w:tcPr>
          <w:p w14:paraId="6784579E" w14:textId="77777777" w:rsidR="008F5D55" w:rsidRPr="00647C5B" w:rsidRDefault="00054EB8">
            <w:pPr>
              <w:spacing w:before="8"/>
              <w:ind w:left="402" w:right="406"/>
              <w:jc w:val="center"/>
              <w:rPr>
                <w:sz w:val="18"/>
                <w:szCs w:val="18"/>
                <w:lang w:val="ro-RO"/>
              </w:rPr>
            </w:pPr>
            <w:r w:rsidRPr="00647C5B">
              <w:rPr>
                <w:b/>
                <w:sz w:val="18"/>
                <w:szCs w:val="18"/>
                <w:lang w:val="ro-RO"/>
              </w:rPr>
              <w:t>1</w:t>
            </w:r>
          </w:p>
        </w:tc>
        <w:tc>
          <w:tcPr>
            <w:tcW w:w="1136" w:type="dxa"/>
            <w:gridSpan w:val="2"/>
            <w:tcBorders>
              <w:top w:val="single" w:sz="5" w:space="0" w:color="000000"/>
              <w:left w:val="single" w:sz="5" w:space="0" w:color="000000"/>
              <w:bottom w:val="single" w:sz="5" w:space="0" w:color="000000"/>
              <w:right w:val="single" w:sz="5" w:space="0" w:color="000000"/>
            </w:tcBorders>
          </w:tcPr>
          <w:p w14:paraId="5B2242E8" w14:textId="77777777" w:rsidR="008F5D55" w:rsidRPr="00647C5B" w:rsidRDefault="008F5D55">
            <w:pPr>
              <w:rPr>
                <w:lang w:val="ro-RO"/>
              </w:rPr>
            </w:pPr>
          </w:p>
        </w:tc>
        <w:tc>
          <w:tcPr>
            <w:tcW w:w="1133" w:type="dxa"/>
            <w:gridSpan w:val="2"/>
            <w:tcBorders>
              <w:top w:val="single" w:sz="5" w:space="0" w:color="000000"/>
              <w:left w:val="single" w:sz="5" w:space="0" w:color="000000"/>
              <w:bottom w:val="single" w:sz="5" w:space="0" w:color="000000"/>
              <w:right w:val="single" w:sz="5" w:space="0" w:color="000000"/>
            </w:tcBorders>
          </w:tcPr>
          <w:p w14:paraId="4C6D9772" w14:textId="77777777" w:rsidR="008F5D55" w:rsidRPr="00647C5B" w:rsidRDefault="008F5D55">
            <w:pPr>
              <w:rPr>
                <w:lang w:val="ro-RO"/>
              </w:rPr>
            </w:pPr>
          </w:p>
        </w:tc>
      </w:tr>
      <w:tr w:rsidR="008F5D55" w:rsidRPr="00647C5B" w14:paraId="0E1A3FB7" w14:textId="77777777">
        <w:trPr>
          <w:gridAfter w:val="1"/>
          <w:wAfter w:w="9" w:type="dxa"/>
          <w:trHeight w:hRule="exact" w:val="1346"/>
        </w:trPr>
        <w:tc>
          <w:tcPr>
            <w:tcW w:w="2199" w:type="dxa"/>
            <w:gridSpan w:val="3"/>
            <w:vMerge/>
            <w:tcBorders>
              <w:left w:val="single" w:sz="5" w:space="0" w:color="000000"/>
              <w:bottom w:val="single" w:sz="5" w:space="0" w:color="000000"/>
              <w:right w:val="single" w:sz="5" w:space="0" w:color="000000"/>
            </w:tcBorders>
          </w:tcPr>
          <w:p w14:paraId="7AD72732" w14:textId="77777777" w:rsidR="008F5D55" w:rsidRPr="00647C5B" w:rsidRDefault="008F5D55">
            <w:pPr>
              <w:rPr>
                <w:lang w:val="ro-RO"/>
              </w:rPr>
            </w:pPr>
          </w:p>
        </w:tc>
        <w:tc>
          <w:tcPr>
            <w:tcW w:w="1880" w:type="dxa"/>
            <w:gridSpan w:val="2"/>
            <w:tcBorders>
              <w:top w:val="single" w:sz="5" w:space="0" w:color="000000"/>
              <w:left w:val="single" w:sz="5" w:space="0" w:color="000000"/>
              <w:bottom w:val="single" w:sz="5" w:space="0" w:color="000000"/>
              <w:right w:val="single" w:sz="5" w:space="0" w:color="000000"/>
            </w:tcBorders>
          </w:tcPr>
          <w:p w14:paraId="5DBA66C2" w14:textId="41F6828E" w:rsidR="008F5D55" w:rsidRPr="00647C5B" w:rsidRDefault="00054EB8" w:rsidP="00054EB8">
            <w:pPr>
              <w:spacing w:before="1" w:line="229" w:lineRule="auto"/>
              <w:ind w:left="294" w:right="101" w:hanging="142"/>
              <w:rPr>
                <w:sz w:val="18"/>
                <w:szCs w:val="18"/>
                <w:lang w:val="ro-RO"/>
              </w:rPr>
            </w:pPr>
            <w:r w:rsidRPr="00647C5B">
              <w:rPr>
                <w:rFonts w:ascii="Garamond" w:eastAsia="Garamond" w:hAnsi="Garamond" w:cs="Garamond"/>
                <w:sz w:val="18"/>
                <w:szCs w:val="18"/>
                <w:lang w:val="ro-RO"/>
              </w:rPr>
              <w:t xml:space="preserve">- </w:t>
            </w:r>
            <w:r w:rsidRPr="00647C5B">
              <w:rPr>
                <w:rFonts w:ascii="Garamond" w:eastAsia="Garamond" w:hAnsi="Garamond" w:cs="Garamond"/>
                <w:spacing w:val="36"/>
                <w:sz w:val="18"/>
                <w:szCs w:val="18"/>
                <w:lang w:val="ro-RO"/>
              </w:rPr>
              <w:t xml:space="preserve"> </w:t>
            </w:r>
            <w:r w:rsidRPr="00647C5B">
              <w:rPr>
                <w:spacing w:val="-1"/>
                <w:sz w:val="18"/>
                <w:szCs w:val="18"/>
                <w:lang w:val="ro-RO"/>
              </w:rPr>
              <w:t>e</w:t>
            </w:r>
            <w:r w:rsidRPr="00647C5B">
              <w:rPr>
                <w:sz w:val="18"/>
                <w:szCs w:val="18"/>
                <w:lang w:val="ro-RO"/>
              </w:rPr>
              <w:t>le</w:t>
            </w:r>
            <w:r w:rsidRPr="00647C5B">
              <w:rPr>
                <w:spacing w:val="-2"/>
                <w:sz w:val="18"/>
                <w:szCs w:val="18"/>
                <w:lang w:val="ro-RO"/>
              </w:rPr>
              <w:t>v</w:t>
            </w:r>
            <w:r w:rsidRPr="00647C5B">
              <w:rPr>
                <w:sz w:val="18"/>
                <w:szCs w:val="18"/>
                <w:lang w:val="ro-RO"/>
              </w:rPr>
              <w:t>i</w:t>
            </w:r>
            <w:r w:rsidRPr="00647C5B">
              <w:rPr>
                <w:spacing w:val="1"/>
                <w:sz w:val="18"/>
                <w:szCs w:val="18"/>
                <w:lang w:val="ro-RO"/>
              </w:rPr>
              <w:t xml:space="preserve"> p</w:t>
            </w:r>
            <w:r w:rsidRPr="00647C5B">
              <w:rPr>
                <w:spacing w:val="-1"/>
                <w:sz w:val="18"/>
                <w:szCs w:val="18"/>
                <w:lang w:val="ro-RO"/>
              </w:rPr>
              <w:t>a</w:t>
            </w:r>
            <w:r w:rsidRPr="00647C5B">
              <w:rPr>
                <w:sz w:val="18"/>
                <w:szCs w:val="18"/>
                <w:lang w:val="ro-RO"/>
              </w:rPr>
              <w:t>rt</w:t>
            </w:r>
            <w:r w:rsidRPr="00647C5B">
              <w:rPr>
                <w:spacing w:val="1"/>
                <w:sz w:val="18"/>
                <w:szCs w:val="18"/>
                <w:lang w:val="ro-RO"/>
              </w:rPr>
              <w:t>i</w:t>
            </w:r>
            <w:r w:rsidRPr="00647C5B">
              <w:rPr>
                <w:spacing w:val="-1"/>
                <w:sz w:val="18"/>
                <w:szCs w:val="18"/>
                <w:lang w:val="ro-RO"/>
              </w:rPr>
              <w:t>c</w:t>
            </w:r>
            <w:r w:rsidRPr="00647C5B">
              <w:rPr>
                <w:sz w:val="18"/>
                <w:szCs w:val="18"/>
                <w:lang w:val="ro-RO"/>
              </w:rPr>
              <w:t>i</w:t>
            </w:r>
            <w:r w:rsidRPr="00647C5B">
              <w:rPr>
                <w:spacing w:val="1"/>
                <w:sz w:val="18"/>
                <w:szCs w:val="18"/>
                <w:lang w:val="ro-RO"/>
              </w:rPr>
              <w:t>p</w:t>
            </w:r>
            <w:r w:rsidRPr="00647C5B">
              <w:rPr>
                <w:spacing w:val="-1"/>
                <w:sz w:val="18"/>
                <w:szCs w:val="18"/>
                <w:lang w:val="ro-RO"/>
              </w:rPr>
              <w:t>a</w:t>
            </w:r>
            <w:r w:rsidRPr="00647C5B">
              <w:rPr>
                <w:spacing w:val="1"/>
                <w:sz w:val="18"/>
                <w:szCs w:val="18"/>
                <w:lang w:val="ro-RO"/>
              </w:rPr>
              <w:t>n</w:t>
            </w:r>
            <w:r w:rsidRPr="00647C5B">
              <w:rPr>
                <w:sz w:val="18"/>
                <w:szCs w:val="18"/>
                <w:lang w:val="ro-RO"/>
              </w:rPr>
              <w:t>ţi</w:t>
            </w:r>
            <w:r w:rsidRPr="00647C5B">
              <w:rPr>
                <w:spacing w:val="1"/>
                <w:sz w:val="18"/>
                <w:szCs w:val="18"/>
                <w:lang w:val="ro-RO"/>
              </w:rPr>
              <w:t xml:space="preserve"> </w:t>
            </w:r>
            <w:r w:rsidRPr="00647C5B">
              <w:rPr>
                <w:sz w:val="18"/>
                <w:szCs w:val="18"/>
                <w:lang w:val="ro-RO"/>
              </w:rPr>
              <w:t xml:space="preserve">la </w:t>
            </w:r>
            <w:r w:rsidRPr="00647C5B">
              <w:rPr>
                <w:spacing w:val="1"/>
                <w:sz w:val="18"/>
                <w:szCs w:val="18"/>
                <w:lang w:val="ro-RO"/>
              </w:rPr>
              <w:t>p</w:t>
            </w:r>
            <w:r w:rsidRPr="00647C5B">
              <w:rPr>
                <w:sz w:val="18"/>
                <w:szCs w:val="18"/>
                <w:lang w:val="ro-RO"/>
              </w:rPr>
              <w:t>r</w:t>
            </w:r>
            <w:r w:rsidRPr="00647C5B">
              <w:rPr>
                <w:spacing w:val="-1"/>
                <w:sz w:val="18"/>
                <w:szCs w:val="18"/>
                <w:lang w:val="ro-RO"/>
              </w:rPr>
              <w:t>egă</w:t>
            </w:r>
            <w:r w:rsidRPr="00647C5B">
              <w:rPr>
                <w:sz w:val="18"/>
                <w:szCs w:val="18"/>
                <w:lang w:val="ro-RO"/>
              </w:rPr>
              <w:t>t</w:t>
            </w:r>
            <w:r w:rsidRPr="00647C5B">
              <w:rPr>
                <w:spacing w:val="1"/>
                <w:sz w:val="18"/>
                <w:szCs w:val="18"/>
                <w:lang w:val="ro-RO"/>
              </w:rPr>
              <w:t>i</w:t>
            </w:r>
            <w:r w:rsidRPr="00647C5B">
              <w:rPr>
                <w:sz w:val="18"/>
                <w:szCs w:val="18"/>
                <w:lang w:val="ro-RO"/>
              </w:rPr>
              <w:t>r</w:t>
            </w:r>
            <w:r w:rsidRPr="00647C5B">
              <w:rPr>
                <w:spacing w:val="-1"/>
                <w:sz w:val="18"/>
                <w:szCs w:val="18"/>
                <w:lang w:val="ro-RO"/>
              </w:rPr>
              <w:t>e</w:t>
            </w:r>
            <w:r w:rsidRPr="00647C5B">
              <w:rPr>
                <w:sz w:val="18"/>
                <w:szCs w:val="18"/>
                <w:lang w:val="ro-RO"/>
              </w:rPr>
              <w:t>,</w:t>
            </w:r>
            <w:r w:rsidRPr="00647C5B">
              <w:rPr>
                <w:spacing w:val="1"/>
                <w:sz w:val="18"/>
                <w:szCs w:val="18"/>
                <w:lang w:val="ro-RO"/>
              </w:rPr>
              <w:t xml:space="preserve"> </w:t>
            </w:r>
            <w:r w:rsidRPr="00647C5B">
              <w:rPr>
                <w:sz w:val="18"/>
                <w:szCs w:val="18"/>
                <w:lang w:val="ro-RO"/>
              </w:rPr>
              <w:t>î</w:t>
            </w:r>
            <w:r w:rsidRPr="00647C5B">
              <w:rPr>
                <w:spacing w:val="1"/>
                <w:sz w:val="18"/>
                <w:szCs w:val="18"/>
                <w:lang w:val="ro-RO"/>
              </w:rPr>
              <w:t>n</w:t>
            </w:r>
            <w:r w:rsidRPr="00647C5B">
              <w:rPr>
                <w:sz w:val="18"/>
                <w:szCs w:val="18"/>
                <w:lang w:val="ro-RO"/>
              </w:rPr>
              <w:t>tre</w:t>
            </w:r>
            <w:r w:rsidRPr="00647C5B">
              <w:rPr>
                <w:spacing w:val="-1"/>
                <w:sz w:val="18"/>
                <w:szCs w:val="18"/>
                <w:lang w:val="ro-RO"/>
              </w:rPr>
              <w:t>ce</w:t>
            </w:r>
            <w:r w:rsidRPr="00647C5B">
              <w:rPr>
                <w:sz w:val="18"/>
                <w:szCs w:val="18"/>
                <w:lang w:val="ro-RO"/>
              </w:rPr>
              <w:t xml:space="preserve">ri, </w:t>
            </w:r>
            <w:r w:rsidRPr="00647C5B">
              <w:rPr>
                <w:spacing w:val="-1"/>
                <w:sz w:val="18"/>
                <w:szCs w:val="18"/>
                <w:lang w:val="ro-RO"/>
              </w:rPr>
              <w:t>c</w:t>
            </w:r>
            <w:r w:rsidRPr="00647C5B">
              <w:rPr>
                <w:spacing w:val="1"/>
                <w:sz w:val="18"/>
                <w:szCs w:val="18"/>
                <w:lang w:val="ro-RO"/>
              </w:rPr>
              <w:t>on</w:t>
            </w:r>
            <w:r w:rsidRPr="00647C5B">
              <w:rPr>
                <w:spacing w:val="-1"/>
                <w:sz w:val="18"/>
                <w:szCs w:val="18"/>
                <w:lang w:val="ro-RO"/>
              </w:rPr>
              <w:t>c</w:t>
            </w:r>
            <w:r w:rsidRPr="00647C5B">
              <w:rPr>
                <w:spacing w:val="1"/>
                <w:sz w:val="18"/>
                <w:szCs w:val="18"/>
                <w:lang w:val="ro-RO"/>
              </w:rPr>
              <w:t>u</w:t>
            </w:r>
            <w:r w:rsidRPr="00647C5B">
              <w:rPr>
                <w:sz w:val="18"/>
                <w:szCs w:val="18"/>
                <w:lang w:val="ro-RO"/>
              </w:rPr>
              <w:t>rs</w:t>
            </w:r>
            <w:r w:rsidRPr="00647C5B">
              <w:rPr>
                <w:spacing w:val="1"/>
                <w:sz w:val="18"/>
                <w:szCs w:val="18"/>
                <w:lang w:val="ro-RO"/>
              </w:rPr>
              <w:t>u</w:t>
            </w:r>
            <w:r w:rsidRPr="00647C5B">
              <w:rPr>
                <w:sz w:val="18"/>
                <w:szCs w:val="18"/>
                <w:lang w:val="ro-RO"/>
              </w:rPr>
              <w:t>ri</w:t>
            </w:r>
            <w:r w:rsidRPr="00647C5B">
              <w:rPr>
                <w:spacing w:val="-2"/>
                <w:sz w:val="18"/>
                <w:szCs w:val="18"/>
                <w:lang w:val="ro-RO"/>
              </w:rPr>
              <w:t xml:space="preserve"> </w:t>
            </w:r>
            <w:r w:rsidRPr="00647C5B">
              <w:rPr>
                <w:sz w:val="18"/>
                <w:szCs w:val="18"/>
                <w:lang w:val="ro-RO"/>
              </w:rPr>
              <w:t xml:space="preserve">şi </w:t>
            </w:r>
            <w:r w:rsidRPr="00647C5B">
              <w:rPr>
                <w:spacing w:val="-1"/>
                <w:sz w:val="18"/>
                <w:szCs w:val="18"/>
                <w:lang w:val="ro-RO"/>
              </w:rPr>
              <w:t>c</w:t>
            </w:r>
            <w:r w:rsidRPr="00647C5B">
              <w:rPr>
                <w:spacing w:val="1"/>
                <w:sz w:val="18"/>
                <w:szCs w:val="18"/>
                <w:lang w:val="ro-RO"/>
              </w:rPr>
              <w:t>o</w:t>
            </w:r>
            <w:r w:rsidRPr="00647C5B">
              <w:rPr>
                <w:spacing w:val="-3"/>
                <w:sz w:val="18"/>
                <w:szCs w:val="18"/>
                <w:lang w:val="ro-RO"/>
              </w:rPr>
              <w:t>m</w:t>
            </w:r>
            <w:r w:rsidRPr="00647C5B">
              <w:rPr>
                <w:spacing w:val="1"/>
                <w:sz w:val="18"/>
                <w:szCs w:val="18"/>
                <w:lang w:val="ro-RO"/>
              </w:rPr>
              <w:t>p</w:t>
            </w:r>
            <w:r w:rsidRPr="00647C5B">
              <w:rPr>
                <w:spacing w:val="-1"/>
                <w:sz w:val="18"/>
                <w:szCs w:val="18"/>
                <w:lang w:val="ro-RO"/>
              </w:rPr>
              <w:t>e</w:t>
            </w:r>
            <w:r w:rsidRPr="00647C5B">
              <w:rPr>
                <w:sz w:val="18"/>
                <w:szCs w:val="18"/>
                <w:lang w:val="ro-RO"/>
              </w:rPr>
              <w:t>t</w:t>
            </w:r>
            <w:r w:rsidRPr="00647C5B">
              <w:rPr>
                <w:spacing w:val="1"/>
                <w:sz w:val="18"/>
                <w:szCs w:val="18"/>
                <w:lang w:val="ro-RO"/>
              </w:rPr>
              <w:t>i</w:t>
            </w:r>
            <w:r w:rsidRPr="00647C5B">
              <w:rPr>
                <w:sz w:val="18"/>
                <w:szCs w:val="18"/>
                <w:lang w:val="ro-RO"/>
              </w:rPr>
              <w:t>ţ</w:t>
            </w:r>
            <w:r w:rsidRPr="00647C5B">
              <w:rPr>
                <w:spacing w:val="1"/>
                <w:sz w:val="18"/>
                <w:szCs w:val="18"/>
                <w:lang w:val="ro-RO"/>
              </w:rPr>
              <w:t>i</w:t>
            </w:r>
            <w:r w:rsidRPr="00647C5B">
              <w:rPr>
                <w:sz w:val="18"/>
                <w:szCs w:val="18"/>
                <w:lang w:val="ro-RO"/>
              </w:rPr>
              <w:t>i</w:t>
            </w:r>
            <w:r w:rsidRPr="00647C5B">
              <w:rPr>
                <w:spacing w:val="1"/>
                <w:sz w:val="18"/>
                <w:szCs w:val="18"/>
                <w:lang w:val="ro-RO"/>
              </w:rPr>
              <w:t xml:space="preserve"> </w:t>
            </w:r>
            <w:r w:rsidRPr="00647C5B">
              <w:rPr>
                <w:spacing w:val="-1"/>
                <w:sz w:val="18"/>
                <w:szCs w:val="18"/>
                <w:lang w:val="ro-RO"/>
              </w:rPr>
              <w:t>c</w:t>
            </w:r>
            <w:r w:rsidRPr="00647C5B">
              <w:rPr>
                <w:sz w:val="18"/>
                <w:szCs w:val="18"/>
                <w:lang w:val="ro-RO"/>
              </w:rPr>
              <w:t>u l</w:t>
            </w:r>
            <w:r w:rsidRPr="00647C5B">
              <w:rPr>
                <w:spacing w:val="1"/>
                <w:sz w:val="18"/>
                <w:szCs w:val="18"/>
                <w:lang w:val="ro-RO"/>
              </w:rPr>
              <w:t>o</w:t>
            </w:r>
            <w:r w:rsidRPr="00647C5B">
              <w:rPr>
                <w:sz w:val="18"/>
                <w:szCs w:val="18"/>
                <w:lang w:val="ro-RO"/>
              </w:rPr>
              <w:t>t</w:t>
            </w:r>
            <w:r w:rsidRPr="00647C5B">
              <w:rPr>
                <w:spacing w:val="1"/>
                <w:sz w:val="18"/>
                <w:szCs w:val="18"/>
                <w:lang w:val="ro-RO"/>
              </w:rPr>
              <w:t>u</w:t>
            </w:r>
            <w:r w:rsidRPr="00647C5B">
              <w:rPr>
                <w:sz w:val="18"/>
                <w:szCs w:val="18"/>
                <w:lang w:val="ro-RO"/>
              </w:rPr>
              <w:t>r</w:t>
            </w:r>
            <w:r w:rsidRPr="00647C5B">
              <w:rPr>
                <w:spacing w:val="-2"/>
                <w:sz w:val="18"/>
                <w:szCs w:val="18"/>
                <w:lang w:val="ro-RO"/>
              </w:rPr>
              <w:t>i</w:t>
            </w:r>
            <w:r w:rsidRPr="00647C5B">
              <w:rPr>
                <w:sz w:val="18"/>
                <w:szCs w:val="18"/>
                <w:lang w:val="ro-RO"/>
              </w:rPr>
              <w:t xml:space="preserve">le </w:t>
            </w:r>
            <w:r w:rsidRPr="00647C5B">
              <w:rPr>
                <w:spacing w:val="1"/>
                <w:sz w:val="18"/>
                <w:szCs w:val="18"/>
                <w:lang w:val="ro-RO"/>
              </w:rPr>
              <w:t>n</w:t>
            </w:r>
            <w:r w:rsidRPr="00647C5B">
              <w:rPr>
                <w:spacing w:val="-1"/>
                <w:sz w:val="18"/>
                <w:szCs w:val="18"/>
                <w:lang w:val="ro-RO"/>
              </w:rPr>
              <w:t>a</w:t>
            </w:r>
            <w:r w:rsidRPr="00647C5B">
              <w:rPr>
                <w:sz w:val="18"/>
                <w:szCs w:val="18"/>
                <w:lang w:val="ro-RO"/>
              </w:rPr>
              <w:t>ţ</w:t>
            </w:r>
            <w:r w:rsidRPr="00647C5B">
              <w:rPr>
                <w:spacing w:val="-2"/>
                <w:sz w:val="18"/>
                <w:szCs w:val="18"/>
                <w:lang w:val="ro-RO"/>
              </w:rPr>
              <w:t>i</w:t>
            </w:r>
            <w:r w:rsidRPr="00647C5B">
              <w:rPr>
                <w:spacing w:val="1"/>
                <w:sz w:val="18"/>
                <w:szCs w:val="18"/>
                <w:lang w:val="ro-RO"/>
              </w:rPr>
              <w:t>on</w:t>
            </w:r>
            <w:r w:rsidRPr="00647C5B">
              <w:rPr>
                <w:spacing w:val="-1"/>
                <w:sz w:val="18"/>
                <w:szCs w:val="18"/>
                <w:lang w:val="ro-RO"/>
              </w:rPr>
              <w:t>a</w:t>
            </w:r>
            <w:r w:rsidRPr="00647C5B">
              <w:rPr>
                <w:sz w:val="18"/>
                <w:szCs w:val="18"/>
                <w:lang w:val="ro-RO"/>
              </w:rPr>
              <w:t>le</w:t>
            </w:r>
          </w:p>
        </w:tc>
        <w:tc>
          <w:tcPr>
            <w:tcW w:w="994" w:type="dxa"/>
            <w:gridSpan w:val="2"/>
            <w:vMerge/>
            <w:tcBorders>
              <w:left w:val="single" w:sz="5" w:space="0" w:color="000000"/>
              <w:right w:val="single" w:sz="5" w:space="0" w:color="000000"/>
            </w:tcBorders>
          </w:tcPr>
          <w:p w14:paraId="5305136A" w14:textId="77777777" w:rsidR="008F5D55" w:rsidRPr="00647C5B" w:rsidRDefault="008F5D55">
            <w:pPr>
              <w:rPr>
                <w:lang w:val="ro-RO"/>
              </w:rPr>
            </w:pPr>
          </w:p>
        </w:tc>
        <w:tc>
          <w:tcPr>
            <w:tcW w:w="850" w:type="dxa"/>
            <w:gridSpan w:val="2"/>
            <w:vMerge/>
            <w:tcBorders>
              <w:left w:val="single" w:sz="5" w:space="0" w:color="000000"/>
              <w:bottom w:val="single" w:sz="5" w:space="0" w:color="000000"/>
              <w:right w:val="single" w:sz="5" w:space="0" w:color="000000"/>
            </w:tcBorders>
            <w:shd w:val="clear" w:color="auto" w:fill="BEBEBE"/>
          </w:tcPr>
          <w:p w14:paraId="04C6BBC7" w14:textId="77777777" w:rsidR="008F5D55" w:rsidRPr="00647C5B" w:rsidRDefault="008F5D55">
            <w:pPr>
              <w:rPr>
                <w:lang w:val="ro-RO"/>
              </w:rPr>
            </w:pPr>
          </w:p>
        </w:tc>
        <w:tc>
          <w:tcPr>
            <w:tcW w:w="991" w:type="dxa"/>
            <w:gridSpan w:val="2"/>
            <w:tcBorders>
              <w:top w:val="single" w:sz="5" w:space="0" w:color="000000"/>
              <w:left w:val="single" w:sz="5" w:space="0" w:color="000000"/>
              <w:bottom w:val="single" w:sz="5" w:space="0" w:color="000000"/>
              <w:right w:val="single" w:sz="5" w:space="0" w:color="000000"/>
            </w:tcBorders>
          </w:tcPr>
          <w:p w14:paraId="571E74D8" w14:textId="77777777" w:rsidR="008F5D55" w:rsidRPr="00647C5B" w:rsidRDefault="008F5D55">
            <w:pPr>
              <w:spacing w:before="3" w:line="160" w:lineRule="exact"/>
              <w:rPr>
                <w:sz w:val="16"/>
                <w:szCs w:val="16"/>
                <w:lang w:val="ro-RO"/>
              </w:rPr>
            </w:pPr>
          </w:p>
          <w:p w14:paraId="46755B1C" w14:textId="77777777" w:rsidR="008F5D55" w:rsidRPr="00647C5B" w:rsidRDefault="008F5D55">
            <w:pPr>
              <w:spacing w:line="200" w:lineRule="exact"/>
              <w:rPr>
                <w:lang w:val="ro-RO"/>
              </w:rPr>
            </w:pPr>
          </w:p>
          <w:p w14:paraId="1F351671" w14:textId="77777777" w:rsidR="008F5D55" w:rsidRPr="00647C5B" w:rsidRDefault="008F5D55">
            <w:pPr>
              <w:spacing w:line="200" w:lineRule="exact"/>
              <w:rPr>
                <w:lang w:val="ro-RO"/>
              </w:rPr>
            </w:pPr>
          </w:p>
          <w:p w14:paraId="52AABBA6" w14:textId="77777777" w:rsidR="008F5D55" w:rsidRPr="00647C5B" w:rsidRDefault="00054EB8">
            <w:pPr>
              <w:ind w:left="399" w:right="402"/>
              <w:jc w:val="center"/>
              <w:rPr>
                <w:sz w:val="18"/>
                <w:szCs w:val="18"/>
                <w:lang w:val="ro-RO"/>
              </w:rPr>
            </w:pPr>
            <w:r w:rsidRPr="00647C5B">
              <w:rPr>
                <w:b/>
                <w:sz w:val="18"/>
                <w:szCs w:val="18"/>
                <w:lang w:val="ro-RO"/>
              </w:rPr>
              <w:t>2</w:t>
            </w:r>
          </w:p>
        </w:tc>
        <w:tc>
          <w:tcPr>
            <w:tcW w:w="1136" w:type="dxa"/>
            <w:gridSpan w:val="2"/>
            <w:tcBorders>
              <w:top w:val="single" w:sz="5" w:space="0" w:color="000000"/>
              <w:left w:val="single" w:sz="5" w:space="0" w:color="000000"/>
              <w:bottom w:val="single" w:sz="5" w:space="0" w:color="000000"/>
              <w:right w:val="single" w:sz="5" w:space="0" w:color="000000"/>
            </w:tcBorders>
          </w:tcPr>
          <w:p w14:paraId="7AEDBDE5" w14:textId="77777777" w:rsidR="008F5D55" w:rsidRPr="00647C5B" w:rsidRDefault="008F5D55">
            <w:pPr>
              <w:rPr>
                <w:lang w:val="ro-RO"/>
              </w:rPr>
            </w:pPr>
          </w:p>
        </w:tc>
        <w:tc>
          <w:tcPr>
            <w:tcW w:w="1133" w:type="dxa"/>
            <w:gridSpan w:val="2"/>
            <w:tcBorders>
              <w:top w:val="single" w:sz="5" w:space="0" w:color="000000"/>
              <w:left w:val="single" w:sz="5" w:space="0" w:color="000000"/>
              <w:bottom w:val="single" w:sz="5" w:space="0" w:color="000000"/>
              <w:right w:val="single" w:sz="5" w:space="0" w:color="000000"/>
            </w:tcBorders>
          </w:tcPr>
          <w:p w14:paraId="0D9AFE4B" w14:textId="77777777" w:rsidR="008F5D55" w:rsidRPr="00647C5B" w:rsidRDefault="008F5D55">
            <w:pPr>
              <w:rPr>
                <w:lang w:val="ro-RO"/>
              </w:rPr>
            </w:pPr>
          </w:p>
        </w:tc>
      </w:tr>
      <w:tr w:rsidR="008F5D55" w:rsidRPr="00647C5B" w14:paraId="653DD99F" w14:textId="77777777">
        <w:trPr>
          <w:gridAfter w:val="1"/>
          <w:wAfter w:w="9" w:type="dxa"/>
          <w:trHeight w:hRule="exact" w:val="655"/>
        </w:trPr>
        <w:tc>
          <w:tcPr>
            <w:tcW w:w="2199" w:type="dxa"/>
            <w:gridSpan w:val="3"/>
            <w:vMerge w:val="restart"/>
            <w:tcBorders>
              <w:top w:val="single" w:sz="5" w:space="0" w:color="000000"/>
              <w:left w:val="single" w:sz="5" w:space="0" w:color="000000"/>
              <w:right w:val="single" w:sz="5" w:space="0" w:color="000000"/>
            </w:tcBorders>
          </w:tcPr>
          <w:p w14:paraId="56C45F03" w14:textId="77777777" w:rsidR="008F5D55" w:rsidRPr="00647C5B" w:rsidRDefault="00054EB8">
            <w:pPr>
              <w:ind w:left="102" w:right="108"/>
              <w:rPr>
                <w:sz w:val="18"/>
                <w:szCs w:val="18"/>
                <w:lang w:val="ro-RO"/>
              </w:rPr>
            </w:pPr>
            <w:r w:rsidRPr="00647C5B">
              <w:rPr>
                <w:b/>
                <w:spacing w:val="-2"/>
                <w:sz w:val="18"/>
                <w:szCs w:val="18"/>
                <w:lang w:val="ro-RO"/>
              </w:rPr>
              <w:t>b</w:t>
            </w:r>
            <w:r w:rsidRPr="00647C5B">
              <w:rPr>
                <w:b/>
                <w:sz w:val="18"/>
                <w:szCs w:val="18"/>
                <w:lang w:val="ro-RO"/>
              </w:rPr>
              <w:t>.</w:t>
            </w:r>
            <w:r w:rsidRPr="00647C5B">
              <w:rPr>
                <w:b/>
                <w:spacing w:val="1"/>
                <w:sz w:val="18"/>
                <w:szCs w:val="18"/>
                <w:lang w:val="ro-RO"/>
              </w:rPr>
              <w:t xml:space="preserve"> </w:t>
            </w:r>
            <w:r w:rsidRPr="00647C5B">
              <w:rPr>
                <w:sz w:val="18"/>
                <w:szCs w:val="18"/>
                <w:lang w:val="ro-RO"/>
              </w:rPr>
              <w:t>R</w:t>
            </w:r>
            <w:r w:rsidRPr="00647C5B">
              <w:rPr>
                <w:spacing w:val="-1"/>
                <w:sz w:val="18"/>
                <w:szCs w:val="18"/>
                <w:lang w:val="ro-RO"/>
              </w:rPr>
              <w:t>ez</w:t>
            </w:r>
            <w:r w:rsidRPr="00647C5B">
              <w:rPr>
                <w:spacing w:val="1"/>
                <w:sz w:val="18"/>
                <w:szCs w:val="18"/>
                <w:lang w:val="ro-RO"/>
              </w:rPr>
              <w:t>u</w:t>
            </w:r>
            <w:r w:rsidRPr="00647C5B">
              <w:rPr>
                <w:sz w:val="18"/>
                <w:szCs w:val="18"/>
                <w:lang w:val="ro-RO"/>
              </w:rPr>
              <w:t>l</w:t>
            </w:r>
            <w:r w:rsidRPr="00647C5B">
              <w:rPr>
                <w:spacing w:val="1"/>
                <w:sz w:val="18"/>
                <w:szCs w:val="18"/>
                <w:lang w:val="ro-RO"/>
              </w:rPr>
              <w:t>t</w:t>
            </w:r>
            <w:r w:rsidRPr="00647C5B">
              <w:rPr>
                <w:spacing w:val="-1"/>
                <w:sz w:val="18"/>
                <w:szCs w:val="18"/>
                <w:lang w:val="ro-RO"/>
              </w:rPr>
              <w:t>a</w:t>
            </w:r>
            <w:r w:rsidRPr="00647C5B">
              <w:rPr>
                <w:sz w:val="18"/>
                <w:szCs w:val="18"/>
                <w:lang w:val="ro-RO"/>
              </w:rPr>
              <w:t xml:space="preserve">te </w:t>
            </w:r>
            <w:r w:rsidRPr="00647C5B">
              <w:rPr>
                <w:spacing w:val="1"/>
                <w:sz w:val="18"/>
                <w:szCs w:val="18"/>
                <w:lang w:val="ro-RO"/>
              </w:rPr>
              <w:t>d</w:t>
            </w:r>
            <w:r w:rsidRPr="00647C5B">
              <w:rPr>
                <w:spacing w:val="-1"/>
                <w:sz w:val="18"/>
                <w:szCs w:val="18"/>
                <w:lang w:val="ro-RO"/>
              </w:rPr>
              <w:t>e</w:t>
            </w:r>
            <w:r w:rsidRPr="00647C5B">
              <w:rPr>
                <w:spacing w:val="1"/>
                <w:sz w:val="18"/>
                <w:szCs w:val="18"/>
                <w:lang w:val="ro-RO"/>
              </w:rPr>
              <w:t>o</w:t>
            </w:r>
            <w:r w:rsidRPr="00647C5B">
              <w:rPr>
                <w:sz w:val="18"/>
                <w:szCs w:val="18"/>
                <w:lang w:val="ro-RO"/>
              </w:rPr>
              <w:t>s</w:t>
            </w:r>
            <w:r w:rsidRPr="00647C5B">
              <w:rPr>
                <w:spacing w:val="-1"/>
                <w:sz w:val="18"/>
                <w:szCs w:val="18"/>
                <w:lang w:val="ro-RO"/>
              </w:rPr>
              <w:t>e</w:t>
            </w:r>
            <w:r w:rsidRPr="00647C5B">
              <w:rPr>
                <w:spacing w:val="1"/>
                <w:sz w:val="18"/>
                <w:szCs w:val="18"/>
                <w:lang w:val="ro-RO"/>
              </w:rPr>
              <w:t>b</w:t>
            </w:r>
            <w:r w:rsidRPr="00647C5B">
              <w:rPr>
                <w:sz w:val="18"/>
                <w:szCs w:val="18"/>
                <w:lang w:val="ro-RO"/>
              </w:rPr>
              <w:t>i</w:t>
            </w:r>
            <w:r w:rsidRPr="00647C5B">
              <w:rPr>
                <w:spacing w:val="1"/>
                <w:sz w:val="18"/>
                <w:szCs w:val="18"/>
                <w:lang w:val="ro-RO"/>
              </w:rPr>
              <w:t>t</w:t>
            </w:r>
            <w:r w:rsidRPr="00647C5B">
              <w:rPr>
                <w:sz w:val="18"/>
                <w:szCs w:val="18"/>
                <w:lang w:val="ro-RO"/>
              </w:rPr>
              <w:t xml:space="preserve">e </w:t>
            </w:r>
            <w:r w:rsidRPr="00647C5B">
              <w:rPr>
                <w:spacing w:val="1"/>
                <w:sz w:val="18"/>
                <w:szCs w:val="18"/>
                <w:lang w:val="ro-RO"/>
              </w:rPr>
              <w:t>ob</w:t>
            </w:r>
            <w:r w:rsidRPr="00647C5B">
              <w:rPr>
                <w:sz w:val="18"/>
                <w:szCs w:val="18"/>
                <w:lang w:val="ro-RO"/>
              </w:rPr>
              <w:t>ţ</w:t>
            </w:r>
            <w:r w:rsidRPr="00647C5B">
              <w:rPr>
                <w:spacing w:val="-2"/>
                <w:sz w:val="18"/>
                <w:szCs w:val="18"/>
                <w:lang w:val="ro-RO"/>
              </w:rPr>
              <w:t>i</w:t>
            </w:r>
            <w:r w:rsidRPr="00647C5B">
              <w:rPr>
                <w:spacing w:val="1"/>
                <w:sz w:val="18"/>
                <w:szCs w:val="18"/>
                <w:lang w:val="ro-RO"/>
              </w:rPr>
              <w:t>nu</w:t>
            </w:r>
            <w:r w:rsidRPr="00647C5B">
              <w:rPr>
                <w:sz w:val="18"/>
                <w:szCs w:val="18"/>
                <w:lang w:val="ro-RO"/>
              </w:rPr>
              <w:t>te</w:t>
            </w:r>
            <w:r w:rsidRPr="00647C5B">
              <w:rPr>
                <w:spacing w:val="-2"/>
                <w:sz w:val="18"/>
                <w:szCs w:val="18"/>
                <w:lang w:val="ro-RO"/>
              </w:rPr>
              <w:t xml:space="preserve"> </w:t>
            </w:r>
            <w:r w:rsidRPr="00647C5B">
              <w:rPr>
                <w:sz w:val="18"/>
                <w:szCs w:val="18"/>
                <w:lang w:val="ro-RO"/>
              </w:rPr>
              <w:t>în</w:t>
            </w:r>
            <w:r w:rsidRPr="00647C5B">
              <w:rPr>
                <w:spacing w:val="2"/>
                <w:sz w:val="18"/>
                <w:szCs w:val="18"/>
                <w:lang w:val="ro-RO"/>
              </w:rPr>
              <w:t xml:space="preserve"> </w:t>
            </w:r>
            <w:r w:rsidRPr="00647C5B">
              <w:rPr>
                <w:sz w:val="18"/>
                <w:szCs w:val="18"/>
                <w:lang w:val="ro-RO"/>
              </w:rPr>
              <w:t>s</w:t>
            </w:r>
            <w:r w:rsidRPr="00647C5B">
              <w:rPr>
                <w:spacing w:val="-1"/>
                <w:sz w:val="18"/>
                <w:szCs w:val="18"/>
                <w:lang w:val="ro-RO"/>
              </w:rPr>
              <w:t>e</w:t>
            </w:r>
            <w:r w:rsidRPr="00647C5B">
              <w:rPr>
                <w:sz w:val="18"/>
                <w:szCs w:val="18"/>
                <w:lang w:val="ro-RO"/>
              </w:rPr>
              <w:t>le</w:t>
            </w:r>
            <w:r w:rsidRPr="00647C5B">
              <w:rPr>
                <w:spacing w:val="-1"/>
                <w:sz w:val="18"/>
                <w:szCs w:val="18"/>
                <w:lang w:val="ro-RO"/>
              </w:rPr>
              <w:t>c</w:t>
            </w:r>
            <w:r w:rsidRPr="00647C5B">
              <w:rPr>
                <w:sz w:val="18"/>
                <w:szCs w:val="18"/>
                <w:lang w:val="ro-RO"/>
              </w:rPr>
              <w:t>ţ</w:t>
            </w:r>
            <w:r w:rsidRPr="00647C5B">
              <w:rPr>
                <w:spacing w:val="1"/>
                <w:sz w:val="18"/>
                <w:szCs w:val="18"/>
                <w:lang w:val="ro-RO"/>
              </w:rPr>
              <w:t>i</w:t>
            </w:r>
            <w:r w:rsidRPr="00647C5B">
              <w:rPr>
                <w:spacing w:val="-1"/>
                <w:sz w:val="18"/>
                <w:szCs w:val="18"/>
                <w:lang w:val="ro-RO"/>
              </w:rPr>
              <w:t>a</w:t>
            </w:r>
            <w:r w:rsidRPr="00647C5B">
              <w:rPr>
                <w:sz w:val="18"/>
                <w:szCs w:val="18"/>
                <w:lang w:val="ro-RO"/>
              </w:rPr>
              <w:t xml:space="preserve">, </w:t>
            </w:r>
            <w:r w:rsidRPr="00647C5B">
              <w:rPr>
                <w:spacing w:val="1"/>
                <w:sz w:val="18"/>
                <w:szCs w:val="18"/>
                <w:lang w:val="ro-RO"/>
              </w:rPr>
              <w:t>p</w:t>
            </w:r>
            <w:r w:rsidRPr="00647C5B">
              <w:rPr>
                <w:sz w:val="18"/>
                <w:szCs w:val="18"/>
                <w:lang w:val="ro-RO"/>
              </w:rPr>
              <w:t>r</w:t>
            </w:r>
            <w:r w:rsidRPr="00647C5B">
              <w:rPr>
                <w:spacing w:val="-1"/>
                <w:sz w:val="18"/>
                <w:szCs w:val="18"/>
                <w:lang w:val="ro-RO"/>
              </w:rPr>
              <w:t>egă</w:t>
            </w:r>
            <w:r w:rsidRPr="00647C5B">
              <w:rPr>
                <w:sz w:val="18"/>
                <w:szCs w:val="18"/>
                <w:lang w:val="ro-RO"/>
              </w:rPr>
              <w:t>t</w:t>
            </w:r>
            <w:r w:rsidRPr="00647C5B">
              <w:rPr>
                <w:spacing w:val="1"/>
                <w:sz w:val="18"/>
                <w:szCs w:val="18"/>
                <w:lang w:val="ro-RO"/>
              </w:rPr>
              <w:t>i</w:t>
            </w:r>
            <w:r w:rsidRPr="00647C5B">
              <w:rPr>
                <w:sz w:val="18"/>
                <w:szCs w:val="18"/>
                <w:lang w:val="ro-RO"/>
              </w:rPr>
              <w:t>r</w:t>
            </w:r>
            <w:r w:rsidRPr="00647C5B">
              <w:rPr>
                <w:spacing w:val="-1"/>
                <w:sz w:val="18"/>
                <w:szCs w:val="18"/>
                <w:lang w:val="ro-RO"/>
              </w:rPr>
              <w:t>e</w:t>
            </w:r>
            <w:r w:rsidRPr="00647C5B">
              <w:rPr>
                <w:sz w:val="18"/>
                <w:szCs w:val="18"/>
                <w:lang w:val="ro-RO"/>
              </w:rPr>
              <w:t xml:space="preserve">a şi </w:t>
            </w:r>
            <w:r w:rsidRPr="00647C5B">
              <w:rPr>
                <w:spacing w:val="2"/>
                <w:sz w:val="18"/>
                <w:szCs w:val="18"/>
                <w:lang w:val="ro-RO"/>
              </w:rPr>
              <w:t>p</w:t>
            </w:r>
            <w:r w:rsidRPr="00647C5B">
              <w:rPr>
                <w:sz w:val="18"/>
                <w:szCs w:val="18"/>
                <w:lang w:val="ro-RO"/>
              </w:rPr>
              <w:t>r</w:t>
            </w:r>
            <w:r w:rsidRPr="00647C5B">
              <w:rPr>
                <w:spacing w:val="1"/>
                <w:sz w:val="18"/>
                <w:szCs w:val="18"/>
                <w:lang w:val="ro-RO"/>
              </w:rPr>
              <w:t>o</w:t>
            </w:r>
            <w:r w:rsidRPr="00647C5B">
              <w:rPr>
                <w:spacing w:val="-3"/>
                <w:sz w:val="18"/>
                <w:szCs w:val="18"/>
                <w:lang w:val="ro-RO"/>
              </w:rPr>
              <w:t>m</w:t>
            </w:r>
            <w:r w:rsidRPr="00647C5B">
              <w:rPr>
                <w:spacing w:val="1"/>
                <w:sz w:val="18"/>
                <w:szCs w:val="18"/>
                <w:lang w:val="ro-RO"/>
              </w:rPr>
              <w:t>o</w:t>
            </w:r>
            <w:r w:rsidRPr="00647C5B">
              <w:rPr>
                <w:spacing w:val="-1"/>
                <w:sz w:val="18"/>
                <w:szCs w:val="18"/>
                <w:lang w:val="ro-RO"/>
              </w:rPr>
              <w:t>va</w:t>
            </w:r>
            <w:r w:rsidRPr="00647C5B">
              <w:rPr>
                <w:sz w:val="18"/>
                <w:szCs w:val="18"/>
                <w:lang w:val="ro-RO"/>
              </w:rPr>
              <w:t>r</w:t>
            </w:r>
            <w:r w:rsidRPr="00647C5B">
              <w:rPr>
                <w:spacing w:val="2"/>
                <w:sz w:val="18"/>
                <w:szCs w:val="18"/>
                <w:lang w:val="ro-RO"/>
              </w:rPr>
              <w:t>e</w:t>
            </w:r>
            <w:r w:rsidRPr="00647C5B">
              <w:rPr>
                <w:sz w:val="18"/>
                <w:szCs w:val="18"/>
                <w:lang w:val="ro-RO"/>
              </w:rPr>
              <w:t>a s</w:t>
            </w:r>
            <w:r w:rsidRPr="00647C5B">
              <w:rPr>
                <w:spacing w:val="1"/>
                <w:sz w:val="18"/>
                <w:szCs w:val="18"/>
                <w:lang w:val="ro-RO"/>
              </w:rPr>
              <w:t>po</w:t>
            </w:r>
            <w:r w:rsidRPr="00647C5B">
              <w:rPr>
                <w:sz w:val="18"/>
                <w:szCs w:val="18"/>
                <w:lang w:val="ro-RO"/>
              </w:rPr>
              <w:t>rt</w:t>
            </w:r>
            <w:r w:rsidRPr="00647C5B">
              <w:rPr>
                <w:spacing w:val="1"/>
                <w:sz w:val="18"/>
                <w:szCs w:val="18"/>
                <w:lang w:val="ro-RO"/>
              </w:rPr>
              <w:t>i</w:t>
            </w:r>
            <w:r w:rsidRPr="00647C5B">
              <w:rPr>
                <w:spacing w:val="-1"/>
                <w:sz w:val="18"/>
                <w:szCs w:val="18"/>
                <w:lang w:val="ro-RO"/>
              </w:rPr>
              <w:t>v</w:t>
            </w:r>
            <w:r w:rsidRPr="00647C5B">
              <w:rPr>
                <w:sz w:val="18"/>
                <w:szCs w:val="18"/>
                <w:lang w:val="ro-RO"/>
              </w:rPr>
              <w:t>i</w:t>
            </w:r>
            <w:r w:rsidRPr="00647C5B">
              <w:rPr>
                <w:spacing w:val="1"/>
                <w:sz w:val="18"/>
                <w:szCs w:val="18"/>
                <w:lang w:val="ro-RO"/>
              </w:rPr>
              <w:t>lo</w:t>
            </w:r>
            <w:r w:rsidRPr="00647C5B">
              <w:rPr>
                <w:sz w:val="18"/>
                <w:szCs w:val="18"/>
                <w:lang w:val="ro-RO"/>
              </w:rPr>
              <w:t>r</w:t>
            </w:r>
            <w:r w:rsidRPr="00647C5B">
              <w:rPr>
                <w:spacing w:val="-2"/>
                <w:sz w:val="18"/>
                <w:szCs w:val="18"/>
                <w:lang w:val="ro-RO"/>
              </w:rPr>
              <w:t xml:space="preserve"> </w:t>
            </w:r>
            <w:r w:rsidRPr="00647C5B">
              <w:rPr>
                <w:spacing w:val="-1"/>
                <w:sz w:val="18"/>
                <w:szCs w:val="18"/>
                <w:lang w:val="ro-RO"/>
              </w:rPr>
              <w:t>c</w:t>
            </w:r>
            <w:r w:rsidRPr="00647C5B">
              <w:rPr>
                <w:sz w:val="18"/>
                <w:szCs w:val="18"/>
                <w:lang w:val="ro-RO"/>
              </w:rPr>
              <w:t>u</w:t>
            </w:r>
            <w:r w:rsidRPr="00647C5B">
              <w:rPr>
                <w:spacing w:val="1"/>
                <w:sz w:val="18"/>
                <w:szCs w:val="18"/>
                <w:lang w:val="ro-RO"/>
              </w:rPr>
              <w:t xml:space="preserve"> </w:t>
            </w:r>
            <w:r w:rsidRPr="00647C5B">
              <w:rPr>
                <w:spacing w:val="-1"/>
                <w:sz w:val="18"/>
                <w:szCs w:val="18"/>
                <w:lang w:val="ro-RO"/>
              </w:rPr>
              <w:t>ca</w:t>
            </w:r>
            <w:r w:rsidRPr="00647C5B">
              <w:rPr>
                <w:sz w:val="18"/>
                <w:szCs w:val="18"/>
                <w:lang w:val="ro-RO"/>
              </w:rPr>
              <w:t>l</w:t>
            </w:r>
            <w:r w:rsidRPr="00647C5B">
              <w:rPr>
                <w:spacing w:val="1"/>
                <w:sz w:val="18"/>
                <w:szCs w:val="18"/>
                <w:lang w:val="ro-RO"/>
              </w:rPr>
              <w:t>i</w:t>
            </w:r>
            <w:r w:rsidRPr="00647C5B">
              <w:rPr>
                <w:sz w:val="18"/>
                <w:szCs w:val="18"/>
                <w:lang w:val="ro-RO"/>
              </w:rPr>
              <w:t xml:space="preserve">tăţi </w:t>
            </w:r>
            <w:r w:rsidRPr="00647C5B">
              <w:rPr>
                <w:spacing w:val="1"/>
                <w:sz w:val="18"/>
                <w:szCs w:val="18"/>
                <w:lang w:val="ro-RO"/>
              </w:rPr>
              <w:t>d</w:t>
            </w:r>
            <w:r w:rsidRPr="00647C5B">
              <w:rPr>
                <w:spacing w:val="-1"/>
                <w:sz w:val="18"/>
                <w:szCs w:val="18"/>
                <w:lang w:val="ro-RO"/>
              </w:rPr>
              <w:t>e</w:t>
            </w:r>
            <w:r w:rsidRPr="00647C5B">
              <w:rPr>
                <w:spacing w:val="1"/>
                <w:sz w:val="18"/>
                <w:szCs w:val="18"/>
                <w:lang w:val="ro-RO"/>
              </w:rPr>
              <w:t>o</w:t>
            </w:r>
            <w:r w:rsidRPr="00647C5B">
              <w:rPr>
                <w:sz w:val="18"/>
                <w:szCs w:val="18"/>
                <w:lang w:val="ro-RO"/>
              </w:rPr>
              <w:t>s</w:t>
            </w:r>
            <w:r w:rsidRPr="00647C5B">
              <w:rPr>
                <w:spacing w:val="-1"/>
                <w:sz w:val="18"/>
                <w:szCs w:val="18"/>
                <w:lang w:val="ro-RO"/>
              </w:rPr>
              <w:t>e</w:t>
            </w:r>
            <w:r w:rsidRPr="00647C5B">
              <w:rPr>
                <w:spacing w:val="1"/>
                <w:sz w:val="18"/>
                <w:szCs w:val="18"/>
                <w:lang w:val="ro-RO"/>
              </w:rPr>
              <w:t>b</w:t>
            </w:r>
            <w:r w:rsidRPr="00647C5B">
              <w:rPr>
                <w:sz w:val="18"/>
                <w:szCs w:val="18"/>
                <w:lang w:val="ro-RO"/>
              </w:rPr>
              <w:t>i</w:t>
            </w:r>
            <w:r w:rsidRPr="00647C5B">
              <w:rPr>
                <w:spacing w:val="1"/>
                <w:sz w:val="18"/>
                <w:szCs w:val="18"/>
                <w:lang w:val="ro-RO"/>
              </w:rPr>
              <w:t>t</w:t>
            </w:r>
            <w:r w:rsidRPr="00647C5B">
              <w:rPr>
                <w:sz w:val="18"/>
                <w:szCs w:val="18"/>
                <w:lang w:val="ro-RO"/>
              </w:rPr>
              <w:t xml:space="preserve">e </w:t>
            </w:r>
            <w:r w:rsidRPr="00647C5B">
              <w:rPr>
                <w:spacing w:val="1"/>
                <w:sz w:val="18"/>
                <w:szCs w:val="18"/>
                <w:lang w:val="ro-RO"/>
              </w:rPr>
              <w:t>p</w:t>
            </w:r>
            <w:r w:rsidRPr="00647C5B">
              <w:rPr>
                <w:spacing w:val="-3"/>
                <w:sz w:val="18"/>
                <w:szCs w:val="18"/>
                <w:lang w:val="ro-RO"/>
              </w:rPr>
              <w:t>e</w:t>
            </w:r>
            <w:r w:rsidRPr="00647C5B">
              <w:rPr>
                <w:spacing w:val="1"/>
                <w:sz w:val="18"/>
                <w:szCs w:val="18"/>
                <w:lang w:val="ro-RO"/>
              </w:rPr>
              <w:t>n</w:t>
            </w:r>
            <w:r w:rsidRPr="00647C5B">
              <w:rPr>
                <w:sz w:val="18"/>
                <w:szCs w:val="18"/>
                <w:lang w:val="ro-RO"/>
              </w:rPr>
              <w:t>tru s</w:t>
            </w:r>
            <w:r w:rsidRPr="00647C5B">
              <w:rPr>
                <w:spacing w:val="1"/>
                <w:sz w:val="18"/>
                <w:szCs w:val="18"/>
                <w:lang w:val="ro-RO"/>
              </w:rPr>
              <w:t>po</w:t>
            </w:r>
            <w:r w:rsidRPr="00647C5B">
              <w:rPr>
                <w:spacing w:val="-2"/>
                <w:sz w:val="18"/>
                <w:szCs w:val="18"/>
                <w:lang w:val="ro-RO"/>
              </w:rPr>
              <w:t>r</w:t>
            </w:r>
            <w:r w:rsidRPr="00647C5B">
              <w:rPr>
                <w:sz w:val="18"/>
                <w:szCs w:val="18"/>
                <w:lang w:val="ro-RO"/>
              </w:rPr>
              <w:t>t</w:t>
            </w:r>
            <w:r w:rsidRPr="00647C5B">
              <w:rPr>
                <w:spacing w:val="1"/>
                <w:sz w:val="18"/>
                <w:szCs w:val="18"/>
                <w:lang w:val="ro-RO"/>
              </w:rPr>
              <w:t>u</w:t>
            </w:r>
            <w:r w:rsidRPr="00647C5B">
              <w:rPr>
                <w:sz w:val="18"/>
                <w:szCs w:val="18"/>
                <w:lang w:val="ro-RO"/>
              </w:rPr>
              <w:t>l</w:t>
            </w:r>
            <w:r w:rsidRPr="00647C5B">
              <w:rPr>
                <w:spacing w:val="-2"/>
                <w:sz w:val="18"/>
                <w:szCs w:val="18"/>
                <w:lang w:val="ro-RO"/>
              </w:rPr>
              <w:t xml:space="preserve"> </w:t>
            </w:r>
            <w:r w:rsidRPr="00647C5B">
              <w:rPr>
                <w:spacing w:val="1"/>
                <w:sz w:val="18"/>
                <w:szCs w:val="18"/>
                <w:lang w:val="ro-RO"/>
              </w:rPr>
              <w:t>d</w:t>
            </w:r>
            <w:r w:rsidRPr="00647C5B">
              <w:rPr>
                <w:sz w:val="18"/>
                <w:szCs w:val="18"/>
                <w:lang w:val="ro-RO"/>
              </w:rPr>
              <w:t xml:space="preserve">e </w:t>
            </w:r>
            <w:r w:rsidRPr="00647C5B">
              <w:rPr>
                <w:spacing w:val="1"/>
                <w:sz w:val="18"/>
                <w:szCs w:val="18"/>
                <w:lang w:val="ro-RO"/>
              </w:rPr>
              <w:t>p</w:t>
            </w:r>
            <w:r w:rsidRPr="00647C5B">
              <w:rPr>
                <w:spacing w:val="-1"/>
                <w:sz w:val="18"/>
                <w:szCs w:val="18"/>
                <w:lang w:val="ro-RO"/>
              </w:rPr>
              <w:t>e</w:t>
            </w:r>
            <w:r w:rsidRPr="00647C5B">
              <w:rPr>
                <w:sz w:val="18"/>
                <w:szCs w:val="18"/>
                <w:lang w:val="ro-RO"/>
              </w:rPr>
              <w:t>r</w:t>
            </w:r>
            <w:r w:rsidRPr="00647C5B">
              <w:rPr>
                <w:spacing w:val="-2"/>
                <w:sz w:val="18"/>
                <w:szCs w:val="18"/>
                <w:lang w:val="ro-RO"/>
              </w:rPr>
              <w:t>f</w:t>
            </w:r>
            <w:r w:rsidRPr="00647C5B">
              <w:rPr>
                <w:spacing w:val="1"/>
                <w:sz w:val="18"/>
                <w:szCs w:val="18"/>
                <w:lang w:val="ro-RO"/>
              </w:rPr>
              <w:t>o</w:t>
            </w:r>
            <w:r w:rsidRPr="00647C5B">
              <w:rPr>
                <w:spacing w:val="2"/>
                <w:sz w:val="18"/>
                <w:szCs w:val="18"/>
                <w:lang w:val="ro-RO"/>
              </w:rPr>
              <w:t>r</w:t>
            </w:r>
            <w:r w:rsidRPr="00647C5B">
              <w:rPr>
                <w:spacing w:val="-3"/>
                <w:sz w:val="18"/>
                <w:szCs w:val="18"/>
                <w:lang w:val="ro-RO"/>
              </w:rPr>
              <w:t>m</w:t>
            </w:r>
            <w:r w:rsidRPr="00647C5B">
              <w:rPr>
                <w:spacing w:val="-1"/>
                <w:sz w:val="18"/>
                <w:szCs w:val="18"/>
                <w:lang w:val="ro-RO"/>
              </w:rPr>
              <w:t>a</w:t>
            </w:r>
            <w:r w:rsidRPr="00647C5B">
              <w:rPr>
                <w:spacing w:val="1"/>
                <w:sz w:val="18"/>
                <w:szCs w:val="18"/>
                <w:lang w:val="ro-RO"/>
              </w:rPr>
              <w:t>n</w:t>
            </w:r>
            <w:r w:rsidRPr="00647C5B">
              <w:rPr>
                <w:sz w:val="18"/>
                <w:szCs w:val="18"/>
                <w:lang w:val="ro-RO"/>
              </w:rPr>
              <w:t>ţă</w:t>
            </w:r>
          </w:p>
        </w:tc>
        <w:tc>
          <w:tcPr>
            <w:tcW w:w="1880" w:type="dxa"/>
            <w:gridSpan w:val="2"/>
            <w:tcBorders>
              <w:top w:val="single" w:sz="5" w:space="0" w:color="000000"/>
              <w:left w:val="single" w:sz="5" w:space="0" w:color="000000"/>
              <w:bottom w:val="single" w:sz="5" w:space="0" w:color="000000"/>
              <w:right w:val="single" w:sz="5" w:space="0" w:color="000000"/>
            </w:tcBorders>
          </w:tcPr>
          <w:p w14:paraId="467DD70C" w14:textId="77777777" w:rsidR="008F5D55" w:rsidRPr="00647C5B" w:rsidRDefault="00054EB8">
            <w:pPr>
              <w:spacing w:before="1" w:line="229" w:lineRule="auto"/>
              <w:ind w:left="335" w:right="72" w:hanging="182"/>
              <w:rPr>
                <w:sz w:val="18"/>
                <w:szCs w:val="18"/>
                <w:lang w:val="ro-RO"/>
              </w:rPr>
            </w:pPr>
            <w:r w:rsidRPr="00647C5B">
              <w:rPr>
                <w:rFonts w:ascii="Garamond" w:eastAsia="Garamond" w:hAnsi="Garamond" w:cs="Garamond"/>
                <w:sz w:val="18"/>
                <w:szCs w:val="18"/>
                <w:lang w:val="ro-RO"/>
              </w:rPr>
              <w:t xml:space="preserve">- </w:t>
            </w:r>
            <w:r w:rsidRPr="00647C5B">
              <w:rPr>
                <w:rFonts w:ascii="Garamond" w:eastAsia="Garamond" w:hAnsi="Garamond" w:cs="Garamond"/>
                <w:spacing w:val="36"/>
                <w:sz w:val="18"/>
                <w:szCs w:val="18"/>
                <w:lang w:val="ro-RO"/>
              </w:rPr>
              <w:t xml:space="preserve"> </w:t>
            </w:r>
            <w:r w:rsidRPr="00647C5B">
              <w:rPr>
                <w:sz w:val="18"/>
                <w:szCs w:val="18"/>
                <w:lang w:val="ro-RO"/>
              </w:rPr>
              <w:t>s</w:t>
            </w:r>
            <w:r w:rsidRPr="00647C5B">
              <w:rPr>
                <w:spacing w:val="-1"/>
                <w:sz w:val="18"/>
                <w:szCs w:val="18"/>
                <w:lang w:val="ro-RO"/>
              </w:rPr>
              <w:t>e</w:t>
            </w:r>
            <w:r w:rsidRPr="00647C5B">
              <w:rPr>
                <w:sz w:val="18"/>
                <w:szCs w:val="18"/>
                <w:lang w:val="ro-RO"/>
              </w:rPr>
              <w:t>le</w:t>
            </w:r>
            <w:r w:rsidRPr="00647C5B">
              <w:rPr>
                <w:spacing w:val="-1"/>
                <w:sz w:val="18"/>
                <w:szCs w:val="18"/>
                <w:lang w:val="ro-RO"/>
              </w:rPr>
              <w:t>c</w:t>
            </w:r>
            <w:r w:rsidRPr="00647C5B">
              <w:rPr>
                <w:sz w:val="18"/>
                <w:szCs w:val="18"/>
                <w:lang w:val="ro-RO"/>
              </w:rPr>
              <w:t>ţ</w:t>
            </w:r>
            <w:r w:rsidRPr="00647C5B">
              <w:rPr>
                <w:spacing w:val="1"/>
                <w:sz w:val="18"/>
                <w:szCs w:val="18"/>
                <w:lang w:val="ro-RO"/>
              </w:rPr>
              <w:t>i</w:t>
            </w:r>
            <w:r w:rsidRPr="00647C5B">
              <w:rPr>
                <w:sz w:val="18"/>
                <w:szCs w:val="18"/>
                <w:lang w:val="ro-RO"/>
              </w:rPr>
              <w:t>a s</w:t>
            </w:r>
            <w:r w:rsidRPr="00647C5B">
              <w:rPr>
                <w:spacing w:val="1"/>
                <w:sz w:val="18"/>
                <w:szCs w:val="18"/>
                <w:lang w:val="ro-RO"/>
              </w:rPr>
              <w:t>po</w:t>
            </w:r>
            <w:r w:rsidRPr="00647C5B">
              <w:rPr>
                <w:sz w:val="18"/>
                <w:szCs w:val="18"/>
                <w:lang w:val="ro-RO"/>
              </w:rPr>
              <w:t>rt</w:t>
            </w:r>
            <w:r w:rsidRPr="00647C5B">
              <w:rPr>
                <w:spacing w:val="1"/>
                <w:sz w:val="18"/>
                <w:szCs w:val="18"/>
                <w:lang w:val="ro-RO"/>
              </w:rPr>
              <w:t>i</w:t>
            </w:r>
            <w:r w:rsidRPr="00647C5B">
              <w:rPr>
                <w:spacing w:val="-1"/>
                <w:sz w:val="18"/>
                <w:szCs w:val="18"/>
                <w:lang w:val="ro-RO"/>
              </w:rPr>
              <w:t>v</w:t>
            </w:r>
            <w:r w:rsidRPr="00647C5B">
              <w:rPr>
                <w:sz w:val="18"/>
                <w:szCs w:val="18"/>
                <w:lang w:val="ro-RO"/>
              </w:rPr>
              <w:t>i</w:t>
            </w:r>
            <w:r w:rsidRPr="00647C5B">
              <w:rPr>
                <w:spacing w:val="1"/>
                <w:sz w:val="18"/>
                <w:szCs w:val="18"/>
                <w:lang w:val="ro-RO"/>
              </w:rPr>
              <w:t>lo</w:t>
            </w:r>
            <w:r w:rsidRPr="00647C5B">
              <w:rPr>
                <w:sz w:val="18"/>
                <w:szCs w:val="18"/>
                <w:lang w:val="ro-RO"/>
              </w:rPr>
              <w:t xml:space="preserve">r </w:t>
            </w:r>
            <w:r w:rsidRPr="00647C5B">
              <w:rPr>
                <w:spacing w:val="-1"/>
                <w:sz w:val="18"/>
                <w:szCs w:val="18"/>
                <w:lang w:val="ro-RO"/>
              </w:rPr>
              <w:t>c</w:t>
            </w:r>
            <w:r w:rsidRPr="00647C5B">
              <w:rPr>
                <w:sz w:val="18"/>
                <w:szCs w:val="18"/>
                <w:lang w:val="ro-RO"/>
              </w:rPr>
              <w:t>u</w:t>
            </w:r>
            <w:r w:rsidRPr="00647C5B">
              <w:rPr>
                <w:spacing w:val="1"/>
                <w:sz w:val="18"/>
                <w:szCs w:val="18"/>
                <w:lang w:val="ro-RO"/>
              </w:rPr>
              <w:t xml:space="preserve"> </w:t>
            </w:r>
            <w:r w:rsidRPr="00647C5B">
              <w:rPr>
                <w:spacing w:val="-1"/>
                <w:sz w:val="18"/>
                <w:szCs w:val="18"/>
                <w:lang w:val="ro-RO"/>
              </w:rPr>
              <w:t>ca</w:t>
            </w:r>
            <w:r w:rsidRPr="00647C5B">
              <w:rPr>
                <w:sz w:val="18"/>
                <w:szCs w:val="18"/>
                <w:lang w:val="ro-RO"/>
              </w:rPr>
              <w:t>l</w:t>
            </w:r>
            <w:r w:rsidRPr="00647C5B">
              <w:rPr>
                <w:spacing w:val="1"/>
                <w:sz w:val="18"/>
                <w:szCs w:val="18"/>
                <w:lang w:val="ro-RO"/>
              </w:rPr>
              <w:t>i</w:t>
            </w:r>
            <w:r w:rsidRPr="00647C5B">
              <w:rPr>
                <w:sz w:val="18"/>
                <w:szCs w:val="18"/>
                <w:lang w:val="ro-RO"/>
              </w:rPr>
              <w:t>tăţi</w:t>
            </w:r>
            <w:r w:rsidRPr="00647C5B">
              <w:rPr>
                <w:spacing w:val="1"/>
                <w:sz w:val="18"/>
                <w:szCs w:val="18"/>
                <w:lang w:val="ro-RO"/>
              </w:rPr>
              <w:t xml:space="preserve"> d</w:t>
            </w:r>
            <w:r w:rsidRPr="00647C5B">
              <w:rPr>
                <w:spacing w:val="-1"/>
                <w:sz w:val="18"/>
                <w:szCs w:val="18"/>
                <w:lang w:val="ro-RO"/>
              </w:rPr>
              <w:t>e</w:t>
            </w:r>
            <w:r w:rsidRPr="00647C5B">
              <w:rPr>
                <w:spacing w:val="1"/>
                <w:sz w:val="18"/>
                <w:szCs w:val="18"/>
                <w:lang w:val="ro-RO"/>
              </w:rPr>
              <w:t>o</w:t>
            </w:r>
            <w:r w:rsidRPr="00647C5B">
              <w:rPr>
                <w:sz w:val="18"/>
                <w:szCs w:val="18"/>
                <w:lang w:val="ro-RO"/>
              </w:rPr>
              <w:t>s</w:t>
            </w:r>
            <w:r w:rsidRPr="00647C5B">
              <w:rPr>
                <w:spacing w:val="-1"/>
                <w:sz w:val="18"/>
                <w:szCs w:val="18"/>
                <w:lang w:val="ro-RO"/>
              </w:rPr>
              <w:t>eb</w:t>
            </w:r>
            <w:r w:rsidRPr="00647C5B">
              <w:rPr>
                <w:sz w:val="18"/>
                <w:szCs w:val="18"/>
                <w:lang w:val="ro-RO"/>
              </w:rPr>
              <w:t>i</w:t>
            </w:r>
            <w:r w:rsidRPr="00647C5B">
              <w:rPr>
                <w:spacing w:val="1"/>
                <w:sz w:val="18"/>
                <w:szCs w:val="18"/>
                <w:lang w:val="ro-RO"/>
              </w:rPr>
              <w:t>t</w:t>
            </w:r>
            <w:r w:rsidRPr="00647C5B">
              <w:rPr>
                <w:sz w:val="18"/>
                <w:szCs w:val="18"/>
                <w:lang w:val="ro-RO"/>
              </w:rPr>
              <w:t>e</w:t>
            </w:r>
          </w:p>
        </w:tc>
        <w:tc>
          <w:tcPr>
            <w:tcW w:w="994" w:type="dxa"/>
            <w:gridSpan w:val="2"/>
            <w:vMerge/>
            <w:tcBorders>
              <w:left w:val="single" w:sz="5" w:space="0" w:color="000000"/>
              <w:right w:val="single" w:sz="5" w:space="0" w:color="000000"/>
            </w:tcBorders>
          </w:tcPr>
          <w:p w14:paraId="64AFC2D8" w14:textId="77777777" w:rsidR="008F5D55" w:rsidRPr="00647C5B" w:rsidRDefault="008F5D55">
            <w:pPr>
              <w:rPr>
                <w:lang w:val="ro-RO"/>
              </w:rPr>
            </w:pPr>
          </w:p>
        </w:tc>
        <w:tc>
          <w:tcPr>
            <w:tcW w:w="850" w:type="dxa"/>
            <w:gridSpan w:val="2"/>
            <w:vMerge w:val="restart"/>
            <w:tcBorders>
              <w:top w:val="single" w:sz="5" w:space="0" w:color="000000"/>
              <w:left w:val="single" w:sz="5" w:space="0" w:color="000000"/>
              <w:right w:val="single" w:sz="5" w:space="0" w:color="000000"/>
            </w:tcBorders>
            <w:shd w:val="clear" w:color="auto" w:fill="BEBEBE"/>
          </w:tcPr>
          <w:p w14:paraId="45D2D05B" w14:textId="77777777" w:rsidR="008F5D55" w:rsidRPr="00647C5B" w:rsidRDefault="00054EB8">
            <w:pPr>
              <w:spacing w:line="200" w:lineRule="exact"/>
              <w:ind w:left="340" w:right="341"/>
              <w:jc w:val="center"/>
              <w:rPr>
                <w:sz w:val="18"/>
                <w:szCs w:val="18"/>
                <w:lang w:val="ro-RO"/>
              </w:rPr>
            </w:pPr>
            <w:r w:rsidRPr="00647C5B">
              <w:rPr>
                <w:b/>
                <w:sz w:val="18"/>
                <w:szCs w:val="18"/>
                <w:lang w:val="ro-RO"/>
              </w:rPr>
              <w:t>5</w:t>
            </w:r>
          </w:p>
        </w:tc>
        <w:tc>
          <w:tcPr>
            <w:tcW w:w="991" w:type="dxa"/>
            <w:gridSpan w:val="2"/>
            <w:tcBorders>
              <w:top w:val="single" w:sz="5" w:space="0" w:color="000000"/>
              <w:left w:val="single" w:sz="5" w:space="0" w:color="000000"/>
              <w:bottom w:val="single" w:sz="5" w:space="0" w:color="000000"/>
              <w:right w:val="single" w:sz="5" w:space="0" w:color="000000"/>
            </w:tcBorders>
          </w:tcPr>
          <w:p w14:paraId="438FFE83" w14:textId="77777777" w:rsidR="008F5D55" w:rsidRPr="00647C5B" w:rsidRDefault="008F5D55">
            <w:pPr>
              <w:spacing w:before="17" w:line="200" w:lineRule="exact"/>
              <w:rPr>
                <w:lang w:val="ro-RO"/>
              </w:rPr>
            </w:pPr>
          </w:p>
          <w:p w14:paraId="0623BE10" w14:textId="77777777" w:rsidR="008F5D55" w:rsidRPr="00647C5B" w:rsidRDefault="00054EB8">
            <w:pPr>
              <w:ind w:left="408" w:right="412"/>
              <w:jc w:val="center"/>
              <w:rPr>
                <w:sz w:val="18"/>
                <w:szCs w:val="18"/>
                <w:lang w:val="ro-RO"/>
              </w:rPr>
            </w:pPr>
            <w:r w:rsidRPr="00647C5B">
              <w:rPr>
                <w:b/>
                <w:sz w:val="18"/>
                <w:szCs w:val="18"/>
                <w:lang w:val="ro-RO"/>
              </w:rPr>
              <w:t>1</w:t>
            </w:r>
          </w:p>
        </w:tc>
        <w:tc>
          <w:tcPr>
            <w:tcW w:w="1136" w:type="dxa"/>
            <w:gridSpan w:val="2"/>
            <w:tcBorders>
              <w:top w:val="single" w:sz="5" w:space="0" w:color="000000"/>
              <w:left w:val="single" w:sz="5" w:space="0" w:color="000000"/>
              <w:bottom w:val="single" w:sz="5" w:space="0" w:color="000000"/>
              <w:right w:val="single" w:sz="5" w:space="0" w:color="000000"/>
            </w:tcBorders>
          </w:tcPr>
          <w:p w14:paraId="243F1074" w14:textId="77777777" w:rsidR="008F5D55" w:rsidRPr="00647C5B" w:rsidRDefault="008F5D55">
            <w:pPr>
              <w:rPr>
                <w:lang w:val="ro-RO"/>
              </w:rPr>
            </w:pPr>
          </w:p>
        </w:tc>
        <w:tc>
          <w:tcPr>
            <w:tcW w:w="1133" w:type="dxa"/>
            <w:gridSpan w:val="2"/>
            <w:tcBorders>
              <w:top w:val="single" w:sz="5" w:space="0" w:color="000000"/>
              <w:left w:val="single" w:sz="5" w:space="0" w:color="000000"/>
              <w:bottom w:val="single" w:sz="5" w:space="0" w:color="000000"/>
              <w:right w:val="single" w:sz="5" w:space="0" w:color="000000"/>
            </w:tcBorders>
          </w:tcPr>
          <w:p w14:paraId="2267052A" w14:textId="77777777" w:rsidR="008F5D55" w:rsidRPr="00647C5B" w:rsidRDefault="008F5D55">
            <w:pPr>
              <w:rPr>
                <w:lang w:val="ro-RO"/>
              </w:rPr>
            </w:pPr>
          </w:p>
        </w:tc>
      </w:tr>
      <w:tr w:rsidR="008F5D55" w:rsidRPr="00647C5B" w14:paraId="15CFFB68" w14:textId="77777777">
        <w:trPr>
          <w:gridAfter w:val="1"/>
          <w:wAfter w:w="9" w:type="dxa"/>
          <w:trHeight w:hRule="exact" w:val="658"/>
        </w:trPr>
        <w:tc>
          <w:tcPr>
            <w:tcW w:w="2199" w:type="dxa"/>
            <w:gridSpan w:val="3"/>
            <w:vMerge/>
            <w:tcBorders>
              <w:left w:val="single" w:sz="5" w:space="0" w:color="000000"/>
              <w:right w:val="single" w:sz="5" w:space="0" w:color="000000"/>
            </w:tcBorders>
          </w:tcPr>
          <w:p w14:paraId="10D29FE7" w14:textId="77777777" w:rsidR="008F5D55" w:rsidRPr="00647C5B" w:rsidRDefault="008F5D55">
            <w:pPr>
              <w:rPr>
                <w:lang w:val="ro-RO"/>
              </w:rPr>
            </w:pPr>
          </w:p>
        </w:tc>
        <w:tc>
          <w:tcPr>
            <w:tcW w:w="1880" w:type="dxa"/>
            <w:gridSpan w:val="2"/>
            <w:tcBorders>
              <w:top w:val="single" w:sz="5" w:space="0" w:color="000000"/>
              <w:left w:val="single" w:sz="5" w:space="0" w:color="000000"/>
              <w:bottom w:val="single" w:sz="5" w:space="0" w:color="000000"/>
              <w:right w:val="single" w:sz="5" w:space="0" w:color="000000"/>
            </w:tcBorders>
          </w:tcPr>
          <w:p w14:paraId="06CE97E5" w14:textId="641BF10A" w:rsidR="008F5D55" w:rsidRPr="00647C5B" w:rsidRDefault="00054EB8" w:rsidP="00054EB8">
            <w:pPr>
              <w:spacing w:line="200" w:lineRule="exact"/>
              <w:ind w:left="153"/>
              <w:rPr>
                <w:sz w:val="18"/>
                <w:szCs w:val="18"/>
                <w:lang w:val="ro-RO"/>
              </w:rPr>
            </w:pPr>
            <w:r w:rsidRPr="00647C5B">
              <w:rPr>
                <w:rFonts w:ascii="Garamond" w:eastAsia="Garamond" w:hAnsi="Garamond" w:cs="Garamond"/>
                <w:position w:val="1"/>
                <w:sz w:val="18"/>
                <w:szCs w:val="18"/>
                <w:lang w:val="ro-RO"/>
              </w:rPr>
              <w:t xml:space="preserve">- </w:t>
            </w:r>
            <w:r w:rsidRPr="00647C5B">
              <w:rPr>
                <w:rFonts w:ascii="Garamond" w:eastAsia="Garamond" w:hAnsi="Garamond" w:cs="Garamond"/>
                <w:spacing w:val="36"/>
                <w:position w:val="1"/>
                <w:sz w:val="18"/>
                <w:szCs w:val="18"/>
                <w:lang w:val="ro-RO"/>
              </w:rPr>
              <w:t xml:space="preserve"> </w:t>
            </w:r>
            <w:r w:rsidRPr="00647C5B">
              <w:rPr>
                <w:spacing w:val="1"/>
                <w:position w:val="1"/>
                <w:sz w:val="18"/>
                <w:szCs w:val="18"/>
                <w:lang w:val="ro-RO"/>
              </w:rPr>
              <w:t>p</w:t>
            </w:r>
            <w:r w:rsidRPr="00647C5B">
              <w:rPr>
                <w:position w:val="1"/>
                <w:sz w:val="18"/>
                <w:szCs w:val="18"/>
                <w:lang w:val="ro-RO"/>
              </w:rPr>
              <w:t>r</w:t>
            </w:r>
            <w:r w:rsidRPr="00647C5B">
              <w:rPr>
                <w:spacing w:val="-1"/>
                <w:position w:val="1"/>
                <w:sz w:val="18"/>
                <w:szCs w:val="18"/>
                <w:lang w:val="ro-RO"/>
              </w:rPr>
              <w:t>egă</w:t>
            </w:r>
            <w:r w:rsidRPr="00647C5B">
              <w:rPr>
                <w:position w:val="1"/>
                <w:sz w:val="18"/>
                <w:szCs w:val="18"/>
                <w:lang w:val="ro-RO"/>
              </w:rPr>
              <w:t>t</w:t>
            </w:r>
            <w:r w:rsidRPr="00647C5B">
              <w:rPr>
                <w:spacing w:val="1"/>
                <w:position w:val="1"/>
                <w:sz w:val="18"/>
                <w:szCs w:val="18"/>
                <w:lang w:val="ro-RO"/>
              </w:rPr>
              <w:t>i</w:t>
            </w:r>
            <w:r w:rsidRPr="00647C5B">
              <w:rPr>
                <w:position w:val="1"/>
                <w:sz w:val="18"/>
                <w:szCs w:val="18"/>
                <w:lang w:val="ro-RO"/>
              </w:rPr>
              <w:t>r</w:t>
            </w:r>
            <w:r w:rsidRPr="00647C5B">
              <w:rPr>
                <w:spacing w:val="-1"/>
                <w:position w:val="1"/>
                <w:sz w:val="18"/>
                <w:szCs w:val="18"/>
                <w:lang w:val="ro-RO"/>
              </w:rPr>
              <w:t>e</w:t>
            </w:r>
            <w:r w:rsidRPr="00647C5B">
              <w:rPr>
                <w:position w:val="1"/>
                <w:sz w:val="18"/>
                <w:szCs w:val="18"/>
                <w:lang w:val="ro-RO"/>
              </w:rPr>
              <w:t xml:space="preserve">a </w:t>
            </w:r>
            <w:r w:rsidRPr="00647C5B">
              <w:rPr>
                <w:sz w:val="18"/>
                <w:szCs w:val="18"/>
                <w:lang w:val="ro-RO"/>
              </w:rPr>
              <w:t>s</w:t>
            </w:r>
            <w:r w:rsidRPr="00647C5B">
              <w:rPr>
                <w:spacing w:val="1"/>
                <w:sz w:val="18"/>
                <w:szCs w:val="18"/>
                <w:lang w:val="ro-RO"/>
              </w:rPr>
              <w:t>po</w:t>
            </w:r>
            <w:r w:rsidRPr="00647C5B">
              <w:rPr>
                <w:sz w:val="18"/>
                <w:szCs w:val="18"/>
                <w:lang w:val="ro-RO"/>
              </w:rPr>
              <w:t>rt</w:t>
            </w:r>
            <w:r w:rsidRPr="00647C5B">
              <w:rPr>
                <w:spacing w:val="1"/>
                <w:sz w:val="18"/>
                <w:szCs w:val="18"/>
                <w:lang w:val="ro-RO"/>
              </w:rPr>
              <w:t>i</w:t>
            </w:r>
            <w:r w:rsidRPr="00647C5B">
              <w:rPr>
                <w:spacing w:val="-1"/>
                <w:sz w:val="18"/>
                <w:szCs w:val="18"/>
                <w:lang w:val="ro-RO"/>
              </w:rPr>
              <w:t>v</w:t>
            </w:r>
            <w:r w:rsidRPr="00647C5B">
              <w:rPr>
                <w:sz w:val="18"/>
                <w:szCs w:val="18"/>
                <w:lang w:val="ro-RO"/>
              </w:rPr>
              <w:t>i</w:t>
            </w:r>
            <w:r w:rsidRPr="00647C5B">
              <w:rPr>
                <w:spacing w:val="1"/>
                <w:sz w:val="18"/>
                <w:szCs w:val="18"/>
                <w:lang w:val="ro-RO"/>
              </w:rPr>
              <w:t>lo</w:t>
            </w:r>
            <w:r w:rsidRPr="00647C5B">
              <w:rPr>
                <w:sz w:val="18"/>
                <w:szCs w:val="18"/>
                <w:lang w:val="ro-RO"/>
              </w:rPr>
              <w:t>r</w:t>
            </w:r>
            <w:r w:rsidRPr="00647C5B">
              <w:rPr>
                <w:spacing w:val="-2"/>
                <w:sz w:val="18"/>
                <w:szCs w:val="18"/>
                <w:lang w:val="ro-RO"/>
              </w:rPr>
              <w:t xml:space="preserve"> </w:t>
            </w:r>
            <w:r w:rsidRPr="00647C5B">
              <w:rPr>
                <w:spacing w:val="-1"/>
                <w:sz w:val="18"/>
                <w:szCs w:val="18"/>
                <w:lang w:val="ro-RO"/>
              </w:rPr>
              <w:t>c</w:t>
            </w:r>
            <w:r w:rsidRPr="00647C5B">
              <w:rPr>
                <w:sz w:val="18"/>
                <w:szCs w:val="18"/>
                <w:lang w:val="ro-RO"/>
              </w:rPr>
              <w:t xml:space="preserve">u </w:t>
            </w:r>
            <w:r w:rsidRPr="00647C5B">
              <w:rPr>
                <w:spacing w:val="-1"/>
                <w:sz w:val="18"/>
                <w:szCs w:val="18"/>
                <w:lang w:val="ro-RO"/>
              </w:rPr>
              <w:t>ca</w:t>
            </w:r>
            <w:r w:rsidRPr="00647C5B">
              <w:rPr>
                <w:sz w:val="18"/>
                <w:szCs w:val="18"/>
                <w:lang w:val="ro-RO"/>
              </w:rPr>
              <w:t>l</w:t>
            </w:r>
            <w:r w:rsidRPr="00647C5B">
              <w:rPr>
                <w:spacing w:val="1"/>
                <w:sz w:val="18"/>
                <w:szCs w:val="18"/>
                <w:lang w:val="ro-RO"/>
              </w:rPr>
              <w:t>i</w:t>
            </w:r>
            <w:r w:rsidRPr="00647C5B">
              <w:rPr>
                <w:sz w:val="18"/>
                <w:szCs w:val="18"/>
                <w:lang w:val="ro-RO"/>
              </w:rPr>
              <w:t>tăţi</w:t>
            </w:r>
            <w:r w:rsidRPr="00647C5B">
              <w:rPr>
                <w:spacing w:val="1"/>
                <w:sz w:val="18"/>
                <w:szCs w:val="18"/>
                <w:lang w:val="ro-RO"/>
              </w:rPr>
              <w:t xml:space="preserve"> d</w:t>
            </w:r>
            <w:r w:rsidRPr="00647C5B">
              <w:rPr>
                <w:spacing w:val="-1"/>
                <w:sz w:val="18"/>
                <w:szCs w:val="18"/>
                <w:lang w:val="ro-RO"/>
              </w:rPr>
              <w:t>e</w:t>
            </w:r>
            <w:r w:rsidRPr="00647C5B">
              <w:rPr>
                <w:spacing w:val="1"/>
                <w:sz w:val="18"/>
                <w:szCs w:val="18"/>
                <w:lang w:val="ro-RO"/>
              </w:rPr>
              <w:t>o</w:t>
            </w:r>
            <w:r w:rsidRPr="00647C5B">
              <w:rPr>
                <w:sz w:val="18"/>
                <w:szCs w:val="18"/>
                <w:lang w:val="ro-RO"/>
              </w:rPr>
              <w:t>s</w:t>
            </w:r>
            <w:r w:rsidRPr="00647C5B">
              <w:rPr>
                <w:spacing w:val="-1"/>
                <w:sz w:val="18"/>
                <w:szCs w:val="18"/>
                <w:lang w:val="ro-RO"/>
              </w:rPr>
              <w:t>e</w:t>
            </w:r>
            <w:r w:rsidRPr="00647C5B">
              <w:rPr>
                <w:spacing w:val="1"/>
                <w:sz w:val="18"/>
                <w:szCs w:val="18"/>
                <w:lang w:val="ro-RO"/>
              </w:rPr>
              <w:t>b</w:t>
            </w:r>
            <w:r w:rsidRPr="00647C5B">
              <w:rPr>
                <w:sz w:val="18"/>
                <w:szCs w:val="18"/>
                <w:lang w:val="ro-RO"/>
              </w:rPr>
              <w:t>i</w:t>
            </w:r>
            <w:r w:rsidRPr="00647C5B">
              <w:rPr>
                <w:spacing w:val="1"/>
                <w:sz w:val="18"/>
                <w:szCs w:val="18"/>
                <w:lang w:val="ro-RO"/>
              </w:rPr>
              <w:t>t</w:t>
            </w:r>
            <w:r w:rsidRPr="00647C5B">
              <w:rPr>
                <w:sz w:val="18"/>
                <w:szCs w:val="18"/>
                <w:lang w:val="ro-RO"/>
              </w:rPr>
              <w:t>e</w:t>
            </w:r>
          </w:p>
        </w:tc>
        <w:tc>
          <w:tcPr>
            <w:tcW w:w="994" w:type="dxa"/>
            <w:gridSpan w:val="2"/>
            <w:vMerge/>
            <w:tcBorders>
              <w:left w:val="single" w:sz="5" w:space="0" w:color="000000"/>
              <w:right w:val="single" w:sz="5" w:space="0" w:color="000000"/>
            </w:tcBorders>
          </w:tcPr>
          <w:p w14:paraId="3EA5D5B4" w14:textId="77777777" w:rsidR="008F5D55" w:rsidRPr="00647C5B" w:rsidRDefault="008F5D55">
            <w:pPr>
              <w:rPr>
                <w:lang w:val="ro-RO"/>
              </w:rPr>
            </w:pPr>
          </w:p>
        </w:tc>
        <w:tc>
          <w:tcPr>
            <w:tcW w:w="850" w:type="dxa"/>
            <w:gridSpan w:val="2"/>
            <w:vMerge/>
            <w:tcBorders>
              <w:left w:val="single" w:sz="5" w:space="0" w:color="000000"/>
              <w:right w:val="single" w:sz="5" w:space="0" w:color="000000"/>
            </w:tcBorders>
            <w:shd w:val="clear" w:color="auto" w:fill="BEBEBE"/>
          </w:tcPr>
          <w:p w14:paraId="7B0425FD" w14:textId="77777777" w:rsidR="008F5D55" w:rsidRPr="00647C5B" w:rsidRDefault="008F5D55">
            <w:pPr>
              <w:rPr>
                <w:lang w:val="ro-RO"/>
              </w:rPr>
            </w:pPr>
          </w:p>
        </w:tc>
        <w:tc>
          <w:tcPr>
            <w:tcW w:w="991" w:type="dxa"/>
            <w:gridSpan w:val="2"/>
            <w:tcBorders>
              <w:top w:val="single" w:sz="5" w:space="0" w:color="000000"/>
              <w:left w:val="single" w:sz="5" w:space="0" w:color="000000"/>
              <w:bottom w:val="single" w:sz="5" w:space="0" w:color="000000"/>
              <w:right w:val="single" w:sz="5" w:space="0" w:color="000000"/>
            </w:tcBorders>
          </w:tcPr>
          <w:p w14:paraId="693265AD" w14:textId="77777777" w:rsidR="008F5D55" w:rsidRPr="00647C5B" w:rsidRDefault="008F5D55">
            <w:pPr>
              <w:spacing w:before="20" w:line="200" w:lineRule="exact"/>
              <w:rPr>
                <w:lang w:val="ro-RO"/>
              </w:rPr>
            </w:pPr>
          </w:p>
          <w:p w14:paraId="4D7386F9" w14:textId="77777777" w:rsidR="008F5D55" w:rsidRPr="00647C5B" w:rsidRDefault="00054EB8">
            <w:pPr>
              <w:ind w:left="401" w:right="404"/>
              <w:jc w:val="center"/>
              <w:rPr>
                <w:sz w:val="18"/>
                <w:szCs w:val="18"/>
                <w:lang w:val="ro-RO"/>
              </w:rPr>
            </w:pPr>
            <w:r w:rsidRPr="00647C5B">
              <w:rPr>
                <w:b/>
                <w:sz w:val="18"/>
                <w:szCs w:val="18"/>
                <w:lang w:val="ro-RO"/>
              </w:rPr>
              <w:t>1</w:t>
            </w:r>
          </w:p>
        </w:tc>
        <w:tc>
          <w:tcPr>
            <w:tcW w:w="1136" w:type="dxa"/>
            <w:gridSpan w:val="2"/>
            <w:tcBorders>
              <w:top w:val="single" w:sz="5" w:space="0" w:color="000000"/>
              <w:left w:val="single" w:sz="5" w:space="0" w:color="000000"/>
              <w:bottom w:val="single" w:sz="5" w:space="0" w:color="000000"/>
              <w:right w:val="single" w:sz="5" w:space="0" w:color="000000"/>
            </w:tcBorders>
          </w:tcPr>
          <w:p w14:paraId="640DD23A" w14:textId="77777777" w:rsidR="008F5D55" w:rsidRPr="00647C5B" w:rsidRDefault="008F5D55">
            <w:pPr>
              <w:rPr>
                <w:lang w:val="ro-RO"/>
              </w:rPr>
            </w:pPr>
          </w:p>
        </w:tc>
        <w:tc>
          <w:tcPr>
            <w:tcW w:w="1133" w:type="dxa"/>
            <w:gridSpan w:val="2"/>
            <w:tcBorders>
              <w:top w:val="single" w:sz="5" w:space="0" w:color="000000"/>
              <w:left w:val="single" w:sz="5" w:space="0" w:color="000000"/>
              <w:bottom w:val="single" w:sz="5" w:space="0" w:color="000000"/>
              <w:right w:val="single" w:sz="5" w:space="0" w:color="000000"/>
            </w:tcBorders>
          </w:tcPr>
          <w:p w14:paraId="0146D7C3" w14:textId="77777777" w:rsidR="008F5D55" w:rsidRPr="00647C5B" w:rsidRDefault="008F5D55">
            <w:pPr>
              <w:rPr>
                <w:lang w:val="ro-RO"/>
              </w:rPr>
            </w:pPr>
          </w:p>
        </w:tc>
      </w:tr>
      <w:tr w:rsidR="008F5D55" w:rsidRPr="00647C5B" w14:paraId="54C893BC" w14:textId="77777777">
        <w:trPr>
          <w:gridAfter w:val="1"/>
          <w:wAfter w:w="9" w:type="dxa"/>
          <w:trHeight w:hRule="exact" w:val="1047"/>
        </w:trPr>
        <w:tc>
          <w:tcPr>
            <w:tcW w:w="2199" w:type="dxa"/>
            <w:gridSpan w:val="3"/>
            <w:vMerge/>
            <w:tcBorders>
              <w:left w:val="single" w:sz="5" w:space="0" w:color="000000"/>
              <w:bottom w:val="single" w:sz="5" w:space="0" w:color="000000"/>
              <w:right w:val="single" w:sz="5" w:space="0" w:color="000000"/>
            </w:tcBorders>
          </w:tcPr>
          <w:p w14:paraId="66EC74A9" w14:textId="77777777" w:rsidR="008F5D55" w:rsidRPr="00647C5B" w:rsidRDefault="008F5D55">
            <w:pPr>
              <w:rPr>
                <w:lang w:val="ro-RO"/>
              </w:rPr>
            </w:pPr>
          </w:p>
        </w:tc>
        <w:tc>
          <w:tcPr>
            <w:tcW w:w="1880" w:type="dxa"/>
            <w:gridSpan w:val="2"/>
            <w:tcBorders>
              <w:top w:val="single" w:sz="5" w:space="0" w:color="000000"/>
              <w:left w:val="single" w:sz="5" w:space="0" w:color="000000"/>
              <w:bottom w:val="single" w:sz="5" w:space="0" w:color="000000"/>
              <w:right w:val="single" w:sz="5" w:space="0" w:color="000000"/>
            </w:tcBorders>
          </w:tcPr>
          <w:p w14:paraId="4E0D2970" w14:textId="25C3F3D6" w:rsidR="008F5D55" w:rsidRPr="00647C5B" w:rsidRDefault="00054EB8" w:rsidP="00054EB8">
            <w:pPr>
              <w:spacing w:line="200" w:lineRule="exact"/>
              <w:ind w:left="153"/>
              <w:rPr>
                <w:sz w:val="18"/>
                <w:szCs w:val="18"/>
                <w:lang w:val="ro-RO"/>
              </w:rPr>
            </w:pPr>
            <w:r w:rsidRPr="00647C5B">
              <w:rPr>
                <w:rFonts w:ascii="Garamond" w:eastAsia="Garamond" w:hAnsi="Garamond" w:cs="Garamond"/>
                <w:position w:val="1"/>
                <w:sz w:val="18"/>
                <w:szCs w:val="18"/>
                <w:lang w:val="ro-RO"/>
              </w:rPr>
              <w:t xml:space="preserve">- </w:t>
            </w:r>
            <w:r w:rsidRPr="00647C5B">
              <w:rPr>
                <w:rFonts w:ascii="Garamond" w:eastAsia="Garamond" w:hAnsi="Garamond" w:cs="Garamond"/>
                <w:spacing w:val="36"/>
                <w:position w:val="1"/>
                <w:sz w:val="18"/>
                <w:szCs w:val="18"/>
                <w:lang w:val="ro-RO"/>
              </w:rPr>
              <w:t xml:space="preserve"> </w:t>
            </w:r>
            <w:r w:rsidRPr="00647C5B">
              <w:rPr>
                <w:spacing w:val="1"/>
                <w:position w:val="1"/>
                <w:sz w:val="18"/>
                <w:szCs w:val="18"/>
                <w:lang w:val="ro-RO"/>
              </w:rPr>
              <w:t>p</w:t>
            </w:r>
            <w:r w:rsidRPr="00647C5B">
              <w:rPr>
                <w:position w:val="1"/>
                <w:sz w:val="18"/>
                <w:szCs w:val="18"/>
                <w:lang w:val="ro-RO"/>
              </w:rPr>
              <w:t>r</w:t>
            </w:r>
            <w:r w:rsidRPr="00647C5B">
              <w:rPr>
                <w:spacing w:val="1"/>
                <w:position w:val="1"/>
                <w:sz w:val="18"/>
                <w:szCs w:val="18"/>
                <w:lang w:val="ro-RO"/>
              </w:rPr>
              <w:t>o</w:t>
            </w:r>
            <w:r w:rsidRPr="00647C5B">
              <w:rPr>
                <w:spacing w:val="-3"/>
                <w:position w:val="1"/>
                <w:sz w:val="18"/>
                <w:szCs w:val="18"/>
                <w:lang w:val="ro-RO"/>
              </w:rPr>
              <w:t>m</w:t>
            </w:r>
            <w:r w:rsidRPr="00647C5B">
              <w:rPr>
                <w:spacing w:val="1"/>
                <w:position w:val="1"/>
                <w:sz w:val="18"/>
                <w:szCs w:val="18"/>
                <w:lang w:val="ro-RO"/>
              </w:rPr>
              <w:t>o</w:t>
            </w:r>
            <w:r w:rsidRPr="00647C5B">
              <w:rPr>
                <w:spacing w:val="-1"/>
                <w:position w:val="1"/>
                <w:sz w:val="18"/>
                <w:szCs w:val="18"/>
                <w:lang w:val="ro-RO"/>
              </w:rPr>
              <w:t>va</w:t>
            </w:r>
            <w:r w:rsidRPr="00647C5B">
              <w:rPr>
                <w:position w:val="1"/>
                <w:sz w:val="18"/>
                <w:szCs w:val="18"/>
                <w:lang w:val="ro-RO"/>
              </w:rPr>
              <w:t>r</w:t>
            </w:r>
            <w:r w:rsidRPr="00647C5B">
              <w:rPr>
                <w:spacing w:val="-1"/>
                <w:position w:val="1"/>
                <w:sz w:val="18"/>
                <w:szCs w:val="18"/>
                <w:lang w:val="ro-RO"/>
              </w:rPr>
              <w:t>e</w:t>
            </w:r>
            <w:r w:rsidRPr="00647C5B">
              <w:rPr>
                <w:position w:val="1"/>
                <w:sz w:val="18"/>
                <w:szCs w:val="18"/>
                <w:lang w:val="ro-RO"/>
              </w:rPr>
              <w:t xml:space="preserve">a </w:t>
            </w:r>
            <w:r w:rsidRPr="00647C5B">
              <w:rPr>
                <w:sz w:val="18"/>
                <w:szCs w:val="18"/>
                <w:lang w:val="ro-RO"/>
              </w:rPr>
              <w:t>s</w:t>
            </w:r>
            <w:r w:rsidRPr="00647C5B">
              <w:rPr>
                <w:spacing w:val="1"/>
                <w:sz w:val="18"/>
                <w:szCs w:val="18"/>
                <w:lang w:val="ro-RO"/>
              </w:rPr>
              <w:t>po</w:t>
            </w:r>
            <w:r w:rsidRPr="00647C5B">
              <w:rPr>
                <w:sz w:val="18"/>
                <w:szCs w:val="18"/>
                <w:lang w:val="ro-RO"/>
              </w:rPr>
              <w:t>rt</w:t>
            </w:r>
            <w:r w:rsidRPr="00647C5B">
              <w:rPr>
                <w:spacing w:val="1"/>
                <w:sz w:val="18"/>
                <w:szCs w:val="18"/>
                <w:lang w:val="ro-RO"/>
              </w:rPr>
              <w:t>i</w:t>
            </w:r>
            <w:r w:rsidRPr="00647C5B">
              <w:rPr>
                <w:spacing w:val="-1"/>
                <w:sz w:val="18"/>
                <w:szCs w:val="18"/>
                <w:lang w:val="ro-RO"/>
              </w:rPr>
              <w:t>v</w:t>
            </w:r>
            <w:r w:rsidRPr="00647C5B">
              <w:rPr>
                <w:sz w:val="18"/>
                <w:szCs w:val="18"/>
                <w:lang w:val="ro-RO"/>
              </w:rPr>
              <w:t>i</w:t>
            </w:r>
            <w:r w:rsidRPr="00647C5B">
              <w:rPr>
                <w:spacing w:val="1"/>
                <w:sz w:val="18"/>
                <w:szCs w:val="18"/>
                <w:lang w:val="ro-RO"/>
              </w:rPr>
              <w:t>lo</w:t>
            </w:r>
            <w:r w:rsidRPr="00647C5B">
              <w:rPr>
                <w:sz w:val="18"/>
                <w:szCs w:val="18"/>
                <w:lang w:val="ro-RO"/>
              </w:rPr>
              <w:t>r</w:t>
            </w:r>
            <w:r w:rsidRPr="00647C5B">
              <w:rPr>
                <w:spacing w:val="-2"/>
                <w:sz w:val="18"/>
                <w:szCs w:val="18"/>
                <w:lang w:val="ro-RO"/>
              </w:rPr>
              <w:t xml:space="preserve"> </w:t>
            </w:r>
            <w:r w:rsidRPr="00647C5B">
              <w:rPr>
                <w:spacing w:val="-1"/>
                <w:sz w:val="18"/>
                <w:szCs w:val="18"/>
                <w:lang w:val="ro-RO"/>
              </w:rPr>
              <w:t>c</w:t>
            </w:r>
            <w:r w:rsidRPr="00647C5B">
              <w:rPr>
                <w:sz w:val="18"/>
                <w:szCs w:val="18"/>
                <w:lang w:val="ro-RO"/>
              </w:rPr>
              <w:t xml:space="preserve">u </w:t>
            </w:r>
            <w:r w:rsidRPr="00647C5B">
              <w:rPr>
                <w:spacing w:val="-1"/>
                <w:sz w:val="18"/>
                <w:szCs w:val="18"/>
                <w:lang w:val="ro-RO"/>
              </w:rPr>
              <w:t>ca</w:t>
            </w:r>
            <w:r w:rsidRPr="00647C5B">
              <w:rPr>
                <w:sz w:val="18"/>
                <w:szCs w:val="18"/>
                <w:lang w:val="ro-RO"/>
              </w:rPr>
              <w:t>l</w:t>
            </w:r>
            <w:r w:rsidRPr="00647C5B">
              <w:rPr>
                <w:spacing w:val="1"/>
                <w:sz w:val="18"/>
                <w:szCs w:val="18"/>
                <w:lang w:val="ro-RO"/>
              </w:rPr>
              <w:t>i</w:t>
            </w:r>
            <w:r w:rsidRPr="00647C5B">
              <w:rPr>
                <w:sz w:val="18"/>
                <w:szCs w:val="18"/>
                <w:lang w:val="ro-RO"/>
              </w:rPr>
              <w:t>tăţi</w:t>
            </w:r>
            <w:r w:rsidRPr="00647C5B">
              <w:rPr>
                <w:spacing w:val="1"/>
                <w:sz w:val="18"/>
                <w:szCs w:val="18"/>
                <w:lang w:val="ro-RO"/>
              </w:rPr>
              <w:t xml:space="preserve"> d</w:t>
            </w:r>
            <w:r w:rsidRPr="00647C5B">
              <w:rPr>
                <w:spacing w:val="-1"/>
                <w:sz w:val="18"/>
                <w:szCs w:val="18"/>
                <w:lang w:val="ro-RO"/>
              </w:rPr>
              <w:t>e</w:t>
            </w:r>
            <w:r w:rsidRPr="00647C5B">
              <w:rPr>
                <w:spacing w:val="1"/>
                <w:sz w:val="18"/>
                <w:szCs w:val="18"/>
                <w:lang w:val="ro-RO"/>
              </w:rPr>
              <w:t>o</w:t>
            </w:r>
            <w:r w:rsidRPr="00647C5B">
              <w:rPr>
                <w:sz w:val="18"/>
                <w:szCs w:val="18"/>
                <w:lang w:val="ro-RO"/>
              </w:rPr>
              <w:t>s</w:t>
            </w:r>
            <w:r w:rsidRPr="00647C5B">
              <w:rPr>
                <w:spacing w:val="-1"/>
                <w:sz w:val="18"/>
                <w:szCs w:val="18"/>
                <w:lang w:val="ro-RO"/>
              </w:rPr>
              <w:t>e</w:t>
            </w:r>
            <w:r w:rsidRPr="00647C5B">
              <w:rPr>
                <w:spacing w:val="1"/>
                <w:sz w:val="18"/>
                <w:szCs w:val="18"/>
                <w:lang w:val="ro-RO"/>
              </w:rPr>
              <w:t>b</w:t>
            </w:r>
            <w:r w:rsidRPr="00647C5B">
              <w:rPr>
                <w:sz w:val="18"/>
                <w:szCs w:val="18"/>
                <w:lang w:val="ro-RO"/>
              </w:rPr>
              <w:t>i</w:t>
            </w:r>
            <w:r w:rsidRPr="00647C5B">
              <w:rPr>
                <w:spacing w:val="1"/>
                <w:sz w:val="18"/>
                <w:szCs w:val="18"/>
                <w:lang w:val="ro-RO"/>
              </w:rPr>
              <w:t>t</w:t>
            </w:r>
            <w:r w:rsidRPr="00647C5B">
              <w:rPr>
                <w:sz w:val="18"/>
                <w:szCs w:val="18"/>
                <w:lang w:val="ro-RO"/>
              </w:rPr>
              <w:t>e la l</w:t>
            </w:r>
            <w:r w:rsidRPr="00647C5B">
              <w:rPr>
                <w:spacing w:val="1"/>
                <w:sz w:val="18"/>
                <w:szCs w:val="18"/>
                <w:lang w:val="ro-RO"/>
              </w:rPr>
              <w:t>o</w:t>
            </w:r>
            <w:r w:rsidRPr="00647C5B">
              <w:rPr>
                <w:sz w:val="18"/>
                <w:szCs w:val="18"/>
                <w:lang w:val="ro-RO"/>
              </w:rPr>
              <w:t>t</w:t>
            </w:r>
            <w:r w:rsidRPr="00647C5B">
              <w:rPr>
                <w:spacing w:val="1"/>
                <w:sz w:val="18"/>
                <w:szCs w:val="18"/>
                <w:lang w:val="ro-RO"/>
              </w:rPr>
              <w:t>u</w:t>
            </w:r>
            <w:r w:rsidRPr="00647C5B">
              <w:rPr>
                <w:sz w:val="18"/>
                <w:szCs w:val="18"/>
                <w:lang w:val="ro-RO"/>
              </w:rPr>
              <w:t>r</w:t>
            </w:r>
            <w:r w:rsidRPr="00647C5B">
              <w:rPr>
                <w:spacing w:val="-2"/>
                <w:sz w:val="18"/>
                <w:szCs w:val="18"/>
                <w:lang w:val="ro-RO"/>
              </w:rPr>
              <w:t>i</w:t>
            </w:r>
            <w:r w:rsidRPr="00647C5B">
              <w:rPr>
                <w:sz w:val="18"/>
                <w:szCs w:val="18"/>
                <w:lang w:val="ro-RO"/>
              </w:rPr>
              <w:t xml:space="preserve">le </w:t>
            </w:r>
            <w:r w:rsidRPr="00647C5B">
              <w:rPr>
                <w:spacing w:val="1"/>
                <w:sz w:val="18"/>
                <w:szCs w:val="18"/>
                <w:lang w:val="ro-RO"/>
              </w:rPr>
              <w:t>n</w:t>
            </w:r>
            <w:r w:rsidRPr="00647C5B">
              <w:rPr>
                <w:spacing w:val="-1"/>
                <w:sz w:val="18"/>
                <w:szCs w:val="18"/>
                <w:lang w:val="ro-RO"/>
              </w:rPr>
              <w:t>a</w:t>
            </w:r>
            <w:r w:rsidRPr="00647C5B">
              <w:rPr>
                <w:sz w:val="18"/>
                <w:szCs w:val="18"/>
                <w:lang w:val="ro-RO"/>
              </w:rPr>
              <w:t>ț</w:t>
            </w:r>
            <w:r w:rsidRPr="00647C5B">
              <w:rPr>
                <w:spacing w:val="-2"/>
                <w:sz w:val="18"/>
                <w:szCs w:val="18"/>
                <w:lang w:val="ro-RO"/>
              </w:rPr>
              <w:t>i</w:t>
            </w:r>
            <w:r w:rsidRPr="00647C5B">
              <w:rPr>
                <w:spacing w:val="1"/>
                <w:sz w:val="18"/>
                <w:szCs w:val="18"/>
                <w:lang w:val="ro-RO"/>
              </w:rPr>
              <w:t>on</w:t>
            </w:r>
            <w:r w:rsidRPr="00647C5B">
              <w:rPr>
                <w:spacing w:val="-1"/>
                <w:sz w:val="18"/>
                <w:szCs w:val="18"/>
                <w:lang w:val="ro-RO"/>
              </w:rPr>
              <w:t>a</w:t>
            </w:r>
            <w:r w:rsidRPr="00647C5B">
              <w:rPr>
                <w:sz w:val="18"/>
                <w:szCs w:val="18"/>
                <w:lang w:val="ro-RO"/>
              </w:rPr>
              <w:t xml:space="preserve">le/ </w:t>
            </w:r>
            <w:r w:rsidRPr="00647C5B">
              <w:rPr>
                <w:spacing w:val="-1"/>
                <w:sz w:val="18"/>
                <w:szCs w:val="18"/>
                <w:lang w:val="ro-RO"/>
              </w:rPr>
              <w:t>ec</w:t>
            </w:r>
            <w:r w:rsidRPr="00647C5B">
              <w:rPr>
                <w:spacing w:val="1"/>
                <w:sz w:val="18"/>
                <w:szCs w:val="18"/>
                <w:lang w:val="ro-RO"/>
              </w:rPr>
              <w:t>h</w:t>
            </w:r>
            <w:r w:rsidRPr="00647C5B">
              <w:rPr>
                <w:sz w:val="18"/>
                <w:szCs w:val="18"/>
                <w:lang w:val="ro-RO"/>
              </w:rPr>
              <w:t>i</w:t>
            </w:r>
            <w:r w:rsidRPr="00647C5B">
              <w:rPr>
                <w:spacing w:val="1"/>
                <w:sz w:val="18"/>
                <w:szCs w:val="18"/>
                <w:lang w:val="ro-RO"/>
              </w:rPr>
              <w:t>p</w:t>
            </w:r>
            <w:r w:rsidRPr="00647C5B">
              <w:rPr>
                <w:sz w:val="18"/>
                <w:szCs w:val="18"/>
                <w:lang w:val="ro-RO"/>
              </w:rPr>
              <w:t>e s</w:t>
            </w:r>
            <w:r w:rsidRPr="00647C5B">
              <w:rPr>
                <w:spacing w:val="-1"/>
                <w:sz w:val="18"/>
                <w:szCs w:val="18"/>
                <w:lang w:val="ro-RO"/>
              </w:rPr>
              <w:t>e</w:t>
            </w:r>
            <w:r w:rsidRPr="00647C5B">
              <w:rPr>
                <w:spacing w:val="1"/>
                <w:sz w:val="18"/>
                <w:szCs w:val="18"/>
                <w:lang w:val="ro-RO"/>
              </w:rPr>
              <w:t>n</w:t>
            </w:r>
            <w:r w:rsidRPr="00647C5B">
              <w:rPr>
                <w:sz w:val="18"/>
                <w:szCs w:val="18"/>
                <w:lang w:val="ro-RO"/>
              </w:rPr>
              <w:t>i</w:t>
            </w:r>
            <w:r w:rsidRPr="00647C5B">
              <w:rPr>
                <w:spacing w:val="1"/>
                <w:sz w:val="18"/>
                <w:szCs w:val="18"/>
                <w:lang w:val="ro-RO"/>
              </w:rPr>
              <w:t>o</w:t>
            </w:r>
            <w:r w:rsidRPr="00647C5B">
              <w:rPr>
                <w:sz w:val="18"/>
                <w:szCs w:val="18"/>
                <w:lang w:val="ro-RO"/>
              </w:rPr>
              <w:t>ri</w:t>
            </w:r>
          </w:p>
        </w:tc>
        <w:tc>
          <w:tcPr>
            <w:tcW w:w="994" w:type="dxa"/>
            <w:gridSpan w:val="2"/>
            <w:vMerge/>
            <w:tcBorders>
              <w:left w:val="single" w:sz="5" w:space="0" w:color="000000"/>
              <w:right w:val="single" w:sz="5" w:space="0" w:color="000000"/>
            </w:tcBorders>
          </w:tcPr>
          <w:p w14:paraId="69FB8B0C" w14:textId="77777777" w:rsidR="008F5D55" w:rsidRPr="00647C5B" w:rsidRDefault="008F5D55">
            <w:pPr>
              <w:rPr>
                <w:lang w:val="ro-RO"/>
              </w:rPr>
            </w:pPr>
          </w:p>
        </w:tc>
        <w:tc>
          <w:tcPr>
            <w:tcW w:w="850" w:type="dxa"/>
            <w:gridSpan w:val="2"/>
            <w:vMerge/>
            <w:tcBorders>
              <w:left w:val="single" w:sz="5" w:space="0" w:color="000000"/>
              <w:bottom w:val="single" w:sz="5" w:space="0" w:color="000000"/>
              <w:right w:val="single" w:sz="5" w:space="0" w:color="000000"/>
            </w:tcBorders>
            <w:shd w:val="clear" w:color="auto" w:fill="BEBEBE"/>
          </w:tcPr>
          <w:p w14:paraId="721231A2" w14:textId="77777777" w:rsidR="008F5D55" w:rsidRPr="00647C5B" w:rsidRDefault="008F5D55">
            <w:pPr>
              <w:rPr>
                <w:lang w:val="ro-RO"/>
              </w:rPr>
            </w:pPr>
          </w:p>
        </w:tc>
        <w:tc>
          <w:tcPr>
            <w:tcW w:w="991" w:type="dxa"/>
            <w:gridSpan w:val="2"/>
            <w:tcBorders>
              <w:top w:val="single" w:sz="5" w:space="0" w:color="000000"/>
              <w:left w:val="single" w:sz="5" w:space="0" w:color="000000"/>
              <w:bottom w:val="single" w:sz="5" w:space="0" w:color="000000"/>
              <w:right w:val="single" w:sz="5" w:space="0" w:color="000000"/>
            </w:tcBorders>
          </w:tcPr>
          <w:p w14:paraId="3F0711BB" w14:textId="77777777" w:rsidR="008F5D55" w:rsidRPr="00647C5B" w:rsidRDefault="008F5D55">
            <w:pPr>
              <w:spacing w:line="200" w:lineRule="exact"/>
              <w:rPr>
                <w:lang w:val="ro-RO"/>
              </w:rPr>
            </w:pPr>
          </w:p>
          <w:p w14:paraId="0D4012C5" w14:textId="77777777" w:rsidR="008F5D55" w:rsidRPr="00647C5B" w:rsidRDefault="008F5D55">
            <w:pPr>
              <w:spacing w:before="15" w:line="200" w:lineRule="exact"/>
              <w:rPr>
                <w:lang w:val="ro-RO"/>
              </w:rPr>
            </w:pPr>
          </w:p>
          <w:p w14:paraId="6E1CCF41" w14:textId="77777777" w:rsidR="008F5D55" w:rsidRPr="00647C5B" w:rsidRDefault="00054EB8">
            <w:pPr>
              <w:ind w:left="409" w:right="413"/>
              <w:jc w:val="center"/>
              <w:rPr>
                <w:sz w:val="18"/>
                <w:szCs w:val="18"/>
                <w:lang w:val="ro-RO"/>
              </w:rPr>
            </w:pPr>
            <w:r w:rsidRPr="00647C5B">
              <w:rPr>
                <w:b/>
                <w:sz w:val="18"/>
                <w:szCs w:val="18"/>
                <w:lang w:val="ro-RO"/>
              </w:rPr>
              <w:t>3</w:t>
            </w:r>
          </w:p>
        </w:tc>
        <w:tc>
          <w:tcPr>
            <w:tcW w:w="1136" w:type="dxa"/>
            <w:gridSpan w:val="2"/>
            <w:tcBorders>
              <w:top w:val="single" w:sz="5" w:space="0" w:color="000000"/>
              <w:left w:val="single" w:sz="5" w:space="0" w:color="000000"/>
              <w:bottom w:val="single" w:sz="5" w:space="0" w:color="000000"/>
              <w:right w:val="single" w:sz="5" w:space="0" w:color="000000"/>
            </w:tcBorders>
          </w:tcPr>
          <w:p w14:paraId="6247D996" w14:textId="77777777" w:rsidR="008F5D55" w:rsidRPr="00647C5B" w:rsidRDefault="008F5D55">
            <w:pPr>
              <w:rPr>
                <w:lang w:val="ro-RO"/>
              </w:rPr>
            </w:pPr>
          </w:p>
        </w:tc>
        <w:tc>
          <w:tcPr>
            <w:tcW w:w="1133" w:type="dxa"/>
            <w:gridSpan w:val="2"/>
            <w:tcBorders>
              <w:top w:val="single" w:sz="5" w:space="0" w:color="000000"/>
              <w:left w:val="single" w:sz="5" w:space="0" w:color="000000"/>
              <w:bottom w:val="single" w:sz="5" w:space="0" w:color="000000"/>
              <w:right w:val="single" w:sz="5" w:space="0" w:color="000000"/>
            </w:tcBorders>
          </w:tcPr>
          <w:p w14:paraId="79733BC3" w14:textId="77777777" w:rsidR="008F5D55" w:rsidRPr="00647C5B" w:rsidRDefault="008F5D55">
            <w:pPr>
              <w:rPr>
                <w:lang w:val="ro-RO"/>
              </w:rPr>
            </w:pPr>
          </w:p>
        </w:tc>
      </w:tr>
      <w:tr w:rsidR="008F5D55" w:rsidRPr="00647C5B" w14:paraId="0D294D27" w14:textId="77777777" w:rsidTr="005929B7">
        <w:trPr>
          <w:gridAfter w:val="1"/>
          <w:wAfter w:w="9" w:type="dxa"/>
          <w:trHeight w:hRule="exact" w:val="593"/>
        </w:trPr>
        <w:tc>
          <w:tcPr>
            <w:tcW w:w="4079" w:type="dxa"/>
            <w:gridSpan w:val="5"/>
            <w:tcBorders>
              <w:top w:val="nil"/>
              <w:left w:val="single" w:sz="5" w:space="0" w:color="000000"/>
              <w:bottom w:val="single" w:sz="5" w:space="0" w:color="000000"/>
              <w:right w:val="single" w:sz="5" w:space="0" w:color="000000"/>
            </w:tcBorders>
          </w:tcPr>
          <w:p w14:paraId="2DD882B7" w14:textId="77777777" w:rsidR="008F5D55" w:rsidRPr="00647C5B" w:rsidRDefault="00054EB8">
            <w:pPr>
              <w:spacing w:before="3" w:line="200" w:lineRule="exact"/>
              <w:ind w:left="102" w:right="236"/>
              <w:rPr>
                <w:sz w:val="18"/>
                <w:szCs w:val="18"/>
                <w:lang w:val="ro-RO"/>
              </w:rPr>
            </w:pPr>
            <w:r w:rsidRPr="00647C5B">
              <w:rPr>
                <w:b/>
                <w:spacing w:val="-1"/>
                <w:sz w:val="18"/>
                <w:szCs w:val="18"/>
                <w:lang w:val="ro-RO"/>
              </w:rPr>
              <w:t>c</w:t>
            </w:r>
            <w:r w:rsidRPr="00647C5B">
              <w:rPr>
                <w:b/>
                <w:sz w:val="18"/>
                <w:szCs w:val="18"/>
                <w:lang w:val="ro-RO"/>
              </w:rPr>
              <w:t>.</w:t>
            </w:r>
            <w:r w:rsidRPr="00647C5B">
              <w:rPr>
                <w:b/>
                <w:spacing w:val="1"/>
                <w:sz w:val="18"/>
                <w:szCs w:val="18"/>
                <w:lang w:val="ro-RO"/>
              </w:rPr>
              <w:t xml:space="preserve"> </w:t>
            </w:r>
            <w:r w:rsidRPr="00647C5B">
              <w:rPr>
                <w:spacing w:val="3"/>
                <w:sz w:val="18"/>
                <w:szCs w:val="18"/>
                <w:lang w:val="ro-RO"/>
              </w:rPr>
              <w:t>P</w:t>
            </w:r>
            <w:r w:rsidRPr="00647C5B">
              <w:rPr>
                <w:spacing w:val="-1"/>
                <w:sz w:val="18"/>
                <w:szCs w:val="18"/>
                <w:lang w:val="ro-RO"/>
              </w:rPr>
              <w:t>e</w:t>
            </w:r>
            <w:r w:rsidRPr="00647C5B">
              <w:rPr>
                <w:sz w:val="18"/>
                <w:szCs w:val="18"/>
                <w:lang w:val="ro-RO"/>
              </w:rPr>
              <w:t>r</w:t>
            </w:r>
            <w:r w:rsidRPr="00647C5B">
              <w:rPr>
                <w:spacing w:val="-2"/>
                <w:sz w:val="18"/>
                <w:szCs w:val="18"/>
                <w:lang w:val="ro-RO"/>
              </w:rPr>
              <w:t>f</w:t>
            </w:r>
            <w:r w:rsidRPr="00647C5B">
              <w:rPr>
                <w:spacing w:val="1"/>
                <w:sz w:val="18"/>
                <w:szCs w:val="18"/>
                <w:lang w:val="ro-RO"/>
              </w:rPr>
              <w:t>o</w:t>
            </w:r>
            <w:r w:rsidRPr="00647C5B">
              <w:rPr>
                <w:sz w:val="18"/>
                <w:szCs w:val="18"/>
                <w:lang w:val="ro-RO"/>
              </w:rPr>
              <w:t>r</w:t>
            </w:r>
            <w:r w:rsidRPr="00647C5B">
              <w:rPr>
                <w:spacing w:val="-3"/>
                <w:sz w:val="18"/>
                <w:szCs w:val="18"/>
                <w:lang w:val="ro-RO"/>
              </w:rPr>
              <w:t>m</w:t>
            </w:r>
            <w:r w:rsidRPr="00647C5B">
              <w:rPr>
                <w:spacing w:val="-1"/>
                <w:sz w:val="18"/>
                <w:szCs w:val="18"/>
                <w:lang w:val="ro-RO"/>
              </w:rPr>
              <w:t>a</w:t>
            </w:r>
            <w:r w:rsidRPr="00647C5B">
              <w:rPr>
                <w:spacing w:val="1"/>
                <w:sz w:val="18"/>
                <w:szCs w:val="18"/>
                <w:lang w:val="ro-RO"/>
              </w:rPr>
              <w:t>n</w:t>
            </w:r>
            <w:r w:rsidRPr="00647C5B">
              <w:rPr>
                <w:sz w:val="18"/>
                <w:szCs w:val="18"/>
                <w:lang w:val="ro-RO"/>
              </w:rPr>
              <w:t>ţe în</w:t>
            </w:r>
            <w:r w:rsidRPr="00647C5B">
              <w:rPr>
                <w:spacing w:val="1"/>
                <w:sz w:val="18"/>
                <w:szCs w:val="18"/>
                <w:lang w:val="ro-RO"/>
              </w:rPr>
              <w:t xml:space="preserve"> p</w:t>
            </w:r>
            <w:r w:rsidRPr="00647C5B">
              <w:rPr>
                <w:sz w:val="18"/>
                <w:szCs w:val="18"/>
                <w:lang w:val="ro-RO"/>
              </w:rPr>
              <w:t>r</w:t>
            </w:r>
            <w:r w:rsidRPr="00647C5B">
              <w:rPr>
                <w:spacing w:val="-1"/>
                <w:sz w:val="18"/>
                <w:szCs w:val="18"/>
                <w:lang w:val="ro-RO"/>
              </w:rPr>
              <w:t>egă</w:t>
            </w:r>
            <w:r w:rsidRPr="00647C5B">
              <w:rPr>
                <w:sz w:val="18"/>
                <w:szCs w:val="18"/>
                <w:lang w:val="ro-RO"/>
              </w:rPr>
              <w:t>t</w:t>
            </w:r>
            <w:r w:rsidRPr="00647C5B">
              <w:rPr>
                <w:spacing w:val="1"/>
                <w:sz w:val="18"/>
                <w:szCs w:val="18"/>
                <w:lang w:val="ro-RO"/>
              </w:rPr>
              <w:t>i</w:t>
            </w:r>
            <w:r w:rsidRPr="00647C5B">
              <w:rPr>
                <w:sz w:val="18"/>
                <w:szCs w:val="18"/>
                <w:lang w:val="ro-RO"/>
              </w:rPr>
              <w:t>r</w:t>
            </w:r>
            <w:r w:rsidRPr="00647C5B">
              <w:rPr>
                <w:spacing w:val="-1"/>
                <w:sz w:val="18"/>
                <w:szCs w:val="18"/>
                <w:lang w:val="ro-RO"/>
              </w:rPr>
              <w:t>e</w:t>
            </w:r>
            <w:r w:rsidRPr="00647C5B">
              <w:rPr>
                <w:sz w:val="18"/>
                <w:szCs w:val="18"/>
                <w:lang w:val="ro-RO"/>
              </w:rPr>
              <w:t xml:space="preserve">a </w:t>
            </w:r>
            <w:r w:rsidRPr="00647C5B">
              <w:rPr>
                <w:spacing w:val="-1"/>
                <w:sz w:val="18"/>
                <w:szCs w:val="18"/>
                <w:lang w:val="ro-RO"/>
              </w:rPr>
              <w:t>e</w:t>
            </w:r>
            <w:r w:rsidRPr="00647C5B">
              <w:rPr>
                <w:sz w:val="18"/>
                <w:szCs w:val="18"/>
                <w:lang w:val="ro-RO"/>
              </w:rPr>
              <w:t>le</w:t>
            </w:r>
            <w:r w:rsidRPr="00647C5B">
              <w:rPr>
                <w:spacing w:val="-2"/>
                <w:sz w:val="18"/>
                <w:szCs w:val="18"/>
                <w:lang w:val="ro-RO"/>
              </w:rPr>
              <w:t>v</w:t>
            </w:r>
            <w:r w:rsidRPr="00647C5B">
              <w:rPr>
                <w:sz w:val="18"/>
                <w:szCs w:val="18"/>
                <w:lang w:val="ro-RO"/>
              </w:rPr>
              <w:t>i</w:t>
            </w:r>
            <w:r w:rsidRPr="00647C5B">
              <w:rPr>
                <w:spacing w:val="3"/>
                <w:sz w:val="18"/>
                <w:szCs w:val="18"/>
                <w:lang w:val="ro-RO"/>
              </w:rPr>
              <w:t>l</w:t>
            </w:r>
            <w:r w:rsidRPr="00647C5B">
              <w:rPr>
                <w:spacing w:val="1"/>
                <w:sz w:val="18"/>
                <w:szCs w:val="18"/>
                <w:lang w:val="ro-RO"/>
              </w:rPr>
              <w:t>o</w:t>
            </w:r>
            <w:r w:rsidRPr="00647C5B">
              <w:rPr>
                <w:sz w:val="18"/>
                <w:szCs w:val="18"/>
                <w:lang w:val="ro-RO"/>
              </w:rPr>
              <w:t>r</w:t>
            </w:r>
            <w:r w:rsidRPr="00647C5B">
              <w:rPr>
                <w:spacing w:val="1"/>
                <w:sz w:val="18"/>
                <w:szCs w:val="18"/>
                <w:lang w:val="ro-RO"/>
              </w:rPr>
              <w:t xml:space="preserve"> d</w:t>
            </w:r>
            <w:r w:rsidRPr="00647C5B">
              <w:rPr>
                <w:sz w:val="18"/>
                <w:szCs w:val="18"/>
                <w:lang w:val="ro-RO"/>
              </w:rPr>
              <w:t>is</w:t>
            </w:r>
            <w:r w:rsidRPr="00647C5B">
              <w:rPr>
                <w:spacing w:val="-2"/>
                <w:sz w:val="18"/>
                <w:szCs w:val="18"/>
                <w:lang w:val="ro-RO"/>
              </w:rPr>
              <w:t>t</w:t>
            </w:r>
            <w:r w:rsidRPr="00647C5B">
              <w:rPr>
                <w:sz w:val="18"/>
                <w:szCs w:val="18"/>
                <w:lang w:val="ro-RO"/>
              </w:rPr>
              <w:t>i</w:t>
            </w:r>
            <w:r w:rsidRPr="00647C5B">
              <w:rPr>
                <w:spacing w:val="1"/>
                <w:sz w:val="18"/>
                <w:szCs w:val="18"/>
                <w:lang w:val="ro-RO"/>
              </w:rPr>
              <w:t>n</w:t>
            </w:r>
            <w:r w:rsidRPr="00647C5B">
              <w:rPr>
                <w:sz w:val="18"/>
                <w:szCs w:val="18"/>
                <w:lang w:val="ro-RO"/>
              </w:rPr>
              <w:t xml:space="preserve">şi </w:t>
            </w:r>
            <w:r w:rsidRPr="00647C5B">
              <w:rPr>
                <w:spacing w:val="1"/>
                <w:sz w:val="18"/>
                <w:szCs w:val="18"/>
                <w:lang w:val="ro-RO"/>
              </w:rPr>
              <w:t>l</w:t>
            </w:r>
            <w:r w:rsidRPr="00647C5B">
              <w:rPr>
                <w:sz w:val="18"/>
                <w:szCs w:val="18"/>
                <w:lang w:val="ro-RO"/>
              </w:rPr>
              <w:t xml:space="preserve">a </w:t>
            </w:r>
            <w:r w:rsidRPr="00647C5B">
              <w:rPr>
                <w:spacing w:val="-1"/>
                <w:sz w:val="18"/>
                <w:szCs w:val="18"/>
                <w:lang w:val="ro-RO"/>
              </w:rPr>
              <w:t>c</w:t>
            </w:r>
            <w:r w:rsidRPr="00647C5B">
              <w:rPr>
                <w:spacing w:val="1"/>
                <w:sz w:val="18"/>
                <w:szCs w:val="18"/>
                <w:lang w:val="ro-RO"/>
              </w:rPr>
              <w:t>o</w:t>
            </w:r>
            <w:r w:rsidRPr="00647C5B">
              <w:rPr>
                <w:spacing w:val="-3"/>
                <w:sz w:val="18"/>
                <w:szCs w:val="18"/>
                <w:lang w:val="ro-RO"/>
              </w:rPr>
              <w:t>m</w:t>
            </w:r>
            <w:r w:rsidRPr="00647C5B">
              <w:rPr>
                <w:spacing w:val="1"/>
                <w:sz w:val="18"/>
                <w:szCs w:val="18"/>
                <w:lang w:val="ro-RO"/>
              </w:rPr>
              <w:t>p</w:t>
            </w:r>
            <w:r w:rsidRPr="00647C5B">
              <w:rPr>
                <w:spacing w:val="-1"/>
                <w:sz w:val="18"/>
                <w:szCs w:val="18"/>
                <w:lang w:val="ro-RO"/>
              </w:rPr>
              <w:t>e</w:t>
            </w:r>
            <w:r w:rsidRPr="00647C5B">
              <w:rPr>
                <w:sz w:val="18"/>
                <w:szCs w:val="18"/>
                <w:lang w:val="ro-RO"/>
              </w:rPr>
              <w:t>t</w:t>
            </w:r>
            <w:r w:rsidRPr="00647C5B">
              <w:rPr>
                <w:spacing w:val="1"/>
                <w:sz w:val="18"/>
                <w:szCs w:val="18"/>
                <w:lang w:val="ro-RO"/>
              </w:rPr>
              <w:t>i</w:t>
            </w:r>
            <w:r w:rsidRPr="00647C5B">
              <w:rPr>
                <w:sz w:val="18"/>
                <w:szCs w:val="18"/>
                <w:lang w:val="ro-RO"/>
              </w:rPr>
              <w:t>ţ</w:t>
            </w:r>
            <w:r w:rsidRPr="00647C5B">
              <w:rPr>
                <w:spacing w:val="1"/>
                <w:sz w:val="18"/>
                <w:szCs w:val="18"/>
                <w:lang w:val="ro-RO"/>
              </w:rPr>
              <w:t>i</w:t>
            </w:r>
            <w:r w:rsidRPr="00647C5B">
              <w:rPr>
                <w:sz w:val="18"/>
                <w:szCs w:val="18"/>
                <w:lang w:val="ro-RO"/>
              </w:rPr>
              <w:t>i</w:t>
            </w:r>
            <w:r w:rsidRPr="00647C5B">
              <w:rPr>
                <w:spacing w:val="1"/>
                <w:sz w:val="18"/>
                <w:szCs w:val="18"/>
                <w:lang w:val="ro-RO"/>
              </w:rPr>
              <w:t>l</w:t>
            </w:r>
            <w:r w:rsidRPr="00647C5B">
              <w:rPr>
                <w:sz w:val="18"/>
                <w:szCs w:val="18"/>
                <w:lang w:val="ro-RO"/>
              </w:rPr>
              <w:t xml:space="preserve">e </w:t>
            </w:r>
            <w:r w:rsidRPr="00647C5B">
              <w:rPr>
                <w:spacing w:val="-3"/>
                <w:sz w:val="18"/>
                <w:szCs w:val="18"/>
                <w:lang w:val="ro-RO"/>
              </w:rPr>
              <w:t>m</w:t>
            </w:r>
            <w:r w:rsidRPr="00647C5B">
              <w:rPr>
                <w:spacing w:val="1"/>
                <w:sz w:val="18"/>
                <w:szCs w:val="18"/>
                <w:lang w:val="ro-RO"/>
              </w:rPr>
              <w:t>un</w:t>
            </w:r>
            <w:r w:rsidRPr="00647C5B">
              <w:rPr>
                <w:sz w:val="18"/>
                <w:szCs w:val="18"/>
                <w:lang w:val="ro-RO"/>
              </w:rPr>
              <w:t>ici</w:t>
            </w:r>
            <w:r w:rsidRPr="00647C5B">
              <w:rPr>
                <w:spacing w:val="1"/>
                <w:sz w:val="18"/>
                <w:szCs w:val="18"/>
                <w:lang w:val="ro-RO"/>
              </w:rPr>
              <w:t>p</w:t>
            </w:r>
            <w:r w:rsidRPr="00647C5B">
              <w:rPr>
                <w:spacing w:val="-1"/>
                <w:sz w:val="18"/>
                <w:szCs w:val="18"/>
                <w:lang w:val="ro-RO"/>
              </w:rPr>
              <w:t>a</w:t>
            </w:r>
            <w:r w:rsidRPr="00647C5B">
              <w:rPr>
                <w:sz w:val="18"/>
                <w:szCs w:val="18"/>
                <w:lang w:val="ro-RO"/>
              </w:rPr>
              <w:t>le,</w:t>
            </w:r>
            <w:r w:rsidRPr="00647C5B">
              <w:rPr>
                <w:spacing w:val="1"/>
                <w:sz w:val="18"/>
                <w:szCs w:val="18"/>
                <w:lang w:val="ro-RO"/>
              </w:rPr>
              <w:t xml:space="preserve"> n</w:t>
            </w:r>
            <w:r w:rsidRPr="00647C5B">
              <w:rPr>
                <w:spacing w:val="-1"/>
                <w:sz w:val="18"/>
                <w:szCs w:val="18"/>
                <w:lang w:val="ro-RO"/>
              </w:rPr>
              <w:t>a</w:t>
            </w:r>
            <w:r w:rsidRPr="00647C5B">
              <w:rPr>
                <w:sz w:val="18"/>
                <w:szCs w:val="18"/>
                <w:lang w:val="ro-RO"/>
              </w:rPr>
              <w:t>ţ</w:t>
            </w:r>
            <w:r w:rsidRPr="00647C5B">
              <w:rPr>
                <w:spacing w:val="1"/>
                <w:sz w:val="18"/>
                <w:szCs w:val="18"/>
                <w:lang w:val="ro-RO"/>
              </w:rPr>
              <w:t>i</w:t>
            </w:r>
            <w:r w:rsidRPr="00647C5B">
              <w:rPr>
                <w:spacing w:val="-1"/>
                <w:sz w:val="18"/>
                <w:szCs w:val="18"/>
                <w:lang w:val="ro-RO"/>
              </w:rPr>
              <w:t>o</w:t>
            </w:r>
            <w:r w:rsidRPr="00647C5B">
              <w:rPr>
                <w:spacing w:val="1"/>
                <w:sz w:val="18"/>
                <w:szCs w:val="18"/>
                <w:lang w:val="ro-RO"/>
              </w:rPr>
              <w:t>n</w:t>
            </w:r>
            <w:r w:rsidRPr="00647C5B">
              <w:rPr>
                <w:spacing w:val="-1"/>
                <w:sz w:val="18"/>
                <w:szCs w:val="18"/>
                <w:lang w:val="ro-RO"/>
              </w:rPr>
              <w:t>a</w:t>
            </w:r>
            <w:r w:rsidRPr="00647C5B">
              <w:rPr>
                <w:sz w:val="18"/>
                <w:szCs w:val="18"/>
                <w:lang w:val="ro-RO"/>
              </w:rPr>
              <w:t>le şi</w:t>
            </w:r>
            <w:r w:rsidRPr="00647C5B">
              <w:rPr>
                <w:spacing w:val="1"/>
                <w:sz w:val="18"/>
                <w:szCs w:val="18"/>
                <w:lang w:val="ro-RO"/>
              </w:rPr>
              <w:t xml:space="preserve"> </w:t>
            </w:r>
            <w:r w:rsidRPr="00647C5B">
              <w:rPr>
                <w:sz w:val="18"/>
                <w:szCs w:val="18"/>
                <w:lang w:val="ro-RO"/>
              </w:rPr>
              <w:t>i</w:t>
            </w:r>
            <w:r w:rsidRPr="00647C5B">
              <w:rPr>
                <w:spacing w:val="1"/>
                <w:sz w:val="18"/>
                <w:szCs w:val="18"/>
                <w:lang w:val="ro-RO"/>
              </w:rPr>
              <w:t>n</w:t>
            </w:r>
            <w:r w:rsidRPr="00647C5B">
              <w:rPr>
                <w:sz w:val="18"/>
                <w:szCs w:val="18"/>
                <w:lang w:val="ro-RO"/>
              </w:rPr>
              <w:t>te</w:t>
            </w:r>
            <w:r w:rsidRPr="00647C5B">
              <w:rPr>
                <w:spacing w:val="-3"/>
                <w:sz w:val="18"/>
                <w:szCs w:val="18"/>
                <w:lang w:val="ro-RO"/>
              </w:rPr>
              <w:t>r</w:t>
            </w:r>
            <w:r w:rsidRPr="00647C5B">
              <w:rPr>
                <w:spacing w:val="1"/>
                <w:sz w:val="18"/>
                <w:szCs w:val="18"/>
                <w:lang w:val="ro-RO"/>
              </w:rPr>
              <w:t>n</w:t>
            </w:r>
            <w:r w:rsidRPr="00647C5B">
              <w:rPr>
                <w:spacing w:val="-1"/>
                <w:sz w:val="18"/>
                <w:szCs w:val="18"/>
                <w:lang w:val="ro-RO"/>
              </w:rPr>
              <w:t>a</w:t>
            </w:r>
            <w:r w:rsidRPr="00647C5B">
              <w:rPr>
                <w:sz w:val="18"/>
                <w:szCs w:val="18"/>
                <w:lang w:val="ro-RO"/>
              </w:rPr>
              <w:t>ţ</w:t>
            </w:r>
            <w:r w:rsidRPr="00647C5B">
              <w:rPr>
                <w:spacing w:val="1"/>
                <w:sz w:val="18"/>
                <w:szCs w:val="18"/>
                <w:lang w:val="ro-RO"/>
              </w:rPr>
              <w:t>i</w:t>
            </w:r>
            <w:r w:rsidRPr="00647C5B">
              <w:rPr>
                <w:spacing w:val="-1"/>
                <w:sz w:val="18"/>
                <w:szCs w:val="18"/>
                <w:lang w:val="ro-RO"/>
              </w:rPr>
              <w:t>o</w:t>
            </w:r>
            <w:r w:rsidRPr="00647C5B">
              <w:rPr>
                <w:spacing w:val="1"/>
                <w:sz w:val="18"/>
                <w:szCs w:val="18"/>
                <w:lang w:val="ro-RO"/>
              </w:rPr>
              <w:t>n</w:t>
            </w:r>
            <w:r w:rsidRPr="00647C5B">
              <w:rPr>
                <w:spacing w:val="-1"/>
                <w:sz w:val="18"/>
                <w:szCs w:val="18"/>
                <w:lang w:val="ro-RO"/>
              </w:rPr>
              <w:t>a</w:t>
            </w:r>
            <w:r w:rsidRPr="00647C5B">
              <w:rPr>
                <w:sz w:val="18"/>
                <w:szCs w:val="18"/>
                <w:lang w:val="ro-RO"/>
              </w:rPr>
              <w:t>le,</w:t>
            </w:r>
          </w:p>
        </w:tc>
        <w:tc>
          <w:tcPr>
            <w:tcW w:w="994" w:type="dxa"/>
            <w:gridSpan w:val="2"/>
            <w:vMerge/>
            <w:tcBorders>
              <w:left w:val="single" w:sz="5" w:space="0" w:color="000000"/>
              <w:right w:val="single" w:sz="5" w:space="0" w:color="000000"/>
            </w:tcBorders>
          </w:tcPr>
          <w:p w14:paraId="661B8424" w14:textId="77777777" w:rsidR="008F5D55" w:rsidRPr="00647C5B" w:rsidRDefault="008F5D55">
            <w:pPr>
              <w:rPr>
                <w:lang w:val="ro-RO"/>
              </w:rPr>
            </w:pPr>
          </w:p>
        </w:tc>
        <w:tc>
          <w:tcPr>
            <w:tcW w:w="850" w:type="dxa"/>
            <w:gridSpan w:val="2"/>
            <w:vMerge w:val="restart"/>
            <w:tcBorders>
              <w:top w:val="single" w:sz="5" w:space="0" w:color="000000"/>
              <w:left w:val="single" w:sz="5" w:space="0" w:color="000000"/>
              <w:right w:val="single" w:sz="5" w:space="0" w:color="000000"/>
            </w:tcBorders>
            <w:shd w:val="clear" w:color="auto" w:fill="BEBEBE"/>
          </w:tcPr>
          <w:p w14:paraId="48A934DD" w14:textId="77777777" w:rsidR="008F5D55" w:rsidRPr="00647C5B" w:rsidRDefault="00054EB8">
            <w:pPr>
              <w:spacing w:line="200" w:lineRule="exact"/>
              <w:ind w:left="294" w:right="294"/>
              <w:jc w:val="center"/>
              <w:rPr>
                <w:sz w:val="18"/>
                <w:szCs w:val="18"/>
                <w:lang w:val="ro-RO"/>
              </w:rPr>
            </w:pPr>
            <w:r w:rsidRPr="00647C5B">
              <w:rPr>
                <w:b/>
                <w:spacing w:val="1"/>
                <w:sz w:val="18"/>
                <w:szCs w:val="18"/>
                <w:lang w:val="ro-RO"/>
              </w:rPr>
              <w:t>15</w:t>
            </w:r>
          </w:p>
        </w:tc>
        <w:tc>
          <w:tcPr>
            <w:tcW w:w="991" w:type="dxa"/>
            <w:gridSpan w:val="2"/>
            <w:vMerge w:val="restart"/>
            <w:tcBorders>
              <w:top w:val="single" w:sz="5" w:space="0" w:color="000000"/>
              <w:left w:val="single" w:sz="5" w:space="0" w:color="000000"/>
              <w:right w:val="single" w:sz="5" w:space="0" w:color="000000"/>
            </w:tcBorders>
          </w:tcPr>
          <w:p w14:paraId="1E5DEFAF" w14:textId="77777777" w:rsidR="008F5D55" w:rsidRPr="00647C5B" w:rsidRDefault="008F5D55">
            <w:pPr>
              <w:rPr>
                <w:lang w:val="ro-RO"/>
              </w:rPr>
            </w:pPr>
          </w:p>
        </w:tc>
        <w:tc>
          <w:tcPr>
            <w:tcW w:w="1136" w:type="dxa"/>
            <w:gridSpan w:val="2"/>
            <w:vMerge w:val="restart"/>
            <w:tcBorders>
              <w:top w:val="single" w:sz="5" w:space="0" w:color="000000"/>
              <w:left w:val="single" w:sz="5" w:space="0" w:color="000000"/>
              <w:right w:val="single" w:sz="5" w:space="0" w:color="000000"/>
            </w:tcBorders>
          </w:tcPr>
          <w:p w14:paraId="14C0C78C" w14:textId="77777777" w:rsidR="008F5D55" w:rsidRPr="00647C5B" w:rsidRDefault="008F5D55">
            <w:pPr>
              <w:rPr>
                <w:lang w:val="ro-RO"/>
              </w:rPr>
            </w:pPr>
          </w:p>
        </w:tc>
        <w:tc>
          <w:tcPr>
            <w:tcW w:w="1133" w:type="dxa"/>
            <w:gridSpan w:val="2"/>
            <w:vMerge w:val="restart"/>
            <w:tcBorders>
              <w:top w:val="single" w:sz="5" w:space="0" w:color="000000"/>
              <w:left w:val="single" w:sz="5" w:space="0" w:color="000000"/>
              <w:right w:val="single" w:sz="5" w:space="0" w:color="000000"/>
            </w:tcBorders>
          </w:tcPr>
          <w:p w14:paraId="42B3F776" w14:textId="77777777" w:rsidR="008F5D55" w:rsidRPr="00647C5B" w:rsidRDefault="008F5D55">
            <w:pPr>
              <w:rPr>
                <w:lang w:val="ro-RO"/>
              </w:rPr>
            </w:pPr>
          </w:p>
        </w:tc>
      </w:tr>
      <w:tr w:rsidR="008F5D55" w:rsidRPr="00647C5B" w14:paraId="7A07530B" w14:textId="77777777" w:rsidTr="005929B7">
        <w:trPr>
          <w:gridAfter w:val="1"/>
          <w:wAfter w:w="9" w:type="dxa"/>
          <w:trHeight w:hRule="exact" w:val="595"/>
        </w:trPr>
        <w:tc>
          <w:tcPr>
            <w:tcW w:w="4079" w:type="dxa"/>
            <w:gridSpan w:val="5"/>
            <w:tcBorders>
              <w:top w:val="single" w:sz="5" w:space="0" w:color="000000"/>
              <w:left w:val="single" w:sz="5" w:space="0" w:color="000000"/>
              <w:bottom w:val="single" w:sz="5" w:space="0" w:color="000000"/>
              <w:right w:val="single" w:sz="5" w:space="0" w:color="000000"/>
            </w:tcBorders>
            <w:shd w:val="clear" w:color="auto" w:fill="E7E6E6"/>
          </w:tcPr>
          <w:p w14:paraId="04817822" w14:textId="77777777" w:rsidR="008F5D55" w:rsidRPr="00647C5B" w:rsidRDefault="00054EB8">
            <w:pPr>
              <w:spacing w:line="200" w:lineRule="exact"/>
              <w:ind w:left="102"/>
              <w:rPr>
                <w:sz w:val="18"/>
                <w:szCs w:val="18"/>
                <w:lang w:val="ro-RO"/>
              </w:rPr>
            </w:pPr>
            <w:r w:rsidRPr="00647C5B">
              <w:rPr>
                <w:b/>
                <w:sz w:val="18"/>
                <w:szCs w:val="18"/>
                <w:lang w:val="ro-RO"/>
              </w:rPr>
              <w:t>C</w:t>
            </w:r>
            <w:r w:rsidRPr="00647C5B">
              <w:rPr>
                <w:b/>
                <w:spacing w:val="-1"/>
                <w:sz w:val="18"/>
                <w:szCs w:val="18"/>
                <w:lang w:val="ro-RO"/>
              </w:rPr>
              <w:t>O</w:t>
            </w:r>
            <w:r w:rsidRPr="00647C5B">
              <w:rPr>
                <w:b/>
                <w:spacing w:val="3"/>
                <w:sz w:val="18"/>
                <w:szCs w:val="18"/>
                <w:lang w:val="ro-RO"/>
              </w:rPr>
              <w:t>M</w:t>
            </w:r>
            <w:r w:rsidRPr="00647C5B">
              <w:rPr>
                <w:b/>
                <w:sz w:val="18"/>
                <w:szCs w:val="18"/>
                <w:lang w:val="ro-RO"/>
              </w:rPr>
              <w:t>PETIŢ</w:t>
            </w:r>
            <w:r w:rsidRPr="00647C5B">
              <w:rPr>
                <w:b/>
                <w:spacing w:val="-1"/>
                <w:sz w:val="18"/>
                <w:szCs w:val="18"/>
                <w:lang w:val="ro-RO"/>
              </w:rPr>
              <w:t>I</w:t>
            </w:r>
            <w:r w:rsidRPr="00647C5B">
              <w:rPr>
                <w:b/>
                <w:sz w:val="18"/>
                <w:szCs w:val="18"/>
                <w:lang w:val="ro-RO"/>
              </w:rPr>
              <w:t>I I</w:t>
            </w:r>
            <w:r w:rsidRPr="00647C5B">
              <w:rPr>
                <w:b/>
                <w:spacing w:val="-1"/>
                <w:sz w:val="18"/>
                <w:szCs w:val="18"/>
                <w:lang w:val="ro-RO"/>
              </w:rPr>
              <w:t>N</w:t>
            </w:r>
            <w:r w:rsidRPr="00647C5B">
              <w:rPr>
                <w:b/>
                <w:sz w:val="18"/>
                <w:szCs w:val="18"/>
                <w:lang w:val="ro-RO"/>
              </w:rPr>
              <w:t>TER</w:t>
            </w:r>
            <w:r w:rsidRPr="00647C5B">
              <w:rPr>
                <w:b/>
                <w:spacing w:val="-1"/>
                <w:sz w:val="18"/>
                <w:szCs w:val="18"/>
                <w:lang w:val="ro-RO"/>
              </w:rPr>
              <w:t>N</w:t>
            </w:r>
            <w:r w:rsidRPr="00647C5B">
              <w:rPr>
                <w:b/>
                <w:sz w:val="18"/>
                <w:szCs w:val="18"/>
                <w:lang w:val="ro-RO"/>
              </w:rPr>
              <w:t>AŢ</w:t>
            </w:r>
            <w:r w:rsidRPr="00647C5B">
              <w:rPr>
                <w:b/>
                <w:spacing w:val="-1"/>
                <w:sz w:val="18"/>
                <w:szCs w:val="18"/>
                <w:lang w:val="ro-RO"/>
              </w:rPr>
              <w:t>IO</w:t>
            </w:r>
            <w:r w:rsidRPr="00647C5B">
              <w:rPr>
                <w:b/>
                <w:spacing w:val="2"/>
                <w:sz w:val="18"/>
                <w:szCs w:val="18"/>
                <w:lang w:val="ro-RO"/>
              </w:rPr>
              <w:t>N</w:t>
            </w:r>
            <w:r w:rsidRPr="00647C5B">
              <w:rPr>
                <w:b/>
                <w:sz w:val="18"/>
                <w:szCs w:val="18"/>
                <w:lang w:val="ro-RO"/>
              </w:rPr>
              <w:t xml:space="preserve">ALE </w:t>
            </w:r>
            <w:r w:rsidRPr="00647C5B">
              <w:rPr>
                <w:b/>
                <w:spacing w:val="-1"/>
                <w:sz w:val="18"/>
                <w:szCs w:val="18"/>
                <w:lang w:val="ro-RO"/>
              </w:rPr>
              <w:t>O</w:t>
            </w:r>
            <w:r w:rsidRPr="00647C5B">
              <w:rPr>
                <w:b/>
                <w:sz w:val="18"/>
                <w:szCs w:val="18"/>
                <w:lang w:val="ro-RO"/>
              </w:rPr>
              <w:t>FIC</w:t>
            </w:r>
            <w:r w:rsidRPr="00647C5B">
              <w:rPr>
                <w:b/>
                <w:spacing w:val="-1"/>
                <w:sz w:val="18"/>
                <w:szCs w:val="18"/>
                <w:lang w:val="ro-RO"/>
              </w:rPr>
              <w:t>I</w:t>
            </w:r>
            <w:r w:rsidRPr="00647C5B">
              <w:rPr>
                <w:b/>
                <w:sz w:val="18"/>
                <w:szCs w:val="18"/>
                <w:lang w:val="ro-RO"/>
              </w:rPr>
              <w:t>ALE</w:t>
            </w:r>
          </w:p>
        </w:tc>
        <w:tc>
          <w:tcPr>
            <w:tcW w:w="994" w:type="dxa"/>
            <w:gridSpan w:val="2"/>
            <w:vMerge/>
            <w:tcBorders>
              <w:left w:val="single" w:sz="5" w:space="0" w:color="000000"/>
              <w:right w:val="single" w:sz="5" w:space="0" w:color="000000"/>
            </w:tcBorders>
          </w:tcPr>
          <w:p w14:paraId="75EA7535" w14:textId="77777777" w:rsidR="008F5D55" w:rsidRPr="00647C5B" w:rsidRDefault="008F5D55">
            <w:pPr>
              <w:rPr>
                <w:lang w:val="ro-RO"/>
              </w:rPr>
            </w:pPr>
          </w:p>
        </w:tc>
        <w:tc>
          <w:tcPr>
            <w:tcW w:w="850" w:type="dxa"/>
            <w:gridSpan w:val="2"/>
            <w:vMerge/>
            <w:tcBorders>
              <w:left w:val="single" w:sz="5" w:space="0" w:color="000000"/>
              <w:right w:val="single" w:sz="5" w:space="0" w:color="000000"/>
            </w:tcBorders>
            <w:shd w:val="clear" w:color="auto" w:fill="BEBEBE"/>
          </w:tcPr>
          <w:p w14:paraId="3E9F6FAF" w14:textId="77777777" w:rsidR="008F5D55" w:rsidRPr="00647C5B" w:rsidRDefault="008F5D55">
            <w:pPr>
              <w:rPr>
                <w:lang w:val="ro-RO"/>
              </w:rPr>
            </w:pPr>
          </w:p>
        </w:tc>
        <w:tc>
          <w:tcPr>
            <w:tcW w:w="991" w:type="dxa"/>
            <w:gridSpan w:val="2"/>
            <w:vMerge/>
            <w:tcBorders>
              <w:left w:val="single" w:sz="5" w:space="0" w:color="000000"/>
              <w:bottom w:val="single" w:sz="5" w:space="0" w:color="000000"/>
              <w:right w:val="single" w:sz="5" w:space="0" w:color="000000"/>
            </w:tcBorders>
          </w:tcPr>
          <w:p w14:paraId="058C691D" w14:textId="77777777" w:rsidR="008F5D55" w:rsidRPr="00647C5B" w:rsidRDefault="008F5D55">
            <w:pPr>
              <w:rPr>
                <w:lang w:val="ro-RO"/>
              </w:rPr>
            </w:pPr>
          </w:p>
        </w:tc>
        <w:tc>
          <w:tcPr>
            <w:tcW w:w="1136" w:type="dxa"/>
            <w:gridSpan w:val="2"/>
            <w:vMerge/>
            <w:tcBorders>
              <w:left w:val="single" w:sz="5" w:space="0" w:color="000000"/>
              <w:bottom w:val="single" w:sz="5" w:space="0" w:color="000000"/>
              <w:right w:val="single" w:sz="5" w:space="0" w:color="000000"/>
            </w:tcBorders>
          </w:tcPr>
          <w:p w14:paraId="76A93D85" w14:textId="77777777" w:rsidR="008F5D55" w:rsidRPr="00647C5B" w:rsidRDefault="008F5D55">
            <w:pPr>
              <w:rPr>
                <w:lang w:val="ro-RO"/>
              </w:rPr>
            </w:pPr>
          </w:p>
        </w:tc>
        <w:tc>
          <w:tcPr>
            <w:tcW w:w="1133" w:type="dxa"/>
            <w:gridSpan w:val="2"/>
            <w:vMerge/>
            <w:tcBorders>
              <w:left w:val="single" w:sz="5" w:space="0" w:color="000000"/>
              <w:bottom w:val="single" w:sz="5" w:space="0" w:color="000000"/>
              <w:right w:val="single" w:sz="5" w:space="0" w:color="000000"/>
            </w:tcBorders>
          </w:tcPr>
          <w:p w14:paraId="55AA1C2A" w14:textId="77777777" w:rsidR="008F5D55" w:rsidRPr="00647C5B" w:rsidRDefault="008F5D55">
            <w:pPr>
              <w:rPr>
                <w:lang w:val="ro-RO"/>
              </w:rPr>
            </w:pPr>
          </w:p>
        </w:tc>
      </w:tr>
      <w:tr w:rsidR="008F5D55" w:rsidRPr="00647C5B" w14:paraId="0B3233E5" w14:textId="77777777" w:rsidTr="005929B7">
        <w:trPr>
          <w:gridAfter w:val="1"/>
          <w:wAfter w:w="9" w:type="dxa"/>
          <w:trHeight w:hRule="exact" w:val="422"/>
        </w:trPr>
        <w:tc>
          <w:tcPr>
            <w:tcW w:w="4079" w:type="dxa"/>
            <w:gridSpan w:val="5"/>
            <w:tcBorders>
              <w:top w:val="single" w:sz="5" w:space="0" w:color="000000"/>
              <w:left w:val="single" w:sz="5" w:space="0" w:color="000000"/>
              <w:bottom w:val="single" w:sz="5" w:space="0" w:color="000000"/>
              <w:right w:val="single" w:sz="5" w:space="0" w:color="000000"/>
            </w:tcBorders>
          </w:tcPr>
          <w:p w14:paraId="0609BA65" w14:textId="77777777" w:rsidR="008F5D55" w:rsidRPr="00647C5B" w:rsidRDefault="00054EB8">
            <w:pPr>
              <w:spacing w:before="97"/>
              <w:ind w:left="109"/>
              <w:rPr>
                <w:sz w:val="18"/>
                <w:szCs w:val="18"/>
                <w:lang w:val="ro-RO"/>
              </w:rPr>
            </w:pPr>
            <w:r w:rsidRPr="00647C5B">
              <w:rPr>
                <w:rFonts w:ascii="Garamond" w:eastAsia="Garamond" w:hAnsi="Garamond" w:cs="Garamond"/>
                <w:sz w:val="18"/>
                <w:szCs w:val="18"/>
                <w:lang w:val="ro-RO"/>
              </w:rPr>
              <w:t xml:space="preserve">- </w:t>
            </w:r>
            <w:r w:rsidRPr="00647C5B">
              <w:rPr>
                <w:rFonts w:ascii="Garamond" w:eastAsia="Garamond" w:hAnsi="Garamond" w:cs="Garamond"/>
                <w:spacing w:val="31"/>
                <w:sz w:val="18"/>
                <w:szCs w:val="18"/>
                <w:lang w:val="ro-RO"/>
              </w:rPr>
              <w:t xml:space="preserve"> </w:t>
            </w:r>
            <w:r w:rsidRPr="00647C5B">
              <w:rPr>
                <w:spacing w:val="-2"/>
                <w:sz w:val="18"/>
                <w:szCs w:val="18"/>
                <w:lang w:val="ro-RO"/>
              </w:rPr>
              <w:t>L</w:t>
            </w:r>
            <w:r w:rsidRPr="00647C5B">
              <w:rPr>
                <w:spacing w:val="1"/>
                <w:sz w:val="18"/>
                <w:szCs w:val="18"/>
                <w:lang w:val="ro-RO"/>
              </w:rPr>
              <w:t>o</w:t>
            </w:r>
            <w:r w:rsidRPr="00647C5B">
              <w:rPr>
                <w:spacing w:val="-1"/>
                <w:sz w:val="18"/>
                <w:szCs w:val="18"/>
                <w:lang w:val="ro-RO"/>
              </w:rPr>
              <w:t>c</w:t>
            </w:r>
            <w:r w:rsidRPr="00647C5B">
              <w:rPr>
                <w:spacing w:val="1"/>
                <w:sz w:val="18"/>
                <w:szCs w:val="18"/>
                <w:lang w:val="ro-RO"/>
              </w:rPr>
              <w:t>u</w:t>
            </w:r>
            <w:r w:rsidRPr="00647C5B">
              <w:rPr>
                <w:sz w:val="18"/>
                <w:szCs w:val="18"/>
                <w:lang w:val="ro-RO"/>
              </w:rPr>
              <w:t xml:space="preserve">l </w:t>
            </w:r>
            <w:r w:rsidRPr="00647C5B">
              <w:rPr>
                <w:spacing w:val="2"/>
                <w:sz w:val="18"/>
                <w:szCs w:val="18"/>
                <w:lang w:val="ro-RO"/>
              </w:rPr>
              <w:t xml:space="preserve"> </w:t>
            </w:r>
            <w:r w:rsidRPr="00647C5B">
              <w:rPr>
                <w:sz w:val="18"/>
                <w:szCs w:val="18"/>
                <w:lang w:val="ro-RO"/>
              </w:rPr>
              <w:t>1</w:t>
            </w:r>
          </w:p>
        </w:tc>
        <w:tc>
          <w:tcPr>
            <w:tcW w:w="994" w:type="dxa"/>
            <w:gridSpan w:val="2"/>
            <w:vMerge/>
            <w:tcBorders>
              <w:left w:val="single" w:sz="5" w:space="0" w:color="000000"/>
              <w:right w:val="single" w:sz="5" w:space="0" w:color="000000"/>
            </w:tcBorders>
          </w:tcPr>
          <w:p w14:paraId="3E406FA9" w14:textId="77777777" w:rsidR="008F5D55" w:rsidRPr="00647C5B" w:rsidRDefault="008F5D55">
            <w:pPr>
              <w:rPr>
                <w:lang w:val="ro-RO"/>
              </w:rPr>
            </w:pPr>
          </w:p>
        </w:tc>
        <w:tc>
          <w:tcPr>
            <w:tcW w:w="850" w:type="dxa"/>
            <w:gridSpan w:val="2"/>
            <w:vMerge/>
            <w:tcBorders>
              <w:left w:val="single" w:sz="5" w:space="0" w:color="000000"/>
              <w:right w:val="single" w:sz="5" w:space="0" w:color="000000"/>
            </w:tcBorders>
            <w:shd w:val="clear" w:color="auto" w:fill="BEBEBE"/>
          </w:tcPr>
          <w:p w14:paraId="49087E5C" w14:textId="77777777" w:rsidR="008F5D55" w:rsidRPr="00647C5B" w:rsidRDefault="008F5D55">
            <w:pPr>
              <w:rPr>
                <w:lang w:val="ro-RO"/>
              </w:rPr>
            </w:pPr>
          </w:p>
        </w:tc>
        <w:tc>
          <w:tcPr>
            <w:tcW w:w="991" w:type="dxa"/>
            <w:gridSpan w:val="2"/>
            <w:tcBorders>
              <w:top w:val="single" w:sz="5" w:space="0" w:color="000000"/>
              <w:left w:val="single" w:sz="5" w:space="0" w:color="000000"/>
              <w:bottom w:val="single" w:sz="5" w:space="0" w:color="000000"/>
              <w:right w:val="single" w:sz="5" w:space="0" w:color="000000"/>
            </w:tcBorders>
          </w:tcPr>
          <w:p w14:paraId="65E472B3" w14:textId="77777777" w:rsidR="008F5D55" w:rsidRPr="00647C5B" w:rsidRDefault="00054EB8">
            <w:pPr>
              <w:spacing w:line="200" w:lineRule="exact"/>
              <w:ind w:left="102"/>
              <w:rPr>
                <w:sz w:val="18"/>
                <w:szCs w:val="18"/>
                <w:lang w:val="ro-RO"/>
              </w:rPr>
            </w:pPr>
            <w:r w:rsidRPr="00647C5B">
              <w:rPr>
                <w:spacing w:val="1"/>
                <w:sz w:val="18"/>
                <w:szCs w:val="18"/>
                <w:lang w:val="ro-RO"/>
              </w:rPr>
              <w:t>4</w:t>
            </w:r>
            <w:r w:rsidRPr="00647C5B">
              <w:rPr>
                <w:spacing w:val="3"/>
                <w:sz w:val="18"/>
                <w:szCs w:val="18"/>
                <w:lang w:val="ro-RO"/>
              </w:rPr>
              <w:t>p</w:t>
            </w:r>
            <w:r w:rsidRPr="00647C5B">
              <w:rPr>
                <w:spacing w:val="-6"/>
                <w:sz w:val="18"/>
                <w:szCs w:val="18"/>
                <w:lang w:val="ro-RO"/>
              </w:rPr>
              <w:t>*</w:t>
            </w:r>
            <w:r w:rsidRPr="00647C5B">
              <w:rPr>
                <w:sz w:val="18"/>
                <w:szCs w:val="18"/>
                <w:lang w:val="ro-RO"/>
              </w:rPr>
              <w:t>(</w:t>
            </w:r>
            <w:r w:rsidRPr="00647C5B">
              <w:rPr>
                <w:spacing w:val="1"/>
                <w:sz w:val="18"/>
                <w:szCs w:val="18"/>
                <w:lang w:val="ro-RO"/>
              </w:rPr>
              <w:t>n</w:t>
            </w:r>
            <w:r w:rsidRPr="00647C5B">
              <w:rPr>
                <w:sz w:val="18"/>
                <w:szCs w:val="18"/>
                <w:lang w:val="ro-RO"/>
              </w:rPr>
              <w:t>r</w:t>
            </w:r>
          </w:p>
          <w:p w14:paraId="081130B8" w14:textId="77777777" w:rsidR="008F5D55" w:rsidRPr="00647C5B" w:rsidRDefault="00054EB8">
            <w:pPr>
              <w:spacing w:line="200" w:lineRule="exact"/>
              <w:ind w:left="102"/>
              <w:rPr>
                <w:sz w:val="18"/>
                <w:szCs w:val="18"/>
                <w:lang w:val="ro-RO"/>
              </w:rPr>
            </w:pPr>
            <w:r w:rsidRPr="00647C5B">
              <w:rPr>
                <w:spacing w:val="1"/>
                <w:sz w:val="18"/>
                <w:szCs w:val="18"/>
                <w:lang w:val="ro-RO"/>
              </w:rPr>
              <w:t>p</w:t>
            </w:r>
            <w:r w:rsidRPr="00647C5B">
              <w:rPr>
                <w:sz w:val="18"/>
                <w:szCs w:val="18"/>
                <w:lang w:val="ro-RO"/>
              </w:rPr>
              <w:t>r</w:t>
            </w:r>
            <w:r w:rsidRPr="00647C5B">
              <w:rPr>
                <w:spacing w:val="-1"/>
                <w:sz w:val="18"/>
                <w:szCs w:val="18"/>
                <w:lang w:val="ro-RO"/>
              </w:rPr>
              <w:t>e</w:t>
            </w:r>
            <w:r w:rsidRPr="00647C5B">
              <w:rPr>
                <w:spacing w:val="-3"/>
                <w:sz w:val="18"/>
                <w:szCs w:val="18"/>
                <w:lang w:val="ro-RO"/>
              </w:rPr>
              <w:t>m</w:t>
            </w:r>
            <w:r w:rsidRPr="00647C5B">
              <w:rPr>
                <w:sz w:val="18"/>
                <w:szCs w:val="18"/>
                <w:lang w:val="ro-RO"/>
              </w:rPr>
              <w:t>i</w:t>
            </w:r>
            <w:r w:rsidRPr="00647C5B">
              <w:rPr>
                <w:spacing w:val="1"/>
                <w:sz w:val="18"/>
                <w:szCs w:val="18"/>
                <w:lang w:val="ro-RO"/>
              </w:rPr>
              <w:t>i</w:t>
            </w:r>
            <w:r w:rsidRPr="00647C5B">
              <w:rPr>
                <w:sz w:val="18"/>
                <w:szCs w:val="18"/>
                <w:lang w:val="ro-RO"/>
              </w:rPr>
              <w:t>)</w:t>
            </w:r>
          </w:p>
        </w:tc>
        <w:tc>
          <w:tcPr>
            <w:tcW w:w="1136" w:type="dxa"/>
            <w:gridSpan w:val="2"/>
            <w:tcBorders>
              <w:top w:val="single" w:sz="5" w:space="0" w:color="000000"/>
              <w:left w:val="single" w:sz="5" w:space="0" w:color="000000"/>
              <w:bottom w:val="single" w:sz="5" w:space="0" w:color="000000"/>
              <w:right w:val="single" w:sz="5" w:space="0" w:color="000000"/>
            </w:tcBorders>
          </w:tcPr>
          <w:p w14:paraId="1686C7B5" w14:textId="77777777" w:rsidR="008F5D55" w:rsidRPr="00647C5B" w:rsidRDefault="008F5D55">
            <w:pPr>
              <w:rPr>
                <w:lang w:val="ro-RO"/>
              </w:rPr>
            </w:pPr>
          </w:p>
        </w:tc>
        <w:tc>
          <w:tcPr>
            <w:tcW w:w="1133" w:type="dxa"/>
            <w:gridSpan w:val="2"/>
            <w:tcBorders>
              <w:top w:val="single" w:sz="5" w:space="0" w:color="000000"/>
              <w:left w:val="single" w:sz="5" w:space="0" w:color="000000"/>
              <w:bottom w:val="single" w:sz="5" w:space="0" w:color="000000"/>
              <w:right w:val="single" w:sz="5" w:space="0" w:color="000000"/>
            </w:tcBorders>
          </w:tcPr>
          <w:p w14:paraId="4BA81B75" w14:textId="77777777" w:rsidR="008F5D55" w:rsidRPr="00647C5B" w:rsidRDefault="008F5D55">
            <w:pPr>
              <w:rPr>
                <w:lang w:val="ro-RO"/>
              </w:rPr>
            </w:pPr>
          </w:p>
        </w:tc>
      </w:tr>
      <w:tr w:rsidR="008F5D55" w:rsidRPr="00647C5B" w14:paraId="0085402F" w14:textId="77777777" w:rsidTr="005929B7">
        <w:trPr>
          <w:gridAfter w:val="1"/>
          <w:wAfter w:w="9" w:type="dxa"/>
          <w:trHeight w:hRule="exact" w:val="218"/>
        </w:trPr>
        <w:tc>
          <w:tcPr>
            <w:tcW w:w="4079" w:type="dxa"/>
            <w:gridSpan w:val="5"/>
            <w:tcBorders>
              <w:top w:val="single" w:sz="5" w:space="0" w:color="000000"/>
              <w:left w:val="single" w:sz="5" w:space="0" w:color="000000"/>
              <w:bottom w:val="single" w:sz="5" w:space="0" w:color="000000"/>
              <w:right w:val="single" w:sz="5" w:space="0" w:color="000000"/>
            </w:tcBorders>
          </w:tcPr>
          <w:p w14:paraId="1FFD8A3F" w14:textId="77777777" w:rsidR="008F5D55" w:rsidRPr="00647C5B" w:rsidRDefault="00054EB8">
            <w:pPr>
              <w:spacing w:line="200" w:lineRule="exact"/>
              <w:ind w:left="109"/>
              <w:rPr>
                <w:sz w:val="18"/>
                <w:szCs w:val="18"/>
                <w:lang w:val="ro-RO"/>
              </w:rPr>
            </w:pPr>
            <w:r w:rsidRPr="00647C5B">
              <w:rPr>
                <w:rFonts w:ascii="Garamond" w:eastAsia="Garamond" w:hAnsi="Garamond" w:cs="Garamond"/>
                <w:sz w:val="18"/>
                <w:szCs w:val="18"/>
                <w:lang w:val="ro-RO"/>
              </w:rPr>
              <w:lastRenderedPageBreak/>
              <w:t xml:space="preserve">- </w:t>
            </w:r>
            <w:r w:rsidRPr="00647C5B">
              <w:rPr>
                <w:rFonts w:ascii="Garamond" w:eastAsia="Garamond" w:hAnsi="Garamond" w:cs="Garamond"/>
                <w:spacing w:val="31"/>
                <w:sz w:val="18"/>
                <w:szCs w:val="18"/>
                <w:lang w:val="ro-RO"/>
              </w:rPr>
              <w:t xml:space="preserve"> </w:t>
            </w:r>
            <w:r w:rsidRPr="00647C5B">
              <w:rPr>
                <w:spacing w:val="-2"/>
                <w:sz w:val="18"/>
                <w:szCs w:val="18"/>
                <w:lang w:val="ro-RO"/>
              </w:rPr>
              <w:t>L</w:t>
            </w:r>
            <w:r w:rsidRPr="00647C5B">
              <w:rPr>
                <w:spacing w:val="1"/>
                <w:sz w:val="18"/>
                <w:szCs w:val="18"/>
                <w:lang w:val="ro-RO"/>
              </w:rPr>
              <w:t>o</w:t>
            </w:r>
            <w:r w:rsidRPr="00647C5B">
              <w:rPr>
                <w:spacing w:val="-1"/>
                <w:sz w:val="18"/>
                <w:szCs w:val="18"/>
                <w:lang w:val="ro-RO"/>
              </w:rPr>
              <w:t>c</w:t>
            </w:r>
            <w:r w:rsidRPr="00647C5B">
              <w:rPr>
                <w:spacing w:val="1"/>
                <w:sz w:val="18"/>
                <w:szCs w:val="18"/>
                <w:lang w:val="ro-RO"/>
              </w:rPr>
              <w:t>u</w:t>
            </w:r>
            <w:r w:rsidRPr="00647C5B">
              <w:rPr>
                <w:sz w:val="18"/>
                <w:szCs w:val="18"/>
                <w:lang w:val="ro-RO"/>
              </w:rPr>
              <w:t>l</w:t>
            </w:r>
            <w:r w:rsidRPr="00647C5B">
              <w:rPr>
                <w:spacing w:val="1"/>
                <w:sz w:val="18"/>
                <w:szCs w:val="18"/>
                <w:lang w:val="ro-RO"/>
              </w:rPr>
              <w:t xml:space="preserve"> </w:t>
            </w:r>
            <w:r w:rsidRPr="00647C5B">
              <w:rPr>
                <w:sz w:val="18"/>
                <w:szCs w:val="18"/>
                <w:lang w:val="ro-RO"/>
              </w:rPr>
              <w:t>II</w:t>
            </w:r>
          </w:p>
        </w:tc>
        <w:tc>
          <w:tcPr>
            <w:tcW w:w="994" w:type="dxa"/>
            <w:gridSpan w:val="2"/>
            <w:vMerge/>
            <w:tcBorders>
              <w:left w:val="single" w:sz="5" w:space="0" w:color="000000"/>
              <w:right w:val="single" w:sz="5" w:space="0" w:color="000000"/>
            </w:tcBorders>
          </w:tcPr>
          <w:p w14:paraId="5CAD5340" w14:textId="77777777" w:rsidR="008F5D55" w:rsidRPr="00647C5B" w:rsidRDefault="008F5D55">
            <w:pPr>
              <w:rPr>
                <w:lang w:val="ro-RO"/>
              </w:rPr>
            </w:pPr>
          </w:p>
        </w:tc>
        <w:tc>
          <w:tcPr>
            <w:tcW w:w="850" w:type="dxa"/>
            <w:gridSpan w:val="2"/>
            <w:vMerge/>
            <w:tcBorders>
              <w:left w:val="single" w:sz="5" w:space="0" w:color="000000"/>
              <w:right w:val="single" w:sz="5" w:space="0" w:color="000000"/>
            </w:tcBorders>
            <w:shd w:val="clear" w:color="auto" w:fill="BEBEBE"/>
          </w:tcPr>
          <w:p w14:paraId="005F9938" w14:textId="77777777" w:rsidR="008F5D55" w:rsidRPr="00647C5B" w:rsidRDefault="008F5D55">
            <w:pPr>
              <w:rPr>
                <w:lang w:val="ro-RO"/>
              </w:rPr>
            </w:pPr>
          </w:p>
        </w:tc>
        <w:tc>
          <w:tcPr>
            <w:tcW w:w="991" w:type="dxa"/>
            <w:gridSpan w:val="2"/>
            <w:tcBorders>
              <w:top w:val="single" w:sz="5" w:space="0" w:color="000000"/>
              <w:left w:val="single" w:sz="5" w:space="0" w:color="000000"/>
              <w:bottom w:val="single" w:sz="5" w:space="0" w:color="000000"/>
              <w:right w:val="single" w:sz="5" w:space="0" w:color="000000"/>
            </w:tcBorders>
          </w:tcPr>
          <w:p w14:paraId="6E859A16" w14:textId="77777777" w:rsidR="008F5D55" w:rsidRPr="00647C5B" w:rsidRDefault="00054EB8">
            <w:pPr>
              <w:spacing w:line="200" w:lineRule="exact"/>
              <w:ind w:left="102"/>
              <w:rPr>
                <w:sz w:val="18"/>
                <w:szCs w:val="18"/>
                <w:lang w:val="ro-RO"/>
              </w:rPr>
            </w:pPr>
            <w:r w:rsidRPr="00647C5B">
              <w:rPr>
                <w:spacing w:val="1"/>
                <w:sz w:val="18"/>
                <w:szCs w:val="18"/>
                <w:lang w:val="ro-RO"/>
              </w:rPr>
              <w:t>3</w:t>
            </w:r>
            <w:r w:rsidRPr="00647C5B">
              <w:rPr>
                <w:spacing w:val="3"/>
                <w:sz w:val="18"/>
                <w:szCs w:val="18"/>
                <w:lang w:val="ro-RO"/>
              </w:rPr>
              <w:t>p</w:t>
            </w:r>
            <w:r w:rsidRPr="00647C5B">
              <w:rPr>
                <w:sz w:val="18"/>
                <w:szCs w:val="18"/>
                <w:lang w:val="ro-RO"/>
              </w:rPr>
              <w:t>*</w:t>
            </w:r>
          </w:p>
        </w:tc>
        <w:tc>
          <w:tcPr>
            <w:tcW w:w="1136" w:type="dxa"/>
            <w:gridSpan w:val="2"/>
            <w:tcBorders>
              <w:top w:val="single" w:sz="5" w:space="0" w:color="000000"/>
              <w:left w:val="single" w:sz="5" w:space="0" w:color="000000"/>
              <w:bottom w:val="single" w:sz="5" w:space="0" w:color="000000"/>
              <w:right w:val="single" w:sz="5" w:space="0" w:color="000000"/>
            </w:tcBorders>
          </w:tcPr>
          <w:p w14:paraId="1675264C" w14:textId="77777777" w:rsidR="008F5D55" w:rsidRPr="00647C5B" w:rsidRDefault="008F5D55">
            <w:pPr>
              <w:rPr>
                <w:lang w:val="ro-RO"/>
              </w:rPr>
            </w:pPr>
          </w:p>
        </w:tc>
        <w:tc>
          <w:tcPr>
            <w:tcW w:w="1133" w:type="dxa"/>
            <w:gridSpan w:val="2"/>
            <w:tcBorders>
              <w:top w:val="single" w:sz="5" w:space="0" w:color="000000"/>
              <w:left w:val="single" w:sz="5" w:space="0" w:color="000000"/>
              <w:bottom w:val="single" w:sz="5" w:space="0" w:color="000000"/>
              <w:right w:val="single" w:sz="5" w:space="0" w:color="000000"/>
            </w:tcBorders>
          </w:tcPr>
          <w:p w14:paraId="274AED7B" w14:textId="77777777" w:rsidR="008F5D55" w:rsidRPr="00647C5B" w:rsidRDefault="008F5D55">
            <w:pPr>
              <w:rPr>
                <w:lang w:val="ro-RO"/>
              </w:rPr>
            </w:pPr>
          </w:p>
        </w:tc>
      </w:tr>
      <w:tr w:rsidR="008F5D55" w:rsidRPr="00647C5B" w14:paraId="645E0FA4" w14:textId="77777777" w:rsidTr="005929B7">
        <w:trPr>
          <w:gridAfter w:val="1"/>
          <w:wAfter w:w="9" w:type="dxa"/>
          <w:trHeight w:hRule="exact" w:val="216"/>
        </w:trPr>
        <w:tc>
          <w:tcPr>
            <w:tcW w:w="4079" w:type="dxa"/>
            <w:gridSpan w:val="5"/>
            <w:tcBorders>
              <w:top w:val="single" w:sz="5" w:space="0" w:color="000000"/>
              <w:left w:val="single" w:sz="5" w:space="0" w:color="000000"/>
              <w:bottom w:val="single" w:sz="5" w:space="0" w:color="000000"/>
              <w:right w:val="single" w:sz="5" w:space="0" w:color="000000"/>
            </w:tcBorders>
          </w:tcPr>
          <w:p w14:paraId="12FBFCE8" w14:textId="77777777" w:rsidR="008F5D55" w:rsidRPr="00647C5B" w:rsidRDefault="00054EB8">
            <w:pPr>
              <w:spacing w:line="200" w:lineRule="exact"/>
              <w:ind w:left="109"/>
              <w:rPr>
                <w:sz w:val="18"/>
                <w:szCs w:val="18"/>
                <w:lang w:val="ro-RO"/>
              </w:rPr>
            </w:pPr>
            <w:r w:rsidRPr="00647C5B">
              <w:rPr>
                <w:rFonts w:ascii="Garamond" w:eastAsia="Garamond" w:hAnsi="Garamond" w:cs="Garamond"/>
                <w:sz w:val="18"/>
                <w:szCs w:val="18"/>
                <w:lang w:val="ro-RO"/>
              </w:rPr>
              <w:t xml:space="preserve">- </w:t>
            </w:r>
            <w:r w:rsidRPr="00647C5B">
              <w:rPr>
                <w:rFonts w:ascii="Garamond" w:eastAsia="Garamond" w:hAnsi="Garamond" w:cs="Garamond"/>
                <w:spacing w:val="31"/>
                <w:sz w:val="18"/>
                <w:szCs w:val="18"/>
                <w:lang w:val="ro-RO"/>
              </w:rPr>
              <w:t xml:space="preserve"> </w:t>
            </w:r>
            <w:r w:rsidRPr="00647C5B">
              <w:rPr>
                <w:spacing w:val="-2"/>
                <w:sz w:val="18"/>
                <w:szCs w:val="18"/>
                <w:lang w:val="ro-RO"/>
              </w:rPr>
              <w:t>L</w:t>
            </w:r>
            <w:r w:rsidRPr="00647C5B">
              <w:rPr>
                <w:spacing w:val="1"/>
                <w:sz w:val="18"/>
                <w:szCs w:val="18"/>
                <w:lang w:val="ro-RO"/>
              </w:rPr>
              <w:t>o</w:t>
            </w:r>
            <w:r w:rsidRPr="00647C5B">
              <w:rPr>
                <w:spacing w:val="-1"/>
                <w:sz w:val="18"/>
                <w:szCs w:val="18"/>
                <w:lang w:val="ro-RO"/>
              </w:rPr>
              <w:t>c</w:t>
            </w:r>
            <w:r w:rsidRPr="00647C5B">
              <w:rPr>
                <w:spacing w:val="1"/>
                <w:sz w:val="18"/>
                <w:szCs w:val="18"/>
                <w:lang w:val="ro-RO"/>
              </w:rPr>
              <w:t>u</w:t>
            </w:r>
            <w:r w:rsidRPr="00647C5B">
              <w:rPr>
                <w:sz w:val="18"/>
                <w:szCs w:val="18"/>
                <w:lang w:val="ro-RO"/>
              </w:rPr>
              <w:t>l</w:t>
            </w:r>
            <w:r w:rsidRPr="00647C5B">
              <w:rPr>
                <w:spacing w:val="1"/>
                <w:sz w:val="18"/>
                <w:szCs w:val="18"/>
                <w:lang w:val="ro-RO"/>
              </w:rPr>
              <w:t xml:space="preserve"> </w:t>
            </w:r>
            <w:r w:rsidRPr="00647C5B">
              <w:rPr>
                <w:sz w:val="18"/>
                <w:szCs w:val="18"/>
                <w:lang w:val="ro-RO"/>
              </w:rPr>
              <w:t>III</w:t>
            </w:r>
          </w:p>
        </w:tc>
        <w:tc>
          <w:tcPr>
            <w:tcW w:w="994" w:type="dxa"/>
            <w:gridSpan w:val="2"/>
            <w:vMerge/>
            <w:tcBorders>
              <w:left w:val="single" w:sz="5" w:space="0" w:color="000000"/>
              <w:right w:val="single" w:sz="5" w:space="0" w:color="000000"/>
            </w:tcBorders>
          </w:tcPr>
          <w:p w14:paraId="6821FBBD" w14:textId="77777777" w:rsidR="008F5D55" w:rsidRPr="00647C5B" w:rsidRDefault="008F5D55">
            <w:pPr>
              <w:rPr>
                <w:lang w:val="ro-RO"/>
              </w:rPr>
            </w:pPr>
          </w:p>
        </w:tc>
        <w:tc>
          <w:tcPr>
            <w:tcW w:w="850" w:type="dxa"/>
            <w:gridSpan w:val="2"/>
            <w:vMerge/>
            <w:tcBorders>
              <w:left w:val="single" w:sz="5" w:space="0" w:color="000000"/>
              <w:right w:val="single" w:sz="5" w:space="0" w:color="000000"/>
            </w:tcBorders>
            <w:shd w:val="clear" w:color="auto" w:fill="BEBEBE"/>
          </w:tcPr>
          <w:p w14:paraId="7AC3747C" w14:textId="77777777" w:rsidR="008F5D55" w:rsidRPr="00647C5B" w:rsidRDefault="008F5D55">
            <w:pPr>
              <w:rPr>
                <w:lang w:val="ro-RO"/>
              </w:rPr>
            </w:pPr>
          </w:p>
        </w:tc>
        <w:tc>
          <w:tcPr>
            <w:tcW w:w="991" w:type="dxa"/>
            <w:gridSpan w:val="2"/>
            <w:tcBorders>
              <w:top w:val="single" w:sz="5" w:space="0" w:color="000000"/>
              <w:left w:val="single" w:sz="5" w:space="0" w:color="000000"/>
              <w:bottom w:val="single" w:sz="5" w:space="0" w:color="000000"/>
              <w:right w:val="single" w:sz="5" w:space="0" w:color="000000"/>
            </w:tcBorders>
          </w:tcPr>
          <w:p w14:paraId="3758B414" w14:textId="77777777" w:rsidR="008F5D55" w:rsidRPr="00647C5B" w:rsidRDefault="00054EB8">
            <w:pPr>
              <w:spacing w:line="200" w:lineRule="exact"/>
              <w:ind w:left="102"/>
              <w:rPr>
                <w:sz w:val="18"/>
                <w:szCs w:val="18"/>
                <w:lang w:val="ro-RO"/>
              </w:rPr>
            </w:pPr>
            <w:r w:rsidRPr="00647C5B">
              <w:rPr>
                <w:spacing w:val="1"/>
                <w:sz w:val="18"/>
                <w:szCs w:val="18"/>
                <w:lang w:val="ro-RO"/>
              </w:rPr>
              <w:t>2</w:t>
            </w:r>
            <w:r w:rsidRPr="00647C5B">
              <w:rPr>
                <w:spacing w:val="3"/>
                <w:sz w:val="18"/>
                <w:szCs w:val="18"/>
                <w:lang w:val="ro-RO"/>
              </w:rPr>
              <w:t>p</w:t>
            </w:r>
            <w:r w:rsidRPr="00647C5B">
              <w:rPr>
                <w:sz w:val="18"/>
                <w:szCs w:val="18"/>
                <w:lang w:val="ro-RO"/>
              </w:rPr>
              <w:t>*</w:t>
            </w:r>
          </w:p>
        </w:tc>
        <w:tc>
          <w:tcPr>
            <w:tcW w:w="1136" w:type="dxa"/>
            <w:gridSpan w:val="2"/>
            <w:tcBorders>
              <w:top w:val="single" w:sz="5" w:space="0" w:color="000000"/>
              <w:left w:val="single" w:sz="5" w:space="0" w:color="000000"/>
              <w:bottom w:val="single" w:sz="5" w:space="0" w:color="000000"/>
              <w:right w:val="single" w:sz="5" w:space="0" w:color="000000"/>
            </w:tcBorders>
          </w:tcPr>
          <w:p w14:paraId="610146FE" w14:textId="77777777" w:rsidR="008F5D55" w:rsidRPr="00647C5B" w:rsidRDefault="008F5D55">
            <w:pPr>
              <w:rPr>
                <w:lang w:val="ro-RO"/>
              </w:rPr>
            </w:pPr>
          </w:p>
        </w:tc>
        <w:tc>
          <w:tcPr>
            <w:tcW w:w="1133" w:type="dxa"/>
            <w:gridSpan w:val="2"/>
            <w:tcBorders>
              <w:top w:val="single" w:sz="5" w:space="0" w:color="000000"/>
              <w:left w:val="single" w:sz="5" w:space="0" w:color="000000"/>
              <w:bottom w:val="single" w:sz="5" w:space="0" w:color="000000"/>
              <w:right w:val="single" w:sz="5" w:space="0" w:color="000000"/>
            </w:tcBorders>
          </w:tcPr>
          <w:p w14:paraId="090D756A" w14:textId="77777777" w:rsidR="008F5D55" w:rsidRPr="00647C5B" w:rsidRDefault="008F5D55">
            <w:pPr>
              <w:rPr>
                <w:lang w:val="ro-RO"/>
              </w:rPr>
            </w:pPr>
          </w:p>
        </w:tc>
      </w:tr>
      <w:tr w:rsidR="008F5D55" w:rsidRPr="00647C5B" w14:paraId="43584205" w14:textId="77777777" w:rsidTr="005929B7">
        <w:trPr>
          <w:gridAfter w:val="1"/>
          <w:wAfter w:w="9" w:type="dxa"/>
          <w:trHeight w:hRule="exact" w:val="223"/>
        </w:trPr>
        <w:tc>
          <w:tcPr>
            <w:tcW w:w="4079" w:type="dxa"/>
            <w:gridSpan w:val="5"/>
            <w:tcBorders>
              <w:top w:val="single" w:sz="5" w:space="0" w:color="000000"/>
              <w:left w:val="single" w:sz="5" w:space="0" w:color="000000"/>
              <w:bottom w:val="single" w:sz="5" w:space="0" w:color="000000"/>
              <w:right w:val="single" w:sz="5" w:space="0" w:color="000000"/>
            </w:tcBorders>
          </w:tcPr>
          <w:p w14:paraId="078ADFE5" w14:textId="77777777" w:rsidR="008F5D55" w:rsidRPr="00647C5B" w:rsidRDefault="00054EB8">
            <w:pPr>
              <w:spacing w:line="200" w:lineRule="exact"/>
              <w:ind w:left="109"/>
              <w:rPr>
                <w:sz w:val="18"/>
                <w:szCs w:val="18"/>
                <w:lang w:val="ro-RO"/>
              </w:rPr>
            </w:pPr>
            <w:r w:rsidRPr="00647C5B">
              <w:rPr>
                <w:rFonts w:ascii="Garamond" w:eastAsia="Garamond" w:hAnsi="Garamond" w:cs="Garamond"/>
                <w:position w:val="1"/>
                <w:sz w:val="18"/>
                <w:szCs w:val="18"/>
                <w:lang w:val="ro-RO"/>
              </w:rPr>
              <w:t xml:space="preserve">- </w:t>
            </w:r>
            <w:r w:rsidRPr="00647C5B">
              <w:rPr>
                <w:rFonts w:ascii="Garamond" w:eastAsia="Garamond" w:hAnsi="Garamond" w:cs="Garamond"/>
                <w:spacing w:val="31"/>
                <w:position w:val="1"/>
                <w:sz w:val="18"/>
                <w:szCs w:val="18"/>
                <w:lang w:val="ro-RO"/>
              </w:rPr>
              <w:t xml:space="preserve"> </w:t>
            </w:r>
            <w:r w:rsidRPr="00647C5B">
              <w:rPr>
                <w:spacing w:val="-2"/>
                <w:position w:val="1"/>
                <w:sz w:val="18"/>
                <w:szCs w:val="18"/>
                <w:lang w:val="ro-RO"/>
              </w:rPr>
              <w:t>L</w:t>
            </w:r>
            <w:r w:rsidRPr="00647C5B">
              <w:rPr>
                <w:spacing w:val="1"/>
                <w:position w:val="1"/>
                <w:sz w:val="18"/>
                <w:szCs w:val="18"/>
                <w:lang w:val="ro-RO"/>
              </w:rPr>
              <w:t>o</w:t>
            </w:r>
            <w:r w:rsidRPr="00647C5B">
              <w:rPr>
                <w:spacing w:val="-1"/>
                <w:position w:val="1"/>
                <w:sz w:val="18"/>
                <w:szCs w:val="18"/>
                <w:lang w:val="ro-RO"/>
              </w:rPr>
              <w:t>c</w:t>
            </w:r>
            <w:r w:rsidRPr="00647C5B">
              <w:rPr>
                <w:spacing w:val="1"/>
                <w:position w:val="1"/>
                <w:sz w:val="18"/>
                <w:szCs w:val="18"/>
                <w:lang w:val="ro-RO"/>
              </w:rPr>
              <w:t>u</w:t>
            </w:r>
            <w:r w:rsidRPr="00647C5B">
              <w:rPr>
                <w:position w:val="1"/>
                <w:sz w:val="18"/>
                <w:szCs w:val="18"/>
                <w:lang w:val="ro-RO"/>
              </w:rPr>
              <w:t>l</w:t>
            </w:r>
            <w:r w:rsidRPr="00647C5B">
              <w:rPr>
                <w:spacing w:val="1"/>
                <w:position w:val="1"/>
                <w:sz w:val="18"/>
                <w:szCs w:val="18"/>
                <w:lang w:val="ro-RO"/>
              </w:rPr>
              <w:t xml:space="preserve"> </w:t>
            </w:r>
            <w:r w:rsidRPr="00647C5B">
              <w:rPr>
                <w:position w:val="1"/>
                <w:sz w:val="18"/>
                <w:szCs w:val="18"/>
                <w:lang w:val="ro-RO"/>
              </w:rPr>
              <w:t>I</w:t>
            </w:r>
            <w:r w:rsidRPr="00647C5B">
              <w:rPr>
                <w:spacing w:val="3"/>
                <w:position w:val="1"/>
                <w:sz w:val="18"/>
                <w:szCs w:val="18"/>
                <w:lang w:val="ro-RO"/>
              </w:rPr>
              <w:t>V</w:t>
            </w:r>
            <w:r w:rsidRPr="00647C5B">
              <w:rPr>
                <w:spacing w:val="-2"/>
                <w:position w:val="1"/>
                <w:sz w:val="18"/>
                <w:szCs w:val="18"/>
                <w:lang w:val="ro-RO"/>
              </w:rPr>
              <w:t>-</w:t>
            </w:r>
            <w:r w:rsidRPr="00647C5B">
              <w:rPr>
                <w:spacing w:val="2"/>
                <w:position w:val="1"/>
                <w:sz w:val="18"/>
                <w:szCs w:val="18"/>
                <w:lang w:val="ro-RO"/>
              </w:rPr>
              <w:t>VI</w:t>
            </w:r>
          </w:p>
        </w:tc>
        <w:tc>
          <w:tcPr>
            <w:tcW w:w="994" w:type="dxa"/>
            <w:gridSpan w:val="2"/>
            <w:vMerge/>
            <w:tcBorders>
              <w:left w:val="single" w:sz="5" w:space="0" w:color="000000"/>
              <w:bottom w:val="single" w:sz="5" w:space="0" w:color="000000"/>
              <w:right w:val="single" w:sz="5" w:space="0" w:color="000000"/>
            </w:tcBorders>
          </w:tcPr>
          <w:p w14:paraId="75BC1B72" w14:textId="77777777" w:rsidR="008F5D55" w:rsidRPr="00647C5B" w:rsidRDefault="008F5D55">
            <w:pPr>
              <w:rPr>
                <w:lang w:val="ro-RO"/>
              </w:rPr>
            </w:pPr>
          </w:p>
        </w:tc>
        <w:tc>
          <w:tcPr>
            <w:tcW w:w="850" w:type="dxa"/>
            <w:gridSpan w:val="2"/>
            <w:vMerge/>
            <w:tcBorders>
              <w:left w:val="single" w:sz="5" w:space="0" w:color="000000"/>
              <w:bottom w:val="single" w:sz="5" w:space="0" w:color="000000"/>
              <w:right w:val="single" w:sz="5" w:space="0" w:color="000000"/>
            </w:tcBorders>
            <w:shd w:val="clear" w:color="auto" w:fill="BEBEBE"/>
          </w:tcPr>
          <w:p w14:paraId="4C75DAA7" w14:textId="77777777" w:rsidR="008F5D55" w:rsidRPr="00647C5B" w:rsidRDefault="008F5D55">
            <w:pPr>
              <w:rPr>
                <w:lang w:val="ro-RO"/>
              </w:rPr>
            </w:pPr>
          </w:p>
        </w:tc>
        <w:tc>
          <w:tcPr>
            <w:tcW w:w="991" w:type="dxa"/>
            <w:gridSpan w:val="2"/>
            <w:tcBorders>
              <w:top w:val="single" w:sz="5" w:space="0" w:color="000000"/>
              <w:left w:val="single" w:sz="5" w:space="0" w:color="000000"/>
              <w:bottom w:val="single" w:sz="5" w:space="0" w:color="000000"/>
              <w:right w:val="single" w:sz="5" w:space="0" w:color="000000"/>
            </w:tcBorders>
          </w:tcPr>
          <w:p w14:paraId="6052046B" w14:textId="77777777" w:rsidR="008F5D55" w:rsidRPr="00647C5B" w:rsidRDefault="00054EB8">
            <w:pPr>
              <w:spacing w:line="200" w:lineRule="exact"/>
              <w:ind w:left="102"/>
              <w:rPr>
                <w:sz w:val="18"/>
                <w:szCs w:val="18"/>
                <w:lang w:val="ro-RO"/>
              </w:rPr>
            </w:pPr>
            <w:r w:rsidRPr="00647C5B">
              <w:rPr>
                <w:spacing w:val="1"/>
                <w:sz w:val="18"/>
                <w:szCs w:val="18"/>
                <w:lang w:val="ro-RO"/>
              </w:rPr>
              <w:t>1</w:t>
            </w:r>
            <w:r w:rsidRPr="00647C5B">
              <w:rPr>
                <w:spacing w:val="3"/>
                <w:sz w:val="18"/>
                <w:szCs w:val="18"/>
                <w:lang w:val="ro-RO"/>
              </w:rPr>
              <w:t>p</w:t>
            </w:r>
            <w:r w:rsidRPr="00647C5B">
              <w:rPr>
                <w:sz w:val="18"/>
                <w:szCs w:val="18"/>
                <w:lang w:val="ro-RO"/>
              </w:rPr>
              <w:t>*</w:t>
            </w:r>
          </w:p>
        </w:tc>
        <w:tc>
          <w:tcPr>
            <w:tcW w:w="1136" w:type="dxa"/>
            <w:gridSpan w:val="2"/>
            <w:tcBorders>
              <w:top w:val="single" w:sz="5" w:space="0" w:color="000000"/>
              <w:left w:val="single" w:sz="5" w:space="0" w:color="000000"/>
              <w:bottom w:val="single" w:sz="5" w:space="0" w:color="000000"/>
              <w:right w:val="single" w:sz="5" w:space="0" w:color="000000"/>
            </w:tcBorders>
          </w:tcPr>
          <w:p w14:paraId="45806F36" w14:textId="77777777" w:rsidR="008F5D55" w:rsidRPr="00647C5B" w:rsidRDefault="008F5D55">
            <w:pPr>
              <w:rPr>
                <w:lang w:val="ro-RO"/>
              </w:rPr>
            </w:pPr>
          </w:p>
        </w:tc>
        <w:tc>
          <w:tcPr>
            <w:tcW w:w="1133" w:type="dxa"/>
            <w:gridSpan w:val="2"/>
            <w:tcBorders>
              <w:top w:val="single" w:sz="5" w:space="0" w:color="000000"/>
              <w:left w:val="single" w:sz="5" w:space="0" w:color="000000"/>
              <w:bottom w:val="single" w:sz="5" w:space="0" w:color="000000"/>
              <w:right w:val="single" w:sz="5" w:space="0" w:color="000000"/>
            </w:tcBorders>
          </w:tcPr>
          <w:p w14:paraId="6B374B7F" w14:textId="77777777" w:rsidR="008F5D55" w:rsidRPr="00647C5B" w:rsidRDefault="008F5D55">
            <w:pPr>
              <w:rPr>
                <w:lang w:val="ro-RO"/>
              </w:rPr>
            </w:pPr>
          </w:p>
        </w:tc>
      </w:tr>
      <w:tr w:rsidR="008F5D55" w:rsidRPr="00647C5B" w14:paraId="6758EB00" w14:textId="77777777" w:rsidTr="005929B7">
        <w:trPr>
          <w:gridAfter w:val="1"/>
          <w:wAfter w:w="9" w:type="dxa"/>
          <w:trHeight w:hRule="exact" w:val="206"/>
        </w:trPr>
        <w:tc>
          <w:tcPr>
            <w:tcW w:w="4079" w:type="dxa"/>
            <w:gridSpan w:val="5"/>
            <w:tcBorders>
              <w:top w:val="single" w:sz="5" w:space="0" w:color="000000"/>
              <w:left w:val="single" w:sz="5" w:space="0" w:color="000000"/>
              <w:bottom w:val="single" w:sz="5" w:space="0" w:color="000000"/>
              <w:right w:val="single" w:sz="5" w:space="0" w:color="000000"/>
            </w:tcBorders>
            <w:shd w:val="clear" w:color="auto" w:fill="E7E6E6"/>
          </w:tcPr>
          <w:p w14:paraId="2BE98F76" w14:textId="77777777" w:rsidR="008F5D55" w:rsidRPr="00647C5B" w:rsidRDefault="00054EB8">
            <w:pPr>
              <w:spacing w:line="180" w:lineRule="exact"/>
              <w:ind w:left="102"/>
              <w:rPr>
                <w:sz w:val="18"/>
                <w:szCs w:val="18"/>
                <w:lang w:val="ro-RO"/>
              </w:rPr>
            </w:pPr>
            <w:r w:rsidRPr="00647C5B">
              <w:rPr>
                <w:b/>
                <w:position w:val="-1"/>
                <w:sz w:val="18"/>
                <w:szCs w:val="18"/>
                <w:lang w:val="ro-RO"/>
              </w:rPr>
              <w:t>C</w:t>
            </w:r>
            <w:r w:rsidRPr="00647C5B">
              <w:rPr>
                <w:b/>
                <w:spacing w:val="-1"/>
                <w:position w:val="-1"/>
                <w:sz w:val="18"/>
                <w:szCs w:val="18"/>
                <w:lang w:val="ro-RO"/>
              </w:rPr>
              <w:t>O</w:t>
            </w:r>
            <w:r w:rsidRPr="00647C5B">
              <w:rPr>
                <w:b/>
                <w:spacing w:val="3"/>
                <w:position w:val="-1"/>
                <w:sz w:val="18"/>
                <w:szCs w:val="18"/>
                <w:lang w:val="ro-RO"/>
              </w:rPr>
              <w:t>M</w:t>
            </w:r>
            <w:r w:rsidRPr="00647C5B">
              <w:rPr>
                <w:b/>
                <w:position w:val="-1"/>
                <w:sz w:val="18"/>
                <w:szCs w:val="18"/>
                <w:lang w:val="ro-RO"/>
              </w:rPr>
              <w:t>PETIŢ</w:t>
            </w:r>
            <w:r w:rsidRPr="00647C5B">
              <w:rPr>
                <w:b/>
                <w:spacing w:val="-1"/>
                <w:position w:val="-1"/>
                <w:sz w:val="18"/>
                <w:szCs w:val="18"/>
                <w:lang w:val="ro-RO"/>
              </w:rPr>
              <w:t>I</w:t>
            </w:r>
            <w:r w:rsidRPr="00647C5B">
              <w:rPr>
                <w:b/>
                <w:position w:val="-1"/>
                <w:sz w:val="18"/>
                <w:szCs w:val="18"/>
                <w:lang w:val="ro-RO"/>
              </w:rPr>
              <w:t>I N</w:t>
            </w:r>
            <w:r w:rsidRPr="00647C5B">
              <w:rPr>
                <w:b/>
                <w:spacing w:val="-1"/>
                <w:position w:val="-1"/>
                <w:sz w:val="18"/>
                <w:szCs w:val="18"/>
                <w:lang w:val="ro-RO"/>
              </w:rPr>
              <w:t>A</w:t>
            </w:r>
            <w:r w:rsidRPr="00647C5B">
              <w:rPr>
                <w:b/>
                <w:position w:val="-1"/>
                <w:sz w:val="18"/>
                <w:szCs w:val="18"/>
                <w:lang w:val="ro-RO"/>
              </w:rPr>
              <w:t>ŢI</w:t>
            </w:r>
            <w:r w:rsidRPr="00647C5B">
              <w:rPr>
                <w:b/>
                <w:spacing w:val="-1"/>
                <w:position w:val="-1"/>
                <w:sz w:val="18"/>
                <w:szCs w:val="18"/>
                <w:lang w:val="ro-RO"/>
              </w:rPr>
              <w:t>O</w:t>
            </w:r>
            <w:r w:rsidRPr="00647C5B">
              <w:rPr>
                <w:b/>
                <w:position w:val="-1"/>
                <w:sz w:val="18"/>
                <w:szCs w:val="18"/>
                <w:lang w:val="ro-RO"/>
              </w:rPr>
              <w:t>N</w:t>
            </w:r>
            <w:r w:rsidRPr="00647C5B">
              <w:rPr>
                <w:b/>
                <w:spacing w:val="-1"/>
                <w:position w:val="-1"/>
                <w:sz w:val="18"/>
                <w:szCs w:val="18"/>
                <w:lang w:val="ro-RO"/>
              </w:rPr>
              <w:t>A</w:t>
            </w:r>
            <w:r w:rsidRPr="00647C5B">
              <w:rPr>
                <w:b/>
                <w:position w:val="-1"/>
                <w:sz w:val="18"/>
                <w:szCs w:val="18"/>
                <w:lang w:val="ro-RO"/>
              </w:rPr>
              <w:t xml:space="preserve">LE </w:t>
            </w:r>
            <w:r w:rsidRPr="00647C5B">
              <w:rPr>
                <w:b/>
                <w:spacing w:val="2"/>
                <w:position w:val="-1"/>
                <w:sz w:val="18"/>
                <w:szCs w:val="18"/>
                <w:lang w:val="ro-RO"/>
              </w:rPr>
              <w:t>O</w:t>
            </w:r>
            <w:r w:rsidRPr="00647C5B">
              <w:rPr>
                <w:b/>
                <w:position w:val="-1"/>
                <w:sz w:val="18"/>
                <w:szCs w:val="18"/>
                <w:lang w:val="ro-RO"/>
              </w:rPr>
              <w:t>FIC</w:t>
            </w:r>
            <w:r w:rsidRPr="00647C5B">
              <w:rPr>
                <w:b/>
                <w:spacing w:val="-1"/>
                <w:position w:val="-1"/>
                <w:sz w:val="18"/>
                <w:szCs w:val="18"/>
                <w:lang w:val="ro-RO"/>
              </w:rPr>
              <w:t>I</w:t>
            </w:r>
            <w:r w:rsidRPr="00647C5B">
              <w:rPr>
                <w:b/>
                <w:position w:val="-1"/>
                <w:sz w:val="18"/>
                <w:szCs w:val="18"/>
                <w:lang w:val="ro-RO"/>
              </w:rPr>
              <w:t>ALE</w:t>
            </w:r>
          </w:p>
        </w:tc>
        <w:tc>
          <w:tcPr>
            <w:tcW w:w="994" w:type="dxa"/>
            <w:gridSpan w:val="2"/>
            <w:tcBorders>
              <w:top w:val="single" w:sz="5" w:space="0" w:color="000000"/>
              <w:left w:val="single" w:sz="5" w:space="0" w:color="000000"/>
              <w:bottom w:val="single" w:sz="5" w:space="0" w:color="000000"/>
              <w:right w:val="single" w:sz="5" w:space="0" w:color="000000"/>
            </w:tcBorders>
            <w:shd w:val="clear" w:color="auto" w:fill="E7E6E6"/>
          </w:tcPr>
          <w:p w14:paraId="3A316CF2" w14:textId="77777777" w:rsidR="008F5D55" w:rsidRPr="00647C5B" w:rsidRDefault="008F5D55">
            <w:pPr>
              <w:rPr>
                <w:lang w:val="ro-RO"/>
              </w:rPr>
            </w:pPr>
          </w:p>
        </w:tc>
        <w:tc>
          <w:tcPr>
            <w:tcW w:w="850" w:type="dxa"/>
            <w:gridSpan w:val="2"/>
            <w:tcBorders>
              <w:top w:val="single" w:sz="5" w:space="0" w:color="000000"/>
              <w:left w:val="single" w:sz="5" w:space="0" w:color="000000"/>
              <w:bottom w:val="single" w:sz="5" w:space="0" w:color="000000"/>
              <w:right w:val="single" w:sz="5" w:space="0" w:color="000000"/>
            </w:tcBorders>
            <w:shd w:val="clear" w:color="auto" w:fill="E7E6E6"/>
          </w:tcPr>
          <w:p w14:paraId="152D59E8" w14:textId="77777777" w:rsidR="008F5D55" w:rsidRPr="00647C5B" w:rsidRDefault="008F5D55">
            <w:pPr>
              <w:rPr>
                <w:lang w:val="ro-RO"/>
              </w:rPr>
            </w:pPr>
          </w:p>
        </w:tc>
        <w:tc>
          <w:tcPr>
            <w:tcW w:w="991" w:type="dxa"/>
            <w:gridSpan w:val="2"/>
            <w:tcBorders>
              <w:top w:val="single" w:sz="5" w:space="0" w:color="000000"/>
              <w:left w:val="single" w:sz="5" w:space="0" w:color="000000"/>
              <w:bottom w:val="single" w:sz="5" w:space="0" w:color="000000"/>
              <w:right w:val="single" w:sz="5" w:space="0" w:color="000000"/>
            </w:tcBorders>
            <w:shd w:val="clear" w:color="auto" w:fill="E7E6E6"/>
          </w:tcPr>
          <w:p w14:paraId="07DED288" w14:textId="77777777" w:rsidR="008F5D55" w:rsidRPr="00647C5B" w:rsidRDefault="008F5D55">
            <w:pPr>
              <w:rPr>
                <w:lang w:val="ro-RO"/>
              </w:rPr>
            </w:pPr>
          </w:p>
        </w:tc>
        <w:tc>
          <w:tcPr>
            <w:tcW w:w="1136" w:type="dxa"/>
            <w:gridSpan w:val="2"/>
            <w:tcBorders>
              <w:top w:val="single" w:sz="5" w:space="0" w:color="000000"/>
              <w:left w:val="single" w:sz="5" w:space="0" w:color="000000"/>
              <w:bottom w:val="single" w:sz="5" w:space="0" w:color="000000"/>
              <w:right w:val="single" w:sz="5" w:space="0" w:color="000000"/>
            </w:tcBorders>
            <w:shd w:val="clear" w:color="auto" w:fill="E7E6E6"/>
          </w:tcPr>
          <w:p w14:paraId="0A3F5632" w14:textId="77777777" w:rsidR="008F5D55" w:rsidRPr="00647C5B" w:rsidRDefault="008F5D55">
            <w:pPr>
              <w:rPr>
                <w:lang w:val="ro-RO"/>
              </w:rPr>
            </w:pPr>
          </w:p>
        </w:tc>
        <w:tc>
          <w:tcPr>
            <w:tcW w:w="1133" w:type="dxa"/>
            <w:gridSpan w:val="2"/>
            <w:tcBorders>
              <w:top w:val="single" w:sz="5" w:space="0" w:color="000000"/>
              <w:left w:val="single" w:sz="5" w:space="0" w:color="000000"/>
              <w:bottom w:val="single" w:sz="5" w:space="0" w:color="000000"/>
              <w:right w:val="single" w:sz="5" w:space="0" w:color="000000"/>
            </w:tcBorders>
            <w:shd w:val="clear" w:color="auto" w:fill="E7E6E6"/>
          </w:tcPr>
          <w:p w14:paraId="3ADA64C7" w14:textId="77777777" w:rsidR="008F5D55" w:rsidRPr="00647C5B" w:rsidRDefault="008F5D55">
            <w:pPr>
              <w:rPr>
                <w:lang w:val="ro-RO"/>
              </w:rPr>
            </w:pPr>
          </w:p>
        </w:tc>
      </w:tr>
      <w:tr w:rsidR="008F5D55" w:rsidRPr="00647C5B" w14:paraId="13E23C2E" w14:textId="77777777" w:rsidTr="005929B7">
        <w:trPr>
          <w:gridAfter w:val="1"/>
          <w:wAfter w:w="9" w:type="dxa"/>
          <w:trHeight w:hRule="exact" w:val="428"/>
        </w:trPr>
        <w:tc>
          <w:tcPr>
            <w:tcW w:w="4079" w:type="dxa"/>
            <w:gridSpan w:val="5"/>
            <w:tcBorders>
              <w:top w:val="single" w:sz="5" w:space="0" w:color="000000"/>
              <w:left w:val="single" w:sz="5" w:space="0" w:color="000000"/>
              <w:bottom w:val="single" w:sz="5" w:space="0" w:color="000000"/>
              <w:right w:val="single" w:sz="5" w:space="0" w:color="000000"/>
            </w:tcBorders>
          </w:tcPr>
          <w:p w14:paraId="593C4E7E" w14:textId="77777777" w:rsidR="008F5D55" w:rsidRPr="00647C5B" w:rsidRDefault="00054EB8">
            <w:pPr>
              <w:spacing w:line="200" w:lineRule="exact"/>
              <w:ind w:left="102"/>
              <w:rPr>
                <w:sz w:val="18"/>
                <w:szCs w:val="18"/>
                <w:lang w:val="ro-RO"/>
              </w:rPr>
            </w:pPr>
            <w:r w:rsidRPr="00647C5B">
              <w:rPr>
                <w:spacing w:val="-2"/>
                <w:sz w:val="18"/>
                <w:szCs w:val="18"/>
                <w:lang w:val="ro-RO"/>
              </w:rPr>
              <w:t>L</w:t>
            </w:r>
            <w:r w:rsidRPr="00647C5B">
              <w:rPr>
                <w:spacing w:val="1"/>
                <w:sz w:val="18"/>
                <w:szCs w:val="18"/>
                <w:lang w:val="ro-RO"/>
              </w:rPr>
              <w:t>o</w:t>
            </w:r>
            <w:r w:rsidRPr="00647C5B">
              <w:rPr>
                <w:spacing w:val="-1"/>
                <w:sz w:val="18"/>
                <w:szCs w:val="18"/>
                <w:lang w:val="ro-RO"/>
              </w:rPr>
              <w:t>c</w:t>
            </w:r>
            <w:r w:rsidRPr="00647C5B">
              <w:rPr>
                <w:spacing w:val="1"/>
                <w:sz w:val="18"/>
                <w:szCs w:val="18"/>
                <w:lang w:val="ro-RO"/>
              </w:rPr>
              <w:t>u</w:t>
            </w:r>
            <w:r w:rsidRPr="00647C5B">
              <w:rPr>
                <w:sz w:val="18"/>
                <w:szCs w:val="18"/>
                <w:lang w:val="ro-RO"/>
              </w:rPr>
              <w:t xml:space="preserve">l </w:t>
            </w:r>
            <w:r w:rsidRPr="00647C5B">
              <w:rPr>
                <w:spacing w:val="1"/>
                <w:sz w:val="18"/>
                <w:szCs w:val="18"/>
                <w:lang w:val="ro-RO"/>
              </w:rPr>
              <w:t xml:space="preserve"> </w:t>
            </w:r>
            <w:r w:rsidRPr="00647C5B">
              <w:rPr>
                <w:sz w:val="18"/>
                <w:szCs w:val="18"/>
                <w:lang w:val="ro-RO"/>
              </w:rPr>
              <w:t>1</w:t>
            </w:r>
          </w:p>
        </w:tc>
        <w:tc>
          <w:tcPr>
            <w:tcW w:w="994" w:type="dxa"/>
            <w:gridSpan w:val="2"/>
            <w:vMerge w:val="restart"/>
            <w:tcBorders>
              <w:top w:val="single" w:sz="5" w:space="0" w:color="000000"/>
              <w:left w:val="single" w:sz="5" w:space="0" w:color="000000"/>
              <w:right w:val="single" w:sz="5" w:space="0" w:color="000000"/>
            </w:tcBorders>
          </w:tcPr>
          <w:p w14:paraId="799C1C66" w14:textId="77777777" w:rsidR="008F5D55" w:rsidRPr="00647C5B" w:rsidRDefault="008F5D55">
            <w:pPr>
              <w:rPr>
                <w:lang w:val="ro-RO"/>
              </w:rPr>
            </w:pPr>
          </w:p>
        </w:tc>
        <w:tc>
          <w:tcPr>
            <w:tcW w:w="850" w:type="dxa"/>
            <w:gridSpan w:val="2"/>
            <w:vMerge w:val="restart"/>
            <w:tcBorders>
              <w:top w:val="single" w:sz="5" w:space="0" w:color="000000"/>
              <w:left w:val="single" w:sz="5" w:space="0" w:color="000000"/>
              <w:right w:val="single" w:sz="5" w:space="0" w:color="000000"/>
            </w:tcBorders>
            <w:shd w:val="clear" w:color="auto" w:fill="BEBEBE"/>
          </w:tcPr>
          <w:p w14:paraId="74FA7315" w14:textId="77777777" w:rsidR="008F5D55" w:rsidRPr="00647C5B" w:rsidRDefault="008F5D55">
            <w:pPr>
              <w:rPr>
                <w:lang w:val="ro-RO"/>
              </w:rPr>
            </w:pPr>
          </w:p>
        </w:tc>
        <w:tc>
          <w:tcPr>
            <w:tcW w:w="991" w:type="dxa"/>
            <w:gridSpan w:val="2"/>
            <w:tcBorders>
              <w:top w:val="single" w:sz="5" w:space="0" w:color="000000"/>
              <w:left w:val="single" w:sz="5" w:space="0" w:color="000000"/>
              <w:bottom w:val="single" w:sz="5" w:space="0" w:color="000000"/>
              <w:right w:val="single" w:sz="5" w:space="0" w:color="000000"/>
            </w:tcBorders>
          </w:tcPr>
          <w:p w14:paraId="471DDA8C" w14:textId="4B6E331C" w:rsidR="008F5D55" w:rsidRPr="00647C5B" w:rsidRDefault="00054EB8">
            <w:pPr>
              <w:spacing w:before="3" w:line="200" w:lineRule="exact"/>
              <w:ind w:left="102" w:right="319"/>
              <w:rPr>
                <w:sz w:val="18"/>
                <w:szCs w:val="18"/>
                <w:lang w:val="ro-RO"/>
              </w:rPr>
            </w:pPr>
            <w:r w:rsidRPr="00647C5B">
              <w:rPr>
                <w:spacing w:val="1"/>
                <w:sz w:val="18"/>
                <w:szCs w:val="18"/>
                <w:lang w:val="ro-RO"/>
              </w:rPr>
              <w:t>3</w:t>
            </w:r>
            <w:r w:rsidRPr="00647C5B">
              <w:rPr>
                <w:spacing w:val="3"/>
                <w:sz w:val="18"/>
                <w:szCs w:val="18"/>
                <w:lang w:val="ro-RO"/>
              </w:rPr>
              <w:t>p</w:t>
            </w:r>
            <w:r w:rsidRPr="00647C5B">
              <w:rPr>
                <w:spacing w:val="-6"/>
                <w:sz w:val="18"/>
                <w:szCs w:val="18"/>
                <w:lang w:val="ro-RO"/>
              </w:rPr>
              <w:t xml:space="preserve">* </w:t>
            </w:r>
            <w:r w:rsidRPr="00647C5B">
              <w:rPr>
                <w:sz w:val="18"/>
                <w:szCs w:val="18"/>
                <w:lang w:val="ro-RO"/>
              </w:rPr>
              <w:t>(</w:t>
            </w:r>
            <w:r w:rsidRPr="00647C5B">
              <w:rPr>
                <w:spacing w:val="1"/>
                <w:sz w:val="18"/>
                <w:szCs w:val="18"/>
                <w:lang w:val="ro-RO"/>
              </w:rPr>
              <w:t>n</w:t>
            </w:r>
            <w:r w:rsidRPr="00647C5B">
              <w:rPr>
                <w:sz w:val="18"/>
                <w:szCs w:val="18"/>
                <w:lang w:val="ro-RO"/>
              </w:rPr>
              <w:t xml:space="preserve">r </w:t>
            </w:r>
            <w:r w:rsidRPr="00647C5B">
              <w:rPr>
                <w:spacing w:val="1"/>
                <w:sz w:val="18"/>
                <w:szCs w:val="18"/>
                <w:lang w:val="ro-RO"/>
              </w:rPr>
              <w:t>p</w:t>
            </w:r>
            <w:r w:rsidRPr="00647C5B">
              <w:rPr>
                <w:sz w:val="18"/>
                <w:szCs w:val="18"/>
                <w:lang w:val="ro-RO"/>
              </w:rPr>
              <w:t>r</w:t>
            </w:r>
            <w:r w:rsidRPr="00647C5B">
              <w:rPr>
                <w:spacing w:val="-1"/>
                <w:sz w:val="18"/>
                <w:szCs w:val="18"/>
                <w:lang w:val="ro-RO"/>
              </w:rPr>
              <w:t>e</w:t>
            </w:r>
            <w:r w:rsidRPr="00647C5B">
              <w:rPr>
                <w:spacing w:val="-3"/>
                <w:sz w:val="18"/>
                <w:szCs w:val="18"/>
                <w:lang w:val="ro-RO"/>
              </w:rPr>
              <w:t>m</w:t>
            </w:r>
            <w:r w:rsidRPr="00647C5B">
              <w:rPr>
                <w:sz w:val="18"/>
                <w:szCs w:val="18"/>
                <w:lang w:val="ro-RO"/>
              </w:rPr>
              <w:t>i</w:t>
            </w:r>
            <w:r w:rsidRPr="00647C5B">
              <w:rPr>
                <w:spacing w:val="1"/>
                <w:sz w:val="18"/>
                <w:szCs w:val="18"/>
                <w:lang w:val="ro-RO"/>
              </w:rPr>
              <w:t>i</w:t>
            </w:r>
            <w:r w:rsidRPr="00647C5B">
              <w:rPr>
                <w:sz w:val="18"/>
                <w:szCs w:val="18"/>
                <w:lang w:val="ro-RO"/>
              </w:rPr>
              <w:t>)</w:t>
            </w:r>
          </w:p>
        </w:tc>
        <w:tc>
          <w:tcPr>
            <w:tcW w:w="1136" w:type="dxa"/>
            <w:gridSpan w:val="2"/>
            <w:tcBorders>
              <w:top w:val="single" w:sz="5" w:space="0" w:color="000000"/>
              <w:left w:val="single" w:sz="5" w:space="0" w:color="000000"/>
              <w:bottom w:val="single" w:sz="5" w:space="0" w:color="000000"/>
              <w:right w:val="single" w:sz="5" w:space="0" w:color="000000"/>
            </w:tcBorders>
          </w:tcPr>
          <w:p w14:paraId="5F5618AE" w14:textId="77777777" w:rsidR="008F5D55" w:rsidRPr="00647C5B" w:rsidRDefault="008F5D55">
            <w:pPr>
              <w:rPr>
                <w:lang w:val="ro-RO"/>
              </w:rPr>
            </w:pPr>
          </w:p>
        </w:tc>
        <w:tc>
          <w:tcPr>
            <w:tcW w:w="1133" w:type="dxa"/>
            <w:gridSpan w:val="2"/>
            <w:tcBorders>
              <w:top w:val="single" w:sz="5" w:space="0" w:color="000000"/>
              <w:left w:val="single" w:sz="5" w:space="0" w:color="000000"/>
              <w:bottom w:val="single" w:sz="5" w:space="0" w:color="000000"/>
              <w:right w:val="single" w:sz="5" w:space="0" w:color="000000"/>
            </w:tcBorders>
          </w:tcPr>
          <w:p w14:paraId="04FDB3AA" w14:textId="77777777" w:rsidR="008F5D55" w:rsidRPr="00647C5B" w:rsidRDefault="008F5D55">
            <w:pPr>
              <w:rPr>
                <w:lang w:val="ro-RO"/>
              </w:rPr>
            </w:pPr>
          </w:p>
        </w:tc>
      </w:tr>
      <w:tr w:rsidR="008F5D55" w:rsidRPr="00647C5B" w14:paraId="181A942E" w14:textId="77777777" w:rsidTr="005929B7">
        <w:trPr>
          <w:gridAfter w:val="1"/>
          <w:wAfter w:w="9" w:type="dxa"/>
          <w:trHeight w:hRule="exact" w:val="218"/>
        </w:trPr>
        <w:tc>
          <w:tcPr>
            <w:tcW w:w="4079" w:type="dxa"/>
            <w:gridSpan w:val="5"/>
            <w:tcBorders>
              <w:top w:val="single" w:sz="5" w:space="0" w:color="000000"/>
              <w:left w:val="single" w:sz="5" w:space="0" w:color="000000"/>
              <w:bottom w:val="single" w:sz="5" w:space="0" w:color="000000"/>
              <w:right w:val="single" w:sz="5" w:space="0" w:color="000000"/>
            </w:tcBorders>
          </w:tcPr>
          <w:p w14:paraId="692B65C2" w14:textId="77777777" w:rsidR="008F5D55" w:rsidRPr="00647C5B" w:rsidRDefault="00054EB8">
            <w:pPr>
              <w:spacing w:line="200" w:lineRule="exact"/>
              <w:ind w:left="102"/>
              <w:rPr>
                <w:sz w:val="18"/>
                <w:szCs w:val="18"/>
                <w:lang w:val="ro-RO"/>
              </w:rPr>
            </w:pPr>
            <w:r w:rsidRPr="00647C5B">
              <w:rPr>
                <w:spacing w:val="-2"/>
                <w:sz w:val="18"/>
                <w:szCs w:val="18"/>
                <w:lang w:val="ro-RO"/>
              </w:rPr>
              <w:t>L</w:t>
            </w:r>
            <w:r w:rsidRPr="00647C5B">
              <w:rPr>
                <w:spacing w:val="1"/>
                <w:sz w:val="18"/>
                <w:szCs w:val="18"/>
                <w:lang w:val="ro-RO"/>
              </w:rPr>
              <w:t>o</w:t>
            </w:r>
            <w:r w:rsidRPr="00647C5B">
              <w:rPr>
                <w:spacing w:val="-1"/>
                <w:sz w:val="18"/>
                <w:szCs w:val="18"/>
                <w:lang w:val="ro-RO"/>
              </w:rPr>
              <w:t>c</w:t>
            </w:r>
            <w:r w:rsidRPr="00647C5B">
              <w:rPr>
                <w:spacing w:val="1"/>
                <w:sz w:val="18"/>
                <w:szCs w:val="18"/>
                <w:lang w:val="ro-RO"/>
              </w:rPr>
              <w:t>u</w:t>
            </w:r>
            <w:r w:rsidRPr="00647C5B">
              <w:rPr>
                <w:sz w:val="18"/>
                <w:szCs w:val="18"/>
                <w:lang w:val="ro-RO"/>
              </w:rPr>
              <w:t>l</w:t>
            </w:r>
            <w:r w:rsidRPr="00647C5B">
              <w:rPr>
                <w:spacing w:val="1"/>
                <w:sz w:val="18"/>
                <w:szCs w:val="18"/>
                <w:lang w:val="ro-RO"/>
              </w:rPr>
              <w:t xml:space="preserve"> </w:t>
            </w:r>
            <w:r w:rsidRPr="00647C5B">
              <w:rPr>
                <w:sz w:val="18"/>
                <w:szCs w:val="18"/>
                <w:lang w:val="ro-RO"/>
              </w:rPr>
              <w:t>II</w:t>
            </w:r>
          </w:p>
        </w:tc>
        <w:tc>
          <w:tcPr>
            <w:tcW w:w="994" w:type="dxa"/>
            <w:gridSpan w:val="2"/>
            <w:vMerge/>
            <w:tcBorders>
              <w:left w:val="single" w:sz="5" w:space="0" w:color="000000"/>
              <w:right w:val="single" w:sz="5" w:space="0" w:color="000000"/>
            </w:tcBorders>
          </w:tcPr>
          <w:p w14:paraId="40EBB465" w14:textId="77777777" w:rsidR="008F5D55" w:rsidRPr="00647C5B" w:rsidRDefault="008F5D55">
            <w:pPr>
              <w:rPr>
                <w:lang w:val="ro-RO"/>
              </w:rPr>
            </w:pPr>
          </w:p>
        </w:tc>
        <w:tc>
          <w:tcPr>
            <w:tcW w:w="850" w:type="dxa"/>
            <w:gridSpan w:val="2"/>
            <w:vMerge/>
            <w:tcBorders>
              <w:left w:val="single" w:sz="5" w:space="0" w:color="000000"/>
              <w:right w:val="single" w:sz="5" w:space="0" w:color="000000"/>
            </w:tcBorders>
            <w:shd w:val="clear" w:color="auto" w:fill="BEBEBE"/>
          </w:tcPr>
          <w:p w14:paraId="2D745644" w14:textId="77777777" w:rsidR="008F5D55" w:rsidRPr="00647C5B" w:rsidRDefault="008F5D55">
            <w:pPr>
              <w:rPr>
                <w:lang w:val="ro-RO"/>
              </w:rPr>
            </w:pPr>
          </w:p>
        </w:tc>
        <w:tc>
          <w:tcPr>
            <w:tcW w:w="991" w:type="dxa"/>
            <w:gridSpan w:val="2"/>
            <w:tcBorders>
              <w:top w:val="single" w:sz="5" w:space="0" w:color="000000"/>
              <w:left w:val="single" w:sz="5" w:space="0" w:color="000000"/>
              <w:bottom w:val="single" w:sz="5" w:space="0" w:color="000000"/>
              <w:right w:val="single" w:sz="5" w:space="0" w:color="000000"/>
            </w:tcBorders>
          </w:tcPr>
          <w:p w14:paraId="631E44CB" w14:textId="77777777" w:rsidR="008F5D55" w:rsidRPr="00647C5B" w:rsidRDefault="00054EB8">
            <w:pPr>
              <w:spacing w:line="200" w:lineRule="exact"/>
              <w:ind w:left="102"/>
              <w:rPr>
                <w:sz w:val="18"/>
                <w:szCs w:val="18"/>
                <w:lang w:val="ro-RO"/>
              </w:rPr>
            </w:pPr>
            <w:r w:rsidRPr="00647C5B">
              <w:rPr>
                <w:spacing w:val="1"/>
                <w:sz w:val="18"/>
                <w:szCs w:val="18"/>
                <w:lang w:val="ro-RO"/>
              </w:rPr>
              <w:t>2</w:t>
            </w:r>
            <w:r w:rsidRPr="00647C5B">
              <w:rPr>
                <w:spacing w:val="3"/>
                <w:sz w:val="18"/>
                <w:szCs w:val="18"/>
                <w:lang w:val="ro-RO"/>
              </w:rPr>
              <w:t>p</w:t>
            </w:r>
            <w:r w:rsidRPr="00647C5B">
              <w:rPr>
                <w:sz w:val="18"/>
                <w:szCs w:val="18"/>
                <w:lang w:val="ro-RO"/>
              </w:rPr>
              <w:t>*</w:t>
            </w:r>
          </w:p>
        </w:tc>
        <w:tc>
          <w:tcPr>
            <w:tcW w:w="1136" w:type="dxa"/>
            <w:gridSpan w:val="2"/>
            <w:tcBorders>
              <w:top w:val="single" w:sz="5" w:space="0" w:color="000000"/>
              <w:left w:val="single" w:sz="5" w:space="0" w:color="000000"/>
              <w:bottom w:val="single" w:sz="5" w:space="0" w:color="000000"/>
              <w:right w:val="single" w:sz="5" w:space="0" w:color="000000"/>
            </w:tcBorders>
          </w:tcPr>
          <w:p w14:paraId="1B4214A3" w14:textId="77777777" w:rsidR="008F5D55" w:rsidRPr="00647C5B" w:rsidRDefault="008F5D55">
            <w:pPr>
              <w:rPr>
                <w:lang w:val="ro-RO"/>
              </w:rPr>
            </w:pPr>
          </w:p>
        </w:tc>
        <w:tc>
          <w:tcPr>
            <w:tcW w:w="1133" w:type="dxa"/>
            <w:gridSpan w:val="2"/>
            <w:tcBorders>
              <w:top w:val="single" w:sz="5" w:space="0" w:color="000000"/>
              <w:left w:val="single" w:sz="5" w:space="0" w:color="000000"/>
              <w:bottom w:val="single" w:sz="5" w:space="0" w:color="000000"/>
              <w:right w:val="single" w:sz="5" w:space="0" w:color="000000"/>
            </w:tcBorders>
          </w:tcPr>
          <w:p w14:paraId="511E727A" w14:textId="77777777" w:rsidR="008F5D55" w:rsidRPr="00647C5B" w:rsidRDefault="008F5D55">
            <w:pPr>
              <w:rPr>
                <w:lang w:val="ro-RO"/>
              </w:rPr>
            </w:pPr>
          </w:p>
        </w:tc>
      </w:tr>
      <w:tr w:rsidR="008F5D55" w:rsidRPr="00647C5B" w14:paraId="0A6B9A8B" w14:textId="77777777" w:rsidTr="005929B7">
        <w:trPr>
          <w:gridAfter w:val="1"/>
          <w:wAfter w:w="9" w:type="dxa"/>
          <w:trHeight w:hRule="exact" w:val="216"/>
        </w:trPr>
        <w:tc>
          <w:tcPr>
            <w:tcW w:w="4079" w:type="dxa"/>
            <w:gridSpan w:val="5"/>
            <w:tcBorders>
              <w:top w:val="single" w:sz="5" w:space="0" w:color="000000"/>
              <w:left w:val="single" w:sz="5" w:space="0" w:color="000000"/>
              <w:bottom w:val="single" w:sz="5" w:space="0" w:color="000000"/>
              <w:right w:val="single" w:sz="5" w:space="0" w:color="000000"/>
            </w:tcBorders>
          </w:tcPr>
          <w:p w14:paraId="4EB364BA" w14:textId="77777777" w:rsidR="008F5D55" w:rsidRPr="00647C5B" w:rsidRDefault="00054EB8">
            <w:pPr>
              <w:spacing w:line="200" w:lineRule="exact"/>
              <w:ind w:left="102"/>
              <w:rPr>
                <w:sz w:val="18"/>
                <w:szCs w:val="18"/>
                <w:lang w:val="ro-RO"/>
              </w:rPr>
            </w:pPr>
            <w:r w:rsidRPr="00647C5B">
              <w:rPr>
                <w:spacing w:val="-2"/>
                <w:sz w:val="18"/>
                <w:szCs w:val="18"/>
                <w:lang w:val="ro-RO"/>
              </w:rPr>
              <w:t>L</w:t>
            </w:r>
            <w:r w:rsidRPr="00647C5B">
              <w:rPr>
                <w:spacing w:val="1"/>
                <w:sz w:val="18"/>
                <w:szCs w:val="18"/>
                <w:lang w:val="ro-RO"/>
              </w:rPr>
              <w:t>o</w:t>
            </w:r>
            <w:r w:rsidRPr="00647C5B">
              <w:rPr>
                <w:spacing w:val="-1"/>
                <w:sz w:val="18"/>
                <w:szCs w:val="18"/>
                <w:lang w:val="ro-RO"/>
              </w:rPr>
              <w:t>c</w:t>
            </w:r>
            <w:r w:rsidRPr="00647C5B">
              <w:rPr>
                <w:spacing w:val="1"/>
                <w:sz w:val="18"/>
                <w:szCs w:val="18"/>
                <w:lang w:val="ro-RO"/>
              </w:rPr>
              <w:t>u</w:t>
            </w:r>
            <w:r w:rsidRPr="00647C5B">
              <w:rPr>
                <w:sz w:val="18"/>
                <w:szCs w:val="18"/>
                <w:lang w:val="ro-RO"/>
              </w:rPr>
              <w:t>l</w:t>
            </w:r>
            <w:r w:rsidRPr="00647C5B">
              <w:rPr>
                <w:spacing w:val="1"/>
                <w:sz w:val="18"/>
                <w:szCs w:val="18"/>
                <w:lang w:val="ro-RO"/>
              </w:rPr>
              <w:t xml:space="preserve"> </w:t>
            </w:r>
            <w:r w:rsidRPr="00647C5B">
              <w:rPr>
                <w:sz w:val="18"/>
                <w:szCs w:val="18"/>
                <w:lang w:val="ro-RO"/>
              </w:rPr>
              <w:t>III</w:t>
            </w:r>
          </w:p>
        </w:tc>
        <w:tc>
          <w:tcPr>
            <w:tcW w:w="994" w:type="dxa"/>
            <w:gridSpan w:val="2"/>
            <w:vMerge/>
            <w:tcBorders>
              <w:left w:val="single" w:sz="5" w:space="0" w:color="000000"/>
              <w:right w:val="single" w:sz="5" w:space="0" w:color="000000"/>
            </w:tcBorders>
          </w:tcPr>
          <w:p w14:paraId="532C205E" w14:textId="77777777" w:rsidR="008F5D55" w:rsidRPr="00647C5B" w:rsidRDefault="008F5D55">
            <w:pPr>
              <w:rPr>
                <w:lang w:val="ro-RO"/>
              </w:rPr>
            </w:pPr>
          </w:p>
        </w:tc>
        <w:tc>
          <w:tcPr>
            <w:tcW w:w="850" w:type="dxa"/>
            <w:gridSpan w:val="2"/>
            <w:vMerge/>
            <w:tcBorders>
              <w:left w:val="single" w:sz="5" w:space="0" w:color="000000"/>
              <w:right w:val="single" w:sz="5" w:space="0" w:color="000000"/>
            </w:tcBorders>
            <w:shd w:val="clear" w:color="auto" w:fill="BEBEBE"/>
          </w:tcPr>
          <w:p w14:paraId="5EE28618" w14:textId="77777777" w:rsidR="008F5D55" w:rsidRPr="00647C5B" w:rsidRDefault="008F5D55">
            <w:pPr>
              <w:rPr>
                <w:lang w:val="ro-RO"/>
              </w:rPr>
            </w:pPr>
          </w:p>
        </w:tc>
        <w:tc>
          <w:tcPr>
            <w:tcW w:w="991" w:type="dxa"/>
            <w:gridSpan w:val="2"/>
            <w:tcBorders>
              <w:top w:val="single" w:sz="5" w:space="0" w:color="000000"/>
              <w:left w:val="single" w:sz="5" w:space="0" w:color="000000"/>
              <w:bottom w:val="single" w:sz="5" w:space="0" w:color="000000"/>
              <w:right w:val="single" w:sz="5" w:space="0" w:color="000000"/>
            </w:tcBorders>
          </w:tcPr>
          <w:p w14:paraId="333F3FA7" w14:textId="77777777" w:rsidR="008F5D55" w:rsidRPr="00647C5B" w:rsidRDefault="00054EB8">
            <w:pPr>
              <w:spacing w:line="200" w:lineRule="exact"/>
              <w:ind w:left="102"/>
              <w:rPr>
                <w:sz w:val="18"/>
                <w:szCs w:val="18"/>
                <w:lang w:val="ro-RO"/>
              </w:rPr>
            </w:pPr>
            <w:r w:rsidRPr="00647C5B">
              <w:rPr>
                <w:spacing w:val="1"/>
                <w:sz w:val="18"/>
                <w:szCs w:val="18"/>
                <w:lang w:val="ro-RO"/>
              </w:rPr>
              <w:t>1</w:t>
            </w:r>
            <w:r w:rsidRPr="00647C5B">
              <w:rPr>
                <w:spacing w:val="3"/>
                <w:sz w:val="18"/>
                <w:szCs w:val="18"/>
                <w:lang w:val="ro-RO"/>
              </w:rPr>
              <w:t>p</w:t>
            </w:r>
            <w:r w:rsidRPr="00647C5B">
              <w:rPr>
                <w:sz w:val="18"/>
                <w:szCs w:val="18"/>
                <w:lang w:val="ro-RO"/>
              </w:rPr>
              <w:t>*</w:t>
            </w:r>
          </w:p>
        </w:tc>
        <w:tc>
          <w:tcPr>
            <w:tcW w:w="1136" w:type="dxa"/>
            <w:gridSpan w:val="2"/>
            <w:tcBorders>
              <w:top w:val="single" w:sz="5" w:space="0" w:color="000000"/>
              <w:left w:val="single" w:sz="5" w:space="0" w:color="000000"/>
              <w:bottom w:val="single" w:sz="5" w:space="0" w:color="000000"/>
              <w:right w:val="single" w:sz="5" w:space="0" w:color="000000"/>
            </w:tcBorders>
          </w:tcPr>
          <w:p w14:paraId="1C79C9F4" w14:textId="77777777" w:rsidR="008F5D55" w:rsidRPr="00647C5B" w:rsidRDefault="008F5D55">
            <w:pPr>
              <w:rPr>
                <w:lang w:val="ro-RO"/>
              </w:rPr>
            </w:pPr>
          </w:p>
        </w:tc>
        <w:tc>
          <w:tcPr>
            <w:tcW w:w="1133" w:type="dxa"/>
            <w:gridSpan w:val="2"/>
            <w:tcBorders>
              <w:top w:val="single" w:sz="5" w:space="0" w:color="000000"/>
              <w:left w:val="single" w:sz="5" w:space="0" w:color="000000"/>
              <w:bottom w:val="single" w:sz="5" w:space="0" w:color="000000"/>
              <w:right w:val="single" w:sz="5" w:space="0" w:color="000000"/>
            </w:tcBorders>
          </w:tcPr>
          <w:p w14:paraId="074558C8" w14:textId="77777777" w:rsidR="008F5D55" w:rsidRPr="00647C5B" w:rsidRDefault="008F5D55">
            <w:pPr>
              <w:rPr>
                <w:lang w:val="ro-RO"/>
              </w:rPr>
            </w:pPr>
          </w:p>
        </w:tc>
      </w:tr>
      <w:tr w:rsidR="008F5D55" w:rsidRPr="00647C5B" w14:paraId="6794AC09" w14:textId="77777777" w:rsidTr="005929B7">
        <w:trPr>
          <w:gridAfter w:val="1"/>
          <w:wAfter w:w="9" w:type="dxa"/>
          <w:trHeight w:hRule="exact" w:val="218"/>
        </w:trPr>
        <w:tc>
          <w:tcPr>
            <w:tcW w:w="4079" w:type="dxa"/>
            <w:gridSpan w:val="5"/>
            <w:tcBorders>
              <w:top w:val="single" w:sz="5" w:space="0" w:color="000000"/>
              <w:left w:val="single" w:sz="5" w:space="0" w:color="000000"/>
              <w:bottom w:val="single" w:sz="5" w:space="0" w:color="000000"/>
              <w:right w:val="single" w:sz="5" w:space="0" w:color="000000"/>
            </w:tcBorders>
          </w:tcPr>
          <w:p w14:paraId="5D148E93" w14:textId="77777777" w:rsidR="008F5D55" w:rsidRPr="00647C5B" w:rsidRDefault="00054EB8">
            <w:pPr>
              <w:spacing w:line="200" w:lineRule="exact"/>
              <w:ind w:left="102"/>
              <w:rPr>
                <w:sz w:val="18"/>
                <w:szCs w:val="18"/>
                <w:lang w:val="ro-RO"/>
              </w:rPr>
            </w:pPr>
            <w:r w:rsidRPr="00647C5B">
              <w:rPr>
                <w:spacing w:val="-2"/>
                <w:sz w:val="18"/>
                <w:szCs w:val="18"/>
                <w:lang w:val="ro-RO"/>
              </w:rPr>
              <w:t>L</w:t>
            </w:r>
            <w:r w:rsidRPr="00647C5B">
              <w:rPr>
                <w:spacing w:val="1"/>
                <w:sz w:val="18"/>
                <w:szCs w:val="18"/>
                <w:lang w:val="ro-RO"/>
              </w:rPr>
              <w:t>o</w:t>
            </w:r>
            <w:r w:rsidRPr="00647C5B">
              <w:rPr>
                <w:spacing w:val="-1"/>
                <w:sz w:val="18"/>
                <w:szCs w:val="18"/>
                <w:lang w:val="ro-RO"/>
              </w:rPr>
              <w:t>c</w:t>
            </w:r>
            <w:r w:rsidRPr="00647C5B">
              <w:rPr>
                <w:spacing w:val="1"/>
                <w:sz w:val="18"/>
                <w:szCs w:val="18"/>
                <w:lang w:val="ro-RO"/>
              </w:rPr>
              <w:t>u</w:t>
            </w:r>
            <w:r w:rsidRPr="00647C5B">
              <w:rPr>
                <w:sz w:val="18"/>
                <w:szCs w:val="18"/>
                <w:lang w:val="ro-RO"/>
              </w:rPr>
              <w:t>l</w:t>
            </w:r>
            <w:r w:rsidRPr="00647C5B">
              <w:rPr>
                <w:spacing w:val="1"/>
                <w:sz w:val="18"/>
                <w:szCs w:val="18"/>
                <w:lang w:val="ro-RO"/>
              </w:rPr>
              <w:t xml:space="preserve"> </w:t>
            </w:r>
            <w:r w:rsidRPr="00647C5B">
              <w:rPr>
                <w:sz w:val="18"/>
                <w:szCs w:val="18"/>
                <w:lang w:val="ro-RO"/>
              </w:rPr>
              <w:t>I</w:t>
            </w:r>
            <w:r w:rsidRPr="00647C5B">
              <w:rPr>
                <w:spacing w:val="3"/>
                <w:sz w:val="18"/>
                <w:szCs w:val="18"/>
                <w:lang w:val="ro-RO"/>
              </w:rPr>
              <w:t>V</w:t>
            </w:r>
            <w:r w:rsidRPr="00647C5B">
              <w:rPr>
                <w:spacing w:val="-2"/>
                <w:sz w:val="18"/>
                <w:szCs w:val="18"/>
                <w:lang w:val="ro-RO"/>
              </w:rPr>
              <w:t>-</w:t>
            </w:r>
            <w:r w:rsidRPr="00647C5B">
              <w:rPr>
                <w:spacing w:val="2"/>
                <w:sz w:val="18"/>
                <w:szCs w:val="18"/>
                <w:lang w:val="ro-RO"/>
              </w:rPr>
              <w:t>VI</w:t>
            </w:r>
          </w:p>
        </w:tc>
        <w:tc>
          <w:tcPr>
            <w:tcW w:w="994" w:type="dxa"/>
            <w:gridSpan w:val="2"/>
            <w:vMerge/>
            <w:tcBorders>
              <w:left w:val="single" w:sz="5" w:space="0" w:color="000000"/>
              <w:bottom w:val="single" w:sz="5" w:space="0" w:color="000000"/>
              <w:right w:val="single" w:sz="5" w:space="0" w:color="000000"/>
            </w:tcBorders>
          </w:tcPr>
          <w:p w14:paraId="78AE9390" w14:textId="77777777" w:rsidR="008F5D55" w:rsidRPr="00647C5B" w:rsidRDefault="008F5D55">
            <w:pPr>
              <w:rPr>
                <w:lang w:val="ro-RO"/>
              </w:rPr>
            </w:pPr>
          </w:p>
        </w:tc>
        <w:tc>
          <w:tcPr>
            <w:tcW w:w="850" w:type="dxa"/>
            <w:gridSpan w:val="2"/>
            <w:vMerge/>
            <w:tcBorders>
              <w:left w:val="single" w:sz="5" w:space="0" w:color="000000"/>
              <w:bottom w:val="single" w:sz="5" w:space="0" w:color="000000"/>
              <w:right w:val="single" w:sz="5" w:space="0" w:color="000000"/>
            </w:tcBorders>
            <w:shd w:val="clear" w:color="auto" w:fill="BEBEBE"/>
          </w:tcPr>
          <w:p w14:paraId="5C5FE64F" w14:textId="77777777" w:rsidR="008F5D55" w:rsidRPr="00647C5B" w:rsidRDefault="008F5D55">
            <w:pPr>
              <w:rPr>
                <w:lang w:val="ro-RO"/>
              </w:rPr>
            </w:pPr>
          </w:p>
        </w:tc>
        <w:tc>
          <w:tcPr>
            <w:tcW w:w="991" w:type="dxa"/>
            <w:gridSpan w:val="2"/>
            <w:tcBorders>
              <w:top w:val="single" w:sz="5" w:space="0" w:color="000000"/>
              <w:left w:val="single" w:sz="5" w:space="0" w:color="000000"/>
              <w:bottom w:val="single" w:sz="5" w:space="0" w:color="000000"/>
              <w:right w:val="single" w:sz="5" w:space="0" w:color="000000"/>
            </w:tcBorders>
          </w:tcPr>
          <w:p w14:paraId="66134D39" w14:textId="77777777" w:rsidR="008F5D55" w:rsidRPr="00647C5B" w:rsidRDefault="00054EB8">
            <w:pPr>
              <w:spacing w:line="200" w:lineRule="exact"/>
              <w:ind w:left="102"/>
              <w:rPr>
                <w:sz w:val="18"/>
                <w:szCs w:val="18"/>
                <w:lang w:val="ro-RO"/>
              </w:rPr>
            </w:pPr>
            <w:r w:rsidRPr="00647C5B">
              <w:rPr>
                <w:spacing w:val="1"/>
                <w:sz w:val="18"/>
                <w:szCs w:val="18"/>
                <w:lang w:val="ro-RO"/>
              </w:rPr>
              <w:t>0</w:t>
            </w:r>
            <w:r w:rsidRPr="00647C5B">
              <w:rPr>
                <w:sz w:val="18"/>
                <w:szCs w:val="18"/>
                <w:lang w:val="ro-RO"/>
              </w:rPr>
              <w:t>,</w:t>
            </w:r>
            <w:r w:rsidRPr="00647C5B">
              <w:rPr>
                <w:spacing w:val="-1"/>
                <w:sz w:val="18"/>
                <w:szCs w:val="18"/>
                <w:lang w:val="ro-RO"/>
              </w:rPr>
              <w:t>5</w:t>
            </w:r>
            <w:r w:rsidRPr="00647C5B">
              <w:rPr>
                <w:spacing w:val="3"/>
                <w:sz w:val="18"/>
                <w:szCs w:val="18"/>
                <w:lang w:val="ro-RO"/>
              </w:rPr>
              <w:t>p</w:t>
            </w:r>
            <w:r w:rsidRPr="00647C5B">
              <w:rPr>
                <w:sz w:val="18"/>
                <w:szCs w:val="18"/>
                <w:lang w:val="ro-RO"/>
              </w:rPr>
              <w:t>*</w:t>
            </w:r>
          </w:p>
        </w:tc>
        <w:tc>
          <w:tcPr>
            <w:tcW w:w="1136" w:type="dxa"/>
            <w:gridSpan w:val="2"/>
            <w:tcBorders>
              <w:top w:val="single" w:sz="5" w:space="0" w:color="000000"/>
              <w:left w:val="single" w:sz="5" w:space="0" w:color="000000"/>
              <w:bottom w:val="single" w:sz="5" w:space="0" w:color="000000"/>
              <w:right w:val="single" w:sz="5" w:space="0" w:color="000000"/>
            </w:tcBorders>
          </w:tcPr>
          <w:p w14:paraId="0D866C76" w14:textId="77777777" w:rsidR="008F5D55" w:rsidRPr="00647C5B" w:rsidRDefault="008F5D55">
            <w:pPr>
              <w:rPr>
                <w:lang w:val="ro-RO"/>
              </w:rPr>
            </w:pPr>
          </w:p>
        </w:tc>
        <w:tc>
          <w:tcPr>
            <w:tcW w:w="1133" w:type="dxa"/>
            <w:gridSpan w:val="2"/>
            <w:tcBorders>
              <w:top w:val="single" w:sz="5" w:space="0" w:color="000000"/>
              <w:left w:val="single" w:sz="5" w:space="0" w:color="000000"/>
              <w:bottom w:val="single" w:sz="5" w:space="0" w:color="000000"/>
              <w:right w:val="single" w:sz="5" w:space="0" w:color="000000"/>
            </w:tcBorders>
          </w:tcPr>
          <w:p w14:paraId="78FB9BCB" w14:textId="77777777" w:rsidR="008F5D55" w:rsidRPr="00647C5B" w:rsidRDefault="008F5D55">
            <w:pPr>
              <w:rPr>
                <w:lang w:val="ro-RO"/>
              </w:rPr>
            </w:pPr>
          </w:p>
        </w:tc>
      </w:tr>
      <w:tr w:rsidR="008F5D55" w:rsidRPr="00647C5B" w14:paraId="17CAB73E" w14:textId="77777777" w:rsidTr="005929B7">
        <w:trPr>
          <w:trHeight w:hRule="exact" w:val="216"/>
        </w:trPr>
        <w:tc>
          <w:tcPr>
            <w:tcW w:w="4086" w:type="dxa"/>
            <w:gridSpan w:val="6"/>
            <w:tcBorders>
              <w:top w:val="single" w:sz="5" w:space="0" w:color="000000"/>
              <w:left w:val="single" w:sz="5" w:space="0" w:color="000000"/>
              <w:bottom w:val="single" w:sz="5" w:space="0" w:color="000000"/>
              <w:right w:val="single" w:sz="5" w:space="0" w:color="000000"/>
            </w:tcBorders>
            <w:shd w:val="clear" w:color="auto" w:fill="E7E6E6"/>
          </w:tcPr>
          <w:p w14:paraId="78065988" w14:textId="77777777" w:rsidR="008F5D55" w:rsidRPr="00647C5B" w:rsidRDefault="00054EB8">
            <w:pPr>
              <w:spacing w:line="200" w:lineRule="exact"/>
              <w:ind w:left="102"/>
              <w:rPr>
                <w:sz w:val="18"/>
                <w:szCs w:val="18"/>
                <w:lang w:val="ro-RO"/>
              </w:rPr>
            </w:pPr>
            <w:r w:rsidRPr="00647C5B">
              <w:rPr>
                <w:b/>
                <w:sz w:val="18"/>
                <w:szCs w:val="18"/>
                <w:lang w:val="ro-RO"/>
              </w:rPr>
              <w:t>C</w:t>
            </w:r>
            <w:r w:rsidRPr="00647C5B">
              <w:rPr>
                <w:b/>
                <w:spacing w:val="-1"/>
                <w:sz w:val="18"/>
                <w:szCs w:val="18"/>
                <w:lang w:val="ro-RO"/>
              </w:rPr>
              <w:t>O</w:t>
            </w:r>
            <w:r w:rsidRPr="00647C5B">
              <w:rPr>
                <w:b/>
                <w:spacing w:val="3"/>
                <w:sz w:val="18"/>
                <w:szCs w:val="18"/>
                <w:lang w:val="ro-RO"/>
              </w:rPr>
              <w:t>M</w:t>
            </w:r>
            <w:r w:rsidRPr="00647C5B">
              <w:rPr>
                <w:b/>
                <w:sz w:val="18"/>
                <w:szCs w:val="18"/>
                <w:lang w:val="ro-RO"/>
              </w:rPr>
              <w:t>PETIŢ</w:t>
            </w:r>
            <w:r w:rsidRPr="00647C5B">
              <w:rPr>
                <w:b/>
                <w:spacing w:val="-1"/>
                <w:sz w:val="18"/>
                <w:szCs w:val="18"/>
                <w:lang w:val="ro-RO"/>
              </w:rPr>
              <w:t>I</w:t>
            </w:r>
            <w:r w:rsidRPr="00647C5B">
              <w:rPr>
                <w:b/>
                <w:sz w:val="18"/>
                <w:szCs w:val="18"/>
                <w:lang w:val="ro-RO"/>
              </w:rPr>
              <w:t>I</w:t>
            </w:r>
            <w:r w:rsidRPr="00647C5B">
              <w:rPr>
                <w:b/>
                <w:spacing w:val="-2"/>
                <w:sz w:val="18"/>
                <w:szCs w:val="18"/>
                <w:lang w:val="ro-RO"/>
              </w:rPr>
              <w:t xml:space="preserve"> </w:t>
            </w:r>
            <w:r w:rsidRPr="00647C5B">
              <w:rPr>
                <w:b/>
                <w:spacing w:val="3"/>
                <w:sz w:val="18"/>
                <w:szCs w:val="18"/>
                <w:lang w:val="ro-RO"/>
              </w:rPr>
              <w:t>M</w:t>
            </w:r>
            <w:r w:rsidRPr="00647C5B">
              <w:rPr>
                <w:b/>
                <w:sz w:val="18"/>
                <w:szCs w:val="18"/>
                <w:lang w:val="ro-RO"/>
              </w:rPr>
              <w:t>U</w:t>
            </w:r>
            <w:r w:rsidRPr="00647C5B">
              <w:rPr>
                <w:b/>
                <w:spacing w:val="-1"/>
                <w:sz w:val="18"/>
                <w:szCs w:val="18"/>
                <w:lang w:val="ro-RO"/>
              </w:rPr>
              <w:t>N</w:t>
            </w:r>
            <w:r w:rsidRPr="00647C5B">
              <w:rPr>
                <w:b/>
                <w:sz w:val="18"/>
                <w:szCs w:val="18"/>
                <w:lang w:val="ro-RO"/>
              </w:rPr>
              <w:t>I</w:t>
            </w:r>
            <w:r w:rsidRPr="00647C5B">
              <w:rPr>
                <w:b/>
                <w:spacing w:val="-1"/>
                <w:sz w:val="18"/>
                <w:szCs w:val="18"/>
                <w:lang w:val="ro-RO"/>
              </w:rPr>
              <w:t>C</w:t>
            </w:r>
            <w:r w:rsidRPr="00647C5B">
              <w:rPr>
                <w:b/>
                <w:sz w:val="18"/>
                <w:szCs w:val="18"/>
                <w:lang w:val="ro-RO"/>
              </w:rPr>
              <w:t xml:space="preserve">IPALE </w:t>
            </w:r>
            <w:r w:rsidRPr="00647C5B">
              <w:rPr>
                <w:b/>
                <w:spacing w:val="-1"/>
                <w:sz w:val="18"/>
                <w:szCs w:val="18"/>
                <w:lang w:val="ro-RO"/>
              </w:rPr>
              <w:t>O</w:t>
            </w:r>
            <w:r w:rsidRPr="00647C5B">
              <w:rPr>
                <w:b/>
                <w:sz w:val="18"/>
                <w:szCs w:val="18"/>
                <w:lang w:val="ro-RO"/>
              </w:rPr>
              <w:t>FIC</w:t>
            </w:r>
            <w:r w:rsidRPr="00647C5B">
              <w:rPr>
                <w:b/>
                <w:spacing w:val="-1"/>
                <w:sz w:val="18"/>
                <w:szCs w:val="18"/>
                <w:lang w:val="ro-RO"/>
              </w:rPr>
              <w:t>I</w:t>
            </w:r>
            <w:r w:rsidRPr="00647C5B">
              <w:rPr>
                <w:b/>
                <w:sz w:val="18"/>
                <w:szCs w:val="18"/>
                <w:lang w:val="ro-RO"/>
              </w:rPr>
              <w:t>ALE</w:t>
            </w:r>
          </w:p>
        </w:tc>
        <w:tc>
          <w:tcPr>
            <w:tcW w:w="994" w:type="dxa"/>
            <w:gridSpan w:val="2"/>
            <w:vMerge w:val="restart"/>
            <w:tcBorders>
              <w:top w:val="single" w:sz="5" w:space="0" w:color="000000"/>
              <w:left w:val="single" w:sz="5" w:space="0" w:color="000000"/>
              <w:right w:val="single" w:sz="5" w:space="0" w:color="000000"/>
            </w:tcBorders>
          </w:tcPr>
          <w:p w14:paraId="26A5A501" w14:textId="77777777" w:rsidR="008F5D55" w:rsidRPr="00647C5B" w:rsidRDefault="008F5D55">
            <w:pPr>
              <w:rPr>
                <w:lang w:val="ro-RO"/>
              </w:rPr>
            </w:pPr>
          </w:p>
        </w:tc>
        <w:tc>
          <w:tcPr>
            <w:tcW w:w="850" w:type="dxa"/>
            <w:gridSpan w:val="2"/>
            <w:vMerge w:val="restart"/>
            <w:tcBorders>
              <w:top w:val="single" w:sz="5" w:space="0" w:color="000000"/>
              <w:left w:val="single" w:sz="5" w:space="0" w:color="000000"/>
              <w:right w:val="single" w:sz="5" w:space="0" w:color="000000"/>
            </w:tcBorders>
            <w:shd w:val="clear" w:color="auto" w:fill="BEBEBE"/>
          </w:tcPr>
          <w:p w14:paraId="3BB7DA46" w14:textId="77777777" w:rsidR="008F5D55" w:rsidRPr="00647C5B" w:rsidRDefault="008F5D55">
            <w:pPr>
              <w:rPr>
                <w:lang w:val="ro-RO"/>
              </w:rPr>
            </w:pPr>
          </w:p>
        </w:tc>
        <w:tc>
          <w:tcPr>
            <w:tcW w:w="991" w:type="dxa"/>
            <w:gridSpan w:val="2"/>
            <w:tcBorders>
              <w:top w:val="single" w:sz="5" w:space="0" w:color="000000"/>
              <w:left w:val="single" w:sz="5" w:space="0" w:color="000000"/>
              <w:bottom w:val="single" w:sz="5" w:space="0" w:color="000000"/>
              <w:right w:val="single" w:sz="5" w:space="0" w:color="000000"/>
            </w:tcBorders>
            <w:shd w:val="clear" w:color="auto" w:fill="E7E6E6"/>
          </w:tcPr>
          <w:p w14:paraId="173D9124" w14:textId="77777777" w:rsidR="008F5D55" w:rsidRPr="00647C5B" w:rsidRDefault="008F5D55">
            <w:pPr>
              <w:rPr>
                <w:lang w:val="ro-RO"/>
              </w:rPr>
            </w:pPr>
          </w:p>
        </w:tc>
        <w:tc>
          <w:tcPr>
            <w:tcW w:w="1136" w:type="dxa"/>
            <w:gridSpan w:val="2"/>
            <w:tcBorders>
              <w:top w:val="single" w:sz="5" w:space="0" w:color="000000"/>
              <w:left w:val="single" w:sz="5" w:space="0" w:color="000000"/>
              <w:bottom w:val="single" w:sz="5" w:space="0" w:color="000000"/>
              <w:right w:val="single" w:sz="5" w:space="0" w:color="000000"/>
            </w:tcBorders>
            <w:shd w:val="clear" w:color="auto" w:fill="E7E6E6"/>
          </w:tcPr>
          <w:p w14:paraId="2FF5C029" w14:textId="77777777" w:rsidR="008F5D55" w:rsidRPr="00647C5B" w:rsidRDefault="008F5D55">
            <w:pPr>
              <w:rPr>
                <w:lang w:val="ro-RO"/>
              </w:rPr>
            </w:pPr>
          </w:p>
        </w:tc>
        <w:tc>
          <w:tcPr>
            <w:tcW w:w="1135" w:type="dxa"/>
            <w:gridSpan w:val="2"/>
            <w:tcBorders>
              <w:top w:val="single" w:sz="5" w:space="0" w:color="000000"/>
              <w:left w:val="single" w:sz="5" w:space="0" w:color="000000"/>
              <w:bottom w:val="single" w:sz="5" w:space="0" w:color="000000"/>
              <w:right w:val="single" w:sz="5" w:space="0" w:color="000000"/>
            </w:tcBorders>
            <w:shd w:val="clear" w:color="auto" w:fill="E7E6E6"/>
          </w:tcPr>
          <w:p w14:paraId="01D9B393" w14:textId="77777777" w:rsidR="008F5D55" w:rsidRPr="00647C5B" w:rsidRDefault="008F5D55">
            <w:pPr>
              <w:rPr>
                <w:lang w:val="ro-RO"/>
              </w:rPr>
            </w:pPr>
          </w:p>
        </w:tc>
      </w:tr>
      <w:tr w:rsidR="008F5D55" w:rsidRPr="00647C5B" w14:paraId="08D9B502" w14:textId="77777777" w:rsidTr="005929B7">
        <w:trPr>
          <w:trHeight w:hRule="exact" w:val="221"/>
        </w:trPr>
        <w:tc>
          <w:tcPr>
            <w:tcW w:w="4086" w:type="dxa"/>
            <w:gridSpan w:val="6"/>
            <w:tcBorders>
              <w:top w:val="single" w:sz="5" w:space="0" w:color="000000"/>
              <w:left w:val="single" w:sz="5" w:space="0" w:color="000000"/>
              <w:bottom w:val="single" w:sz="5" w:space="0" w:color="000000"/>
              <w:right w:val="single" w:sz="5" w:space="0" w:color="000000"/>
            </w:tcBorders>
          </w:tcPr>
          <w:p w14:paraId="56E478C7" w14:textId="77777777" w:rsidR="008F5D55" w:rsidRPr="00647C5B" w:rsidRDefault="00054EB8">
            <w:pPr>
              <w:spacing w:line="200" w:lineRule="exact"/>
              <w:ind w:left="102"/>
              <w:rPr>
                <w:sz w:val="18"/>
                <w:szCs w:val="18"/>
                <w:lang w:val="ro-RO"/>
              </w:rPr>
            </w:pPr>
            <w:r w:rsidRPr="00647C5B">
              <w:rPr>
                <w:spacing w:val="-2"/>
                <w:sz w:val="18"/>
                <w:szCs w:val="18"/>
                <w:lang w:val="ro-RO"/>
              </w:rPr>
              <w:t>L</w:t>
            </w:r>
            <w:r w:rsidRPr="00647C5B">
              <w:rPr>
                <w:spacing w:val="1"/>
                <w:sz w:val="18"/>
                <w:szCs w:val="18"/>
                <w:lang w:val="ro-RO"/>
              </w:rPr>
              <w:t>o</w:t>
            </w:r>
            <w:r w:rsidRPr="00647C5B">
              <w:rPr>
                <w:spacing w:val="-1"/>
                <w:sz w:val="18"/>
                <w:szCs w:val="18"/>
                <w:lang w:val="ro-RO"/>
              </w:rPr>
              <w:t>c</w:t>
            </w:r>
            <w:r w:rsidRPr="00647C5B">
              <w:rPr>
                <w:spacing w:val="1"/>
                <w:sz w:val="18"/>
                <w:szCs w:val="18"/>
                <w:lang w:val="ro-RO"/>
              </w:rPr>
              <w:t>u</w:t>
            </w:r>
            <w:r w:rsidRPr="00647C5B">
              <w:rPr>
                <w:sz w:val="18"/>
                <w:szCs w:val="18"/>
                <w:lang w:val="ro-RO"/>
              </w:rPr>
              <w:t xml:space="preserve">l </w:t>
            </w:r>
            <w:r w:rsidRPr="00647C5B">
              <w:rPr>
                <w:spacing w:val="1"/>
                <w:sz w:val="18"/>
                <w:szCs w:val="18"/>
                <w:lang w:val="ro-RO"/>
              </w:rPr>
              <w:t xml:space="preserve"> </w:t>
            </w:r>
            <w:r w:rsidRPr="00647C5B">
              <w:rPr>
                <w:sz w:val="18"/>
                <w:szCs w:val="18"/>
                <w:lang w:val="ro-RO"/>
              </w:rPr>
              <w:t>1</w:t>
            </w:r>
          </w:p>
        </w:tc>
        <w:tc>
          <w:tcPr>
            <w:tcW w:w="994" w:type="dxa"/>
            <w:gridSpan w:val="2"/>
            <w:vMerge/>
            <w:tcBorders>
              <w:left w:val="single" w:sz="5" w:space="0" w:color="000000"/>
              <w:right w:val="single" w:sz="5" w:space="0" w:color="000000"/>
            </w:tcBorders>
          </w:tcPr>
          <w:p w14:paraId="15FA3E11" w14:textId="77777777" w:rsidR="008F5D55" w:rsidRPr="00647C5B" w:rsidRDefault="008F5D55">
            <w:pPr>
              <w:rPr>
                <w:lang w:val="ro-RO"/>
              </w:rPr>
            </w:pPr>
          </w:p>
        </w:tc>
        <w:tc>
          <w:tcPr>
            <w:tcW w:w="850" w:type="dxa"/>
            <w:gridSpan w:val="2"/>
            <w:vMerge/>
            <w:tcBorders>
              <w:left w:val="single" w:sz="5" w:space="0" w:color="000000"/>
              <w:right w:val="single" w:sz="5" w:space="0" w:color="000000"/>
            </w:tcBorders>
            <w:shd w:val="clear" w:color="auto" w:fill="BEBEBE"/>
          </w:tcPr>
          <w:p w14:paraId="3C2BC880" w14:textId="77777777" w:rsidR="008F5D55" w:rsidRPr="00647C5B" w:rsidRDefault="008F5D55">
            <w:pPr>
              <w:rPr>
                <w:lang w:val="ro-RO"/>
              </w:rPr>
            </w:pPr>
          </w:p>
        </w:tc>
        <w:tc>
          <w:tcPr>
            <w:tcW w:w="991" w:type="dxa"/>
            <w:gridSpan w:val="2"/>
            <w:tcBorders>
              <w:top w:val="single" w:sz="5" w:space="0" w:color="000000"/>
              <w:left w:val="single" w:sz="5" w:space="0" w:color="000000"/>
              <w:bottom w:val="single" w:sz="5" w:space="0" w:color="000000"/>
              <w:right w:val="single" w:sz="5" w:space="0" w:color="000000"/>
            </w:tcBorders>
          </w:tcPr>
          <w:p w14:paraId="76B7A46C" w14:textId="77777777" w:rsidR="008F5D55" w:rsidRPr="00647C5B" w:rsidRDefault="00054EB8">
            <w:pPr>
              <w:spacing w:line="200" w:lineRule="exact"/>
              <w:ind w:left="102"/>
              <w:rPr>
                <w:sz w:val="18"/>
                <w:szCs w:val="18"/>
                <w:lang w:val="ro-RO"/>
              </w:rPr>
            </w:pPr>
            <w:r w:rsidRPr="00647C5B">
              <w:rPr>
                <w:spacing w:val="1"/>
                <w:sz w:val="18"/>
                <w:szCs w:val="18"/>
                <w:lang w:val="ro-RO"/>
              </w:rPr>
              <w:t>2</w:t>
            </w:r>
            <w:r w:rsidRPr="00647C5B">
              <w:rPr>
                <w:spacing w:val="4"/>
                <w:sz w:val="18"/>
                <w:szCs w:val="18"/>
                <w:lang w:val="ro-RO"/>
              </w:rPr>
              <w:t>p*</w:t>
            </w:r>
          </w:p>
        </w:tc>
        <w:tc>
          <w:tcPr>
            <w:tcW w:w="1136" w:type="dxa"/>
            <w:gridSpan w:val="2"/>
            <w:tcBorders>
              <w:top w:val="single" w:sz="5" w:space="0" w:color="000000"/>
              <w:left w:val="single" w:sz="5" w:space="0" w:color="000000"/>
              <w:bottom w:val="single" w:sz="5" w:space="0" w:color="000000"/>
              <w:right w:val="single" w:sz="5" w:space="0" w:color="000000"/>
            </w:tcBorders>
          </w:tcPr>
          <w:p w14:paraId="7E2BBFD6" w14:textId="77777777" w:rsidR="008F5D55" w:rsidRPr="00647C5B" w:rsidRDefault="008F5D55">
            <w:pPr>
              <w:rPr>
                <w:lang w:val="ro-RO"/>
              </w:rPr>
            </w:pPr>
          </w:p>
        </w:tc>
        <w:tc>
          <w:tcPr>
            <w:tcW w:w="1135" w:type="dxa"/>
            <w:gridSpan w:val="2"/>
            <w:tcBorders>
              <w:top w:val="single" w:sz="5" w:space="0" w:color="000000"/>
              <w:left w:val="single" w:sz="5" w:space="0" w:color="000000"/>
              <w:bottom w:val="single" w:sz="5" w:space="0" w:color="000000"/>
              <w:right w:val="single" w:sz="5" w:space="0" w:color="000000"/>
            </w:tcBorders>
          </w:tcPr>
          <w:p w14:paraId="6F6B77A4" w14:textId="77777777" w:rsidR="008F5D55" w:rsidRPr="00647C5B" w:rsidRDefault="008F5D55">
            <w:pPr>
              <w:rPr>
                <w:lang w:val="ro-RO"/>
              </w:rPr>
            </w:pPr>
          </w:p>
        </w:tc>
      </w:tr>
      <w:tr w:rsidR="008F5D55" w:rsidRPr="00647C5B" w14:paraId="54A23E6B" w14:textId="77777777" w:rsidTr="005929B7">
        <w:trPr>
          <w:trHeight w:hRule="exact" w:val="218"/>
        </w:trPr>
        <w:tc>
          <w:tcPr>
            <w:tcW w:w="4086" w:type="dxa"/>
            <w:gridSpan w:val="6"/>
            <w:tcBorders>
              <w:top w:val="single" w:sz="5" w:space="0" w:color="000000"/>
              <w:left w:val="single" w:sz="5" w:space="0" w:color="000000"/>
              <w:bottom w:val="single" w:sz="5" w:space="0" w:color="000000"/>
              <w:right w:val="single" w:sz="5" w:space="0" w:color="000000"/>
            </w:tcBorders>
          </w:tcPr>
          <w:p w14:paraId="2301CCE5" w14:textId="77777777" w:rsidR="008F5D55" w:rsidRPr="00647C5B" w:rsidRDefault="00054EB8">
            <w:pPr>
              <w:spacing w:line="200" w:lineRule="exact"/>
              <w:ind w:left="102"/>
              <w:rPr>
                <w:sz w:val="18"/>
                <w:szCs w:val="18"/>
                <w:lang w:val="ro-RO"/>
              </w:rPr>
            </w:pPr>
            <w:r w:rsidRPr="00647C5B">
              <w:rPr>
                <w:spacing w:val="-2"/>
                <w:sz w:val="18"/>
                <w:szCs w:val="18"/>
                <w:lang w:val="ro-RO"/>
              </w:rPr>
              <w:t>L</w:t>
            </w:r>
            <w:r w:rsidRPr="00647C5B">
              <w:rPr>
                <w:spacing w:val="1"/>
                <w:sz w:val="18"/>
                <w:szCs w:val="18"/>
                <w:lang w:val="ro-RO"/>
              </w:rPr>
              <w:t>o</w:t>
            </w:r>
            <w:r w:rsidRPr="00647C5B">
              <w:rPr>
                <w:spacing w:val="-1"/>
                <w:sz w:val="18"/>
                <w:szCs w:val="18"/>
                <w:lang w:val="ro-RO"/>
              </w:rPr>
              <w:t>c</w:t>
            </w:r>
            <w:r w:rsidRPr="00647C5B">
              <w:rPr>
                <w:spacing w:val="1"/>
                <w:sz w:val="18"/>
                <w:szCs w:val="18"/>
                <w:lang w:val="ro-RO"/>
              </w:rPr>
              <w:t>u</w:t>
            </w:r>
            <w:r w:rsidRPr="00647C5B">
              <w:rPr>
                <w:sz w:val="18"/>
                <w:szCs w:val="18"/>
                <w:lang w:val="ro-RO"/>
              </w:rPr>
              <w:t>l</w:t>
            </w:r>
            <w:r w:rsidRPr="00647C5B">
              <w:rPr>
                <w:spacing w:val="1"/>
                <w:sz w:val="18"/>
                <w:szCs w:val="18"/>
                <w:lang w:val="ro-RO"/>
              </w:rPr>
              <w:t xml:space="preserve"> </w:t>
            </w:r>
            <w:r w:rsidRPr="00647C5B">
              <w:rPr>
                <w:sz w:val="18"/>
                <w:szCs w:val="18"/>
                <w:lang w:val="ro-RO"/>
              </w:rPr>
              <w:t>II</w:t>
            </w:r>
          </w:p>
        </w:tc>
        <w:tc>
          <w:tcPr>
            <w:tcW w:w="994" w:type="dxa"/>
            <w:gridSpan w:val="2"/>
            <w:vMerge/>
            <w:tcBorders>
              <w:left w:val="single" w:sz="5" w:space="0" w:color="000000"/>
              <w:right w:val="single" w:sz="5" w:space="0" w:color="000000"/>
            </w:tcBorders>
          </w:tcPr>
          <w:p w14:paraId="171E2564" w14:textId="77777777" w:rsidR="008F5D55" w:rsidRPr="00647C5B" w:rsidRDefault="008F5D55">
            <w:pPr>
              <w:rPr>
                <w:lang w:val="ro-RO"/>
              </w:rPr>
            </w:pPr>
          </w:p>
        </w:tc>
        <w:tc>
          <w:tcPr>
            <w:tcW w:w="850" w:type="dxa"/>
            <w:gridSpan w:val="2"/>
            <w:vMerge/>
            <w:tcBorders>
              <w:left w:val="single" w:sz="5" w:space="0" w:color="000000"/>
              <w:right w:val="single" w:sz="5" w:space="0" w:color="000000"/>
            </w:tcBorders>
            <w:shd w:val="clear" w:color="auto" w:fill="BEBEBE"/>
          </w:tcPr>
          <w:p w14:paraId="7A8D29A4" w14:textId="77777777" w:rsidR="008F5D55" w:rsidRPr="00647C5B" w:rsidRDefault="008F5D55">
            <w:pPr>
              <w:rPr>
                <w:lang w:val="ro-RO"/>
              </w:rPr>
            </w:pPr>
          </w:p>
        </w:tc>
        <w:tc>
          <w:tcPr>
            <w:tcW w:w="991" w:type="dxa"/>
            <w:gridSpan w:val="2"/>
            <w:tcBorders>
              <w:top w:val="single" w:sz="5" w:space="0" w:color="000000"/>
              <w:left w:val="single" w:sz="5" w:space="0" w:color="000000"/>
              <w:bottom w:val="single" w:sz="5" w:space="0" w:color="000000"/>
              <w:right w:val="single" w:sz="5" w:space="0" w:color="000000"/>
            </w:tcBorders>
          </w:tcPr>
          <w:p w14:paraId="14838140" w14:textId="77777777" w:rsidR="008F5D55" w:rsidRPr="00647C5B" w:rsidRDefault="00054EB8">
            <w:pPr>
              <w:spacing w:line="200" w:lineRule="exact"/>
              <w:ind w:left="102"/>
              <w:rPr>
                <w:sz w:val="18"/>
                <w:szCs w:val="18"/>
                <w:lang w:val="ro-RO"/>
              </w:rPr>
            </w:pPr>
            <w:r w:rsidRPr="00647C5B">
              <w:rPr>
                <w:spacing w:val="1"/>
                <w:sz w:val="18"/>
                <w:szCs w:val="18"/>
                <w:lang w:val="ro-RO"/>
              </w:rPr>
              <w:t>1</w:t>
            </w:r>
            <w:r w:rsidRPr="00647C5B">
              <w:rPr>
                <w:spacing w:val="3"/>
                <w:sz w:val="18"/>
                <w:szCs w:val="18"/>
                <w:lang w:val="ro-RO"/>
              </w:rPr>
              <w:t>p</w:t>
            </w:r>
            <w:r w:rsidRPr="00647C5B">
              <w:rPr>
                <w:sz w:val="18"/>
                <w:szCs w:val="18"/>
                <w:lang w:val="ro-RO"/>
              </w:rPr>
              <w:t>*</w:t>
            </w:r>
          </w:p>
        </w:tc>
        <w:tc>
          <w:tcPr>
            <w:tcW w:w="1136" w:type="dxa"/>
            <w:gridSpan w:val="2"/>
            <w:tcBorders>
              <w:top w:val="single" w:sz="5" w:space="0" w:color="000000"/>
              <w:left w:val="single" w:sz="5" w:space="0" w:color="000000"/>
              <w:bottom w:val="single" w:sz="5" w:space="0" w:color="000000"/>
              <w:right w:val="single" w:sz="5" w:space="0" w:color="000000"/>
            </w:tcBorders>
          </w:tcPr>
          <w:p w14:paraId="140233B8" w14:textId="77777777" w:rsidR="008F5D55" w:rsidRPr="00647C5B" w:rsidRDefault="008F5D55">
            <w:pPr>
              <w:rPr>
                <w:lang w:val="ro-RO"/>
              </w:rPr>
            </w:pPr>
          </w:p>
        </w:tc>
        <w:tc>
          <w:tcPr>
            <w:tcW w:w="1135" w:type="dxa"/>
            <w:gridSpan w:val="2"/>
            <w:tcBorders>
              <w:top w:val="single" w:sz="5" w:space="0" w:color="000000"/>
              <w:left w:val="single" w:sz="5" w:space="0" w:color="000000"/>
              <w:bottom w:val="single" w:sz="5" w:space="0" w:color="000000"/>
              <w:right w:val="single" w:sz="5" w:space="0" w:color="000000"/>
            </w:tcBorders>
          </w:tcPr>
          <w:p w14:paraId="3386C78D" w14:textId="77777777" w:rsidR="008F5D55" w:rsidRPr="00647C5B" w:rsidRDefault="008F5D55">
            <w:pPr>
              <w:rPr>
                <w:lang w:val="ro-RO"/>
              </w:rPr>
            </w:pPr>
          </w:p>
        </w:tc>
      </w:tr>
      <w:tr w:rsidR="008F5D55" w:rsidRPr="00647C5B" w14:paraId="71CDA1B6" w14:textId="77777777" w:rsidTr="005929B7">
        <w:trPr>
          <w:trHeight w:hRule="exact" w:val="216"/>
        </w:trPr>
        <w:tc>
          <w:tcPr>
            <w:tcW w:w="4086" w:type="dxa"/>
            <w:gridSpan w:val="6"/>
            <w:tcBorders>
              <w:top w:val="single" w:sz="5" w:space="0" w:color="000000"/>
              <w:left w:val="single" w:sz="5" w:space="0" w:color="000000"/>
              <w:bottom w:val="nil"/>
              <w:right w:val="single" w:sz="5" w:space="0" w:color="000000"/>
            </w:tcBorders>
          </w:tcPr>
          <w:p w14:paraId="6F4172AC" w14:textId="77777777" w:rsidR="008F5D55" w:rsidRPr="00647C5B" w:rsidRDefault="00054EB8">
            <w:pPr>
              <w:spacing w:line="200" w:lineRule="exact"/>
              <w:ind w:left="102"/>
              <w:rPr>
                <w:sz w:val="18"/>
                <w:szCs w:val="18"/>
                <w:lang w:val="ro-RO"/>
              </w:rPr>
            </w:pPr>
            <w:r w:rsidRPr="00647C5B">
              <w:rPr>
                <w:spacing w:val="-2"/>
                <w:sz w:val="18"/>
                <w:szCs w:val="18"/>
                <w:lang w:val="ro-RO"/>
              </w:rPr>
              <w:t>L</w:t>
            </w:r>
            <w:r w:rsidRPr="00647C5B">
              <w:rPr>
                <w:spacing w:val="1"/>
                <w:sz w:val="18"/>
                <w:szCs w:val="18"/>
                <w:lang w:val="ro-RO"/>
              </w:rPr>
              <w:t>o</w:t>
            </w:r>
            <w:r w:rsidRPr="00647C5B">
              <w:rPr>
                <w:spacing w:val="-1"/>
                <w:sz w:val="18"/>
                <w:szCs w:val="18"/>
                <w:lang w:val="ro-RO"/>
              </w:rPr>
              <w:t>c</w:t>
            </w:r>
            <w:r w:rsidRPr="00647C5B">
              <w:rPr>
                <w:spacing w:val="1"/>
                <w:sz w:val="18"/>
                <w:szCs w:val="18"/>
                <w:lang w:val="ro-RO"/>
              </w:rPr>
              <w:t>u</w:t>
            </w:r>
            <w:r w:rsidRPr="00647C5B">
              <w:rPr>
                <w:sz w:val="18"/>
                <w:szCs w:val="18"/>
                <w:lang w:val="ro-RO"/>
              </w:rPr>
              <w:t>l</w:t>
            </w:r>
            <w:r w:rsidRPr="00647C5B">
              <w:rPr>
                <w:spacing w:val="1"/>
                <w:sz w:val="18"/>
                <w:szCs w:val="18"/>
                <w:lang w:val="ro-RO"/>
              </w:rPr>
              <w:t xml:space="preserve"> </w:t>
            </w:r>
            <w:r w:rsidRPr="00647C5B">
              <w:rPr>
                <w:sz w:val="18"/>
                <w:szCs w:val="18"/>
                <w:lang w:val="ro-RO"/>
              </w:rPr>
              <w:t>III</w:t>
            </w:r>
          </w:p>
        </w:tc>
        <w:tc>
          <w:tcPr>
            <w:tcW w:w="994" w:type="dxa"/>
            <w:gridSpan w:val="2"/>
            <w:vMerge/>
            <w:tcBorders>
              <w:left w:val="single" w:sz="5" w:space="0" w:color="000000"/>
              <w:bottom w:val="single" w:sz="5" w:space="0" w:color="000000"/>
              <w:right w:val="single" w:sz="5" w:space="0" w:color="000000"/>
            </w:tcBorders>
          </w:tcPr>
          <w:p w14:paraId="3CD92E97" w14:textId="77777777" w:rsidR="008F5D55" w:rsidRPr="00647C5B" w:rsidRDefault="008F5D55">
            <w:pPr>
              <w:rPr>
                <w:lang w:val="ro-RO"/>
              </w:rPr>
            </w:pPr>
          </w:p>
        </w:tc>
        <w:tc>
          <w:tcPr>
            <w:tcW w:w="850" w:type="dxa"/>
            <w:gridSpan w:val="2"/>
            <w:vMerge/>
            <w:tcBorders>
              <w:left w:val="single" w:sz="5" w:space="0" w:color="000000"/>
              <w:bottom w:val="single" w:sz="5" w:space="0" w:color="000000"/>
              <w:right w:val="single" w:sz="5" w:space="0" w:color="000000"/>
            </w:tcBorders>
            <w:shd w:val="clear" w:color="auto" w:fill="BEBEBE"/>
          </w:tcPr>
          <w:p w14:paraId="72DD254D" w14:textId="77777777" w:rsidR="008F5D55" w:rsidRPr="00647C5B" w:rsidRDefault="008F5D55">
            <w:pPr>
              <w:rPr>
                <w:lang w:val="ro-RO"/>
              </w:rPr>
            </w:pPr>
          </w:p>
        </w:tc>
        <w:tc>
          <w:tcPr>
            <w:tcW w:w="991" w:type="dxa"/>
            <w:gridSpan w:val="2"/>
            <w:tcBorders>
              <w:top w:val="single" w:sz="5" w:space="0" w:color="000000"/>
              <w:left w:val="single" w:sz="5" w:space="0" w:color="000000"/>
              <w:bottom w:val="single" w:sz="5" w:space="0" w:color="000000"/>
              <w:right w:val="single" w:sz="5" w:space="0" w:color="000000"/>
            </w:tcBorders>
          </w:tcPr>
          <w:p w14:paraId="28ED01FF" w14:textId="77777777" w:rsidR="008F5D55" w:rsidRPr="00647C5B" w:rsidRDefault="00054EB8">
            <w:pPr>
              <w:spacing w:line="200" w:lineRule="exact"/>
              <w:ind w:left="102"/>
              <w:rPr>
                <w:sz w:val="18"/>
                <w:szCs w:val="18"/>
                <w:lang w:val="ro-RO"/>
              </w:rPr>
            </w:pPr>
            <w:r w:rsidRPr="00647C5B">
              <w:rPr>
                <w:spacing w:val="1"/>
                <w:sz w:val="18"/>
                <w:szCs w:val="18"/>
                <w:lang w:val="ro-RO"/>
              </w:rPr>
              <w:t>0</w:t>
            </w:r>
            <w:r w:rsidRPr="00647C5B">
              <w:rPr>
                <w:sz w:val="18"/>
                <w:szCs w:val="18"/>
                <w:lang w:val="ro-RO"/>
              </w:rPr>
              <w:t>,</w:t>
            </w:r>
            <w:r w:rsidRPr="00647C5B">
              <w:rPr>
                <w:spacing w:val="-1"/>
                <w:sz w:val="18"/>
                <w:szCs w:val="18"/>
                <w:lang w:val="ro-RO"/>
              </w:rPr>
              <w:t>5</w:t>
            </w:r>
            <w:r w:rsidRPr="00647C5B">
              <w:rPr>
                <w:spacing w:val="3"/>
                <w:sz w:val="18"/>
                <w:szCs w:val="18"/>
                <w:lang w:val="ro-RO"/>
              </w:rPr>
              <w:t>p</w:t>
            </w:r>
            <w:r w:rsidRPr="00647C5B">
              <w:rPr>
                <w:sz w:val="18"/>
                <w:szCs w:val="18"/>
                <w:lang w:val="ro-RO"/>
              </w:rPr>
              <w:t>*</w:t>
            </w:r>
          </w:p>
        </w:tc>
        <w:tc>
          <w:tcPr>
            <w:tcW w:w="1136" w:type="dxa"/>
            <w:gridSpan w:val="2"/>
            <w:tcBorders>
              <w:top w:val="single" w:sz="5" w:space="0" w:color="000000"/>
              <w:left w:val="single" w:sz="5" w:space="0" w:color="000000"/>
              <w:bottom w:val="single" w:sz="5" w:space="0" w:color="000000"/>
              <w:right w:val="single" w:sz="5" w:space="0" w:color="000000"/>
            </w:tcBorders>
          </w:tcPr>
          <w:p w14:paraId="27725367" w14:textId="77777777" w:rsidR="008F5D55" w:rsidRPr="00647C5B" w:rsidRDefault="008F5D55">
            <w:pPr>
              <w:rPr>
                <w:lang w:val="ro-RO"/>
              </w:rPr>
            </w:pPr>
          </w:p>
        </w:tc>
        <w:tc>
          <w:tcPr>
            <w:tcW w:w="1135" w:type="dxa"/>
            <w:gridSpan w:val="2"/>
            <w:tcBorders>
              <w:top w:val="single" w:sz="5" w:space="0" w:color="000000"/>
              <w:left w:val="single" w:sz="5" w:space="0" w:color="000000"/>
              <w:bottom w:val="single" w:sz="5" w:space="0" w:color="000000"/>
              <w:right w:val="single" w:sz="5" w:space="0" w:color="000000"/>
            </w:tcBorders>
          </w:tcPr>
          <w:p w14:paraId="67F65FFF" w14:textId="77777777" w:rsidR="008F5D55" w:rsidRPr="00647C5B" w:rsidRDefault="008F5D55">
            <w:pPr>
              <w:rPr>
                <w:lang w:val="ro-RO"/>
              </w:rPr>
            </w:pPr>
          </w:p>
        </w:tc>
      </w:tr>
      <w:tr w:rsidR="008F5D55" w:rsidRPr="00647C5B" w14:paraId="68EBFBF7" w14:textId="77777777" w:rsidTr="005929B7">
        <w:trPr>
          <w:trHeight w:hRule="exact" w:val="838"/>
        </w:trPr>
        <w:tc>
          <w:tcPr>
            <w:tcW w:w="2083" w:type="dxa"/>
            <w:gridSpan w:val="2"/>
            <w:vMerge w:val="restart"/>
            <w:tcBorders>
              <w:top w:val="single" w:sz="5" w:space="0" w:color="000000"/>
              <w:left w:val="single" w:sz="5" w:space="0" w:color="000000"/>
              <w:right w:val="single" w:sz="5" w:space="0" w:color="000000"/>
            </w:tcBorders>
          </w:tcPr>
          <w:p w14:paraId="78C1A86B" w14:textId="77777777" w:rsidR="008F5D55" w:rsidRPr="00647C5B" w:rsidRDefault="00054EB8">
            <w:pPr>
              <w:spacing w:line="200" w:lineRule="exact"/>
              <w:ind w:left="102"/>
              <w:rPr>
                <w:sz w:val="18"/>
                <w:szCs w:val="18"/>
                <w:lang w:val="ro-RO"/>
              </w:rPr>
            </w:pPr>
            <w:r w:rsidRPr="00647C5B">
              <w:rPr>
                <w:b/>
                <w:spacing w:val="-2"/>
                <w:sz w:val="18"/>
                <w:szCs w:val="18"/>
                <w:lang w:val="ro-RO"/>
              </w:rPr>
              <w:t>d</w:t>
            </w:r>
            <w:r w:rsidRPr="00647C5B">
              <w:rPr>
                <w:b/>
                <w:sz w:val="18"/>
                <w:szCs w:val="18"/>
                <w:lang w:val="ro-RO"/>
              </w:rPr>
              <w:t>.</w:t>
            </w:r>
            <w:r w:rsidRPr="00647C5B">
              <w:rPr>
                <w:b/>
                <w:spacing w:val="1"/>
                <w:sz w:val="18"/>
                <w:szCs w:val="18"/>
                <w:lang w:val="ro-RO"/>
              </w:rPr>
              <w:t xml:space="preserve"> </w:t>
            </w:r>
            <w:r w:rsidRPr="00647C5B">
              <w:rPr>
                <w:spacing w:val="3"/>
                <w:sz w:val="18"/>
                <w:szCs w:val="18"/>
                <w:lang w:val="ro-RO"/>
              </w:rPr>
              <w:t>P</w:t>
            </w:r>
            <w:r w:rsidRPr="00647C5B">
              <w:rPr>
                <w:spacing w:val="-1"/>
                <w:sz w:val="18"/>
                <w:szCs w:val="18"/>
                <w:lang w:val="ro-RO"/>
              </w:rPr>
              <w:t>a</w:t>
            </w:r>
            <w:r w:rsidRPr="00647C5B">
              <w:rPr>
                <w:sz w:val="18"/>
                <w:szCs w:val="18"/>
                <w:lang w:val="ro-RO"/>
              </w:rPr>
              <w:t>rt</w:t>
            </w:r>
            <w:r w:rsidRPr="00647C5B">
              <w:rPr>
                <w:spacing w:val="1"/>
                <w:sz w:val="18"/>
                <w:szCs w:val="18"/>
                <w:lang w:val="ro-RO"/>
              </w:rPr>
              <w:t>i</w:t>
            </w:r>
            <w:r w:rsidRPr="00647C5B">
              <w:rPr>
                <w:spacing w:val="-1"/>
                <w:sz w:val="18"/>
                <w:szCs w:val="18"/>
                <w:lang w:val="ro-RO"/>
              </w:rPr>
              <w:t>c</w:t>
            </w:r>
            <w:r w:rsidRPr="00647C5B">
              <w:rPr>
                <w:sz w:val="18"/>
                <w:szCs w:val="18"/>
                <w:lang w:val="ro-RO"/>
              </w:rPr>
              <w:t>i</w:t>
            </w:r>
            <w:r w:rsidRPr="00647C5B">
              <w:rPr>
                <w:spacing w:val="1"/>
                <w:sz w:val="18"/>
                <w:szCs w:val="18"/>
                <w:lang w:val="ro-RO"/>
              </w:rPr>
              <w:t>p</w:t>
            </w:r>
            <w:r w:rsidRPr="00647C5B">
              <w:rPr>
                <w:spacing w:val="-1"/>
                <w:sz w:val="18"/>
                <w:szCs w:val="18"/>
                <w:lang w:val="ro-RO"/>
              </w:rPr>
              <w:t>a</w:t>
            </w:r>
            <w:r w:rsidRPr="00647C5B">
              <w:rPr>
                <w:sz w:val="18"/>
                <w:szCs w:val="18"/>
                <w:lang w:val="ro-RO"/>
              </w:rPr>
              <w:t>r</w:t>
            </w:r>
            <w:r w:rsidRPr="00647C5B">
              <w:rPr>
                <w:spacing w:val="-1"/>
                <w:sz w:val="18"/>
                <w:szCs w:val="18"/>
                <w:lang w:val="ro-RO"/>
              </w:rPr>
              <w:t>ea</w:t>
            </w:r>
            <w:r w:rsidRPr="00647C5B">
              <w:rPr>
                <w:sz w:val="18"/>
                <w:szCs w:val="18"/>
                <w:lang w:val="ro-RO"/>
              </w:rPr>
              <w:t>,</w:t>
            </w:r>
            <w:r w:rsidRPr="00647C5B">
              <w:rPr>
                <w:spacing w:val="1"/>
                <w:sz w:val="18"/>
                <w:szCs w:val="18"/>
                <w:lang w:val="ro-RO"/>
              </w:rPr>
              <w:t xml:space="preserve"> </w:t>
            </w:r>
            <w:r w:rsidRPr="00647C5B">
              <w:rPr>
                <w:spacing w:val="-2"/>
                <w:sz w:val="18"/>
                <w:szCs w:val="18"/>
                <w:lang w:val="ro-RO"/>
              </w:rPr>
              <w:t>î</w:t>
            </w:r>
            <w:r w:rsidRPr="00647C5B">
              <w:rPr>
                <w:sz w:val="18"/>
                <w:szCs w:val="18"/>
                <w:lang w:val="ro-RO"/>
              </w:rPr>
              <w:t>n</w:t>
            </w:r>
            <w:r w:rsidRPr="00647C5B">
              <w:rPr>
                <w:spacing w:val="1"/>
                <w:sz w:val="18"/>
                <w:szCs w:val="18"/>
                <w:lang w:val="ro-RO"/>
              </w:rPr>
              <w:t xml:space="preserve"> </w:t>
            </w:r>
            <w:r w:rsidRPr="00647C5B">
              <w:rPr>
                <w:spacing w:val="-1"/>
                <w:sz w:val="18"/>
                <w:szCs w:val="18"/>
                <w:lang w:val="ro-RO"/>
              </w:rPr>
              <w:t>ca</w:t>
            </w:r>
            <w:r w:rsidRPr="00647C5B">
              <w:rPr>
                <w:sz w:val="18"/>
                <w:szCs w:val="18"/>
                <w:lang w:val="ro-RO"/>
              </w:rPr>
              <w:t>l</w:t>
            </w:r>
            <w:r w:rsidRPr="00647C5B">
              <w:rPr>
                <w:spacing w:val="1"/>
                <w:sz w:val="18"/>
                <w:szCs w:val="18"/>
                <w:lang w:val="ro-RO"/>
              </w:rPr>
              <w:t>i</w:t>
            </w:r>
            <w:r w:rsidRPr="00647C5B">
              <w:rPr>
                <w:sz w:val="18"/>
                <w:szCs w:val="18"/>
                <w:lang w:val="ro-RO"/>
              </w:rPr>
              <w:t>tate</w:t>
            </w:r>
          </w:p>
          <w:p w14:paraId="386700E4" w14:textId="77777777" w:rsidR="008F5D55" w:rsidRPr="00647C5B" w:rsidRDefault="00054EB8">
            <w:pPr>
              <w:spacing w:before="5" w:line="200" w:lineRule="exact"/>
              <w:ind w:left="102" w:right="82"/>
              <w:rPr>
                <w:sz w:val="18"/>
                <w:szCs w:val="18"/>
                <w:lang w:val="ro-RO"/>
              </w:rPr>
            </w:pPr>
            <w:r w:rsidRPr="00647C5B">
              <w:rPr>
                <w:spacing w:val="1"/>
                <w:sz w:val="18"/>
                <w:szCs w:val="18"/>
                <w:lang w:val="ro-RO"/>
              </w:rPr>
              <w:t>d</w:t>
            </w:r>
            <w:r w:rsidRPr="00647C5B">
              <w:rPr>
                <w:sz w:val="18"/>
                <w:szCs w:val="18"/>
                <w:lang w:val="ro-RO"/>
              </w:rPr>
              <w:t xml:space="preserve">e </w:t>
            </w:r>
            <w:r w:rsidRPr="00647C5B">
              <w:rPr>
                <w:spacing w:val="-3"/>
                <w:sz w:val="18"/>
                <w:szCs w:val="18"/>
                <w:lang w:val="ro-RO"/>
              </w:rPr>
              <w:t>m</w:t>
            </w:r>
            <w:r w:rsidRPr="00647C5B">
              <w:rPr>
                <w:spacing w:val="1"/>
                <w:sz w:val="18"/>
                <w:szCs w:val="18"/>
                <w:lang w:val="ro-RO"/>
              </w:rPr>
              <w:t>e</w:t>
            </w:r>
            <w:r w:rsidRPr="00647C5B">
              <w:rPr>
                <w:spacing w:val="-3"/>
                <w:sz w:val="18"/>
                <w:szCs w:val="18"/>
                <w:lang w:val="ro-RO"/>
              </w:rPr>
              <w:t>m</w:t>
            </w:r>
            <w:r w:rsidRPr="00647C5B">
              <w:rPr>
                <w:spacing w:val="1"/>
                <w:sz w:val="18"/>
                <w:szCs w:val="18"/>
                <w:lang w:val="ro-RO"/>
              </w:rPr>
              <w:t>b</w:t>
            </w:r>
            <w:r w:rsidRPr="00647C5B">
              <w:rPr>
                <w:sz w:val="18"/>
                <w:szCs w:val="18"/>
                <w:lang w:val="ro-RO"/>
              </w:rPr>
              <w:t>ru</w:t>
            </w:r>
            <w:r w:rsidRPr="00647C5B">
              <w:rPr>
                <w:spacing w:val="1"/>
                <w:sz w:val="18"/>
                <w:szCs w:val="18"/>
                <w:lang w:val="ro-RO"/>
              </w:rPr>
              <w:t xml:space="preserve"> </w:t>
            </w:r>
            <w:r w:rsidRPr="00647C5B">
              <w:rPr>
                <w:spacing w:val="-1"/>
                <w:sz w:val="18"/>
                <w:szCs w:val="18"/>
                <w:lang w:val="ro-RO"/>
              </w:rPr>
              <w:t>a</w:t>
            </w:r>
            <w:r w:rsidRPr="00647C5B">
              <w:rPr>
                <w:sz w:val="18"/>
                <w:szCs w:val="18"/>
                <w:lang w:val="ro-RO"/>
              </w:rPr>
              <w:t>l</w:t>
            </w:r>
            <w:r w:rsidRPr="00647C5B">
              <w:rPr>
                <w:spacing w:val="1"/>
                <w:sz w:val="18"/>
                <w:szCs w:val="18"/>
                <w:lang w:val="ro-RO"/>
              </w:rPr>
              <w:t xml:space="preserve"> </w:t>
            </w:r>
            <w:r w:rsidRPr="00647C5B">
              <w:rPr>
                <w:spacing w:val="-1"/>
                <w:sz w:val="18"/>
                <w:szCs w:val="18"/>
                <w:lang w:val="ro-RO"/>
              </w:rPr>
              <w:t>c</w:t>
            </w:r>
            <w:r w:rsidRPr="00647C5B">
              <w:rPr>
                <w:spacing w:val="1"/>
                <w:sz w:val="18"/>
                <w:szCs w:val="18"/>
                <w:lang w:val="ro-RO"/>
              </w:rPr>
              <w:t>o</w:t>
            </w:r>
            <w:r w:rsidRPr="00647C5B">
              <w:rPr>
                <w:spacing w:val="-3"/>
                <w:sz w:val="18"/>
                <w:szCs w:val="18"/>
                <w:lang w:val="ro-RO"/>
              </w:rPr>
              <w:t>m</w:t>
            </w:r>
            <w:r w:rsidRPr="00647C5B">
              <w:rPr>
                <w:sz w:val="18"/>
                <w:szCs w:val="18"/>
                <w:lang w:val="ro-RO"/>
              </w:rPr>
              <w:t xml:space="preserve">isiei </w:t>
            </w:r>
            <w:r w:rsidRPr="00647C5B">
              <w:rPr>
                <w:spacing w:val="2"/>
                <w:sz w:val="18"/>
                <w:szCs w:val="18"/>
                <w:lang w:val="ro-RO"/>
              </w:rPr>
              <w:t>d</w:t>
            </w:r>
            <w:r w:rsidRPr="00647C5B">
              <w:rPr>
                <w:sz w:val="18"/>
                <w:szCs w:val="18"/>
                <w:lang w:val="ro-RO"/>
              </w:rPr>
              <w:t xml:space="preserve">e </w:t>
            </w:r>
            <w:r w:rsidRPr="00647C5B">
              <w:rPr>
                <w:spacing w:val="1"/>
                <w:sz w:val="18"/>
                <w:szCs w:val="18"/>
                <w:lang w:val="ro-RO"/>
              </w:rPr>
              <w:t>o</w:t>
            </w:r>
            <w:r w:rsidRPr="00647C5B">
              <w:rPr>
                <w:sz w:val="18"/>
                <w:szCs w:val="18"/>
                <w:lang w:val="ro-RO"/>
              </w:rPr>
              <w:t>r</w:t>
            </w:r>
            <w:r w:rsidRPr="00647C5B">
              <w:rPr>
                <w:spacing w:val="-1"/>
                <w:sz w:val="18"/>
                <w:szCs w:val="18"/>
                <w:lang w:val="ro-RO"/>
              </w:rPr>
              <w:t>ga</w:t>
            </w:r>
            <w:r w:rsidRPr="00647C5B">
              <w:rPr>
                <w:spacing w:val="1"/>
                <w:sz w:val="18"/>
                <w:szCs w:val="18"/>
                <w:lang w:val="ro-RO"/>
              </w:rPr>
              <w:t>n</w:t>
            </w:r>
            <w:r w:rsidRPr="00647C5B">
              <w:rPr>
                <w:sz w:val="18"/>
                <w:szCs w:val="18"/>
                <w:lang w:val="ro-RO"/>
              </w:rPr>
              <w:t>iz</w:t>
            </w:r>
            <w:r w:rsidRPr="00647C5B">
              <w:rPr>
                <w:spacing w:val="-1"/>
                <w:sz w:val="18"/>
                <w:szCs w:val="18"/>
                <w:lang w:val="ro-RO"/>
              </w:rPr>
              <w:t>a</w:t>
            </w:r>
            <w:r w:rsidRPr="00647C5B">
              <w:rPr>
                <w:sz w:val="18"/>
                <w:szCs w:val="18"/>
                <w:lang w:val="ro-RO"/>
              </w:rPr>
              <w:t>r</w:t>
            </w:r>
            <w:r w:rsidRPr="00647C5B">
              <w:rPr>
                <w:spacing w:val="-1"/>
                <w:sz w:val="18"/>
                <w:szCs w:val="18"/>
                <w:lang w:val="ro-RO"/>
              </w:rPr>
              <w:t>e</w:t>
            </w:r>
            <w:r w:rsidRPr="00647C5B">
              <w:rPr>
                <w:sz w:val="18"/>
                <w:szCs w:val="18"/>
                <w:lang w:val="ro-RO"/>
              </w:rPr>
              <w:t>,</w:t>
            </w:r>
            <w:r w:rsidRPr="00647C5B">
              <w:rPr>
                <w:spacing w:val="1"/>
                <w:sz w:val="18"/>
                <w:szCs w:val="18"/>
                <w:lang w:val="ro-RO"/>
              </w:rPr>
              <w:t xml:space="preserve"> </w:t>
            </w:r>
            <w:r w:rsidRPr="00647C5B">
              <w:rPr>
                <w:sz w:val="18"/>
                <w:szCs w:val="18"/>
                <w:lang w:val="ro-RO"/>
              </w:rPr>
              <w:t>la</w:t>
            </w:r>
          </w:p>
          <w:p w14:paraId="6299F395" w14:textId="77777777" w:rsidR="008F5D55" w:rsidRPr="00647C5B" w:rsidRDefault="00054EB8">
            <w:pPr>
              <w:spacing w:line="200" w:lineRule="exact"/>
              <w:ind w:left="102"/>
              <w:rPr>
                <w:sz w:val="18"/>
                <w:szCs w:val="18"/>
                <w:lang w:val="ro-RO"/>
              </w:rPr>
            </w:pPr>
            <w:r w:rsidRPr="00647C5B">
              <w:rPr>
                <w:spacing w:val="1"/>
                <w:sz w:val="18"/>
                <w:szCs w:val="18"/>
                <w:lang w:val="ro-RO"/>
              </w:rPr>
              <w:t>o</w:t>
            </w:r>
            <w:r w:rsidRPr="00647C5B">
              <w:rPr>
                <w:sz w:val="18"/>
                <w:szCs w:val="18"/>
                <w:lang w:val="ro-RO"/>
              </w:rPr>
              <w:t>l</w:t>
            </w:r>
            <w:r w:rsidRPr="00647C5B">
              <w:rPr>
                <w:spacing w:val="1"/>
                <w:sz w:val="18"/>
                <w:szCs w:val="18"/>
                <w:lang w:val="ro-RO"/>
              </w:rPr>
              <w:t>i</w:t>
            </w:r>
            <w:r w:rsidRPr="00647C5B">
              <w:rPr>
                <w:spacing w:val="-3"/>
                <w:sz w:val="18"/>
                <w:szCs w:val="18"/>
                <w:lang w:val="ro-RO"/>
              </w:rPr>
              <w:t>m</w:t>
            </w:r>
            <w:r w:rsidRPr="00647C5B">
              <w:rPr>
                <w:spacing w:val="1"/>
                <w:sz w:val="18"/>
                <w:szCs w:val="18"/>
                <w:lang w:val="ro-RO"/>
              </w:rPr>
              <w:t>p</w:t>
            </w:r>
            <w:r w:rsidRPr="00647C5B">
              <w:rPr>
                <w:sz w:val="18"/>
                <w:szCs w:val="18"/>
                <w:lang w:val="ro-RO"/>
              </w:rPr>
              <w:t>ia</w:t>
            </w:r>
            <w:r w:rsidRPr="00647C5B">
              <w:rPr>
                <w:spacing w:val="1"/>
                <w:sz w:val="18"/>
                <w:szCs w:val="18"/>
                <w:lang w:val="ro-RO"/>
              </w:rPr>
              <w:t>d</w:t>
            </w:r>
            <w:r w:rsidRPr="00647C5B">
              <w:rPr>
                <w:spacing w:val="-1"/>
                <w:sz w:val="18"/>
                <w:szCs w:val="18"/>
                <w:lang w:val="ro-RO"/>
              </w:rPr>
              <w:t>e</w:t>
            </w:r>
            <w:r w:rsidRPr="00647C5B">
              <w:rPr>
                <w:sz w:val="18"/>
                <w:szCs w:val="18"/>
                <w:lang w:val="ro-RO"/>
              </w:rPr>
              <w:t>le și</w:t>
            </w:r>
          </w:p>
          <w:p w14:paraId="47228347" w14:textId="77777777" w:rsidR="008F5D55" w:rsidRPr="00647C5B" w:rsidRDefault="00054EB8">
            <w:pPr>
              <w:spacing w:line="200" w:lineRule="exact"/>
              <w:ind w:left="102"/>
              <w:rPr>
                <w:sz w:val="18"/>
                <w:szCs w:val="18"/>
                <w:lang w:val="ro-RO"/>
              </w:rPr>
            </w:pPr>
            <w:r w:rsidRPr="00647C5B">
              <w:rPr>
                <w:spacing w:val="-1"/>
                <w:sz w:val="18"/>
                <w:szCs w:val="18"/>
                <w:lang w:val="ro-RO"/>
              </w:rPr>
              <w:t>c</w:t>
            </w:r>
            <w:r w:rsidRPr="00647C5B">
              <w:rPr>
                <w:spacing w:val="1"/>
                <w:sz w:val="18"/>
                <w:szCs w:val="18"/>
                <w:lang w:val="ro-RO"/>
              </w:rPr>
              <w:t>on</w:t>
            </w:r>
            <w:r w:rsidRPr="00647C5B">
              <w:rPr>
                <w:spacing w:val="-1"/>
                <w:sz w:val="18"/>
                <w:szCs w:val="18"/>
                <w:lang w:val="ro-RO"/>
              </w:rPr>
              <w:t>c</w:t>
            </w:r>
            <w:r w:rsidRPr="00647C5B">
              <w:rPr>
                <w:spacing w:val="1"/>
                <w:sz w:val="18"/>
                <w:szCs w:val="18"/>
                <w:lang w:val="ro-RO"/>
              </w:rPr>
              <w:t>u</w:t>
            </w:r>
            <w:r w:rsidRPr="00647C5B">
              <w:rPr>
                <w:sz w:val="18"/>
                <w:szCs w:val="18"/>
                <w:lang w:val="ro-RO"/>
              </w:rPr>
              <w:t>rs</w:t>
            </w:r>
            <w:r w:rsidRPr="00647C5B">
              <w:rPr>
                <w:spacing w:val="1"/>
                <w:sz w:val="18"/>
                <w:szCs w:val="18"/>
                <w:lang w:val="ro-RO"/>
              </w:rPr>
              <w:t>u</w:t>
            </w:r>
            <w:r w:rsidRPr="00647C5B">
              <w:rPr>
                <w:sz w:val="18"/>
                <w:szCs w:val="18"/>
                <w:lang w:val="ro-RO"/>
              </w:rPr>
              <w:t>r</w:t>
            </w:r>
            <w:r w:rsidRPr="00647C5B">
              <w:rPr>
                <w:spacing w:val="-2"/>
                <w:sz w:val="18"/>
                <w:szCs w:val="18"/>
                <w:lang w:val="ro-RO"/>
              </w:rPr>
              <w:t>i</w:t>
            </w:r>
            <w:r w:rsidRPr="00647C5B">
              <w:rPr>
                <w:sz w:val="18"/>
                <w:szCs w:val="18"/>
                <w:lang w:val="ro-RO"/>
              </w:rPr>
              <w:t xml:space="preserve">le </w:t>
            </w:r>
            <w:r w:rsidRPr="00647C5B">
              <w:rPr>
                <w:spacing w:val="1"/>
                <w:sz w:val="18"/>
                <w:szCs w:val="18"/>
                <w:lang w:val="ro-RO"/>
              </w:rPr>
              <w:t>d</w:t>
            </w:r>
            <w:r w:rsidRPr="00647C5B">
              <w:rPr>
                <w:sz w:val="18"/>
                <w:szCs w:val="18"/>
                <w:lang w:val="ro-RO"/>
              </w:rPr>
              <w:t xml:space="preserve">e </w:t>
            </w:r>
            <w:r w:rsidRPr="00647C5B">
              <w:rPr>
                <w:spacing w:val="-1"/>
                <w:sz w:val="18"/>
                <w:szCs w:val="18"/>
                <w:lang w:val="ro-RO"/>
              </w:rPr>
              <w:t>p</w:t>
            </w:r>
            <w:r w:rsidRPr="00647C5B">
              <w:rPr>
                <w:sz w:val="18"/>
                <w:szCs w:val="18"/>
                <w:lang w:val="ro-RO"/>
              </w:rPr>
              <w:t>r</w:t>
            </w:r>
            <w:r w:rsidRPr="00647C5B">
              <w:rPr>
                <w:spacing w:val="1"/>
                <w:sz w:val="18"/>
                <w:szCs w:val="18"/>
                <w:lang w:val="ro-RO"/>
              </w:rPr>
              <w:t>o</w:t>
            </w:r>
            <w:r w:rsidRPr="00647C5B">
              <w:rPr>
                <w:spacing w:val="-2"/>
                <w:sz w:val="18"/>
                <w:szCs w:val="18"/>
                <w:lang w:val="ro-RO"/>
              </w:rPr>
              <w:t>f</w:t>
            </w:r>
            <w:r w:rsidRPr="00647C5B">
              <w:rPr>
                <w:sz w:val="18"/>
                <w:szCs w:val="18"/>
                <w:lang w:val="ro-RO"/>
              </w:rPr>
              <w:t>i</w:t>
            </w:r>
            <w:r w:rsidRPr="00647C5B">
              <w:rPr>
                <w:spacing w:val="1"/>
                <w:sz w:val="18"/>
                <w:szCs w:val="18"/>
                <w:lang w:val="ro-RO"/>
              </w:rPr>
              <w:t>l</w:t>
            </w:r>
            <w:r w:rsidRPr="00647C5B">
              <w:rPr>
                <w:sz w:val="18"/>
                <w:szCs w:val="18"/>
                <w:lang w:val="ro-RO"/>
              </w:rPr>
              <w:t>,</w:t>
            </w:r>
          </w:p>
          <w:p w14:paraId="12132711" w14:textId="77777777" w:rsidR="008F5D55" w:rsidRPr="00647C5B" w:rsidRDefault="00054EB8">
            <w:pPr>
              <w:spacing w:before="2"/>
              <w:ind w:left="102" w:right="84"/>
              <w:rPr>
                <w:sz w:val="18"/>
                <w:szCs w:val="18"/>
                <w:lang w:val="ro-RO"/>
              </w:rPr>
            </w:pPr>
            <w:r w:rsidRPr="00647C5B">
              <w:rPr>
                <w:spacing w:val="-1"/>
                <w:sz w:val="18"/>
                <w:szCs w:val="18"/>
                <w:lang w:val="ro-RO"/>
              </w:rPr>
              <w:t>e</w:t>
            </w:r>
            <w:r w:rsidRPr="00647C5B">
              <w:rPr>
                <w:sz w:val="18"/>
                <w:szCs w:val="18"/>
                <w:lang w:val="ro-RO"/>
              </w:rPr>
              <w:t>ta</w:t>
            </w:r>
            <w:r w:rsidRPr="00647C5B">
              <w:rPr>
                <w:spacing w:val="1"/>
                <w:sz w:val="18"/>
                <w:szCs w:val="18"/>
                <w:lang w:val="ro-RO"/>
              </w:rPr>
              <w:t>p</w:t>
            </w:r>
            <w:r w:rsidRPr="00647C5B">
              <w:rPr>
                <w:spacing w:val="-1"/>
                <w:sz w:val="18"/>
                <w:szCs w:val="18"/>
                <w:lang w:val="ro-RO"/>
              </w:rPr>
              <w:t>e</w:t>
            </w:r>
            <w:r w:rsidRPr="00647C5B">
              <w:rPr>
                <w:sz w:val="18"/>
                <w:szCs w:val="18"/>
                <w:lang w:val="ro-RO"/>
              </w:rPr>
              <w:t>le j</w:t>
            </w:r>
            <w:r w:rsidRPr="00647C5B">
              <w:rPr>
                <w:spacing w:val="1"/>
                <w:sz w:val="18"/>
                <w:szCs w:val="18"/>
                <w:lang w:val="ro-RO"/>
              </w:rPr>
              <w:t>ud</w:t>
            </w:r>
            <w:r w:rsidRPr="00647C5B">
              <w:rPr>
                <w:spacing w:val="-1"/>
                <w:sz w:val="18"/>
                <w:szCs w:val="18"/>
                <w:lang w:val="ro-RO"/>
              </w:rPr>
              <w:t>e</w:t>
            </w:r>
            <w:r w:rsidRPr="00647C5B">
              <w:rPr>
                <w:sz w:val="18"/>
                <w:szCs w:val="18"/>
                <w:lang w:val="ro-RO"/>
              </w:rPr>
              <w:t>ţe</w:t>
            </w:r>
            <w:r w:rsidRPr="00647C5B">
              <w:rPr>
                <w:spacing w:val="1"/>
                <w:sz w:val="18"/>
                <w:szCs w:val="18"/>
                <w:lang w:val="ro-RO"/>
              </w:rPr>
              <w:t>n</w:t>
            </w:r>
            <w:r w:rsidRPr="00647C5B">
              <w:rPr>
                <w:spacing w:val="-1"/>
                <w:sz w:val="18"/>
                <w:szCs w:val="18"/>
                <w:lang w:val="ro-RO"/>
              </w:rPr>
              <w:t>e</w:t>
            </w:r>
            <w:r w:rsidRPr="00647C5B">
              <w:rPr>
                <w:sz w:val="18"/>
                <w:szCs w:val="18"/>
                <w:lang w:val="ro-RO"/>
              </w:rPr>
              <w:t>, i</w:t>
            </w:r>
            <w:r w:rsidRPr="00647C5B">
              <w:rPr>
                <w:spacing w:val="1"/>
                <w:sz w:val="18"/>
                <w:szCs w:val="18"/>
                <w:lang w:val="ro-RO"/>
              </w:rPr>
              <w:t>n</w:t>
            </w:r>
            <w:r w:rsidRPr="00647C5B">
              <w:rPr>
                <w:sz w:val="18"/>
                <w:szCs w:val="18"/>
                <w:lang w:val="ro-RO"/>
              </w:rPr>
              <w:t>terj</w:t>
            </w:r>
            <w:r w:rsidRPr="00647C5B">
              <w:rPr>
                <w:spacing w:val="-1"/>
                <w:sz w:val="18"/>
                <w:szCs w:val="18"/>
                <w:lang w:val="ro-RO"/>
              </w:rPr>
              <w:t>u</w:t>
            </w:r>
            <w:r w:rsidRPr="00647C5B">
              <w:rPr>
                <w:spacing w:val="1"/>
                <w:sz w:val="18"/>
                <w:szCs w:val="18"/>
                <w:lang w:val="ro-RO"/>
              </w:rPr>
              <w:t>d</w:t>
            </w:r>
            <w:r w:rsidRPr="00647C5B">
              <w:rPr>
                <w:spacing w:val="-1"/>
                <w:sz w:val="18"/>
                <w:szCs w:val="18"/>
                <w:lang w:val="ro-RO"/>
              </w:rPr>
              <w:t>e</w:t>
            </w:r>
            <w:r w:rsidRPr="00647C5B">
              <w:rPr>
                <w:sz w:val="18"/>
                <w:szCs w:val="18"/>
                <w:lang w:val="ro-RO"/>
              </w:rPr>
              <w:t>ţe</w:t>
            </w:r>
            <w:r w:rsidRPr="00647C5B">
              <w:rPr>
                <w:spacing w:val="1"/>
                <w:sz w:val="18"/>
                <w:szCs w:val="18"/>
                <w:lang w:val="ro-RO"/>
              </w:rPr>
              <w:t>n</w:t>
            </w:r>
            <w:r w:rsidRPr="00647C5B">
              <w:rPr>
                <w:spacing w:val="-1"/>
                <w:sz w:val="18"/>
                <w:szCs w:val="18"/>
                <w:lang w:val="ro-RO"/>
              </w:rPr>
              <w:t>e</w:t>
            </w:r>
            <w:r w:rsidRPr="00647C5B">
              <w:rPr>
                <w:sz w:val="18"/>
                <w:szCs w:val="18"/>
                <w:lang w:val="ro-RO"/>
              </w:rPr>
              <w:t>,</w:t>
            </w:r>
            <w:r w:rsidRPr="00647C5B">
              <w:rPr>
                <w:spacing w:val="1"/>
                <w:sz w:val="18"/>
                <w:szCs w:val="18"/>
                <w:lang w:val="ro-RO"/>
              </w:rPr>
              <w:t xml:space="preserve"> n</w:t>
            </w:r>
            <w:r w:rsidRPr="00647C5B">
              <w:rPr>
                <w:spacing w:val="-1"/>
                <w:sz w:val="18"/>
                <w:szCs w:val="18"/>
                <w:lang w:val="ro-RO"/>
              </w:rPr>
              <w:t>a</w:t>
            </w:r>
            <w:r w:rsidRPr="00647C5B">
              <w:rPr>
                <w:spacing w:val="-2"/>
                <w:sz w:val="18"/>
                <w:szCs w:val="18"/>
                <w:lang w:val="ro-RO"/>
              </w:rPr>
              <w:t>ţ</w:t>
            </w:r>
            <w:r w:rsidRPr="00647C5B">
              <w:rPr>
                <w:sz w:val="18"/>
                <w:szCs w:val="18"/>
                <w:lang w:val="ro-RO"/>
              </w:rPr>
              <w:t>i</w:t>
            </w:r>
            <w:r w:rsidRPr="00647C5B">
              <w:rPr>
                <w:spacing w:val="-1"/>
                <w:sz w:val="18"/>
                <w:szCs w:val="18"/>
                <w:lang w:val="ro-RO"/>
              </w:rPr>
              <w:t>o</w:t>
            </w:r>
            <w:r w:rsidRPr="00647C5B">
              <w:rPr>
                <w:spacing w:val="1"/>
                <w:sz w:val="18"/>
                <w:szCs w:val="18"/>
                <w:lang w:val="ro-RO"/>
              </w:rPr>
              <w:t>n</w:t>
            </w:r>
            <w:r w:rsidRPr="00647C5B">
              <w:rPr>
                <w:spacing w:val="-1"/>
                <w:sz w:val="18"/>
                <w:szCs w:val="18"/>
                <w:lang w:val="ro-RO"/>
              </w:rPr>
              <w:t>a</w:t>
            </w:r>
            <w:r w:rsidRPr="00647C5B">
              <w:rPr>
                <w:sz w:val="18"/>
                <w:szCs w:val="18"/>
                <w:lang w:val="ro-RO"/>
              </w:rPr>
              <w:t>le şi i</w:t>
            </w:r>
            <w:r w:rsidRPr="00647C5B">
              <w:rPr>
                <w:spacing w:val="1"/>
                <w:sz w:val="18"/>
                <w:szCs w:val="18"/>
                <w:lang w:val="ro-RO"/>
              </w:rPr>
              <w:t>n</w:t>
            </w:r>
            <w:r w:rsidRPr="00647C5B">
              <w:rPr>
                <w:sz w:val="18"/>
                <w:szCs w:val="18"/>
                <w:lang w:val="ro-RO"/>
              </w:rPr>
              <w:t>ter</w:t>
            </w:r>
            <w:r w:rsidRPr="00647C5B">
              <w:rPr>
                <w:spacing w:val="1"/>
                <w:sz w:val="18"/>
                <w:szCs w:val="18"/>
                <w:lang w:val="ro-RO"/>
              </w:rPr>
              <w:t>n</w:t>
            </w:r>
            <w:r w:rsidRPr="00647C5B">
              <w:rPr>
                <w:spacing w:val="-1"/>
                <w:sz w:val="18"/>
                <w:szCs w:val="18"/>
                <w:lang w:val="ro-RO"/>
              </w:rPr>
              <w:t>a</w:t>
            </w:r>
            <w:r w:rsidRPr="00647C5B">
              <w:rPr>
                <w:sz w:val="18"/>
                <w:szCs w:val="18"/>
                <w:lang w:val="ro-RO"/>
              </w:rPr>
              <w:t>ţ</w:t>
            </w:r>
            <w:r w:rsidRPr="00647C5B">
              <w:rPr>
                <w:spacing w:val="-2"/>
                <w:sz w:val="18"/>
                <w:szCs w:val="18"/>
                <w:lang w:val="ro-RO"/>
              </w:rPr>
              <w:t>i</w:t>
            </w:r>
            <w:r w:rsidRPr="00647C5B">
              <w:rPr>
                <w:spacing w:val="1"/>
                <w:sz w:val="18"/>
                <w:szCs w:val="18"/>
                <w:lang w:val="ro-RO"/>
              </w:rPr>
              <w:t>on</w:t>
            </w:r>
            <w:r w:rsidRPr="00647C5B">
              <w:rPr>
                <w:spacing w:val="-1"/>
                <w:sz w:val="18"/>
                <w:szCs w:val="18"/>
                <w:lang w:val="ro-RO"/>
              </w:rPr>
              <w:t>a</w:t>
            </w:r>
            <w:r w:rsidRPr="00647C5B">
              <w:rPr>
                <w:sz w:val="18"/>
                <w:szCs w:val="18"/>
                <w:lang w:val="ro-RO"/>
              </w:rPr>
              <w:t xml:space="preserve">le </w:t>
            </w:r>
            <w:r w:rsidRPr="00647C5B">
              <w:rPr>
                <w:spacing w:val="-2"/>
                <w:sz w:val="18"/>
                <w:szCs w:val="18"/>
                <w:lang w:val="ro-RO"/>
              </w:rPr>
              <w:t>i</w:t>
            </w:r>
            <w:r w:rsidRPr="00647C5B">
              <w:rPr>
                <w:spacing w:val="1"/>
                <w:sz w:val="18"/>
                <w:szCs w:val="18"/>
                <w:lang w:val="ro-RO"/>
              </w:rPr>
              <w:t>n</w:t>
            </w:r>
            <w:r w:rsidRPr="00647C5B">
              <w:rPr>
                <w:spacing w:val="-1"/>
                <w:sz w:val="18"/>
                <w:szCs w:val="18"/>
                <w:lang w:val="ro-RO"/>
              </w:rPr>
              <w:t>c</w:t>
            </w:r>
            <w:r w:rsidRPr="00647C5B">
              <w:rPr>
                <w:sz w:val="18"/>
                <w:szCs w:val="18"/>
                <w:lang w:val="ro-RO"/>
              </w:rPr>
              <w:t>l</w:t>
            </w:r>
            <w:r w:rsidRPr="00647C5B">
              <w:rPr>
                <w:spacing w:val="1"/>
                <w:sz w:val="18"/>
                <w:szCs w:val="18"/>
                <w:lang w:val="ro-RO"/>
              </w:rPr>
              <w:t>u</w:t>
            </w:r>
            <w:r w:rsidRPr="00647C5B">
              <w:rPr>
                <w:sz w:val="18"/>
                <w:szCs w:val="18"/>
                <w:lang w:val="ro-RO"/>
              </w:rPr>
              <w:t>se</w:t>
            </w:r>
            <w:r w:rsidRPr="00647C5B">
              <w:rPr>
                <w:spacing w:val="-1"/>
                <w:sz w:val="18"/>
                <w:szCs w:val="18"/>
                <w:lang w:val="ro-RO"/>
              </w:rPr>
              <w:t xml:space="preserve"> </w:t>
            </w:r>
            <w:r w:rsidRPr="00647C5B">
              <w:rPr>
                <w:sz w:val="18"/>
                <w:szCs w:val="18"/>
                <w:lang w:val="ro-RO"/>
              </w:rPr>
              <w:t xml:space="preserve">în </w:t>
            </w:r>
            <w:r w:rsidRPr="00647C5B">
              <w:rPr>
                <w:spacing w:val="1"/>
                <w:sz w:val="18"/>
                <w:szCs w:val="18"/>
                <w:lang w:val="ro-RO"/>
              </w:rPr>
              <w:t>p</w:t>
            </w:r>
            <w:r w:rsidRPr="00647C5B">
              <w:rPr>
                <w:sz w:val="18"/>
                <w:szCs w:val="18"/>
                <w:lang w:val="ro-RO"/>
              </w:rPr>
              <w:t>r</w:t>
            </w:r>
            <w:r w:rsidRPr="00647C5B">
              <w:rPr>
                <w:spacing w:val="1"/>
                <w:sz w:val="18"/>
                <w:szCs w:val="18"/>
                <w:lang w:val="ro-RO"/>
              </w:rPr>
              <w:t>o</w:t>
            </w:r>
            <w:r w:rsidRPr="00647C5B">
              <w:rPr>
                <w:spacing w:val="-1"/>
                <w:sz w:val="18"/>
                <w:szCs w:val="18"/>
                <w:lang w:val="ro-RO"/>
              </w:rPr>
              <w:t>g</w:t>
            </w:r>
            <w:r w:rsidRPr="00647C5B">
              <w:rPr>
                <w:sz w:val="18"/>
                <w:szCs w:val="18"/>
                <w:lang w:val="ro-RO"/>
              </w:rPr>
              <w:t>r</w:t>
            </w:r>
            <w:r w:rsidRPr="00647C5B">
              <w:rPr>
                <w:spacing w:val="-1"/>
                <w:sz w:val="18"/>
                <w:szCs w:val="18"/>
                <w:lang w:val="ro-RO"/>
              </w:rPr>
              <w:t>a</w:t>
            </w:r>
            <w:r w:rsidRPr="00647C5B">
              <w:rPr>
                <w:spacing w:val="-3"/>
                <w:sz w:val="18"/>
                <w:szCs w:val="18"/>
                <w:lang w:val="ro-RO"/>
              </w:rPr>
              <w:t>m</w:t>
            </w:r>
            <w:r w:rsidRPr="00647C5B">
              <w:rPr>
                <w:spacing w:val="1"/>
                <w:sz w:val="18"/>
                <w:szCs w:val="18"/>
                <w:lang w:val="ro-RO"/>
              </w:rPr>
              <w:t>u</w:t>
            </w:r>
            <w:r w:rsidRPr="00647C5B">
              <w:rPr>
                <w:sz w:val="18"/>
                <w:szCs w:val="18"/>
                <w:lang w:val="ro-RO"/>
              </w:rPr>
              <w:t>l</w:t>
            </w:r>
            <w:r w:rsidRPr="00647C5B">
              <w:rPr>
                <w:spacing w:val="1"/>
                <w:sz w:val="18"/>
                <w:szCs w:val="18"/>
                <w:lang w:val="ro-RO"/>
              </w:rPr>
              <w:t xml:space="preserve"> d</w:t>
            </w:r>
            <w:r w:rsidRPr="00647C5B">
              <w:rPr>
                <w:sz w:val="18"/>
                <w:szCs w:val="18"/>
                <w:lang w:val="ro-RO"/>
              </w:rPr>
              <w:t xml:space="preserve">e </w:t>
            </w:r>
            <w:r w:rsidRPr="00647C5B">
              <w:rPr>
                <w:spacing w:val="-1"/>
                <w:sz w:val="18"/>
                <w:szCs w:val="18"/>
                <w:lang w:val="ro-RO"/>
              </w:rPr>
              <w:t>ac</w:t>
            </w:r>
            <w:r w:rsidRPr="00647C5B">
              <w:rPr>
                <w:sz w:val="18"/>
                <w:szCs w:val="18"/>
                <w:lang w:val="ro-RO"/>
              </w:rPr>
              <w:t>t</w:t>
            </w:r>
            <w:r w:rsidRPr="00647C5B">
              <w:rPr>
                <w:spacing w:val="1"/>
                <w:sz w:val="18"/>
                <w:szCs w:val="18"/>
                <w:lang w:val="ro-RO"/>
              </w:rPr>
              <w:t>i</w:t>
            </w:r>
            <w:r w:rsidRPr="00647C5B">
              <w:rPr>
                <w:spacing w:val="-1"/>
                <w:sz w:val="18"/>
                <w:szCs w:val="18"/>
                <w:lang w:val="ro-RO"/>
              </w:rPr>
              <w:t>v</w:t>
            </w:r>
            <w:r w:rsidRPr="00647C5B">
              <w:rPr>
                <w:sz w:val="18"/>
                <w:szCs w:val="18"/>
                <w:lang w:val="ro-RO"/>
              </w:rPr>
              <w:t>i</w:t>
            </w:r>
            <w:r w:rsidRPr="00647C5B">
              <w:rPr>
                <w:spacing w:val="1"/>
                <w:sz w:val="18"/>
                <w:szCs w:val="18"/>
                <w:lang w:val="ro-RO"/>
              </w:rPr>
              <w:t>t</w:t>
            </w:r>
            <w:r w:rsidRPr="00647C5B">
              <w:rPr>
                <w:spacing w:val="-1"/>
                <w:sz w:val="18"/>
                <w:szCs w:val="18"/>
                <w:lang w:val="ro-RO"/>
              </w:rPr>
              <w:t>ă</w:t>
            </w:r>
            <w:r w:rsidRPr="00647C5B">
              <w:rPr>
                <w:sz w:val="18"/>
                <w:szCs w:val="18"/>
                <w:lang w:val="ro-RO"/>
              </w:rPr>
              <w:t>ţi</w:t>
            </w:r>
            <w:r w:rsidRPr="00647C5B">
              <w:rPr>
                <w:spacing w:val="1"/>
                <w:sz w:val="18"/>
                <w:szCs w:val="18"/>
                <w:lang w:val="ro-RO"/>
              </w:rPr>
              <w:t xml:space="preserve"> </w:t>
            </w:r>
            <w:r w:rsidRPr="00647C5B">
              <w:rPr>
                <w:sz w:val="18"/>
                <w:szCs w:val="18"/>
                <w:lang w:val="ro-RO"/>
              </w:rPr>
              <w:t>şi în</w:t>
            </w:r>
            <w:r w:rsidRPr="00647C5B">
              <w:rPr>
                <w:spacing w:val="2"/>
                <w:sz w:val="18"/>
                <w:szCs w:val="18"/>
                <w:lang w:val="ro-RO"/>
              </w:rPr>
              <w:t xml:space="preserve"> </w:t>
            </w:r>
            <w:r w:rsidRPr="00647C5B">
              <w:rPr>
                <w:sz w:val="18"/>
                <w:szCs w:val="18"/>
                <w:lang w:val="ro-RO"/>
              </w:rPr>
              <w:t>c</w:t>
            </w:r>
            <w:r w:rsidRPr="00647C5B">
              <w:rPr>
                <w:spacing w:val="-1"/>
                <w:sz w:val="18"/>
                <w:szCs w:val="18"/>
                <w:lang w:val="ro-RO"/>
              </w:rPr>
              <w:t>a</w:t>
            </w:r>
            <w:r w:rsidRPr="00647C5B">
              <w:rPr>
                <w:sz w:val="18"/>
                <w:szCs w:val="18"/>
                <w:lang w:val="ro-RO"/>
              </w:rPr>
              <w:t>le</w:t>
            </w:r>
            <w:r w:rsidRPr="00647C5B">
              <w:rPr>
                <w:spacing w:val="1"/>
                <w:sz w:val="18"/>
                <w:szCs w:val="18"/>
                <w:lang w:val="ro-RO"/>
              </w:rPr>
              <w:t>nd</w:t>
            </w:r>
            <w:r w:rsidRPr="00647C5B">
              <w:rPr>
                <w:spacing w:val="-1"/>
                <w:sz w:val="18"/>
                <w:szCs w:val="18"/>
                <w:lang w:val="ro-RO"/>
              </w:rPr>
              <w:t>a</w:t>
            </w:r>
            <w:r w:rsidRPr="00647C5B">
              <w:rPr>
                <w:sz w:val="18"/>
                <w:szCs w:val="18"/>
                <w:lang w:val="ro-RO"/>
              </w:rPr>
              <w:t>r</w:t>
            </w:r>
            <w:r w:rsidRPr="00647C5B">
              <w:rPr>
                <w:spacing w:val="-1"/>
                <w:sz w:val="18"/>
                <w:szCs w:val="18"/>
                <w:lang w:val="ro-RO"/>
              </w:rPr>
              <w:t>u</w:t>
            </w:r>
            <w:r w:rsidRPr="00647C5B">
              <w:rPr>
                <w:sz w:val="18"/>
                <w:szCs w:val="18"/>
                <w:lang w:val="ro-RO"/>
              </w:rPr>
              <w:t>l i</w:t>
            </w:r>
            <w:r w:rsidRPr="00647C5B">
              <w:rPr>
                <w:spacing w:val="1"/>
                <w:sz w:val="18"/>
                <w:szCs w:val="18"/>
                <w:lang w:val="ro-RO"/>
              </w:rPr>
              <w:t>n</w:t>
            </w:r>
            <w:r w:rsidRPr="00647C5B">
              <w:rPr>
                <w:sz w:val="18"/>
                <w:szCs w:val="18"/>
                <w:lang w:val="ro-RO"/>
              </w:rPr>
              <w:t>s</w:t>
            </w:r>
            <w:r w:rsidRPr="00647C5B">
              <w:rPr>
                <w:spacing w:val="1"/>
                <w:sz w:val="18"/>
                <w:szCs w:val="18"/>
                <w:lang w:val="ro-RO"/>
              </w:rPr>
              <w:t>p</w:t>
            </w:r>
            <w:r w:rsidRPr="00647C5B">
              <w:rPr>
                <w:spacing w:val="-1"/>
                <w:sz w:val="18"/>
                <w:szCs w:val="18"/>
                <w:lang w:val="ro-RO"/>
              </w:rPr>
              <w:t>ec</w:t>
            </w:r>
            <w:r w:rsidRPr="00647C5B">
              <w:rPr>
                <w:sz w:val="18"/>
                <w:szCs w:val="18"/>
                <w:lang w:val="ro-RO"/>
              </w:rPr>
              <w:t>t</w:t>
            </w:r>
            <w:r w:rsidRPr="00647C5B">
              <w:rPr>
                <w:spacing w:val="1"/>
                <w:sz w:val="18"/>
                <w:szCs w:val="18"/>
                <w:lang w:val="ro-RO"/>
              </w:rPr>
              <w:t>o</w:t>
            </w:r>
            <w:r w:rsidRPr="00647C5B">
              <w:rPr>
                <w:sz w:val="18"/>
                <w:szCs w:val="18"/>
                <w:lang w:val="ro-RO"/>
              </w:rPr>
              <w:t>r</w:t>
            </w:r>
            <w:r w:rsidRPr="00647C5B">
              <w:rPr>
                <w:spacing w:val="-1"/>
                <w:sz w:val="18"/>
                <w:szCs w:val="18"/>
                <w:lang w:val="ro-RO"/>
              </w:rPr>
              <w:t>a</w:t>
            </w:r>
            <w:r w:rsidRPr="00647C5B">
              <w:rPr>
                <w:sz w:val="18"/>
                <w:szCs w:val="18"/>
                <w:lang w:val="ro-RO"/>
              </w:rPr>
              <w:t>t</w:t>
            </w:r>
            <w:r w:rsidRPr="00647C5B">
              <w:rPr>
                <w:spacing w:val="-1"/>
                <w:sz w:val="18"/>
                <w:szCs w:val="18"/>
                <w:lang w:val="ro-RO"/>
              </w:rPr>
              <w:t>u</w:t>
            </w:r>
            <w:r w:rsidRPr="00647C5B">
              <w:rPr>
                <w:sz w:val="18"/>
                <w:szCs w:val="18"/>
                <w:lang w:val="ro-RO"/>
              </w:rPr>
              <w:t>l</w:t>
            </w:r>
            <w:r w:rsidRPr="00647C5B">
              <w:rPr>
                <w:spacing w:val="1"/>
                <w:sz w:val="18"/>
                <w:szCs w:val="18"/>
                <w:lang w:val="ro-RO"/>
              </w:rPr>
              <w:t>u</w:t>
            </w:r>
            <w:r w:rsidRPr="00647C5B">
              <w:rPr>
                <w:sz w:val="18"/>
                <w:szCs w:val="18"/>
                <w:lang w:val="ro-RO"/>
              </w:rPr>
              <w:t>i ş</w:t>
            </w:r>
            <w:r w:rsidRPr="00647C5B">
              <w:rPr>
                <w:spacing w:val="-1"/>
                <w:sz w:val="18"/>
                <w:szCs w:val="18"/>
                <w:lang w:val="ro-RO"/>
              </w:rPr>
              <w:t>c</w:t>
            </w:r>
            <w:r w:rsidRPr="00647C5B">
              <w:rPr>
                <w:spacing w:val="1"/>
                <w:sz w:val="18"/>
                <w:szCs w:val="18"/>
                <w:lang w:val="ro-RO"/>
              </w:rPr>
              <w:t>o</w:t>
            </w:r>
            <w:r w:rsidRPr="00647C5B">
              <w:rPr>
                <w:sz w:val="18"/>
                <w:szCs w:val="18"/>
                <w:lang w:val="ro-RO"/>
              </w:rPr>
              <w:t>lar/</w:t>
            </w:r>
            <w:r w:rsidRPr="00647C5B">
              <w:rPr>
                <w:spacing w:val="1"/>
                <w:sz w:val="18"/>
                <w:szCs w:val="18"/>
                <w:lang w:val="ro-RO"/>
              </w:rPr>
              <w:t>M</w:t>
            </w:r>
            <w:r w:rsidRPr="00647C5B">
              <w:rPr>
                <w:sz w:val="18"/>
                <w:szCs w:val="18"/>
                <w:lang w:val="ro-RO"/>
              </w:rPr>
              <w:t>i</w:t>
            </w:r>
            <w:r w:rsidRPr="00647C5B">
              <w:rPr>
                <w:spacing w:val="1"/>
                <w:sz w:val="18"/>
                <w:szCs w:val="18"/>
                <w:lang w:val="ro-RO"/>
              </w:rPr>
              <w:t>n</w:t>
            </w:r>
            <w:r w:rsidRPr="00647C5B">
              <w:rPr>
                <w:sz w:val="18"/>
                <w:szCs w:val="18"/>
                <w:lang w:val="ro-RO"/>
              </w:rPr>
              <w:t>ister</w:t>
            </w:r>
            <w:r w:rsidRPr="00647C5B">
              <w:rPr>
                <w:spacing w:val="-2"/>
                <w:sz w:val="18"/>
                <w:szCs w:val="18"/>
                <w:lang w:val="ro-RO"/>
              </w:rPr>
              <w:t>u</w:t>
            </w:r>
            <w:r w:rsidRPr="00647C5B">
              <w:rPr>
                <w:sz w:val="18"/>
                <w:szCs w:val="18"/>
                <w:lang w:val="ro-RO"/>
              </w:rPr>
              <w:t>l</w:t>
            </w:r>
            <w:r w:rsidRPr="00647C5B">
              <w:rPr>
                <w:spacing w:val="1"/>
                <w:sz w:val="18"/>
                <w:szCs w:val="18"/>
                <w:lang w:val="ro-RO"/>
              </w:rPr>
              <w:t>u</w:t>
            </w:r>
            <w:r w:rsidRPr="00647C5B">
              <w:rPr>
                <w:sz w:val="18"/>
                <w:szCs w:val="18"/>
                <w:lang w:val="ro-RO"/>
              </w:rPr>
              <w:t>i E</w:t>
            </w:r>
            <w:r w:rsidRPr="00647C5B">
              <w:rPr>
                <w:spacing w:val="1"/>
                <w:sz w:val="18"/>
                <w:szCs w:val="18"/>
                <w:lang w:val="ro-RO"/>
              </w:rPr>
              <w:t>du</w:t>
            </w:r>
            <w:r w:rsidRPr="00647C5B">
              <w:rPr>
                <w:spacing w:val="-1"/>
                <w:sz w:val="18"/>
                <w:szCs w:val="18"/>
                <w:lang w:val="ro-RO"/>
              </w:rPr>
              <w:t>ca</w:t>
            </w:r>
            <w:r w:rsidRPr="00647C5B">
              <w:rPr>
                <w:sz w:val="18"/>
                <w:szCs w:val="18"/>
                <w:lang w:val="ro-RO"/>
              </w:rPr>
              <w:t>ţ</w:t>
            </w:r>
            <w:r w:rsidRPr="00647C5B">
              <w:rPr>
                <w:spacing w:val="1"/>
                <w:sz w:val="18"/>
                <w:szCs w:val="18"/>
                <w:lang w:val="ro-RO"/>
              </w:rPr>
              <w:t>i</w:t>
            </w:r>
            <w:r w:rsidRPr="00647C5B">
              <w:rPr>
                <w:spacing w:val="-1"/>
                <w:sz w:val="18"/>
                <w:szCs w:val="18"/>
                <w:lang w:val="ro-RO"/>
              </w:rPr>
              <w:t>e</w:t>
            </w:r>
            <w:r w:rsidRPr="00647C5B">
              <w:rPr>
                <w:sz w:val="18"/>
                <w:szCs w:val="18"/>
                <w:lang w:val="ro-RO"/>
              </w:rPr>
              <w:t xml:space="preserve">i </w:t>
            </w:r>
            <w:r w:rsidRPr="00647C5B">
              <w:rPr>
                <w:spacing w:val="2"/>
                <w:sz w:val="18"/>
                <w:szCs w:val="18"/>
                <w:lang w:val="ro-RO"/>
              </w:rPr>
              <w:t xml:space="preserve"> </w:t>
            </w:r>
            <w:r w:rsidRPr="00647C5B">
              <w:rPr>
                <w:sz w:val="18"/>
                <w:szCs w:val="18"/>
                <w:lang w:val="ro-RO"/>
              </w:rPr>
              <w:t>și</w:t>
            </w:r>
            <w:r w:rsidRPr="00647C5B">
              <w:rPr>
                <w:spacing w:val="-2"/>
                <w:sz w:val="18"/>
                <w:szCs w:val="18"/>
                <w:lang w:val="ro-RO"/>
              </w:rPr>
              <w:t xml:space="preserve"> </w:t>
            </w:r>
            <w:r w:rsidRPr="00647C5B">
              <w:rPr>
                <w:spacing w:val="1"/>
                <w:sz w:val="18"/>
                <w:szCs w:val="18"/>
                <w:lang w:val="ro-RO"/>
              </w:rPr>
              <w:t>F</w:t>
            </w:r>
            <w:r w:rsidRPr="00647C5B">
              <w:rPr>
                <w:spacing w:val="-1"/>
                <w:sz w:val="18"/>
                <w:szCs w:val="18"/>
                <w:lang w:val="ro-RO"/>
              </w:rPr>
              <w:t>e</w:t>
            </w:r>
            <w:r w:rsidRPr="00647C5B">
              <w:rPr>
                <w:spacing w:val="1"/>
                <w:sz w:val="18"/>
                <w:szCs w:val="18"/>
                <w:lang w:val="ro-RO"/>
              </w:rPr>
              <w:t>d</w:t>
            </w:r>
            <w:r w:rsidRPr="00647C5B">
              <w:rPr>
                <w:spacing w:val="-1"/>
                <w:sz w:val="18"/>
                <w:szCs w:val="18"/>
                <w:lang w:val="ro-RO"/>
              </w:rPr>
              <w:t>e</w:t>
            </w:r>
            <w:r w:rsidRPr="00647C5B">
              <w:rPr>
                <w:sz w:val="18"/>
                <w:szCs w:val="18"/>
                <w:lang w:val="ro-RO"/>
              </w:rPr>
              <w:t>r</w:t>
            </w:r>
            <w:r w:rsidRPr="00647C5B">
              <w:rPr>
                <w:spacing w:val="-1"/>
                <w:sz w:val="18"/>
                <w:szCs w:val="18"/>
                <w:lang w:val="ro-RO"/>
              </w:rPr>
              <w:t>a</w:t>
            </w:r>
            <w:r w:rsidRPr="00647C5B">
              <w:rPr>
                <w:sz w:val="18"/>
                <w:szCs w:val="18"/>
                <w:lang w:val="ro-RO"/>
              </w:rPr>
              <w:t>ț</w:t>
            </w:r>
            <w:r w:rsidRPr="00647C5B">
              <w:rPr>
                <w:spacing w:val="1"/>
                <w:sz w:val="18"/>
                <w:szCs w:val="18"/>
                <w:lang w:val="ro-RO"/>
              </w:rPr>
              <w:t>i</w:t>
            </w:r>
            <w:r w:rsidRPr="00647C5B">
              <w:rPr>
                <w:sz w:val="18"/>
                <w:szCs w:val="18"/>
                <w:lang w:val="ro-RO"/>
              </w:rPr>
              <w:t>i</w:t>
            </w:r>
            <w:r w:rsidRPr="00647C5B">
              <w:rPr>
                <w:spacing w:val="-2"/>
                <w:sz w:val="18"/>
                <w:szCs w:val="18"/>
                <w:lang w:val="ro-RO"/>
              </w:rPr>
              <w:t>l</w:t>
            </w:r>
            <w:r w:rsidRPr="00647C5B">
              <w:rPr>
                <w:spacing w:val="1"/>
                <w:sz w:val="18"/>
                <w:szCs w:val="18"/>
                <w:lang w:val="ro-RO"/>
              </w:rPr>
              <w:t>o</w:t>
            </w:r>
            <w:r w:rsidRPr="00647C5B">
              <w:rPr>
                <w:sz w:val="18"/>
                <w:szCs w:val="18"/>
                <w:lang w:val="ro-RO"/>
              </w:rPr>
              <w:t>r N</w:t>
            </w:r>
            <w:r w:rsidRPr="00647C5B">
              <w:rPr>
                <w:spacing w:val="-1"/>
                <w:sz w:val="18"/>
                <w:szCs w:val="18"/>
                <w:lang w:val="ro-RO"/>
              </w:rPr>
              <w:t>a</w:t>
            </w:r>
            <w:r w:rsidRPr="00647C5B">
              <w:rPr>
                <w:sz w:val="18"/>
                <w:szCs w:val="18"/>
                <w:lang w:val="ro-RO"/>
              </w:rPr>
              <w:t>ț</w:t>
            </w:r>
            <w:r w:rsidRPr="00647C5B">
              <w:rPr>
                <w:spacing w:val="1"/>
                <w:sz w:val="18"/>
                <w:szCs w:val="18"/>
                <w:lang w:val="ro-RO"/>
              </w:rPr>
              <w:t>ion</w:t>
            </w:r>
            <w:r w:rsidRPr="00647C5B">
              <w:rPr>
                <w:spacing w:val="-1"/>
                <w:sz w:val="18"/>
                <w:szCs w:val="18"/>
                <w:lang w:val="ro-RO"/>
              </w:rPr>
              <w:t>a</w:t>
            </w:r>
            <w:r w:rsidRPr="00647C5B">
              <w:rPr>
                <w:sz w:val="18"/>
                <w:szCs w:val="18"/>
                <w:lang w:val="ro-RO"/>
              </w:rPr>
              <w:t xml:space="preserve">le </w:t>
            </w:r>
            <w:r w:rsidRPr="00647C5B">
              <w:rPr>
                <w:spacing w:val="1"/>
                <w:sz w:val="18"/>
                <w:szCs w:val="18"/>
                <w:lang w:val="ro-RO"/>
              </w:rPr>
              <w:t>d</w:t>
            </w:r>
            <w:r w:rsidRPr="00647C5B">
              <w:rPr>
                <w:sz w:val="18"/>
                <w:szCs w:val="18"/>
                <w:lang w:val="ro-RO"/>
              </w:rPr>
              <w:t xml:space="preserve">e </w:t>
            </w:r>
            <w:r w:rsidRPr="00647C5B">
              <w:rPr>
                <w:spacing w:val="-2"/>
                <w:sz w:val="18"/>
                <w:szCs w:val="18"/>
                <w:lang w:val="ro-RO"/>
              </w:rPr>
              <w:t>S</w:t>
            </w:r>
            <w:r w:rsidRPr="00647C5B">
              <w:rPr>
                <w:spacing w:val="1"/>
                <w:sz w:val="18"/>
                <w:szCs w:val="18"/>
                <w:lang w:val="ro-RO"/>
              </w:rPr>
              <w:t>p</w:t>
            </w:r>
            <w:r w:rsidRPr="00647C5B">
              <w:rPr>
                <w:spacing w:val="-1"/>
                <w:sz w:val="18"/>
                <w:szCs w:val="18"/>
                <w:lang w:val="ro-RO"/>
              </w:rPr>
              <w:t>ec</w:t>
            </w:r>
            <w:r w:rsidRPr="00647C5B">
              <w:rPr>
                <w:sz w:val="18"/>
                <w:szCs w:val="18"/>
                <w:lang w:val="ro-RO"/>
              </w:rPr>
              <w:t>iali</w:t>
            </w:r>
            <w:r w:rsidRPr="00647C5B">
              <w:rPr>
                <w:spacing w:val="1"/>
                <w:sz w:val="18"/>
                <w:szCs w:val="18"/>
                <w:lang w:val="ro-RO"/>
              </w:rPr>
              <w:t>t</w:t>
            </w:r>
            <w:r w:rsidRPr="00647C5B">
              <w:rPr>
                <w:spacing w:val="-1"/>
                <w:sz w:val="18"/>
                <w:szCs w:val="18"/>
                <w:lang w:val="ro-RO"/>
              </w:rPr>
              <w:t>a</w:t>
            </w:r>
            <w:r w:rsidRPr="00647C5B">
              <w:rPr>
                <w:sz w:val="18"/>
                <w:szCs w:val="18"/>
                <w:lang w:val="ro-RO"/>
              </w:rPr>
              <w:t>te</w:t>
            </w:r>
          </w:p>
        </w:tc>
        <w:tc>
          <w:tcPr>
            <w:tcW w:w="2003" w:type="dxa"/>
            <w:gridSpan w:val="4"/>
            <w:tcBorders>
              <w:top w:val="single" w:sz="5" w:space="0" w:color="000000"/>
              <w:left w:val="single" w:sz="5" w:space="0" w:color="000000"/>
              <w:bottom w:val="single" w:sz="5" w:space="0" w:color="000000"/>
              <w:right w:val="single" w:sz="5" w:space="0" w:color="000000"/>
            </w:tcBorders>
          </w:tcPr>
          <w:p w14:paraId="030449BC" w14:textId="109DAE80" w:rsidR="008F5D55" w:rsidRPr="00647C5B" w:rsidRDefault="00054EB8" w:rsidP="00054EB8">
            <w:pPr>
              <w:spacing w:line="200" w:lineRule="exact"/>
              <w:ind w:left="150"/>
              <w:rPr>
                <w:sz w:val="18"/>
                <w:szCs w:val="18"/>
                <w:lang w:val="ro-RO"/>
              </w:rPr>
            </w:pPr>
            <w:r w:rsidRPr="00647C5B">
              <w:rPr>
                <w:rFonts w:ascii="Garamond" w:eastAsia="Garamond" w:hAnsi="Garamond" w:cs="Garamond"/>
                <w:position w:val="1"/>
                <w:sz w:val="18"/>
                <w:szCs w:val="18"/>
                <w:lang w:val="ro-RO"/>
              </w:rPr>
              <w:t xml:space="preserve">- </w:t>
            </w:r>
            <w:r w:rsidRPr="00647C5B">
              <w:rPr>
                <w:rFonts w:ascii="Garamond" w:eastAsia="Garamond" w:hAnsi="Garamond" w:cs="Garamond"/>
                <w:spacing w:val="36"/>
                <w:position w:val="1"/>
                <w:sz w:val="18"/>
                <w:szCs w:val="18"/>
                <w:lang w:val="ro-RO"/>
              </w:rPr>
              <w:t xml:space="preserve"> </w:t>
            </w:r>
            <w:r w:rsidRPr="00647C5B">
              <w:rPr>
                <w:spacing w:val="-1"/>
                <w:position w:val="1"/>
                <w:sz w:val="18"/>
                <w:szCs w:val="18"/>
                <w:lang w:val="ro-RO"/>
              </w:rPr>
              <w:t>m</w:t>
            </w:r>
            <w:r w:rsidRPr="00647C5B">
              <w:rPr>
                <w:spacing w:val="1"/>
                <w:position w:val="1"/>
                <w:sz w:val="18"/>
                <w:szCs w:val="18"/>
                <w:lang w:val="ro-RO"/>
              </w:rPr>
              <w:t>e</w:t>
            </w:r>
            <w:r w:rsidRPr="00647C5B">
              <w:rPr>
                <w:spacing w:val="-3"/>
                <w:position w:val="1"/>
                <w:sz w:val="18"/>
                <w:szCs w:val="18"/>
                <w:lang w:val="ro-RO"/>
              </w:rPr>
              <w:t>m</w:t>
            </w:r>
            <w:r w:rsidRPr="00647C5B">
              <w:rPr>
                <w:spacing w:val="1"/>
                <w:position w:val="1"/>
                <w:sz w:val="18"/>
                <w:szCs w:val="18"/>
                <w:lang w:val="ro-RO"/>
              </w:rPr>
              <w:t>b</w:t>
            </w:r>
            <w:r w:rsidRPr="00647C5B">
              <w:rPr>
                <w:position w:val="1"/>
                <w:sz w:val="18"/>
                <w:szCs w:val="18"/>
                <w:lang w:val="ro-RO"/>
              </w:rPr>
              <w:t>ru</w:t>
            </w:r>
            <w:r w:rsidRPr="00647C5B">
              <w:rPr>
                <w:spacing w:val="1"/>
                <w:position w:val="1"/>
                <w:sz w:val="18"/>
                <w:szCs w:val="18"/>
                <w:lang w:val="ro-RO"/>
              </w:rPr>
              <w:t xml:space="preserve"> </w:t>
            </w:r>
            <w:r w:rsidRPr="00647C5B">
              <w:rPr>
                <w:spacing w:val="-1"/>
                <w:position w:val="1"/>
                <w:sz w:val="18"/>
                <w:szCs w:val="18"/>
                <w:lang w:val="ro-RO"/>
              </w:rPr>
              <w:t>a</w:t>
            </w:r>
            <w:r w:rsidRPr="00647C5B">
              <w:rPr>
                <w:position w:val="1"/>
                <w:sz w:val="18"/>
                <w:szCs w:val="18"/>
                <w:lang w:val="ro-RO"/>
              </w:rPr>
              <w:t xml:space="preserve">l </w:t>
            </w:r>
            <w:r w:rsidRPr="00647C5B">
              <w:rPr>
                <w:spacing w:val="-1"/>
                <w:sz w:val="18"/>
                <w:szCs w:val="18"/>
                <w:lang w:val="ro-RO"/>
              </w:rPr>
              <w:t>c</w:t>
            </w:r>
            <w:r w:rsidRPr="00647C5B">
              <w:rPr>
                <w:spacing w:val="1"/>
                <w:sz w:val="18"/>
                <w:szCs w:val="18"/>
                <w:lang w:val="ro-RO"/>
              </w:rPr>
              <w:t>o</w:t>
            </w:r>
            <w:r w:rsidRPr="00647C5B">
              <w:rPr>
                <w:spacing w:val="-3"/>
                <w:sz w:val="18"/>
                <w:szCs w:val="18"/>
                <w:lang w:val="ro-RO"/>
              </w:rPr>
              <w:t>m</w:t>
            </w:r>
            <w:r w:rsidRPr="00647C5B">
              <w:rPr>
                <w:sz w:val="18"/>
                <w:szCs w:val="18"/>
                <w:lang w:val="ro-RO"/>
              </w:rPr>
              <w:t>isi</w:t>
            </w:r>
            <w:r w:rsidRPr="00647C5B">
              <w:rPr>
                <w:spacing w:val="1"/>
                <w:sz w:val="18"/>
                <w:szCs w:val="18"/>
                <w:lang w:val="ro-RO"/>
              </w:rPr>
              <w:t>i</w:t>
            </w:r>
            <w:r w:rsidRPr="00647C5B">
              <w:rPr>
                <w:sz w:val="18"/>
                <w:szCs w:val="18"/>
                <w:lang w:val="ro-RO"/>
              </w:rPr>
              <w:t>l</w:t>
            </w:r>
            <w:r w:rsidRPr="00647C5B">
              <w:rPr>
                <w:spacing w:val="1"/>
                <w:sz w:val="18"/>
                <w:szCs w:val="18"/>
                <w:lang w:val="ro-RO"/>
              </w:rPr>
              <w:t>o</w:t>
            </w:r>
            <w:r w:rsidRPr="00647C5B">
              <w:rPr>
                <w:sz w:val="18"/>
                <w:szCs w:val="18"/>
                <w:lang w:val="ro-RO"/>
              </w:rPr>
              <w:t>r/</w:t>
            </w:r>
            <w:r w:rsidRPr="00647C5B">
              <w:rPr>
                <w:spacing w:val="-1"/>
                <w:sz w:val="18"/>
                <w:szCs w:val="18"/>
                <w:lang w:val="ro-RO"/>
              </w:rPr>
              <w:t>g</w:t>
            </w:r>
            <w:r w:rsidRPr="00647C5B">
              <w:rPr>
                <w:sz w:val="18"/>
                <w:szCs w:val="18"/>
                <w:lang w:val="ro-RO"/>
              </w:rPr>
              <w:t>r</w:t>
            </w:r>
            <w:r w:rsidRPr="00647C5B">
              <w:rPr>
                <w:spacing w:val="1"/>
                <w:sz w:val="18"/>
                <w:szCs w:val="18"/>
                <w:lang w:val="ro-RO"/>
              </w:rPr>
              <w:t>upu</w:t>
            </w:r>
            <w:r w:rsidRPr="00647C5B">
              <w:rPr>
                <w:sz w:val="18"/>
                <w:szCs w:val="18"/>
                <w:lang w:val="ro-RO"/>
              </w:rPr>
              <w:t>ri</w:t>
            </w:r>
            <w:r w:rsidRPr="00647C5B">
              <w:rPr>
                <w:spacing w:val="-2"/>
                <w:sz w:val="18"/>
                <w:szCs w:val="18"/>
                <w:lang w:val="ro-RO"/>
              </w:rPr>
              <w:t>l</w:t>
            </w:r>
            <w:r w:rsidRPr="00647C5B">
              <w:rPr>
                <w:spacing w:val="1"/>
                <w:sz w:val="18"/>
                <w:szCs w:val="18"/>
                <w:lang w:val="ro-RO"/>
              </w:rPr>
              <w:t>o</w:t>
            </w:r>
            <w:r w:rsidRPr="00647C5B">
              <w:rPr>
                <w:sz w:val="18"/>
                <w:szCs w:val="18"/>
                <w:lang w:val="ro-RO"/>
              </w:rPr>
              <w:t xml:space="preserve">r </w:t>
            </w:r>
            <w:r w:rsidRPr="00647C5B">
              <w:rPr>
                <w:spacing w:val="1"/>
                <w:sz w:val="18"/>
                <w:szCs w:val="18"/>
                <w:lang w:val="ro-RO"/>
              </w:rPr>
              <w:t>n</w:t>
            </w:r>
            <w:r w:rsidRPr="00647C5B">
              <w:rPr>
                <w:spacing w:val="-1"/>
                <w:sz w:val="18"/>
                <w:szCs w:val="18"/>
                <w:lang w:val="ro-RO"/>
              </w:rPr>
              <w:t>a</w:t>
            </w:r>
            <w:r w:rsidRPr="00647C5B">
              <w:rPr>
                <w:sz w:val="18"/>
                <w:szCs w:val="18"/>
                <w:lang w:val="ro-RO"/>
              </w:rPr>
              <w:t>ţ</w:t>
            </w:r>
            <w:r w:rsidRPr="00647C5B">
              <w:rPr>
                <w:spacing w:val="1"/>
                <w:sz w:val="18"/>
                <w:szCs w:val="18"/>
                <w:lang w:val="ro-RO"/>
              </w:rPr>
              <w:t>i</w:t>
            </w:r>
            <w:r w:rsidRPr="00647C5B">
              <w:rPr>
                <w:spacing w:val="-1"/>
                <w:sz w:val="18"/>
                <w:szCs w:val="18"/>
                <w:lang w:val="ro-RO"/>
              </w:rPr>
              <w:t>o</w:t>
            </w:r>
            <w:r w:rsidRPr="00647C5B">
              <w:rPr>
                <w:spacing w:val="1"/>
                <w:sz w:val="18"/>
                <w:szCs w:val="18"/>
                <w:lang w:val="ro-RO"/>
              </w:rPr>
              <w:t>n</w:t>
            </w:r>
            <w:r w:rsidRPr="00647C5B">
              <w:rPr>
                <w:spacing w:val="-1"/>
                <w:sz w:val="18"/>
                <w:szCs w:val="18"/>
                <w:lang w:val="ro-RO"/>
              </w:rPr>
              <w:t>a</w:t>
            </w:r>
            <w:r w:rsidRPr="00647C5B">
              <w:rPr>
                <w:sz w:val="18"/>
                <w:szCs w:val="18"/>
                <w:lang w:val="ro-RO"/>
              </w:rPr>
              <w:t xml:space="preserve">le </w:t>
            </w:r>
            <w:r w:rsidRPr="00647C5B">
              <w:rPr>
                <w:spacing w:val="1"/>
                <w:sz w:val="18"/>
                <w:szCs w:val="18"/>
                <w:lang w:val="ro-RO"/>
              </w:rPr>
              <w:t>d</w:t>
            </w:r>
            <w:r w:rsidRPr="00647C5B">
              <w:rPr>
                <w:sz w:val="18"/>
                <w:szCs w:val="18"/>
                <w:lang w:val="ro-RO"/>
              </w:rPr>
              <w:t xml:space="preserve">e </w:t>
            </w:r>
            <w:r w:rsidRPr="00647C5B">
              <w:rPr>
                <w:spacing w:val="-1"/>
                <w:sz w:val="18"/>
                <w:szCs w:val="18"/>
                <w:lang w:val="ro-RO"/>
              </w:rPr>
              <w:t>c</w:t>
            </w:r>
            <w:r w:rsidRPr="00647C5B">
              <w:rPr>
                <w:spacing w:val="1"/>
                <w:sz w:val="18"/>
                <w:szCs w:val="18"/>
                <w:lang w:val="ro-RO"/>
              </w:rPr>
              <w:t>oo</w:t>
            </w:r>
            <w:r w:rsidRPr="00647C5B">
              <w:rPr>
                <w:sz w:val="18"/>
                <w:szCs w:val="18"/>
                <w:lang w:val="ro-RO"/>
              </w:rPr>
              <w:t>r</w:t>
            </w:r>
            <w:r w:rsidRPr="00647C5B">
              <w:rPr>
                <w:spacing w:val="-1"/>
                <w:sz w:val="18"/>
                <w:szCs w:val="18"/>
                <w:lang w:val="ro-RO"/>
              </w:rPr>
              <w:t>d</w:t>
            </w:r>
            <w:r w:rsidRPr="00647C5B">
              <w:rPr>
                <w:spacing w:val="1"/>
                <w:sz w:val="18"/>
                <w:szCs w:val="18"/>
                <w:lang w:val="ro-RO"/>
              </w:rPr>
              <w:t>on</w:t>
            </w:r>
            <w:r w:rsidRPr="00647C5B">
              <w:rPr>
                <w:spacing w:val="-1"/>
                <w:sz w:val="18"/>
                <w:szCs w:val="18"/>
                <w:lang w:val="ro-RO"/>
              </w:rPr>
              <w:t>a</w:t>
            </w:r>
            <w:r w:rsidRPr="00647C5B">
              <w:rPr>
                <w:sz w:val="18"/>
                <w:szCs w:val="18"/>
                <w:lang w:val="ro-RO"/>
              </w:rPr>
              <w:t>re</w:t>
            </w:r>
          </w:p>
        </w:tc>
        <w:tc>
          <w:tcPr>
            <w:tcW w:w="994" w:type="dxa"/>
            <w:gridSpan w:val="2"/>
            <w:vMerge w:val="restart"/>
            <w:tcBorders>
              <w:top w:val="single" w:sz="5" w:space="0" w:color="000000"/>
              <w:left w:val="single" w:sz="5" w:space="0" w:color="000000"/>
              <w:right w:val="single" w:sz="5" w:space="0" w:color="000000"/>
            </w:tcBorders>
          </w:tcPr>
          <w:p w14:paraId="568D51F7" w14:textId="77777777" w:rsidR="008F5D55" w:rsidRPr="00647C5B" w:rsidRDefault="008F5D55">
            <w:pPr>
              <w:rPr>
                <w:lang w:val="ro-RO"/>
              </w:rPr>
            </w:pPr>
          </w:p>
        </w:tc>
        <w:tc>
          <w:tcPr>
            <w:tcW w:w="850" w:type="dxa"/>
            <w:gridSpan w:val="2"/>
            <w:vMerge w:val="restart"/>
            <w:tcBorders>
              <w:top w:val="single" w:sz="5" w:space="0" w:color="000000"/>
              <w:left w:val="single" w:sz="5" w:space="0" w:color="000000"/>
              <w:right w:val="single" w:sz="5" w:space="0" w:color="000000"/>
            </w:tcBorders>
            <w:shd w:val="clear" w:color="auto" w:fill="BEBEBE"/>
          </w:tcPr>
          <w:p w14:paraId="068E5212" w14:textId="77777777" w:rsidR="008F5D55" w:rsidRPr="00647C5B" w:rsidRDefault="00054EB8">
            <w:pPr>
              <w:spacing w:line="200" w:lineRule="exact"/>
              <w:ind w:left="294" w:right="294"/>
              <w:jc w:val="center"/>
              <w:rPr>
                <w:sz w:val="18"/>
                <w:szCs w:val="18"/>
                <w:lang w:val="ro-RO"/>
              </w:rPr>
            </w:pPr>
            <w:r w:rsidRPr="00647C5B">
              <w:rPr>
                <w:b/>
                <w:spacing w:val="1"/>
                <w:sz w:val="18"/>
                <w:szCs w:val="18"/>
                <w:lang w:val="ro-RO"/>
              </w:rPr>
              <w:t>10</w:t>
            </w:r>
          </w:p>
        </w:tc>
        <w:tc>
          <w:tcPr>
            <w:tcW w:w="991" w:type="dxa"/>
            <w:gridSpan w:val="2"/>
            <w:tcBorders>
              <w:top w:val="single" w:sz="5" w:space="0" w:color="000000"/>
              <w:left w:val="single" w:sz="5" w:space="0" w:color="000000"/>
              <w:bottom w:val="single" w:sz="5" w:space="0" w:color="000000"/>
              <w:right w:val="single" w:sz="5" w:space="0" w:color="000000"/>
            </w:tcBorders>
          </w:tcPr>
          <w:p w14:paraId="1CEF1EC9" w14:textId="77777777" w:rsidR="008F5D55" w:rsidRPr="00647C5B" w:rsidRDefault="008F5D55">
            <w:pPr>
              <w:spacing w:before="8" w:line="200" w:lineRule="exact"/>
              <w:rPr>
                <w:lang w:val="ro-RO"/>
              </w:rPr>
            </w:pPr>
          </w:p>
          <w:p w14:paraId="1C7CB8DF" w14:textId="77777777" w:rsidR="008F5D55" w:rsidRPr="00647C5B" w:rsidRDefault="00054EB8">
            <w:pPr>
              <w:ind w:left="102"/>
              <w:rPr>
                <w:sz w:val="18"/>
                <w:szCs w:val="18"/>
                <w:lang w:val="ro-RO"/>
              </w:rPr>
            </w:pPr>
            <w:r w:rsidRPr="00647C5B">
              <w:rPr>
                <w:b/>
                <w:spacing w:val="1"/>
                <w:sz w:val="18"/>
                <w:szCs w:val="18"/>
                <w:lang w:val="ro-RO"/>
              </w:rPr>
              <w:t>0</w:t>
            </w:r>
            <w:r w:rsidRPr="00647C5B">
              <w:rPr>
                <w:b/>
                <w:sz w:val="18"/>
                <w:szCs w:val="18"/>
                <w:lang w:val="ro-RO"/>
              </w:rPr>
              <w:t>,</w:t>
            </w:r>
            <w:r w:rsidRPr="00647C5B">
              <w:rPr>
                <w:b/>
                <w:spacing w:val="-1"/>
                <w:sz w:val="18"/>
                <w:szCs w:val="18"/>
                <w:lang w:val="ro-RO"/>
              </w:rPr>
              <w:t>5</w:t>
            </w:r>
            <w:r w:rsidRPr="00647C5B">
              <w:rPr>
                <w:b/>
                <w:spacing w:val="1"/>
                <w:sz w:val="18"/>
                <w:szCs w:val="18"/>
                <w:lang w:val="ro-RO"/>
              </w:rPr>
              <w:t>**</w:t>
            </w:r>
            <w:r w:rsidRPr="00647C5B">
              <w:rPr>
                <w:b/>
                <w:sz w:val="18"/>
                <w:szCs w:val="18"/>
                <w:lang w:val="ro-RO"/>
              </w:rPr>
              <w:t>(</w:t>
            </w:r>
            <w:r w:rsidRPr="00647C5B">
              <w:rPr>
                <w:b/>
                <w:spacing w:val="-2"/>
                <w:sz w:val="18"/>
                <w:szCs w:val="18"/>
                <w:lang w:val="ro-RO"/>
              </w:rPr>
              <w:t>n</w:t>
            </w:r>
            <w:r w:rsidRPr="00647C5B">
              <w:rPr>
                <w:b/>
                <w:sz w:val="18"/>
                <w:szCs w:val="18"/>
                <w:lang w:val="ro-RO"/>
              </w:rPr>
              <w:t>r</w:t>
            </w:r>
          </w:p>
          <w:p w14:paraId="77CD1129" w14:textId="77777777" w:rsidR="008F5D55" w:rsidRPr="00647C5B" w:rsidRDefault="00054EB8">
            <w:pPr>
              <w:spacing w:line="200" w:lineRule="exact"/>
              <w:ind w:left="102"/>
              <w:rPr>
                <w:sz w:val="18"/>
                <w:szCs w:val="18"/>
                <w:lang w:val="ro-RO"/>
              </w:rPr>
            </w:pPr>
            <w:r w:rsidRPr="00647C5B">
              <w:rPr>
                <w:b/>
                <w:sz w:val="18"/>
                <w:szCs w:val="18"/>
                <w:lang w:val="ro-RO"/>
              </w:rPr>
              <w:t>.</w:t>
            </w:r>
            <w:r w:rsidRPr="00647C5B">
              <w:rPr>
                <w:b/>
                <w:spacing w:val="-1"/>
                <w:sz w:val="18"/>
                <w:szCs w:val="18"/>
                <w:lang w:val="ro-RO"/>
              </w:rPr>
              <w:t>c</w:t>
            </w:r>
            <w:r w:rsidRPr="00647C5B">
              <w:rPr>
                <w:b/>
                <w:spacing w:val="1"/>
                <w:sz w:val="18"/>
                <w:szCs w:val="18"/>
                <w:lang w:val="ro-RO"/>
              </w:rPr>
              <w:t>o</w:t>
            </w:r>
            <w:r w:rsidRPr="00647C5B">
              <w:rPr>
                <w:b/>
                <w:spacing w:val="-4"/>
                <w:sz w:val="18"/>
                <w:szCs w:val="18"/>
                <w:lang w:val="ro-RO"/>
              </w:rPr>
              <w:t>m</w:t>
            </w:r>
            <w:r w:rsidRPr="00647C5B">
              <w:rPr>
                <w:b/>
                <w:sz w:val="18"/>
                <w:szCs w:val="18"/>
                <w:lang w:val="ro-RO"/>
              </w:rPr>
              <w:t>isi</w:t>
            </w:r>
            <w:r w:rsidRPr="00647C5B">
              <w:rPr>
                <w:b/>
                <w:spacing w:val="1"/>
                <w:sz w:val="18"/>
                <w:szCs w:val="18"/>
                <w:lang w:val="ro-RO"/>
              </w:rPr>
              <w:t>i</w:t>
            </w:r>
            <w:r w:rsidRPr="00647C5B">
              <w:rPr>
                <w:b/>
                <w:sz w:val="18"/>
                <w:szCs w:val="18"/>
                <w:lang w:val="ro-RO"/>
              </w:rPr>
              <w:t>)</w:t>
            </w:r>
          </w:p>
        </w:tc>
        <w:tc>
          <w:tcPr>
            <w:tcW w:w="1136" w:type="dxa"/>
            <w:gridSpan w:val="2"/>
            <w:tcBorders>
              <w:top w:val="single" w:sz="5" w:space="0" w:color="000000"/>
              <w:left w:val="single" w:sz="5" w:space="0" w:color="000000"/>
              <w:bottom w:val="single" w:sz="5" w:space="0" w:color="000000"/>
              <w:right w:val="single" w:sz="5" w:space="0" w:color="000000"/>
            </w:tcBorders>
          </w:tcPr>
          <w:p w14:paraId="11183D0C" w14:textId="77777777" w:rsidR="008F5D55" w:rsidRPr="00647C5B" w:rsidRDefault="008F5D55">
            <w:pPr>
              <w:rPr>
                <w:lang w:val="ro-RO"/>
              </w:rPr>
            </w:pPr>
          </w:p>
        </w:tc>
        <w:tc>
          <w:tcPr>
            <w:tcW w:w="1135" w:type="dxa"/>
            <w:gridSpan w:val="2"/>
            <w:tcBorders>
              <w:top w:val="single" w:sz="5" w:space="0" w:color="000000"/>
              <w:left w:val="single" w:sz="5" w:space="0" w:color="000000"/>
              <w:bottom w:val="single" w:sz="5" w:space="0" w:color="000000"/>
              <w:right w:val="single" w:sz="5" w:space="0" w:color="000000"/>
            </w:tcBorders>
          </w:tcPr>
          <w:p w14:paraId="69EA9F3E" w14:textId="77777777" w:rsidR="008F5D55" w:rsidRPr="00647C5B" w:rsidRDefault="008F5D55">
            <w:pPr>
              <w:rPr>
                <w:lang w:val="ro-RO"/>
              </w:rPr>
            </w:pPr>
          </w:p>
        </w:tc>
      </w:tr>
      <w:tr w:rsidR="008F5D55" w:rsidRPr="00647C5B" w14:paraId="2B892BFA" w14:textId="77777777" w:rsidTr="005929B7">
        <w:trPr>
          <w:trHeight w:hRule="exact" w:val="631"/>
        </w:trPr>
        <w:tc>
          <w:tcPr>
            <w:tcW w:w="2083" w:type="dxa"/>
            <w:gridSpan w:val="2"/>
            <w:vMerge/>
            <w:tcBorders>
              <w:left w:val="single" w:sz="5" w:space="0" w:color="000000"/>
              <w:right w:val="single" w:sz="5" w:space="0" w:color="000000"/>
            </w:tcBorders>
          </w:tcPr>
          <w:p w14:paraId="402E28E5" w14:textId="77777777" w:rsidR="008F5D55" w:rsidRPr="00647C5B" w:rsidRDefault="008F5D55">
            <w:pPr>
              <w:rPr>
                <w:lang w:val="ro-RO"/>
              </w:rPr>
            </w:pPr>
          </w:p>
        </w:tc>
        <w:tc>
          <w:tcPr>
            <w:tcW w:w="2003" w:type="dxa"/>
            <w:gridSpan w:val="4"/>
            <w:tcBorders>
              <w:top w:val="single" w:sz="5" w:space="0" w:color="000000"/>
              <w:left w:val="single" w:sz="5" w:space="0" w:color="000000"/>
              <w:bottom w:val="single" w:sz="5" w:space="0" w:color="000000"/>
              <w:right w:val="single" w:sz="5" w:space="0" w:color="000000"/>
            </w:tcBorders>
          </w:tcPr>
          <w:p w14:paraId="45E39DD3" w14:textId="77777777" w:rsidR="008F5D55" w:rsidRPr="00647C5B" w:rsidRDefault="00054EB8">
            <w:pPr>
              <w:spacing w:line="234" w:lineRule="auto"/>
              <w:ind w:left="333" w:right="238" w:hanging="182"/>
              <w:rPr>
                <w:sz w:val="18"/>
                <w:szCs w:val="18"/>
                <w:lang w:val="ro-RO"/>
              </w:rPr>
            </w:pPr>
            <w:r w:rsidRPr="00647C5B">
              <w:rPr>
                <w:rFonts w:ascii="Garamond" w:eastAsia="Garamond" w:hAnsi="Garamond" w:cs="Garamond"/>
                <w:sz w:val="18"/>
                <w:szCs w:val="18"/>
                <w:lang w:val="ro-RO"/>
              </w:rPr>
              <w:t xml:space="preserve">- </w:t>
            </w:r>
            <w:r w:rsidRPr="00647C5B">
              <w:rPr>
                <w:rFonts w:ascii="Garamond" w:eastAsia="Garamond" w:hAnsi="Garamond" w:cs="Garamond"/>
                <w:spacing w:val="36"/>
                <w:sz w:val="18"/>
                <w:szCs w:val="18"/>
                <w:lang w:val="ro-RO"/>
              </w:rPr>
              <w:t xml:space="preserve"> </w:t>
            </w:r>
            <w:r w:rsidRPr="00647C5B">
              <w:rPr>
                <w:spacing w:val="-1"/>
                <w:sz w:val="18"/>
                <w:szCs w:val="18"/>
                <w:lang w:val="ro-RO"/>
              </w:rPr>
              <w:t>m</w:t>
            </w:r>
            <w:r w:rsidRPr="00647C5B">
              <w:rPr>
                <w:spacing w:val="1"/>
                <w:sz w:val="18"/>
                <w:szCs w:val="18"/>
                <w:lang w:val="ro-RO"/>
              </w:rPr>
              <w:t>e</w:t>
            </w:r>
            <w:r w:rsidRPr="00647C5B">
              <w:rPr>
                <w:spacing w:val="-3"/>
                <w:sz w:val="18"/>
                <w:szCs w:val="18"/>
                <w:lang w:val="ro-RO"/>
              </w:rPr>
              <w:t>m</w:t>
            </w:r>
            <w:r w:rsidRPr="00647C5B">
              <w:rPr>
                <w:spacing w:val="1"/>
                <w:sz w:val="18"/>
                <w:szCs w:val="18"/>
                <w:lang w:val="ro-RO"/>
              </w:rPr>
              <w:t>b</w:t>
            </w:r>
            <w:r w:rsidRPr="00647C5B">
              <w:rPr>
                <w:sz w:val="18"/>
                <w:szCs w:val="18"/>
                <w:lang w:val="ro-RO"/>
              </w:rPr>
              <w:t>ru</w:t>
            </w:r>
            <w:r w:rsidRPr="00647C5B">
              <w:rPr>
                <w:spacing w:val="1"/>
                <w:sz w:val="18"/>
                <w:szCs w:val="18"/>
                <w:lang w:val="ro-RO"/>
              </w:rPr>
              <w:t xml:space="preserve"> </w:t>
            </w:r>
            <w:r w:rsidRPr="00647C5B">
              <w:rPr>
                <w:sz w:val="18"/>
                <w:szCs w:val="18"/>
                <w:lang w:val="ro-RO"/>
              </w:rPr>
              <w:t>în</w:t>
            </w:r>
            <w:r w:rsidRPr="00647C5B">
              <w:rPr>
                <w:spacing w:val="2"/>
                <w:sz w:val="18"/>
                <w:szCs w:val="18"/>
                <w:lang w:val="ro-RO"/>
              </w:rPr>
              <w:t xml:space="preserve"> </w:t>
            </w:r>
            <w:r w:rsidRPr="00647C5B">
              <w:rPr>
                <w:spacing w:val="-1"/>
                <w:sz w:val="18"/>
                <w:szCs w:val="18"/>
                <w:lang w:val="ro-RO"/>
              </w:rPr>
              <w:t>c</w:t>
            </w:r>
            <w:r w:rsidRPr="00647C5B">
              <w:rPr>
                <w:spacing w:val="1"/>
                <w:sz w:val="18"/>
                <w:szCs w:val="18"/>
                <w:lang w:val="ro-RO"/>
              </w:rPr>
              <w:t>o</w:t>
            </w:r>
            <w:r w:rsidRPr="00647C5B">
              <w:rPr>
                <w:spacing w:val="-3"/>
                <w:sz w:val="18"/>
                <w:szCs w:val="18"/>
                <w:lang w:val="ro-RO"/>
              </w:rPr>
              <w:t>m</w:t>
            </w:r>
            <w:r w:rsidRPr="00647C5B">
              <w:rPr>
                <w:sz w:val="18"/>
                <w:szCs w:val="18"/>
                <w:lang w:val="ro-RO"/>
              </w:rPr>
              <w:t xml:space="preserve">isia </w:t>
            </w:r>
            <w:r w:rsidRPr="00647C5B">
              <w:rPr>
                <w:spacing w:val="1"/>
                <w:sz w:val="18"/>
                <w:szCs w:val="18"/>
                <w:lang w:val="ro-RO"/>
              </w:rPr>
              <w:t>d</w:t>
            </w:r>
            <w:r w:rsidRPr="00647C5B">
              <w:rPr>
                <w:sz w:val="18"/>
                <w:szCs w:val="18"/>
                <w:lang w:val="ro-RO"/>
              </w:rPr>
              <w:t xml:space="preserve">e </w:t>
            </w:r>
            <w:r w:rsidRPr="00647C5B">
              <w:rPr>
                <w:spacing w:val="1"/>
                <w:sz w:val="18"/>
                <w:szCs w:val="18"/>
                <w:lang w:val="ro-RO"/>
              </w:rPr>
              <w:t>o</w:t>
            </w:r>
            <w:r w:rsidRPr="00647C5B">
              <w:rPr>
                <w:sz w:val="18"/>
                <w:szCs w:val="18"/>
                <w:lang w:val="ro-RO"/>
              </w:rPr>
              <w:t>r</w:t>
            </w:r>
            <w:r w:rsidRPr="00647C5B">
              <w:rPr>
                <w:spacing w:val="-1"/>
                <w:sz w:val="18"/>
                <w:szCs w:val="18"/>
                <w:lang w:val="ro-RO"/>
              </w:rPr>
              <w:t>ga</w:t>
            </w:r>
            <w:r w:rsidRPr="00647C5B">
              <w:rPr>
                <w:spacing w:val="1"/>
                <w:sz w:val="18"/>
                <w:szCs w:val="18"/>
                <w:lang w:val="ro-RO"/>
              </w:rPr>
              <w:t>n</w:t>
            </w:r>
            <w:r w:rsidRPr="00647C5B">
              <w:rPr>
                <w:sz w:val="18"/>
                <w:szCs w:val="18"/>
                <w:lang w:val="ro-RO"/>
              </w:rPr>
              <w:t>iz</w:t>
            </w:r>
            <w:r w:rsidRPr="00647C5B">
              <w:rPr>
                <w:spacing w:val="-1"/>
                <w:sz w:val="18"/>
                <w:szCs w:val="18"/>
                <w:lang w:val="ro-RO"/>
              </w:rPr>
              <w:t>a</w:t>
            </w:r>
            <w:r w:rsidRPr="00647C5B">
              <w:rPr>
                <w:sz w:val="18"/>
                <w:szCs w:val="18"/>
                <w:lang w:val="ro-RO"/>
              </w:rPr>
              <w:t xml:space="preserve">re a </w:t>
            </w:r>
            <w:r w:rsidRPr="00647C5B">
              <w:rPr>
                <w:spacing w:val="-1"/>
                <w:sz w:val="18"/>
                <w:szCs w:val="18"/>
                <w:lang w:val="ro-RO"/>
              </w:rPr>
              <w:t>e</w:t>
            </w:r>
            <w:r w:rsidRPr="00647C5B">
              <w:rPr>
                <w:sz w:val="18"/>
                <w:szCs w:val="18"/>
                <w:lang w:val="ro-RO"/>
              </w:rPr>
              <w:t>ta</w:t>
            </w:r>
            <w:r w:rsidRPr="00647C5B">
              <w:rPr>
                <w:spacing w:val="1"/>
                <w:sz w:val="18"/>
                <w:szCs w:val="18"/>
                <w:lang w:val="ro-RO"/>
              </w:rPr>
              <w:t>p</w:t>
            </w:r>
            <w:r w:rsidRPr="00647C5B">
              <w:rPr>
                <w:spacing w:val="-1"/>
                <w:sz w:val="18"/>
                <w:szCs w:val="18"/>
                <w:lang w:val="ro-RO"/>
              </w:rPr>
              <w:t>e</w:t>
            </w:r>
            <w:r w:rsidRPr="00647C5B">
              <w:rPr>
                <w:sz w:val="18"/>
                <w:szCs w:val="18"/>
                <w:lang w:val="ro-RO"/>
              </w:rPr>
              <w:t>i</w:t>
            </w:r>
            <w:r w:rsidRPr="00647C5B">
              <w:rPr>
                <w:spacing w:val="1"/>
                <w:sz w:val="18"/>
                <w:szCs w:val="18"/>
                <w:lang w:val="ro-RO"/>
              </w:rPr>
              <w:t xml:space="preserve"> </w:t>
            </w:r>
            <w:r w:rsidRPr="00647C5B">
              <w:rPr>
                <w:sz w:val="18"/>
                <w:szCs w:val="18"/>
                <w:lang w:val="ro-RO"/>
              </w:rPr>
              <w:t>j</w:t>
            </w:r>
            <w:r w:rsidRPr="00647C5B">
              <w:rPr>
                <w:spacing w:val="1"/>
                <w:sz w:val="18"/>
                <w:szCs w:val="18"/>
                <w:lang w:val="ro-RO"/>
              </w:rPr>
              <w:t>ud</w:t>
            </w:r>
            <w:r w:rsidRPr="00647C5B">
              <w:rPr>
                <w:spacing w:val="-1"/>
                <w:sz w:val="18"/>
                <w:szCs w:val="18"/>
                <w:lang w:val="ro-RO"/>
              </w:rPr>
              <w:t>e</w:t>
            </w:r>
            <w:r w:rsidRPr="00647C5B">
              <w:rPr>
                <w:sz w:val="18"/>
                <w:szCs w:val="18"/>
                <w:lang w:val="ro-RO"/>
              </w:rPr>
              <w:t>ţe</w:t>
            </w:r>
            <w:r w:rsidRPr="00647C5B">
              <w:rPr>
                <w:spacing w:val="1"/>
                <w:sz w:val="18"/>
                <w:szCs w:val="18"/>
                <w:lang w:val="ro-RO"/>
              </w:rPr>
              <w:t>n</w:t>
            </w:r>
            <w:r w:rsidRPr="00647C5B">
              <w:rPr>
                <w:sz w:val="18"/>
                <w:szCs w:val="18"/>
                <w:lang w:val="ro-RO"/>
              </w:rPr>
              <w:t>e</w:t>
            </w:r>
          </w:p>
        </w:tc>
        <w:tc>
          <w:tcPr>
            <w:tcW w:w="994" w:type="dxa"/>
            <w:gridSpan w:val="2"/>
            <w:vMerge/>
            <w:tcBorders>
              <w:left w:val="single" w:sz="5" w:space="0" w:color="000000"/>
              <w:right w:val="single" w:sz="5" w:space="0" w:color="000000"/>
            </w:tcBorders>
          </w:tcPr>
          <w:p w14:paraId="482A902D" w14:textId="77777777" w:rsidR="008F5D55" w:rsidRPr="00647C5B" w:rsidRDefault="008F5D55">
            <w:pPr>
              <w:rPr>
                <w:lang w:val="ro-RO"/>
              </w:rPr>
            </w:pPr>
          </w:p>
        </w:tc>
        <w:tc>
          <w:tcPr>
            <w:tcW w:w="850" w:type="dxa"/>
            <w:gridSpan w:val="2"/>
            <w:vMerge/>
            <w:tcBorders>
              <w:left w:val="single" w:sz="5" w:space="0" w:color="000000"/>
              <w:right w:val="single" w:sz="5" w:space="0" w:color="000000"/>
            </w:tcBorders>
            <w:shd w:val="clear" w:color="auto" w:fill="BEBEBE"/>
          </w:tcPr>
          <w:p w14:paraId="23E9F719" w14:textId="77777777" w:rsidR="008F5D55" w:rsidRPr="00647C5B" w:rsidRDefault="008F5D55">
            <w:pPr>
              <w:rPr>
                <w:lang w:val="ro-RO"/>
              </w:rPr>
            </w:pPr>
          </w:p>
        </w:tc>
        <w:tc>
          <w:tcPr>
            <w:tcW w:w="991" w:type="dxa"/>
            <w:gridSpan w:val="2"/>
            <w:tcBorders>
              <w:top w:val="single" w:sz="5" w:space="0" w:color="000000"/>
              <w:left w:val="single" w:sz="5" w:space="0" w:color="000000"/>
              <w:bottom w:val="single" w:sz="5" w:space="0" w:color="000000"/>
              <w:right w:val="single" w:sz="5" w:space="0" w:color="000000"/>
            </w:tcBorders>
          </w:tcPr>
          <w:p w14:paraId="61B9515F" w14:textId="77777777" w:rsidR="008F5D55" w:rsidRPr="00647C5B" w:rsidRDefault="008F5D55">
            <w:pPr>
              <w:spacing w:before="8" w:line="200" w:lineRule="exact"/>
              <w:rPr>
                <w:lang w:val="ro-RO"/>
              </w:rPr>
            </w:pPr>
          </w:p>
          <w:p w14:paraId="1D739ACE" w14:textId="77777777" w:rsidR="008F5D55" w:rsidRPr="00647C5B" w:rsidRDefault="00054EB8">
            <w:pPr>
              <w:ind w:left="102"/>
              <w:rPr>
                <w:sz w:val="18"/>
                <w:szCs w:val="18"/>
                <w:lang w:val="ro-RO"/>
              </w:rPr>
            </w:pPr>
            <w:r w:rsidRPr="00647C5B">
              <w:rPr>
                <w:b/>
                <w:spacing w:val="1"/>
                <w:sz w:val="18"/>
                <w:szCs w:val="18"/>
                <w:lang w:val="ro-RO"/>
              </w:rPr>
              <w:t>0</w:t>
            </w:r>
            <w:r w:rsidRPr="00647C5B">
              <w:rPr>
                <w:b/>
                <w:sz w:val="18"/>
                <w:szCs w:val="18"/>
                <w:lang w:val="ro-RO"/>
              </w:rPr>
              <w:t>,</w:t>
            </w:r>
            <w:r w:rsidRPr="00647C5B">
              <w:rPr>
                <w:b/>
                <w:spacing w:val="-1"/>
                <w:sz w:val="18"/>
                <w:szCs w:val="18"/>
                <w:lang w:val="ro-RO"/>
              </w:rPr>
              <w:t>2</w:t>
            </w:r>
            <w:r w:rsidRPr="00647C5B">
              <w:rPr>
                <w:b/>
                <w:spacing w:val="1"/>
                <w:sz w:val="18"/>
                <w:szCs w:val="18"/>
                <w:lang w:val="ro-RO"/>
              </w:rPr>
              <w:t>5</w:t>
            </w:r>
            <w:r w:rsidRPr="00647C5B">
              <w:rPr>
                <w:b/>
                <w:spacing w:val="-1"/>
                <w:sz w:val="18"/>
                <w:szCs w:val="18"/>
                <w:lang w:val="ro-RO"/>
              </w:rPr>
              <w:t>*</w:t>
            </w:r>
            <w:r w:rsidRPr="00647C5B">
              <w:rPr>
                <w:b/>
                <w:sz w:val="18"/>
                <w:szCs w:val="18"/>
                <w:lang w:val="ro-RO"/>
              </w:rPr>
              <w:t>*</w:t>
            </w:r>
          </w:p>
        </w:tc>
        <w:tc>
          <w:tcPr>
            <w:tcW w:w="1136" w:type="dxa"/>
            <w:gridSpan w:val="2"/>
            <w:tcBorders>
              <w:top w:val="single" w:sz="5" w:space="0" w:color="000000"/>
              <w:left w:val="single" w:sz="5" w:space="0" w:color="000000"/>
              <w:bottom w:val="single" w:sz="5" w:space="0" w:color="000000"/>
              <w:right w:val="single" w:sz="5" w:space="0" w:color="000000"/>
            </w:tcBorders>
          </w:tcPr>
          <w:p w14:paraId="77069CE3" w14:textId="77777777" w:rsidR="008F5D55" w:rsidRPr="00647C5B" w:rsidRDefault="008F5D55">
            <w:pPr>
              <w:rPr>
                <w:lang w:val="ro-RO"/>
              </w:rPr>
            </w:pPr>
          </w:p>
        </w:tc>
        <w:tc>
          <w:tcPr>
            <w:tcW w:w="1135" w:type="dxa"/>
            <w:gridSpan w:val="2"/>
            <w:tcBorders>
              <w:top w:val="single" w:sz="5" w:space="0" w:color="000000"/>
              <w:left w:val="single" w:sz="5" w:space="0" w:color="000000"/>
              <w:bottom w:val="single" w:sz="5" w:space="0" w:color="000000"/>
              <w:right w:val="single" w:sz="5" w:space="0" w:color="000000"/>
            </w:tcBorders>
          </w:tcPr>
          <w:p w14:paraId="53BD9851" w14:textId="77777777" w:rsidR="008F5D55" w:rsidRPr="00647C5B" w:rsidRDefault="008F5D55">
            <w:pPr>
              <w:rPr>
                <w:lang w:val="ro-RO"/>
              </w:rPr>
            </w:pPr>
          </w:p>
        </w:tc>
      </w:tr>
      <w:tr w:rsidR="008F5D55" w:rsidRPr="00647C5B" w14:paraId="7A2B58BA" w14:textId="77777777" w:rsidTr="005929B7">
        <w:trPr>
          <w:trHeight w:hRule="exact" w:val="631"/>
        </w:trPr>
        <w:tc>
          <w:tcPr>
            <w:tcW w:w="2083" w:type="dxa"/>
            <w:gridSpan w:val="2"/>
            <w:vMerge/>
            <w:tcBorders>
              <w:left w:val="single" w:sz="5" w:space="0" w:color="000000"/>
              <w:right w:val="single" w:sz="5" w:space="0" w:color="000000"/>
            </w:tcBorders>
          </w:tcPr>
          <w:p w14:paraId="4868D369" w14:textId="77777777" w:rsidR="008F5D55" w:rsidRPr="00647C5B" w:rsidRDefault="008F5D55">
            <w:pPr>
              <w:rPr>
                <w:lang w:val="ro-RO"/>
              </w:rPr>
            </w:pPr>
          </w:p>
        </w:tc>
        <w:tc>
          <w:tcPr>
            <w:tcW w:w="2003" w:type="dxa"/>
            <w:gridSpan w:val="4"/>
            <w:tcBorders>
              <w:top w:val="single" w:sz="5" w:space="0" w:color="000000"/>
              <w:left w:val="single" w:sz="5" w:space="0" w:color="000000"/>
              <w:bottom w:val="single" w:sz="5" w:space="0" w:color="000000"/>
              <w:right w:val="single" w:sz="5" w:space="0" w:color="000000"/>
            </w:tcBorders>
          </w:tcPr>
          <w:p w14:paraId="545ED575" w14:textId="78A9BB80" w:rsidR="008F5D55" w:rsidRPr="00647C5B" w:rsidRDefault="00054EB8" w:rsidP="00054EB8">
            <w:pPr>
              <w:spacing w:line="200" w:lineRule="exact"/>
              <w:ind w:left="115" w:right="232"/>
              <w:jc w:val="center"/>
              <w:rPr>
                <w:sz w:val="18"/>
                <w:szCs w:val="18"/>
                <w:lang w:val="ro-RO"/>
              </w:rPr>
            </w:pPr>
            <w:r w:rsidRPr="00647C5B">
              <w:rPr>
                <w:rFonts w:ascii="Garamond" w:eastAsia="Garamond" w:hAnsi="Garamond" w:cs="Garamond"/>
                <w:position w:val="1"/>
                <w:sz w:val="18"/>
                <w:szCs w:val="18"/>
                <w:lang w:val="ro-RO"/>
              </w:rPr>
              <w:t xml:space="preserve">- </w:t>
            </w:r>
            <w:r w:rsidRPr="00647C5B">
              <w:rPr>
                <w:rFonts w:ascii="Garamond" w:eastAsia="Garamond" w:hAnsi="Garamond" w:cs="Garamond"/>
                <w:spacing w:val="36"/>
                <w:position w:val="1"/>
                <w:sz w:val="18"/>
                <w:szCs w:val="18"/>
                <w:lang w:val="ro-RO"/>
              </w:rPr>
              <w:t xml:space="preserve"> </w:t>
            </w:r>
            <w:r w:rsidRPr="00647C5B">
              <w:rPr>
                <w:spacing w:val="-1"/>
                <w:position w:val="1"/>
                <w:sz w:val="18"/>
                <w:szCs w:val="18"/>
                <w:lang w:val="ro-RO"/>
              </w:rPr>
              <w:t>m</w:t>
            </w:r>
            <w:r w:rsidRPr="00647C5B">
              <w:rPr>
                <w:spacing w:val="1"/>
                <w:position w:val="1"/>
                <w:sz w:val="18"/>
                <w:szCs w:val="18"/>
                <w:lang w:val="ro-RO"/>
              </w:rPr>
              <w:t>e</w:t>
            </w:r>
            <w:r w:rsidRPr="00647C5B">
              <w:rPr>
                <w:spacing w:val="-3"/>
                <w:position w:val="1"/>
                <w:sz w:val="18"/>
                <w:szCs w:val="18"/>
                <w:lang w:val="ro-RO"/>
              </w:rPr>
              <w:t>m</w:t>
            </w:r>
            <w:r w:rsidRPr="00647C5B">
              <w:rPr>
                <w:spacing w:val="1"/>
                <w:position w:val="1"/>
                <w:sz w:val="18"/>
                <w:szCs w:val="18"/>
                <w:lang w:val="ro-RO"/>
              </w:rPr>
              <w:t>b</w:t>
            </w:r>
            <w:r w:rsidRPr="00647C5B">
              <w:rPr>
                <w:position w:val="1"/>
                <w:sz w:val="18"/>
                <w:szCs w:val="18"/>
                <w:lang w:val="ro-RO"/>
              </w:rPr>
              <w:t>ru</w:t>
            </w:r>
            <w:r w:rsidRPr="00647C5B">
              <w:rPr>
                <w:spacing w:val="1"/>
                <w:position w:val="1"/>
                <w:sz w:val="18"/>
                <w:szCs w:val="18"/>
                <w:lang w:val="ro-RO"/>
              </w:rPr>
              <w:t xml:space="preserve"> </w:t>
            </w:r>
            <w:r w:rsidRPr="00647C5B">
              <w:rPr>
                <w:position w:val="1"/>
                <w:sz w:val="18"/>
                <w:szCs w:val="18"/>
                <w:lang w:val="ro-RO"/>
              </w:rPr>
              <w:t>în</w:t>
            </w:r>
            <w:r w:rsidRPr="00647C5B">
              <w:rPr>
                <w:spacing w:val="4"/>
                <w:position w:val="1"/>
                <w:sz w:val="18"/>
                <w:szCs w:val="18"/>
                <w:lang w:val="ro-RO"/>
              </w:rPr>
              <w:t xml:space="preserve"> </w:t>
            </w:r>
            <w:r w:rsidRPr="00647C5B">
              <w:rPr>
                <w:spacing w:val="-1"/>
                <w:position w:val="1"/>
                <w:sz w:val="18"/>
                <w:szCs w:val="18"/>
                <w:lang w:val="ro-RO"/>
              </w:rPr>
              <w:t>c</w:t>
            </w:r>
            <w:r w:rsidRPr="00647C5B">
              <w:rPr>
                <w:spacing w:val="1"/>
                <w:position w:val="1"/>
                <w:sz w:val="18"/>
                <w:szCs w:val="18"/>
                <w:lang w:val="ro-RO"/>
              </w:rPr>
              <w:t>o</w:t>
            </w:r>
            <w:r w:rsidRPr="00647C5B">
              <w:rPr>
                <w:spacing w:val="-3"/>
                <w:position w:val="1"/>
                <w:sz w:val="18"/>
                <w:szCs w:val="18"/>
                <w:lang w:val="ro-RO"/>
              </w:rPr>
              <w:t>m</w:t>
            </w:r>
            <w:r w:rsidRPr="00647C5B">
              <w:rPr>
                <w:position w:val="1"/>
                <w:sz w:val="18"/>
                <w:szCs w:val="18"/>
                <w:lang w:val="ro-RO"/>
              </w:rPr>
              <w:t xml:space="preserve">isia </w:t>
            </w:r>
            <w:r w:rsidRPr="00647C5B">
              <w:rPr>
                <w:spacing w:val="1"/>
                <w:sz w:val="18"/>
                <w:szCs w:val="18"/>
                <w:lang w:val="ro-RO"/>
              </w:rPr>
              <w:t>d</w:t>
            </w:r>
            <w:r w:rsidRPr="00647C5B">
              <w:rPr>
                <w:sz w:val="18"/>
                <w:szCs w:val="18"/>
                <w:lang w:val="ro-RO"/>
              </w:rPr>
              <w:t xml:space="preserve">e </w:t>
            </w:r>
            <w:r w:rsidRPr="00647C5B">
              <w:rPr>
                <w:spacing w:val="1"/>
                <w:sz w:val="18"/>
                <w:szCs w:val="18"/>
                <w:lang w:val="ro-RO"/>
              </w:rPr>
              <w:t>o</w:t>
            </w:r>
            <w:r w:rsidRPr="00647C5B">
              <w:rPr>
                <w:sz w:val="18"/>
                <w:szCs w:val="18"/>
                <w:lang w:val="ro-RO"/>
              </w:rPr>
              <w:t>r</w:t>
            </w:r>
            <w:r w:rsidRPr="00647C5B">
              <w:rPr>
                <w:spacing w:val="-1"/>
                <w:sz w:val="18"/>
                <w:szCs w:val="18"/>
                <w:lang w:val="ro-RO"/>
              </w:rPr>
              <w:t>ga</w:t>
            </w:r>
            <w:r w:rsidRPr="00647C5B">
              <w:rPr>
                <w:spacing w:val="1"/>
                <w:sz w:val="18"/>
                <w:szCs w:val="18"/>
                <w:lang w:val="ro-RO"/>
              </w:rPr>
              <w:t>n</w:t>
            </w:r>
            <w:r w:rsidRPr="00647C5B">
              <w:rPr>
                <w:sz w:val="18"/>
                <w:szCs w:val="18"/>
                <w:lang w:val="ro-RO"/>
              </w:rPr>
              <w:t>iz</w:t>
            </w:r>
            <w:r w:rsidRPr="00647C5B">
              <w:rPr>
                <w:spacing w:val="-1"/>
                <w:sz w:val="18"/>
                <w:szCs w:val="18"/>
                <w:lang w:val="ro-RO"/>
              </w:rPr>
              <w:t>a</w:t>
            </w:r>
            <w:r w:rsidRPr="00647C5B">
              <w:rPr>
                <w:sz w:val="18"/>
                <w:szCs w:val="18"/>
                <w:lang w:val="ro-RO"/>
              </w:rPr>
              <w:t xml:space="preserve">re a </w:t>
            </w:r>
            <w:r w:rsidRPr="00647C5B">
              <w:rPr>
                <w:spacing w:val="-1"/>
                <w:sz w:val="18"/>
                <w:szCs w:val="18"/>
                <w:lang w:val="ro-RO"/>
              </w:rPr>
              <w:t>e</w:t>
            </w:r>
            <w:r w:rsidRPr="00647C5B">
              <w:rPr>
                <w:sz w:val="18"/>
                <w:szCs w:val="18"/>
                <w:lang w:val="ro-RO"/>
              </w:rPr>
              <w:t>ta</w:t>
            </w:r>
            <w:r w:rsidRPr="00647C5B">
              <w:rPr>
                <w:spacing w:val="1"/>
                <w:sz w:val="18"/>
                <w:szCs w:val="18"/>
                <w:lang w:val="ro-RO"/>
              </w:rPr>
              <w:t>p</w:t>
            </w:r>
            <w:r w:rsidRPr="00647C5B">
              <w:rPr>
                <w:spacing w:val="-1"/>
                <w:sz w:val="18"/>
                <w:szCs w:val="18"/>
                <w:lang w:val="ro-RO"/>
              </w:rPr>
              <w:t>e</w:t>
            </w:r>
            <w:r w:rsidRPr="00647C5B">
              <w:rPr>
                <w:sz w:val="18"/>
                <w:szCs w:val="18"/>
                <w:lang w:val="ro-RO"/>
              </w:rPr>
              <w:t>i</w:t>
            </w:r>
            <w:r w:rsidRPr="00647C5B">
              <w:rPr>
                <w:spacing w:val="1"/>
                <w:sz w:val="18"/>
                <w:szCs w:val="18"/>
                <w:lang w:val="ro-RO"/>
              </w:rPr>
              <w:t xml:space="preserve"> n</w:t>
            </w:r>
            <w:r w:rsidRPr="00647C5B">
              <w:rPr>
                <w:spacing w:val="-1"/>
                <w:sz w:val="18"/>
                <w:szCs w:val="18"/>
                <w:lang w:val="ro-RO"/>
              </w:rPr>
              <w:t>a</w:t>
            </w:r>
            <w:r w:rsidRPr="00647C5B">
              <w:rPr>
                <w:sz w:val="18"/>
                <w:szCs w:val="18"/>
                <w:lang w:val="ro-RO"/>
              </w:rPr>
              <w:t>ţ</w:t>
            </w:r>
            <w:r w:rsidRPr="00647C5B">
              <w:rPr>
                <w:spacing w:val="1"/>
                <w:sz w:val="18"/>
                <w:szCs w:val="18"/>
                <w:lang w:val="ro-RO"/>
              </w:rPr>
              <w:t>i</w:t>
            </w:r>
            <w:r w:rsidRPr="00647C5B">
              <w:rPr>
                <w:spacing w:val="-1"/>
                <w:sz w:val="18"/>
                <w:szCs w:val="18"/>
                <w:lang w:val="ro-RO"/>
              </w:rPr>
              <w:t>o</w:t>
            </w:r>
            <w:r w:rsidRPr="00647C5B">
              <w:rPr>
                <w:spacing w:val="1"/>
                <w:sz w:val="18"/>
                <w:szCs w:val="18"/>
                <w:lang w:val="ro-RO"/>
              </w:rPr>
              <w:t>n</w:t>
            </w:r>
            <w:r w:rsidRPr="00647C5B">
              <w:rPr>
                <w:spacing w:val="-1"/>
                <w:sz w:val="18"/>
                <w:szCs w:val="18"/>
                <w:lang w:val="ro-RO"/>
              </w:rPr>
              <w:t>a</w:t>
            </w:r>
            <w:r w:rsidRPr="00647C5B">
              <w:rPr>
                <w:sz w:val="18"/>
                <w:szCs w:val="18"/>
                <w:lang w:val="ro-RO"/>
              </w:rPr>
              <w:t>le</w:t>
            </w:r>
          </w:p>
        </w:tc>
        <w:tc>
          <w:tcPr>
            <w:tcW w:w="994" w:type="dxa"/>
            <w:gridSpan w:val="2"/>
            <w:vMerge/>
            <w:tcBorders>
              <w:left w:val="single" w:sz="5" w:space="0" w:color="000000"/>
              <w:right w:val="single" w:sz="5" w:space="0" w:color="000000"/>
            </w:tcBorders>
          </w:tcPr>
          <w:p w14:paraId="552FCC8F" w14:textId="77777777" w:rsidR="008F5D55" w:rsidRPr="00647C5B" w:rsidRDefault="008F5D55">
            <w:pPr>
              <w:rPr>
                <w:lang w:val="ro-RO"/>
              </w:rPr>
            </w:pPr>
          </w:p>
        </w:tc>
        <w:tc>
          <w:tcPr>
            <w:tcW w:w="850" w:type="dxa"/>
            <w:gridSpan w:val="2"/>
            <w:vMerge/>
            <w:tcBorders>
              <w:left w:val="single" w:sz="5" w:space="0" w:color="000000"/>
              <w:right w:val="single" w:sz="5" w:space="0" w:color="000000"/>
            </w:tcBorders>
            <w:shd w:val="clear" w:color="auto" w:fill="BEBEBE"/>
          </w:tcPr>
          <w:p w14:paraId="25C768BC" w14:textId="77777777" w:rsidR="008F5D55" w:rsidRPr="00647C5B" w:rsidRDefault="008F5D55">
            <w:pPr>
              <w:rPr>
                <w:lang w:val="ro-RO"/>
              </w:rPr>
            </w:pPr>
          </w:p>
        </w:tc>
        <w:tc>
          <w:tcPr>
            <w:tcW w:w="991" w:type="dxa"/>
            <w:gridSpan w:val="2"/>
            <w:tcBorders>
              <w:top w:val="single" w:sz="5" w:space="0" w:color="000000"/>
              <w:left w:val="single" w:sz="5" w:space="0" w:color="000000"/>
              <w:bottom w:val="single" w:sz="5" w:space="0" w:color="000000"/>
              <w:right w:val="single" w:sz="5" w:space="0" w:color="000000"/>
            </w:tcBorders>
          </w:tcPr>
          <w:p w14:paraId="6E09C584" w14:textId="77777777" w:rsidR="008F5D55" w:rsidRPr="00647C5B" w:rsidRDefault="008F5D55">
            <w:pPr>
              <w:spacing w:before="8" w:line="200" w:lineRule="exact"/>
              <w:rPr>
                <w:lang w:val="ro-RO"/>
              </w:rPr>
            </w:pPr>
          </w:p>
          <w:p w14:paraId="07EB5543" w14:textId="77777777" w:rsidR="008F5D55" w:rsidRPr="00647C5B" w:rsidRDefault="00054EB8">
            <w:pPr>
              <w:ind w:left="102"/>
              <w:rPr>
                <w:sz w:val="18"/>
                <w:szCs w:val="18"/>
                <w:lang w:val="ro-RO"/>
              </w:rPr>
            </w:pPr>
            <w:r w:rsidRPr="00647C5B">
              <w:rPr>
                <w:b/>
                <w:spacing w:val="1"/>
                <w:sz w:val="18"/>
                <w:szCs w:val="18"/>
                <w:lang w:val="ro-RO"/>
              </w:rPr>
              <w:t>1**</w:t>
            </w:r>
          </w:p>
        </w:tc>
        <w:tc>
          <w:tcPr>
            <w:tcW w:w="1136" w:type="dxa"/>
            <w:gridSpan w:val="2"/>
            <w:tcBorders>
              <w:top w:val="single" w:sz="5" w:space="0" w:color="000000"/>
              <w:left w:val="single" w:sz="5" w:space="0" w:color="000000"/>
              <w:bottom w:val="single" w:sz="5" w:space="0" w:color="000000"/>
              <w:right w:val="single" w:sz="5" w:space="0" w:color="000000"/>
            </w:tcBorders>
          </w:tcPr>
          <w:p w14:paraId="6A32AC00" w14:textId="77777777" w:rsidR="008F5D55" w:rsidRPr="00647C5B" w:rsidRDefault="008F5D55">
            <w:pPr>
              <w:rPr>
                <w:lang w:val="ro-RO"/>
              </w:rPr>
            </w:pPr>
          </w:p>
        </w:tc>
        <w:tc>
          <w:tcPr>
            <w:tcW w:w="1135" w:type="dxa"/>
            <w:gridSpan w:val="2"/>
            <w:tcBorders>
              <w:top w:val="single" w:sz="5" w:space="0" w:color="000000"/>
              <w:left w:val="single" w:sz="5" w:space="0" w:color="000000"/>
              <w:bottom w:val="single" w:sz="5" w:space="0" w:color="000000"/>
              <w:right w:val="single" w:sz="5" w:space="0" w:color="000000"/>
            </w:tcBorders>
          </w:tcPr>
          <w:p w14:paraId="34FD72D6" w14:textId="77777777" w:rsidR="008F5D55" w:rsidRPr="00647C5B" w:rsidRDefault="008F5D55">
            <w:pPr>
              <w:rPr>
                <w:lang w:val="ro-RO"/>
              </w:rPr>
            </w:pPr>
          </w:p>
        </w:tc>
      </w:tr>
      <w:tr w:rsidR="008F5D55" w:rsidRPr="00647C5B" w14:paraId="1A936795" w14:textId="77777777" w:rsidTr="005929B7">
        <w:trPr>
          <w:trHeight w:hRule="exact" w:val="1205"/>
        </w:trPr>
        <w:tc>
          <w:tcPr>
            <w:tcW w:w="2083" w:type="dxa"/>
            <w:gridSpan w:val="2"/>
            <w:vMerge/>
            <w:tcBorders>
              <w:left w:val="single" w:sz="5" w:space="0" w:color="000000"/>
              <w:bottom w:val="single" w:sz="5" w:space="0" w:color="000000"/>
              <w:right w:val="single" w:sz="5" w:space="0" w:color="000000"/>
            </w:tcBorders>
          </w:tcPr>
          <w:p w14:paraId="6BF7C15E" w14:textId="77777777" w:rsidR="008F5D55" w:rsidRPr="00647C5B" w:rsidRDefault="008F5D55">
            <w:pPr>
              <w:rPr>
                <w:lang w:val="ro-RO"/>
              </w:rPr>
            </w:pPr>
          </w:p>
        </w:tc>
        <w:tc>
          <w:tcPr>
            <w:tcW w:w="2003" w:type="dxa"/>
            <w:gridSpan w:val="4"/>
            <w:tcBorders>
              <w:top w:val="single" w:sz="5" w:space="0" w:color="000000"/>
              <w:left w:val="single" w:sz="5" w:space="0" w:color="000000"/>
              <w:bottom w:val="single" w:sz="5" w:space="0" w:color="000000"/>
              <w:right w:val="single" w:sz="5" w:space="0" w:color="000000"/>
            </w:tcBorders>
          </w:tcPr>
          <w:p w14:paraId="2436781A" w14:textId="77777777" w:rsidR="008F5D55" w:rsidRPr="00647C5B" w:rsidRDefault="00054EB8">
            <w:pPr>
              <w:ind w:left="333" w:right="230" w:hanging="182"/>
              <w:rPr>
                <w:sz w:val="18"/>
                <w:szCs w:val="18"/>
                <w:lang w:val="ro-RO"/>
              </w:rPr>
            </w:pPr>
            <w:r w:rsidRPr="00647C5B">
              <w:rPr>
                <w:rFonts w:ascii="Garamond" w:eastAsia="Garamond" w:hAnsi="Garamond" w:cs="Garamond"/>
                <w:sz w:val="18"/>
                <w:szCs w:val="18"/>
                <w:lang w:val="ro-RO"/>
              </w:rPr>
              <w:t xml:space="preserve">- </w:t>
            </w:r>
            <w:r w:rsidRPr="00647C5B">
              <w:rPr>
                <w:rFonts w:ascii="Garamond" w:eastAsia="Garamond" w:hAnsi="Garamond" w:cs="Garamond"/>
                <w:spacing w:val="36"/>
                <w:sz w:val="18"/>
                <w:szCs w:val="18"/>
                <w:lang w:val="ro-RO"/>
              </w:rPr>
              <w:t xml:space="preserve"> </w:t>
            </w:r>
            <w:r w:rsidRPr="00647C5B">
              <w:rPr>
                <w:spacing w:val="-1"/>
                <w:sz w:val="18"/>
                <w:szCs w:val="18"/>
                <w:lang w:val="ro-RO"/>
              </w:rPr>
              <w:t>m</w:t>
            </w:r>
            <w:r w:rsidRPr="00647C5B">
              <w:rPr>
                <w:spacing w:val="1"/>
                <w:sz w:val="18"/>
                <w:szCs w:val="18"/>
                <w:lang w:val="ro-RO"/>
              </w:rPr>
              <w:t>e</w:t>
            </w:r>
            <w:r w:rsidRPr="00647C5B">
              <w:rPr>
                <w:spacing w:val="-3"/>
                <w:sz w:val="18"/>
                <w:szCs w:val="18"/>
                <w:lang w:val="ro-RO"/>
              </w:rPr>
              <w:t>m</w:t>
            </w:r>
            <w:r w:rsidRPr="00647C5B">
              <w:rPr>
                <w:spacing w:val="1"/>
                <w:sz w:val="18"/>
                <w:szCs w:val="18"/>
                <w:lang w:val="ro-RO"/>
              </w:rPr>
              <w:t>b</w:t>
            </w:r>
            <w:r w:rsidRPr="00647C5B">
              <w:rPr>
                <w:sz w:val="18"/>
                <w:szCs w:val="18"/>
                <w:lang w:val="ro-RO"/>
              </w:rPr>
              <w:t>ru</w:t>
            </w:r>
            <w:r w:rsidRPr="00647C5B">
              <w:rPr>
                <w:spacing w:val="1"/>
                <w:sz w:val="18"/>
                <w:szCs w:val="18"/>
                <w:lang w:val="ro-RO"/>
              </w:rPr>
              <w:t xml:space="preserve"> </w:t>
            </w:r>
            <w:r w:rsidRPr="00647C5B">
              <w:rPr>
                <w:sz w:val="18"/>
                <w:szCs w:val="18"/>
                <w:lang w:val="ro-RO"/>
              </w:rPr>
              <w:t>în</w:t>
            </w:r>
            <w:r w:rsidRPr="00647C5B">
              <w:rPr>
                <w:spacing w:val="2"/>
                <w:sz w:val="18"/>
                <w:szCs w:val="18"/>
                <w:lang w:val="ro-RO"/>
              </w:rPr>
              <w:t xml:space="preserve"> </w:t>
            </w:r>
            <w:r w:rsidRPr="00647C5B">
              <w:rPr>
                <w:spacing w:val="-1"/>
                <w:sz w:val="18"/>
                <w:szCs w:val="18"/>
                <w:lang w:val="ro-RO"/>
              </w:rPr>
              <w:t>c</w:t>
            </w:r>
            <w:r w:rsidRPr="00647C5B">
              <w:rPr>
                <w:spacing w:val="1"/>
                <w:sz w:val="18"/>
                <w:szCs w:val="18"/>
                <w:lang w:val="ro-RO"/>
              </w:rPr>
              <w:t>o</w:t>
            </w:r>
            <w:r w:rsidRPr="00647C5B">
              <w:rPr>
                <w:spacing w:val="-3"/>
                <w:sz w:val="18"/>
                <w:szCs w:val="18"/>
                <w:lang w:val="ro-RO"/>
              </w:rPr>
              <w:t>m</w:t>
            </w:r>
            <w:r w:rsidRPr="00647C5B">
              <w:rPr>
                <w:sz w:val="18"/>
                <w:szCs w:val="18"/>
                <w:lang w:val="ro-RO"/>
              </w:rPr>
              <w:t xml:space="preserve">isia </w:t>
            </w:r>
            <w:r w:rsidRPr="00647C5B">
              <w:rPr>
                <w:spacing w:val="1"/>
                <w:sz w:val="18"/>
                <w:szCs w:val="18"/>
                <w:lang w:val="ro-RO"/>
              </w:rPr>
              <w:t>d</w:t>
            </w:r>
            <w:r w:rsidRPr="00647C5B">
              <w:rPr>
                <w:sz w:val="18"/>
                <w:szCs w:val="18"/>
                <w:lang w:val="ro-RO"/>
              </w:rPr>
              <w:t xml:space="preserve">e  </w:t>
            </w:r>
            <w:r w:rsidRPr="00647C5B">
              <w:rPr>
                <w:spacing w:val="1"/>
                <w:sz w:val="18"/>
                <w:szCs w:val="18"/>
                <w:lang w:val="ro-RO"/>
              </w:rPr>
              <w:t>o</w:t>
            </w:r>
            <w:r w:rsidRPr="00647C5B">
              <w:rPr>
                <w:sz w:val="18"/>
                <w:szCs w:val="18"/>
                <w:lang w:val="ro-RO"/>
              </w:rPr>
              <w:t>r</w:t>
            </w:r>
            <w:r w:rsidRPr="00647C5B">
              <w:rPr>
                <w:spacing w:val="-1"/>
                <w:sz w:val="18"/>
                <w:szCs w:val="18"/>
                <w:lang w:val="ro-RO"/>
              </w:rPr>
              <w:t>ga</w:t>
            </w:r>
            <w:r w:rsidRPr="00647C5B">
              <w:rPr>
                <w:spacing w:val="1"/>
                <w:sz w:val="18"/>
                <w:szCs w:val="18"/>
                <w:lang w:val="ro-RO"/>
              </w:rPr>
              <w:t>n</w:t>
            </w:r>
            <w:r w:rsidRPr="00647C5B">
              <w:rPr>
                <w:sz w:val="18"/>
                <w:szCs w:val="18"/>
                <w:lang w:val="ro-RO"/>
              </w:rPr>
              <w:t>iz</w:t>
            </w:r>
            <w:r w:rsidRPr="00647C5B">
              <w:rPr>
                <w:spacing w:val="-1"/>
                <w:sz w:val="18"/>
                <w:szCs w:val="18"/>
                <w:lang w:val="ro-RO"/>
              </w:rPr>
              <w:t>a</w:t>
            </w:r>
            <w:r w:rsidRPr="00647C5B">
              <w:rPr>
                <w:sz w:val="18"/>
                <w:szCs w:val="18"/>
                <w:lang w:val="ro-RO"/>
              </w:rPr>
              <w:t xml:space="preserve">re a </w:t>
            </w:r>
            <w:r w:rsidRPr="00647C5B">
              <w:rPr>
                <w:spacing w:val="-1"/>
                <w:sz w:val="18"/>
                <w:szCs w:val="18"/>
                <w:lang w:val="ro-RO"/>
              </w:rPr>
              <w:t>c</w:t>
            </w:r>
            <w:r w:rsidRPr="00647C5B">
              <w:rPr>
                <w:spacing w:val="1"/>
                <w:sz w:val="18"/>
                <w:szCs w:val="18"/>
                <w:lang w:val="ro-RO"/>
              </w:rPr>
              <w:t>o</w:t>
            </w:r>
            <w:r w:rsidRPr="00647C5B">
              <w:rPr>
                <w:spacing w:val="-3"/>
                <w:sz w:val="18"/>
                <w:szCs w:val="18"/>
                <w:lang w:val="ro-RO"/>
              </w:rPr>
              <w:t>m</w:t>
            </w:r>
            <w:r w:rsidRPr="00647C5B">
              <w:rPr>
                <w:spacing w:val="1"/>
                <w:sz w:val="18"/>
                <w:szCs w:val="18"/>
                <w:lang w:val="ro-RO"/>
              </w:rPr>
              <w:t>p</w:t>
            </w:r>
            <w:r w:rsidRPr="00647C5B">
              <w:rPr>
                <w:spacing w:val="-1"/>
                <w:sz w:val="18"/>
                <w:szCs w:val="18"/>
                <w:lang w:val="ro-RO"/>
              </w:rPr>
              <w:t>e</w:t>
            </w:r>
            <w:r w:rsidRPr="00647C5B">
              <w:rPr>
                <w:sz w:val="18"/>
                <w:szCs w:val="18"/>
                <w:lang w:val="ro-RO"/>
              </w:rPr>
              <w:t>t</w:t>
            </w:r>
            <w:r w:rsidRPr="00647C5B">
              <w:rPr>
                <w:spacing w:val="1"/>
                <w:sz w:val="18"/>
                <w:szCs w:val="18"/>
                <w:lang w:val="ro-RO"/>
              </w:rPr>
              <w:t>i</w:t>
            </w:r>
            <w:r w:rsidRPr="00647C5B">
              <w:rPr>
                <w:sz w:val="18"/>
                <w:szCs w:val="18"/>
                <w:lang w:val="ro-RO"/>
              </w:rPr>
              <w:t>ț</w:t>
            </w:r>
            <w:r w:rsidRPr="00647C5B">
              <w:rPr>
                <w:spacing w:val="1"/>
                <w:sz w:val="18"/>
                <w:szCs w:val="18"/>
                <w:lang w:val="ro-RO"/>
              </w:rPr>
              <w:t>i</w:t>
            </w:r>
            <w:r w:rsidRPr="00647C5B">
              <w:rPr>
                <w:sz w:val="18"/>
                <w:szCs w:val="18"/>
                <w:lang w:val="ro-RO"/>
              </w:rPr>
              <w:t>i</w:t>
            </w:r>
            <w:r w:rsidRPr="00647C5B">
              <w:rPr>
                <w:spacing w:val="1"/>
                <w:sz w:val="18"/>
                <w:szCs w:val="18"/>
                <w:lang w:val="ro-RO"/>
              </w:rPr>
              <w:t>lo</w:t>
            </w:r>
            <w:r w:rsidRPr="00647C5B">
              <w:rPr>
                <w:sz w:val="18"/>
                <w:szCs w:val="18"/>
                <w:lang w:val="ro-RO"/>
              </w:rPr>
              <w:t>r i</w:t>
            </w:r>
            <w:r w:rsidRPr="00647C5B">
              <w:rPr>
                <w:spacing w:val="1"/>
                <w:sz w:val="18"/>
                <w:szCs w:val="18"/>
                <w:lang w:val="ro-RO"/>
              </w:rPr>
              <w:t>n</w:t>
            </w:r>
            <w:r w:rsidRPr="00647C5B">
              <w:rPr>
                <w:sz w:val="18"/>
                <w:szCs w:val="18"/>
                <w:lang w:val="ro-RO"/>
              </w:rPr>
              <w:t>ter</w:t>
            </w:r>
            <w:r w:rsidRPr="00647C5B">
              <w:rPr>
                <w:spacing w:val="1"/>
                <w:sz w:val="18"/>
                <w:szCs w:val="18"/>
                <w:lang w:val="ro-RO"/>
              </w:rPr>
              <w:t>n</w:t>
            </w:r>
            <w:r w:rsidRPr="00647C5B">
              <w:rPr>
                <w:spacing w:val="-1"/>
                <w:sz w:val="18"/>
                <w:szCs w:val="18"/>
                <w:lang w:val="ro-RO"/>
              </w:rPr>
              <w:t>a</w:t>
            </w:r>
            <w:r w:rsidRPr="00647C5B">
              <w:rPr>
                <w:sz w:val="18"/>
                <w:szCs w:val="18"/>
                <w:lang w:val="ro-RO"/>
              </w:rPr>
              <w:t>ț</w:t>
            </w:r>
            <w:r w:rsidRPr="00647C5B">
              <w:rPr>
                <w:spacing w:val="-2"/>
                <w:sz w:val="18"/>
                <w:szCs w:val="18"/>
                <w:lang w:val="ro-RO"/>
              </w:rPr>
              <w:t>i</w:t>
            </w:r>
            <w:r w:rsidRPr="00647C5B">
              <w:rPr>
                <w:spacing w:val="1"/>
                <w:sz w:val="18"/>
                <w:szCs w:val="18"/>
                <w:lang w:val="ro-RO"/>
              </w:rPr>
              <w:t>on</w:t>
            </w:r>
            <w:r w:rsidRPr="00647C5B">
              <w:rPr>
                <w:spacing w:val="-1"/>
                <w:sz w:val="18"/>
                <w:szCs w:val="18"/>
                <w:lang w:val="ro-RO"/>
              </w:rPr>
              <w:t>a</w:t>
            </w:r>
            <w:r w:rsidRPr="00647C5B">
              <w:rPr>
                <w:sz w:val="18"/>
                <w:szCs w:val="18"/>
                <w:lang w:val="ro-RO"/>
              </w:rPr>
              <w:t xml:space="preserve">le </w:t>
            </w:r>
            <w:r w:rsidRPr="00647C5B">
              <w:rPr>
                <w:spacing w:val="1"/>
                <w:sz w:val="18"/>
                <w:szCs w:val="18"/>
                <w:lang w:val="ro-RO"/>
              </w:rPr>
              <w:t>o</w:t>
            </w:r>
            <w:r w:rsidRPr="00647C5B">
              <w:rPr>
                <w:spacing w:val="-2"/>
                <w:sz w:val="18"/>
                <w:szCs w:val="18"/>
                <w:lang w:val="ro-RO"/>
              </w:rPr>
              <w:t>f</w:t>
            </w:r>
            <w:r w:rsidRPr="00647C5B">
              <w:rPr>
                <w:sz w:val="18"/>
                <w:szCs w:val="18"/>
                <w:lang w:val="ro-RO"/>
              </w:rPr>
              <w:t>ici</w:t>
            </w:r>
            <w:r w:rsidRPr="00647C5B">
              <w:rPr>
                <w:spacing w:val="-1"/>
                <w:sz w:val="18"/>
                <w:szCs w:val="18"/>
                <w:lang w:val="ro-RO"/>
              </w:rPr>
              <w:t>a</w:t>
            </w:r>
            <w:r w:rsidRPr="00647C5B">
              <w:rPr>
                <w:sz w:val="18"/>
                <w:szCs w:val="18"/>
                <w:lang w:val="ro-RO"/>
              </w:rPr>
              <w:t>le</w:t>
            </w:r>
          </w:p>
        </w:tc>
        <w:tc>
          <w:tcPr>
            <w:tcW w:w="994" w:type="dxa"/>
            <w:gridSpan w:val="2"/>
            <w:vMerge/>
            <w:tcBorders>
              <w:left w:val="single" w:sz="5" w:space="0" w:color="000000"/>
              <w:right w:val="single" w:sz="5" w:space="0" w:color="000000"/>
            </w:tcBorders>
          </w:tcPr>
          <w:p w14:paraId="58AA55B6" w14:textId="77777777" w:rsidR="008F5D55" w:rsidRPr="00647C5B" w:rsidRDefault="008F5D55">
            <w:pPr>
              <w:rPr>
                <w:lang w:val="ro-RO"/>
              </w:rPr>
            </w:pPr>
          </w:p>
        </w:tc>
        <w:tc>
          <w:tcPr>
            <w:tcW w:w="850" w:type="dxa"/>
            <w:gridSpan w:val="2"/>
            <w:vMerge/>
            <w:tcBorders>
              <w:left w:val="single" w:sz="5" w:space="0" w:color="000000"/>
              <w:bottom w:val="single" w:sz="5" w:space="0" w:color="000000"/>
              <w:right w:val="single" w:sz="5" w:space="0" w:color="000000"/>
            </w:tcBorders>
            <w:shd w:val="clear" w:color="auto" w:fill="BEBEBE"/>
          </w:tcPr>
          <w:p w14:paraId="19A6FFE9" w14:textId="77777777" w:rsidR="008F5D55" w:rsidRPr="00647C5B" w:rsidRDefault="008F5D55">
            <w:pPr>
              <w:rPr>
                <w:lang w:val="ro-RO"/>
              </w:rPr>
            </w:pPr>
          </w:p>
        </w:tc>
        <w:tc>
          <w:tcPr>
            <w:tcW w:w="991" w:type="dxa"/>
            <w:gridSpan w:val="2"/>
            <w:tcBorders>
              <w:top w:val="single" w:sz="5" w:space="0" w:color="000000"/>
              <w:left w:val="single" w:sz="5" w:space="0" w:color="000000"/>
              <w:bottom w:val="single" w:sz="5" w:space="0" w:color="000000"/>
              <w:right w:val="single" w:sz="5" w:space="0" w:color="000000"/>
            </w:tcBorders>
          </w:tcPr>
          <w:p w14:paraId="36B44A7D" w14:textId="77777777" w:rsidR="008F5D55" w:rsidRPr="00647C5B" w:rsidRDefault="008F5D55">
            <w:pPr>
              <w:spacing w:line="200" w:lineRule="exact"/>
              <w:rPr>
                <w:lang w:val="ro-RO"/>
              </w:rPr>
            </w:pPr>
          </w:p>
          <w:p w14:paraId="3D9A63C5" w14:textId="77777777" w:rsidR="008F5D55" w:rsidRPr="00647C5B" w:rsidRDefault="008F5D55">
            <w:pPr>
              <w:spacing w:line="200" w:lineRule="exact"/>
              <w:rPr>
                <w:lang w:val="ro-RO"/>
              </w:rPr>
            </w:pPr>
          </w:p>
          <w:p w14:paraId="66F2458B" w14:textId="77777777" w:rsidR="008F5D55" w:rsidRPr="00647C5B" w:rsidRDefault="008F5D55">
            <w:pPr>
              <w:spacing w:before="6" w:line="260" w:lineRule="exact"/>
              <w:rPr>
                <w:sz w:val="26"/>
                <w:szCs w:val="26"/>
                <w:lang w:val="ro-RO"/>
              </w:rPr>
            </w:pPr>
          </w:p>
          <w:p w14:paraId="7762E28C" w14:textId="77777777" w:rsidR="008F5D55" w:rsidRPr="00647C5B" w:rsidRDefault="00054EB8">
            <w:pPr>
              <w:ind w:left="102"/>
              <w:rPr>
                <w:sz w:val="18"/>
                <w:szCs w:val="18"/>
                <w:lang w:val="ro-RO"/>
              </w:rPr>
            </w:pPr>
            <w:r w:rsidRPr="00647C5B">
              <w:rPr>
                <w:b/>
                <w:spacing w:val="1"/>
                <w:sz w:val="18"/>
                <w:szCs w:val="18"/>
                <w:lang w:val="ro-RO"/>
              </w:rPr>
              <w:t>2**</w:t>
            </w:r>
          </w:p>
        </w:tc>
        <w:tc>
          <w:tcPr>
            <w:tcW w:w="1136" w:type="dxa"/>
            <w:gridSpan w:val="2"/>
            <w:tcBorders>
              <w:top w:val="single" w:sz="5" w:space="0" w:color="000000"/>
              <w:left w:val="single" w:sz="5" w:space="0" w:color="000000"/>
              <w:bottom w:val="single" w:sz="5" w:space="0" w:color="000000"/>
              <w:right w:val="single" w:sz="5" w:space="0" w:color="000000"/>
            </w:tcBorders>
          </w:tcPr>
          <w:p w14:paraId="279A1B22" w14:textId="77777777" w:rsidR="008F5D55" w:rsidRPr="00647C5B" w:rsidRDefault="008F5D55">
            <w:pPr>
              <w:rPr>
                <w:lang w:val="ro-RO"/>
              </w:rPr>
            </w:pPr>
          </w:p>
        </w:tc>
        <w:tc>
          <w:tcPr>
            <w:tcW w:w="1135" w:type="dxa"/>
            <w:gridSpan w:val="2"/>
            <w:tcBorders>
              <w:top w:val="single" w:sz="5" w:space="0" w:color="000000"/>
              <w:left w:val="single" w:sz="5" w:space="0" w:color="000000"/>
              <w:bottom w:val="single" w:sz="5" w:space="0" w:color="000000"/>
              <w:right w:val="single" w:sz="5" w:space="0" w:color="000000"/>
            </w:tcBorders>
          </w:tcPr>
          <w:p w14:paraId="5E0FAE02" w14:textId="77777777" w:rsidR="008F5D55" w:rsidRPr="00647C5B" w:rsidRDefault="008F5D55">
            <w:pPr>
              <w:rPr>
                <w:lang w:val="ro-RO"/>
              </w:rPr>
            </w:pPr>
          </w:p>
        </w:tc>
      </w:tr>
      <w:tr w:rsidR="008F5D55" w:rsidRPr="00647C5B" w14:paraId="79A4A3ED" w14:textId="77777777" w:rsidTr="005929B7">
        <w:trPr>
          <w:trHeight w:hRule="exact" w:val="1666"/>
        </w:trPr>
        <w:tc>
          <w:tcPr>
            <w:tcW w:w="4086" w:type="dxa"/>
            <w:gridSpan w:val="6"/>
            <w:tcBorders>
              <w:top w:val="nil"/>
              <w:left w:val="single" w:sz="5" w:space="0" w:color="000000"/>
              <w:bottom w:val="single" w:sz="5" w:space="0" w:color="000000"/>
              <w:right w:val="single" w:sz="5" w:space="0" w:color="000000"/>
            </w:tcBorders>
          </w:tcPr>
          <w:p w14:paraId="23F98557" w14:textId="77777777" w:rsidR="008F5D55" w:rsidRPr="00647C5B" w:rsidRDefault="00054EB8">
            <w:pPr>
              <w:ind w:left="102" w:right="132"/>
              <w:rPr>
                <w:sz w:val="18"/>
                <w:szCs w:val="18"/>
                <w:lang w:val="ro-RO"/>
              </w:rPr>
            </w:pPr>
            <w:r w:rsidRPr="00647C5B">
              <w:rPr>
                <w:b/>
                <w:spacing w:val="-1"/>
                <w:sz w:val="18"/>
                <w:szCs w:val="18"/>
                <w:lang w:val="ro-RO"/>
              </w:rPr>
              <w:t>e</w:t>
            </w:r>
            <w:r w:rsidRPr="00647C5B">
              <w:rPr>
                <w:b/>
                <w:sz w:val="18"/>
                <w:szCs w:val="18"/>
                <w:lang w:val="ro-RO"/>
              </w:rPr>
              <w:t>.</w:t>
            </w:r>
            <w:r w:rsidRPr="00647C5B">
              <w:rPr>
                <w:b/>
                <w:spacing w:val="1"/>
                <w:sz w:val="18"/>
                <w:szCs w:val="18"/>
                <w:lang w:val="ro-RO"/>
              </w:rPr>
              <w:t xml:space="preserve"> </w:t>
            </w:r>
            <w:r w:rsidRPr="00647C5B">
              <w:rPr>
                <w:sz w:val="18"/>
                <w:szCs w:val="18"/>
                <w:lang w:val="ro-RO"/>
              </w:rPr>
              <w:t>.R</w:t>
            </w:r>
            <w:r w:rsidRPr="00647C5B">
              <w:rPr>
                <w:spacing w:val="-1"/>
                <w:sz w:val="18"/>
                <w:szCs w:val="18"/>
                <w:lang w:val="ro-RO"/>
              </w:rPr>
              <w:t>ez</w:t>
            </w:r>
            <w:r w:rsidRPr="00647C5B">
              <w:rPr>
                <w:spacing w:val="1"/>
                <w:sz w:val="18"/>
                <w:szCs w:val="18"/>
                <w:lang w:val="ro-RO"/>
              </w:rPr>
              <w:t>u</w:t>
            </w:r>
            <w:r w:rsidRPr="00647C5B">
              <w:rPr>
                <w:sz w:val="18"/>
                <w:szCs w:val="18"/>
                <w:lang w:val="ro-RO"/>
              </w:rPr>
              <w:t>l</w:t>
            </w:r>
            <w:r w:rsidRPr="00647C5B">
              <w:rPr>
                <w:spacing w:val="1"/>
                <w:sz w:val="18"/>
                <w:szCs w:val="18"/>
                <w:lang w:val="ro-RO"/>
              </w:rPr>
              <w:t>t</w:t>
            </w:r>
            <w:r w:rsidRPr="00647C5B">
              <w:rPr>
                <w:spacing w:val="-1"/>
                <w:sz w:val="18"/>
                <w:szCs w:val="18"/>
                <w:lang w:val="ro-RO"/>
              </w:rPr>
              <w:t>a</w:t>
            </w:r>
            <w:r w:rsidRPr="00647C5B">
              <w:rPr>
                <w:sz w:val="18"/>
                <w:szCs w:val="18"/>
                <w:lang w:val="ro-RO"/>
              </w:rPr>
              <w:t xml:space="preserve">tele </w:t>
            </w:r>
            <w:r w:rsidRPr="00647C5B">
              <w:rPr>
                <w:spacing w:val="1"/>
                <w:sz w:val="18"/>
                <w:szCs w:val="18"/>
                <w:lang w:val="ro-RO"/>
              </w:rPr>
              <w:t>o</w:t>
            </w:r>
            <w:r w:rsidRPr="00647C5B">
              <w:rPr>
                <w:spacing w:val="-1"/>
                <w:sz w:val="18"/>
                <w:szCs w:val="18"/>
                <w:lang w:val="ro-RO"/>
              </w:rPr>
              <w:t>b</w:t>
            </w:r>
            <w:r w:rsidRPr="00647C5B">
              <w:rPr>
                <w:sz w:val="18"/>
                <w:szCs w:val="18"/>
                <w:lang w:val="ro-RO"/>
              </w:rPr>
              <w:t>ț</w:t>
            </w:r>
            <w:r w:rsidRPr="00647C5B">
              <w:rPr>
                <w:spacing w:val="1"/>
                <w:sz w:val="18"/>
                <w:szCs w:val="18"/>
                <w:lang w:val="ro-RO"/>
              </w:rPr>
              <w:t>i</w:t>
            </w:r>
            <w:r w:rsidRPr="00647C5B">
              <w:rPr>
                <w:spacing w:val="-1"/>
                <w:sz w:val="18"/>
                <w:szCs w:val="18"/>
                <w:lang w:val="ro-RO"/>
              </w:rPr>
              <w:t>n</w:t>
            </w:r>
            <w:r w:rsidRPr="00647C5B">
              <w:rPr>
                <w:spacing w:val="1"/>
                <w:sz w:val="18"/>
                <w:szCs w:val="18"/>
                <w:lang w:val="ro-RO"/>
              </w:rPr>
              <w:t>u</w:t>
            </w:r>
            <w:r w:rsidRPr="00647C5B">
              <w:rPr>
                <w:sz w:val="18"/>
                <w:szCs w:val="18"/>
                <w:lang w:val="ro-RO"/>
              </w:rPr>
              <w:t>te în</w:t>
            </w:r>
            <w:r w:rsidRPr="00647C5B">
              <w:rPr>
                <w:spacing w:val="-1"/>
                <w:sz w:val="18"/>
                <w:szCs w:val="18"/>
                <w:lang w:val="ro-RO"/>
              </w:rPr>
              <w:t xml:space="preserve"> ce</w:t>
            </w:r>
            <w:r w:rsidRPr="00647C5B">
              <w:rPr>
                <w:spacing w:val="1"/>
                <w:sz w:val="18"/>
                <w:szCs w:val="18"/>
                <w:lang w:val="ro-RO"/>
              </w:rPr>
              <w:t>n</w:t>
            </w:r>
            <w:r w:rsidRPr="00647C5B">
              <w:rPr>
                <w:sz w:val="18"/>
                <w:szCs w:val="18"/>
                <w:lang w:val="ro-RO"/>
              </w:rPr>
              <w:t>tre</w:t>
            </w:r>
            <w:r w:rsidRPr="00647C5B">
              <w:rPr>
                <w:spacing w:val="-2"/>
                <w:sz w:val="18"/>
                <w:szCs w:val="18"/>
                <w:lang w:val="ro-RO"/>
              </w:rPr>
              <w:t>l</w:t>
            </w:r>
            <w:r w:rsidRPr="00647C5B">
              <w:rPr>
                <w:sz w:val="18"/>
                <w:szCs w:val="18"/>
                <w:lang w:val="ro-RO"/>
              </w:rPr>
              <w:t xml:space="preserve">e </w:t>
            </w:r>
            <w:r w:rsidRPr="00647C5B">
              <w:rPr>
                <w:spacing w:val="1"/>
                <w:sz w:val="18"/>
                <w:szCs w:val="18"/>
                <w:lang w:val="ro-RO"/>
              </w:rPr>
              <w:t>d</w:t>
            </w:r>
            <w:r w:rsidRPr="00647C5B">
              <w:rPr>
                <w:sz w:val="18"/>
                <w:szCs w:val="18"/>
                <w:lang w:val="ro-RO"/>
              </w:rPr>
              <w:t xml:space="preserve">e </w:t>
            </w:r>
            <w:r w:rsidRPr="00647C5B">
              <w:rPr>
                <w:spacing w:val="-1"/>
                <w:sz w:val="18"/>
                <w:szCs w:val="18"/>
                <w:lang w:val="ro-RO"/>
              </w:rPr>
              <w:t>exce</w:t>
            </w:r>
            <w:r w:rsidRPr="00647C5B">
              <w:rPr>
                <w:sz w:val="18"/>
                <w:szCs w:val="18"/>
                <w:lang w:val="ro-RO"/>
              </w:rPr>
              <w:t>le</w:t>
            </w:r>
            <w:r w:rsidRPr="00647C5B">
              <w:rPr>
                <w:spacing w:val="1"/>
                <w:sz w:val="18"/>
                <w:szCs w:val="18"/>
                <w:lang w:val="ro-RO"/>
              </w:rPr>
              <w:t>n</w:t>
            </w:r>
            <w:r w:rsidRPr="00647C5B">
              <w:rPr>
                <w:sz w:val="18"/>
                <w:szCs w:val="18"/>
                <w:lang w:val="ro-RO"/>
              </w:rPr>
              <w:t xml:space="preserve">ță, </w:t>
            </w:r>
            <w:r w:rsidRPr="00647C5B">
              <w:rPr>
                <w:spacing w:val="-1"/>
                <w:sz w:val="18"/>
                <w:szCs w:val="18"/>
                <w:lang w:val="ro-RO"/>
              </w:rPr>
              <w:t>ce</w:t>
            </w:r>
            <w:r w:rsidRPr="00647C5B">
              <w:rPr>
                <w:sz w:val="18"/>
                <w:szCs w:val="18"/>
                <w:lang w:val="ro-RO"/>
              </w:rPr>
              <w:t>rt</w:t>
            </w:r>
            <w:r w:rsidRPr="00647C5B">
              <w:rPr>
                <w:spacing w:val="1"/>
                <w:sz w:val="18"/>
                <w:szCs w:val="18"/>
                <w:lang w:val="ro-RO"/>
              </w:rPr>
              <w:t>i</w:t>
            </w:r>
            <w:r w:rsidRPr="00647C5B">
              <w:rPr>
                <w:spacing w:val="-2"/>
                <w:sz w:val="18"/>
                <w:szCs w:val="18"/>
                <w:lang w:val="ro-RO"/>
              </w:rPr>
              <w:t>f</w:t>
            </w:r>
            <w:r w:rsidRPr="00647C5B">
              <w:rPr>
                <w:sz w:val="18"/>
                <w:szCs w:val="18"/>
                <w:lang w:val="ro-RO"/>
              </w:rPr>
              <w:t>i</w:t>
            </w:r>
            <w:r w:rsidRPr="00647C5B">
              <w:rPr>
                <w:spacing w:val="2"/>
                <w:sz w:val="18"/>
                <w:szCs w:val="18"/>
                <w:lang w:val="ro-RO"/>
              </w:rPr>
              <w:t>c</w:t>
            </w:r>
            <w:r w:rsidRPr="00647C5B">
              <w:rPr>
                <w:spacing w:val="-1"/>
                <w:sz w:val="18"/>
                <w:szCs w:val="18"/>
                <w:lang w:val="ro-RO"/>
              </w:rPr>
              <w:t>a</w:t>
            </w:r>
            <w:r w:rsidRPr="00647C5B">
              <w:rPr>
                <w:sz w:val="18"/>
                <w:szCs w:val="18"/>
                <w:lang w:val="ro-RO"/>
              </w:rPr>
              <w:t xml:space="preserve">te </w:t>
            </w:r>
            <w:r w:rsidRPr="00647C5B">
              <w:rPr>
                <w:spacing w:val="1"/>
                <w:sz w:val="18"/>
                <w:szCs w:val="18"/>
                <w:lang w:val="ro-RO"/>
              </w:rPr>
              <w:t>d</w:t>
            </w:r>
            <w:r w:rsidRPr="00647C5B">
              <w:rPr>
                <w:sz w:val="18"/>
                <w:szCs w:val="18"/>
                <w:lang w:val="ro-RO"/>
              </w:rPr>
              <w:t>e i</w:t>
            </w:r>
            <w:r w:rsidRPr="00647C5B">
              <w:rPr>
                <w:spacing w:val="1"/>
                <w:sz w:val="18"/>
                <w:szCs w:val="18"/>
                <w:lang w:val="ro-RO"/>
              </w:rPr>
              <w:t>n</w:t>
            </w:r>
            <w:r w:rsidRPr="00647C5B">
              <w:rPr>
                <w:sz w:val="18"/>
                <w:szCs w:val="18"/>
                <w:lang w:val="ro-RO"/>
              </w:rPr>
              <w:t>s</w:t>
            </w:r>
            <w:r w:rsidRPr="00647C5B">
              <w:rPr>
                <w:spacing w:val="1"/>
                <w:sz w:val="18"/>
                <w:szCs w:val="18"/>
                <w:lang w:val="ro-RO"/>
              </w:rPr>
              <w:t>p</w:t>
            </w:r>
            <w:r w:rsidRPr="00647C5B">
              <w:rPr>
                <w:spacing w:val="-1"/>
                <w:sz w:val="18"/>
                <w:szCs w:val="18"/>
                <w:lang w:val="ro-RO"/>
              </w:rPr>
              <w:t>ec</w:t>
            </w:r>
            <w:r w:rsidRPr="00647C5B">
              <w:rPr>
                <w:sz w:val="18"/>
                <w:szCs w:val="18"/>
                <w:lang w:val="ro-RO"/>
              </w:rPr>
              <w:t>t</w:t>
            </w:r>
            <w:r w:rsidRPr="00647C5B">
              <w:rPr>
                <w:spacing w:val="1"/>
                <w:sz w:val="18"/>
                <w:szCs w:val="18"/>
                <w:lang w:val="ro-RO"/>
              </w:rPr>
              <w:t>o</w:t>
            </w:r>
            <w:r w:rsidRPr="00647C5B">
              <w:rPr>
                <w:sz w:val="18"/>
                <w:szCs w:val="18"/>
                <w:lang w:val="ro-RO"/>
              </w:rPr>
              <w:t>r</w:t>
            </w:r>
            <w:r w:rsidRPr="00647C5B">
              <w:rPr>
                <w:spacing w:val="-1"/>
                <w:sz w:val="18"/>
                <w:szCs w:val="18"/>
                <w:lang w:val="ro-RO"/>
              </w:rPr>
              <w:t>u</w:t>
            </w:r>
            <w:r w:rsidRPr="00647C5B">
              <w:rPr>
                <w:sz w:val="18"/>
                <w:szCs w:val="18"/>
                <w:lang w:val="ro-RO"/>
              </w:rPr>
              <w:t>l</w:t>
            </w:r>
            <w:r w:rsidRPr="00647C5B">
              <w:rPr>
                <w:spacing w:val="1"/>
                <w:sz w:val="18"/>
                <w:szCs w:val="18"/>
                <w:lang w:val="ro-RO"/>
              </w:rPr>
              <w:t xml:space="preserve"> d</w:t>
            </w:r>
            <w:r w:rsidRPr="00647C5B">
              <w:rPr>
                <w:sz w:val="18"/>
                <w:szCs w:val="18"/>
                <w:lang w:val="ro-RO"/>
              </w:rPr>
              <w:t xml:space="preserve">e </w:t>
            </w:r>
            <w:r w:rsidRPr="00647C5B">
              <w:rPr>
                <w:spacing w:val="-3"/>
                <w:sz w:val="18"/>
                <w:szCs w:val="18"/>
                <w:lang w:val="ro-RO"/>
              </w:rPr>
              <w:t>s</w:t>
            </w:r>
            <w:r w:rsidRPr="00647C5B">
              <w:rPr>
                <w:spacing w:val="1"/>
                <w:sz w:val="18"/>
                <w:szCs w:val="18"/>
                <w:lang w:val="ro-RO"/>
              </w:rPr>
              <w:t>p</w:t>
            </w:r>
            <w:r w:rsidRPr="00647C5B">
              <w:rPr>
                <w:spacing w:val="-1"/>
                <w:sz w:val="18"/>
                <w:szCs w:val="18"/>
                <w:lang w:val="ro-RO"/>
              </w:rPr>
              <w:t>ec</w:t>
            </w:r>
            <w:r w:rsidRPr="00647C5B">
              <w:rPr>
                <w:sz w:val="18"/>
                <w:szCs w:val="18"/>
                <w:lang w:val="ro-RO"/>
              </w:rPr>
              <w:t>iali</w:t>
            </w:r>
            <w:r w:rsidRPr="00647C5B">
              <w:rPr>
                <w:spacing w:val="1"/>
                <w:sz w:val="18"/>
                <w:szCs w:val="18"/>
                <w:lang w:val="ro-RO"/>
              </w:rPr>
              <w:t>t</w:t>
            </w:r>
            <w:r w:rsidRPr="00647C5B">
              <w:rPr>
                <w:spacing w:val="-1"/>
                <w:sz w:val="18"/>
                <w:szCs w:val="18"/>
                <w:lang w:val="ro-RO"/>
              </w:rPr>
              <w:t>a</w:t>
            </w:r>
            <w:r w:rsidRPr="00647C5B">
              <w:rPr>
                <w:sz w:val="18"/>
                <w:szCs w:val="18"/>
                <w:lang w:val="ro-RO"/>
              </w:rPr>
              <w:t>te s</w:t>
            </w:r>
            <w:r w:rsidRPr="00647C5B">
              <w:rPr>
                <w:spacing w:val="-1"/>
                <w:sz w:val="18"/>
                <w:szCs w:val="18"/>
                <w:lang w:val="ro-RO"/>
              </w:rPr>
              <w:t>a</w:t>
            </w:r>
            <w:r w:rsidRPr="00647C5B">
              <w:rPr>
                <w:sz w:val="18"/>
                <w:szCs w:val="18"/>
                <w:lang w:val="ro-RO"/>
              </w:rPr>
              <w:t xml:space="preserve">u </w:t>
            </w:r>
            <w:r w:rsidRPr="00647C5B">
              <w:rPr>
                <w:spacing w:val="2"/>
                <w:sz w:val="18"/>
                <w:szCs w:val="18"/>
                <w:lang w:val="ro-RO"/>
              </w:rPr>
              <w:t xml:space="preserve"> </w:t>
            </w:r>
            <w:r w:rsidRPr="00647C5B">
              <w:rPr>
                <w:spacing w:val="-1"/>
                <w:sz w:val="18"/>
                <w:szCs w:val="18"/>
                <w:lang w:val="ro-RO"/>
              </w:rPr>
              <w:t>c</w:t>
            </w:r>
            <w:r w:rsidRPr="00647C5B">
              <w:rPr>
                <w:sz w:val="18"/>
                <w:szCs w:val="18"/>
                <w:lang w:val="ro-RO"/>
              </w:rPr>
              <w:t>u</w:t>
            </w:r>
            <w:r w:rsidRPr="00647C5B">
              <w:rPr>
                <w:spacing w:val="1"/>
                <w:sz w:val="18"/>
                <w:szCs w:val="18"/>
                <w:lang w:val="ro-RO"/>
              </w:rPr>
              <w:t xml:space="preserve"> </w:t>
            </w:r>
            <w:r w:rsidRPr="00647C5B">
              <w:rPr>
                <w:spacing w:val="-1"/>
                <w:sz w:val="18"/>
                <w:szCs w:val="18"/>
                <w:lang w:val="ro-RO"/>
              </w:rPr>
              <w:t>e</w:t>
            </w:r>
            <w:r w:rsidRPr="00647C5B">
              <w:rPr>
                <w:sz w:val="18"/>
                <w:szCs w:val="18"/>
                <w:lang w:val="ro-RO"/>
              </w:rPr>
              <w:t>le</w:t>
            </w:r>
            <w:r w:rsidRPr="00647C5B">
              <w:rPr>
                <w:spacing w:val="-2"/>
                <w:sz w:val="18"/>
                <w:szCs w:val="18"/>
                <w:lang w:val="ro-RO"/>
              </w:rPr>
              <w:t>v</w:t>
            </w:r>
            <w:r w:rsidRPr="00647C5B">
              <w:rPr>
                <w:sz w:val="18"/>
                <w:szCs w:val="18"/>
                <w:lang w:val="ro-RO"/>
              </w:rPr>
              <w:t xml:space="preserve">i </w:t>
            </w:r>
            <w:r w:rsidRPr="00647C5B">
              <w:rPr>
                <w:spacing w:val="-1"/>
                <w:sz w:val="18"/>
                <w:szCs w:val="18"/>
                <w:lang w:val="ro-RO"/>
              </w:rPr>
              <w:t>c</w:t>
            </w:r>
            <w:r w:rsidRPr="00647C5B">
              <w:rPr>
                <w:sz w:val="18"/>
                <w:szCs w:val="18"/>
                <w:lang w:val="ro-RO"/>
              </w:rPr>
              <w:t>u</w:t>
            </w:r>
            <w:r w:rsidRPr="00647C5B">
              <w:rPr>
                <w:spacing w:val="1"/>
                <w:sz w:val="18"/>
                <w:szCs w:val="18"/>
                <w:lang w:val="ro-RO"/>
              </w:rPr>
              <w:t xml:space="preserve"> </w:t>
            </w:r>
            <w:r w:rsidRPr="00647C5B">
              <w:rPr>
                <w:spacing w:val="-1"/>
                <w:sz w:val="18"/>
                <w:szCs w:val="18"/>
                <w:lang w:val="ro-RO"/>
              </w:rPr>
              <w:t>ce</w:t>
            </w:r>
            <w:r w:rsidRPr="00647C5B">
              <w:rPr>
                <w:sz w:val="18"/>
                <w:szCs w:val="18"/>
                <w:lang w:val="ro-RO"/>
              </w:rPr>
              <w:t>ri</w:t>
            </w:r>
            <w:r w:rsidRPr="00647C5B">
              <w:rPr>
                <w:spacing w:val="1"/>
                <w:sz w:val="18"/>
                <w:szCs w:val="18"/>
                <w:lang w:val="ro-RO"/>
              </w:rPr>
              <w:t>n</w:t>
            </w:r>
            <w:r w:rsidRPr="00647C5B">
              <w:rPr>
                <w:sz w:val="18"/>
                <w:szCs w:val="18"/>
                <w:lang w:val="ro-RO"/>
              </w:rPr>
              <w:t>țe e</w:t>
            </w:r>
            <w:r w:rsidRPr="00647C5B">
              <w:rPr>
                <w:spacing w:val="1"/>
                <w:sz w:val="18"/>
                <w:szCs w:val="18"/>
                <w:lang w:val="ro-RO"/>
              </w:rPr>
              <w:t>d</w:t>
            </w:r>
            <w:r w:rsidRPr="00647C5B">
              <w:rPr>
                <w:spacing w:val="2"/>
                <w:sz w:val="18"/>
                <w:szCs w:val="18"/>
                <w:lang w:val="ro-RO"/>
              </w:rPr>
              <w:t>u</w:t>
            </w:r>
            <w:r w:rsidRPr="00647C5B">
              <w:rPr>
                <w:spacing w:val="-1"/>
                <w:sz w:val="18"/>
                <w:szCs w:val="18"/>
                <w:lang w:val="ro-RO"/>
              </w:rPr>
              <w:t>ca</w:t>
            </w:r>
            <w:r w:rsidRPr="00647C5B">
              <w:rPr>
                <w:sz w:val="18"/>
                <w:szCs w:val="18"/>
                <w:lang w:val="ro-RO"/>
              </w:rPr>
              <w:t>ț</w:t>
            </w:r>
            <w:r w:rsidRPr="00647C5B">
              <w:rPr>
                <w:spacing w:val="-2"/>
                <w:sz w:val="18"/>
                <w:szCs w:val="18"/>
                <w:lang w:val="ro-RO"/>
              </w:rPr>
              <w:t>i</w:t>
            </w:r>
            <w:r w:rsidRPr="00647C5B">
              <w:rPr>
                <w:spacing w:val="1"/>
                <w:sz w:val="18"/>
                <w:szCs w:val="18"/>
                <w:lang w:val="ro-RO"/>
              </w:rPr>
              <w:t>on</w:t>
            </w:r>
            <w:r w:rsidRPr="00647C5B">
              <w:rPr>
                <w:spacing w:val="-1"/>
                <w:sz w:val="18"/>
                <w:szCs w:val="18"/>
                <w:lang w:val="ro-RO"/>
              </w:rPr>
              <w:t>a</w:t>
            </w:r>
            <w:r w:rsidRPr="00647C5B">
              <w:rPr>
                <w:sz w:val="18"/>
                <w:szCs w:val="18"/>
                <w:lang w:val="ro-RO"/>
              </w:rPr>
              <w:t>le s</w:t>
            </w:r>
            <w:r w:rsidRPr="00647C5B">
              <w:rPr>
                <w:spacing w:val="1"/>
                <w:sz w:val="18"/>
                <w:szCs w:val="18"/>
                <w:lang w:val="ro-RO"/>
              </w:rPr>
              <w:t>p</w:t>
            </w:r>
            <w:r w:rsidRPr="00647C5B">
              <w:rPr>
                <w:sz w:val="18"/>
                <w:szCs w:val="18"/>
                <w:lang w:val="ro-RO"/>
              </w:rPr>
              <w:t>e</w:t>
            </w:r>
            <w:r w:rsidRPr="00647C5B">
              <w:rPr>
                <w:spacing w:val="-1"/>
                <w:sz w:val="18"/>
                <w:szCs w:val="18"/>
                <w:lang w:val="ro-RO"/>
              </w:rPr>
              <w:t>c</w:t>
            </w:r>
            <w:r w:rsidRPr="00647C5B">
              <w:rPr>
                <w:sz w:val="18"/>
                <w:szCs w:val="18"/>
                <w:lang w:val="ro-RO"/>
              </w:rPr>
              <w:t>ial</w:t>
            </w:r>
            <w:r w:rsidRPr="00647C5B">
              <w:rPr>
                <w:spacing w:val="-1"/>
                <w:sz w:val="18"/>
                <w:szCs w:val="18"/>
                <w:lang w:val="ro-RO"/>
              </w:rPr>
              <w:t>ece</w:t>
            </w:r>
            <w:r w:rsidRPr="00647C5B">
              <w:rPr>
                <w:sz w:val="18"/>
                <w:szCs w:val="18"/>
                <w:lang w:val="ro-RO"/>
              </w:rPr>
              <w:t>rt</w:t>
            </w:r>
            <w:r w:rsidRPr="00647C5B">
              <w:rPr>
                <w:spacing w:val="1"/>
                <w:sz w:val="18"/>
                <w:szCs w:val="18"/>
                <w:lang w:val="ro-RO"/>
              </w:rPr>
              <w:t>i</w:t>
            </w:r>
            <w:r w:rsidRPr="00647C5B">
              <w:rPr>
                <w:spacing w:val="-2"/>
                <w:sz w:val="18"/>
                <w:szCs w:val="18"/>
                <w:lang w:val="ro-RO"/>
              </w:rPr>
              <w:t>f</w:t>
            </w:r>
            <w:r w:rsidRPr="00647C5B">
              <w:rPr>
                <w:sz w:val="18"/>
                <w:szCs w:val="18"/>
                <w:lang w:val="ro-RO"/>
              </w:rPr>
              <w:t>ic</w:t>
            </w:r>
            <w:r w:rsidRPr="00647C5B">
              <w:rPr>
                <w:spacing w:val="-1"/>
                <w:sz w:val="18"/>
                <w:szCs w:val="18"/>
                <w:lang w:val="ro-RO"/>
              </w:rPr>
              <w:t>a</w:t>
            </w:r>
            <w:r w:rsidRPr="00647C5B">
              <w:rPr>
                <w:sz w:val="18"/>
                <w:szCs w:val="18"/>
                <w:lang w:val="ro-RO"/>
              </w:rPr>
              <w:t xml:space="preserve">te </w:t>
            </w:r>
            <w:r w:rsidRPr="00647C5B">
              <w:rPr>
                <w:spacing w:val="1"/>
                <w:sz w:val="18"/>
                <w:szCs w:val="18"/>
                <w:lang w:val="ro-RO"/>
              </w:rPr>
              <w:t>d</w:t>
            </w:r>
            <w:r w:rsidRPr="00647C5B">
              <w:rPr>
                <w:sz w:val="18"/>
                <w:szCs w:val="18"/>
                <w:lang w:val="ro-RO"/>
              </w:rPr>
              <w:t xml:space="preserve">e </w:t>
            </w:r>
            <w:r w:rsidRPr="00647C5B">
              <w:rPr>
                <w:spacing w:val="1"/>
                <w:sz w:val="18"/>
                <w:szCs w:val="18"/>
                <w:lang w:val="ro-RO"/>
              </w:rPr>
              <w:t>d</w:t>
            </w:r>
            <w:r w:rsidRPr="00647C5B">
              <w:rPr>
                <w:sz w:val="18"/>
                <w:szCs w:val="18"/>
                <w:lang w:val="ro-RO"/>
              </w:rPr>
              <w:t>ire</w:t>
            </w:r>
            <w:r w:rsidRPr="00647C5B">
              <w:rPr>
                <w:spacing w:val="-1"/>
                <w:sz w:val="18"/>
                <w:szCs w:val="18"/>
                <w:lang w:val="ro-RO"/>
              </w:rPr>
              <w:t>c</w:t>
            </w:r>
            <w:r w:rsidRPr="00647C5B">
              <w:rPr>
                <w:sz w:val="18"/>
                <w:szCs w:val="18"/>
                <w:lang w:val="ro-RO"/>
              </w:rPr>
              <w:t>t</w:t>
            </w:r>
            <w:r w:rsidRPr="00647C5B">
              <w:rPr>
                <w:spacing w:val="1"/>
                <w:sz w:val="18"/>
                <w:szCs w:val="18"/>
                <w:lang w:val="ro-RO"/>
              </w:rPr>
              <w:t>o</w:t>
            </w:r>
            <w:r w:rsidRPr="00647C5B">
              <w:rPr>
                <w:sz w:val="18"/>
                <w:szCs w:val="18"/>
                <w:lang w:val="ro-RO"/>
              </w:rPr>
              <w:t>r</w:t>
            </w:r>
            <w:r w:rsidRPr="00647C5B">
              <w:rPr>
                <w:spacing w:val="1"/>
                <w:sz w:val="18"/>
                <w:szCs w:val="18"/>
                <w:lang w:val="ro-RO"/>
              </w:rPr>
              <w:t>u</w:t>
            </w:r>
            <w:r w:rsidRPr="00647C5B">
              <w:rPr>
                <w:sz w:val="18"/>
                <w:szCs w:val="18"/>
                <w:lang w:val="ro-RO"/>
              </w:rPr>
              <w:t>l</w:t>
            </w:r>
            <w:r w:rsidRPr="00647C5B">
              <w:rPr>
                <w:spacing w:val="-2"/>
                <w:sz w:val="18"/>
                <w:szCs w:val="18"/>
                <w:lang w:val="ro-RO"/>
              </w:rPr>
              <w:t xml:space="preserve"> </w:t>
            </w:r>
            <w:r w:rsidRPr="00647C5B">
              <w:rPr>
                <w:spacing w:val="-1"/>
                <w:sz w:val="18"/>
                <w:szCs w:val="18"/>
                <w:lang w:val="ro-RO"/>
              </w:rPr>
              <w:t>u</w:t>
            </w:r>
            <w:r w:rsidRPr="00647C5B">
              <w:rPr>
                <w:spacing w:val="1"/>
                <w:sz w:val="18"/>
                <w:szCs w:val="18"/>
                <w:lang w:val="ro-RO"/>
              </w:rPr>
              <w:t>n</w:t>
            </w:r>
            <w:r w:rsidRPr="00647C5B">
              <w:rPr>
                <w:sz w:val="18"/>
                <w:szCs w:val="18"/>
                <w:lang w:val="ro-RO"/>
              </w:rPr>
              <w:t>i</w:t>
            </w:r>
            <w:r w:rsidRPr="00647C5B">
              <w:rPr>
                <w:spacing w:val="1"/>
                <w:sz w:val="18"/>
                <w:szCs w:val="18"/>
                <w:lang w:val="ro-RO"/>
              </w:rPr>
              <w:t>t</w:t>
            </w:r>
            <w:r w:rsidRPr="00647C5B">
              <w:rPr>
                <w:spacing w:val="-1"/>
                <w:sz w:val="18"/>
                <w:szCs w:val="18"/>
                <w:lang w:val="ro-RO"/>
              </w:rPr>
              <w:t>ă</w:t>
            </w:r>
            <w:r w:rsidRPr="00647C5B">
              <w:rPr>
                <w:sz w:val="18"/>
                <w:szCs w:val="18"/>
                <w:lang w:val="ro-RO"/>
              </w:rPr>
              <w:t>ţ</w:t>
            </w:r>
            <w:r w:rsidRPr="00647C5B">
              <w:rPr>
                <w:spacing w:val="1"/>
                <w:sz w:val="18"/>
                <w:szCs w:val="18"/>
                <w:lang w:val="ro-RO"/>
              </w:rPr>
              <w:t>i</w:t>
            </w:r>
            <w:r w:rsidRPr="00647C5B">
              <w:rPr>
                <w:sz w:val="18"/>
                <w:szCs w:val="18"/>
                <w:lang w:val="ro-RO"/>
              </w:rPr>
              <w:t>i</w:t>
            </w:r>
            <w:r w:rsidRPr="00647C5B">
              <w:rPr>
                <w:spacing w:val="-1"/>
                <w:sz w:val="18"/>
                <w:szCs w:val="18"/>
                <w:lang w:val="ro-RO"/>
              </w:rPr>
              <w:t xml:space="preserve"> </w:t>
            </w:r>
            <w:r w:rsidRPr="00647C5B">
              <w:rPr>
                <w:spacing w:val="1"/>
                <w:sz w:val="18"/>
                <w:szCs w:val="18"/>
                <w:lang w:val="ro-RO"/>
              </w:rPr>
              <w:t>d</w:t>
            </w:r>
            <w:r w:rsidRPr="00647C5B">
              <w:rPr>
                <w:sz w:val="18"/>
                <w:szCs w:val="18"/>
                <w:lang w:val="ro-RO"/>
              </w:rPr>
              <w:t xml:space="preserve">e </w:t>
            </w:r>
            <w:r w:rsidRPr="00647C5B">
              <w:rPr>
                <w:spacing w:val="-2"/>
                <w:sz w:val="18"/>
                <w:szCs w:val="18"/>
                <w:lang w:val="ro-RO"/>
              </w:rPr>
              <w:t>î</w:t>
            </w:r>
            <w:r w:rsidRPr="00647C5B">
              <w:rPr>
                <w:spacing w:val="1"/>
                <w:sz w:val="18"/>
                <w:szCs w:val="18"/>
                <w:lang w:val="ro-RO"/>
              </w:rPr>
              <w:t>n</w:t>
            </w:r>
            <w:r w:rsidRPr="00647C5B">
              <w:rPr>
                <w:spacing w:val="-1"/>
                <w:sz w:val="18"/>
                <w:szCs w:val="18"/>
                <w:lang w:val="ro-RO"/>
              </w:rPr>
              <w:t>vă</w:t>
            </w:r>
            <w:r w:rsidRPr="00647C5B">
              <w:rPr>
                <w:sz w:val="18"/>
                <w:szCs w:val="18"/>
                <w:lang w:val="ro-RO"/>
              </w:rPr>
              <w:t>ţ</w:t>
            </w:r>
            <w:r w:rsidRPr="00647C5B">
              <w:rPr>
                <w:spacing w:val="2"/>
                <w:sz w:val="18"/>
                <w:szCs w:val="18"/>
                <w:lang w:val="ro-RO"/>
              </w:rPr>
              <w:t>ă</w:t>
            </w:r>
            <w:r w:rsidRPr="00647C5B">
              <w:rPr>
                <w:spacing w:val="-3"/>
                <w:sz w:val="18"/>
                <w:szCs w:val="18"/>
                <w:lang w:val="ro-RO"/>
              </w:rPr>
              <w:t>m</w:t>
            </w:r>
            <w:r w:rsidRPr="00647C5B">
              <w:rPr>
                <w:spacing w:val="-1"/>
                <w:sz w:val="18"/>
                <w:szCs w:val="18"/>
                <w:lang w:val="ro-RO"/>
              </w:rPr>
              <w:t>â</w:t>
            </w:r>
            <w:r w:rsidRPr="00647C5B">
              <w:rPr>
                <w:spacing w:val="1"/>
                <w:sz w:val="18"/>
                <w:szCs w:val="18"/>
                <w:lang w:val="ro-RO"/>
              </w:rPr>
              <w:t>n</w:t>
            </w:r>
            <w:r w:rsidRPr="00647C5B">
              <w:rPr>
                <w:sz w:val="18"/>
                <w:szCs w:val="18"/>
                <w:lang w:val="ro-RO"/>
              </w:rPr>
              <w:t>t</w:t>
            </w:r>
            <w:r w:rsidRPr="00647C5B">
              <w:rPr>
                <w:spacing w:val="1"/>
                <w:sz w:val="18"/>
                <w:szCs w:val="18"/>
                <w:lang w:val="ro-RO"/>
              </w:rPr>
              <w:t>/</w:t>
            </w:r>
            <w:r w:rsidRPr="00647C5B">
              <w:rPr>
                <w:sz w:val="18"/>
                <w:szCs w:val="18"/>
                <w:lang w:val="ro-RO"/>
              </w:rPr>
              <w:t>i</w:t>
            </w:r>
            <w:r w:rsidRPr="00647C5B">
              <w:rPr>
                <w:spacing w:val="1"/>
                <w:sz w:val="18"/>
                <w:szCs w:val="18"/>
                <w:lang w:val="ro-RO"/>
              </w:rPr>
              <w:t>n</w:t>
            </w:r>
            <w:r w:rsidRPr="00647C5B">
              <w:rPr>
                <w:sz w:val="18"/>
                <w:szCs w:val="18"/>
                <w:lang w:val="ro-RO"/>
              </w:rPr>
              <w:t>s</w:t>
            </w:r>
            <w:r w:rsidRPr="00647C5B">
              <w:rPr>
                <w:spacing w:val="1"/>
                <w:sz w:val="18"/>
                <w:szCs w:val="18"/>
                <w:lang w:val="ro-RO"/>
              </w:rPr>
              <w:t>p</w:t>
            </w:r>
            <w:r w:rsidRPr="00647C5B">
              <w:rPr>
                <w:spacing w:val="-1"/>
                <w:sz w:val="18"/>
                <w:szCs w:val="18"/>
                <w:lang w:val="ro-RO"/>
              </w:rPr>
              <w:t>ec</w:t>
            </w:r>
            <w:r w:rsidRPr="00647C5B">
              <w:rPr>
                <w:sz w:val="18"/>
                <w:szCs w:val="18"/>
                <w:lang w:val="ro-RO"/>
              </w:rPr>
              <w:t>t</w:t>
            </w:r>
            <w:r w:rsidRPr="00647C5B">
              <w:rPr>
                <w:spacing w:val="1"/>
                <w:sz w:val="18"/>
                <w:szCs w:val="18"/>
                <w:lang w:val="ro-RO"/>
              </w:rPr>
              <w:t>o</w:t>
            </w:r>
            <w:r w:rsidRPr="00647C5B">
              <w:rPr>
                <w:sz w:val="18"/>
                <w:szCs w:val="18"/>
                <w:lang w:val="ro-RO"/>
              </w:rPr>
              <w:t>r</w:t>
            </w:r>
            <w:r w:rsidRPr="00647C5B">
              <w:rPr>
                <w:spacing w:val="-1"/>
                <w:sz w:val="18"/>
                <w:szCs w:val="18"/>
                <w:lang w:val="ro-RO"/>
              </w:rPr>
              <w:t>u</w:t>
            </w:r>
            <w:r w:rsidRPr="00647C5B">
              <w:rPr>
                <w:sz w:val="18"/>
                <w:szCs w:val="18"/>
                <w:lang w:val="ro-RO"/>
              </w:rPr>
              <w:t>l</w:t>
            </w:r>
            <w:r w:rsidRPr="00647C5B">
              <w:rPr>
                <w:spacing w:val="1"/>
                <w:sz w:val="18"/>
                <w:szCs w:val="18"/>
                <w:lang w:val="ro-RO"/>
              </w:rPr>
              <w:t xml:space="preserve"> d</w:t>
            </w:r>
            <w:r w:rsidRPr="00647C5B">
              <w:rPr>
                <w:sz w:val="18"/>
                <w:szCs w:val="18"/>
                <w:lang w:val="ro-RO"/>
              </w:rPr>
              <w:t>e s</w:t>
            </w:r>
            <w:r w:rsidRPr="00647C5B">
              <w:rPr>
                <w:spacing w:val="1"/>
                <w:sz w:val="18"/>
                <w:szCs w:val="18"/>
                <w:lang w:val="ro-RO"/>
              </w:rPr>
              <w:t>p</w:t>
            </w:r>
            <w:r w:rsidRPr="00647C5B">
              <w:rPr>
                <w:spacing w:val="-1"/>
                <w:sz w:val="18"/>
                <w:szCs w:val="18"/>
                <w:lang w:val="ro-RO"/>
              </w:rPr>
              <w:t>ec</w:t>
            </w:r>
            <w:r w:rsidRPr="00647C5B">
              <w:rPr>
                <w:sz w:val="18"/>
                <w:szCs w:val="18"/>
                <w:lang w:val="ro-RO"/>
              </w:rPr>
              <w:t>iali</w:t>
            </w:r>
            <w:r w:rsidRPr="00647C5B">
              <w:rPr>
                <w:spacing w:val="1"/>
                <w:sz w:val="18"/>
                <w:szCs w:val="18"/>
                <w:lang w:val="ro-RO"/>
              </w:rPr>
              <w:t>t</w:t>
            </w:r>
            <w:r w:rsidRPr="00647C5B">
              <w:rPr>
                <w:spacing w:val="-1"/>
                <w:sz w:val="18"/>
                <w:szCs w:val="18"/>
                <w:lang w:val="ro-RO"/>
              </w:rPr>
              <w:t>a</w:t>
            </w:r>
            <w:r w:rsidRPr="00647C5B">
              <w:rPr>
                <w:sz w:val="18"/>
                <w:szCs w:val="18"/>
                <w:lang w:val="ro-RO"/>
              </w:rPr>
              <w:t>te s</w:t>
            </w:r>
            <w:r w:rsidRPr="00647C5B">
              <w:rPr>
                <w:spacing w:val="-1"/>
                <w:sz w:val="18"/>
                <w:szCs w:val="18"/>
                <w:lang w:val="ro-RO"/>
              </w:rPr>
              <w:t>a</w:t>
            </w:r>
            <w:r w:rsidRPr="00647C5B">
              <w:rPr>
                <w:sz w:val="18"/>
                <w:szCs w:val="18"/>
                <w:lang w:val="ro-RO"/>
              </w:rPr>
              <w:t>u</w:t>
            </w:r>
            <w:r w:rsidRPr="00647C5B">
              <w:rPr>
                <w:spacing w:val="1"/>
                <w:sz w:val="18"/>
                <w:szCs w:val="18"/>
                <w:lang w:val="ro-RO"/>
              </w:rPr>
              <w:t xml:space="preserve"> d</w:t>
            </w:r>
            <w:r w:rsidRPr="00647C5B">
              <w:rPr>
                <w:sz w:val="18"/>
                <w:szCs w:val="18"/>
                <w:lang w:val="ro-RO"/>
              </w:rPr>
              <w:t>ire</w:t>
            </w:r>
            <w:r w:rsidRPr="00647C5B">
              <w:rPr>
                <w:spacing w:val="-1"/>
                <w:sz w:val="18"/>
                <w:szCs w:val="18"/>
                <w:lang w:val="ro-RO"/>
              </w:rPr>
              <w:t>c</w:t>
            </w:r>
            <w:r w:rsidRPr="00647C5B">
              <w:rPr>
                <w:sz w:val="18"/>
                <w:szCs w:val="18"/>
                <w:lang w:val="ro-RO"/>
              </w:rPr>
              <w:t>t</w:t>
            </w:r>
            <w:r w:rsidRPr="00647C5B">
              <w:rPr>
                <w:spacing w:val="1"/>
                <w:sz w:val="18"/>
                <w:szCs w:val="18"/>
                <w:lang w:val="ro-RO"/>
              </w:rPr>
              <w:t>o</w:t>
            </w:r>
            <w:r w:rsidRPr="00647C5B">
              <w:rPr>
                <w:sz w:val="18"/>
                <w:szCs w:val="18"/>
                <w:lang w:val="ro-RO"/>
              </w:rPr>
              <w:t>r</w:t>
            </w:r>
            <w:r w:rsidRPr="00647C5B">
              <w:rPr>
                <w:spacing w:val="-1"/>
                <w:sz w:val="18"/>
                <w:szCs w:val="18"/>
                <w:lang w:val="ro-RO"/>
              </w:rPr>
              <w:t>u</w:t>
            </w:r>
            <w:r w:rsidRPr="00647C5B">
              <w:rPr>
                <w:sz w:val="18"/>
                <w:szCs w:val="18"/>
                <w:lang w:val="ro-RO"/>
              </w:rPr>
              <w:t>l</w:t>
            </w:r>
            <w:r w:rsidRPr="00647C5B">
              <w:rPr>
                <w:spacing w:val="1"/>
                <w:sz w:val="18"/>
                <w:szCs w:val="18"/>
                <w:lang w:val="ro-RO"/>
              </w:rPr>
              <w:t xml:space="preserve"> </w:t>
            </w:r>
            <w:r w:rsidRPr="00647C5B">
              <w:rPr>
                <w:spacing w:val="-1"/>
                <w:sz w:val="18"/>
                <w:szCs w:val="18"/>
                <w:lang w:val="ro-RO"/>
              </w:rPr>
              <w:t>ce</w:t>
            </w:r>
            <w:r w:rsidRPr="00647C5B">
              <w:rPr>
                <w:spacing w:val="1"/>
                <w:sz w:val="18"/>
                <w:szCs w:val="18"/>
                <w:lang w:val="ro-RO"/>
              </w:rPr>
              <w:t>n</w:t>
            </w:r>
            <w:r w:rsidRPr="00647C5B">
              <w:rPr>
                <w:sz w:val="18"/>
                <w:szCs w:val="18"/>
                <w:lang w:val="ro-RO"/>
              </w:rPr>
              <w:t>tr</w:t>
            </w:r>
            <w:r w:rsidRPr="00647C5B">
              <w:rPr>
                <w:spacing w:val="-1"/>
                <w:sz w:val="18"/>
                <w:szCs w:val="18"/>
                <w:lang w:val="ro-RO"/>
              </w:rPr>
              <w:t>u</w:t>
            </w:r>
            <w:r w:rsidRPr="00647C5B">
              <w:rPr>
                <w:spacing w:val="-2"/>
                <w:sz w:val="18"/>
                <w:szCs w:val="18"/>
                <w:lang w:val="ro-RO"/>
              </w:rPr>
              <w:t>l</w:t>
            </w:r>
            <w:r w:rsidRPr="00647C5B">
              <w:rPr>
                <w:spacing w:val="1"/>
                <w:sz w:val="18"/>
                <w:szCs w:val="18"/>
                <w:lang w:val="ro-RO"/>
              </w:rPr>
              <w:t>u</w:t>
            </w:r>
            <w:r w:rsidRPr="00647C5B">
              <w:rPr>
                <w:sz w:val="18"/>
                <w:szCs w:val="18"/>
                <w:lang w:val="ro-RO"/>
              </w:rPr>
              <w:t>i</w:t>
            </w:r>
            <w:r w:rsidRPr="00647C5B">
              <w:rPr>
                <w:spacing w:val="1"/>
                <w:sz w:val="18"/>
                <w:szCs w:val="18"/>
                <w:lang w:val="ro-RO"/>
              </w:rPr>
              <w:t xml:space="preserve"> </w:t>
            </w:r>
            <w:r w:rsidRPr="00647C5B">
              <w:rPr>
                <w:spacing w:val="-2"/>
                <w:sz w:val="18"/>
                <w:szCs w:val="18"/>
                <w:lang w:val="ro-RO"/>
              </w:rPr>
              <w:t>j</w:t>
            </w:r>
            <w:r w:rsidRPr="00647C5B">
              <w:rPr>
                <w:spacing w:val="1"/>
                <w:sz w:val="18"/>
                <w:szCs w:val="18"/>
                <w:lang w:val="ro-RO"/>
              </w:rPr>
              <w:t>ud</w:t>
            </w:r>
            <w:r w:rsidRPr="00647C5B">
              <w:rPr>
                <w:spacing w:val="-1"/>
                <w:sz w:val="18"/>
                <w:szCs w:val="18"/>
                <w:lang w:val="ro-RO"/>
              </w:rPr>
              <w:t>e</w:t>
            </w:r>
            <w:r w:rsidRPr="00647C5B">
              <w:rPr>
                <w:sz w:val="18"/>
                <w:szCs w:val="18"/>
                <w:lang w:val="ro-RO"/>
              </w:rPr>
              <w:t>ţe</w:t>
            </w:r>
            <w:r w:rsidRPr="00647C5B">
              <w:rPr>
                <w:spacing w:val="-1"/>
                <w:sz w:val="18"/>
                <w:szCs w:val="18"/>
                <w:lang w:val="ro-RO"/>
              </w:rPr>
              <w:t>a</w:t>
            </w:r>
            <w:r w:rsidRPr="00647C5B">
              <w:rPr>
                <w:sz w:val="18"/>
                <w:szCs w:val="18"/>
                <w:lang w:val="ro-RO"/>
              </w:rPr>
              <w:t>n</w:t>
            </w:r>
            <w:r w:rsidRPr="00647C5B">
              <w:rPr>
                <w:spacing w:val="-1"/>
                <w:sz w:val="18"/>
                <w:szCs w:val="18"/>
                <w:lang w:val="ro-RO"/>
              </w:rPr>
              <w:t xml:space="preserve"> </w:t>
            </w:r>
            <w:r w:rsidRPr="00647C5B">
              <w:rPr>
                <w:spacing w:val="1"/>
                <w:sz w:val="18"/>
                <w:szCs w:val="18"/>
                <w:lang w:val="ro-RO"/>
              </w:rPr>
              <w:t>d</w:t>
            </w:r>
            <w:r w:rsidRPr="00647C5B">
              <w:rPr>
                <w:sz w:val="18"/>
                <w:szCs w:val="18"/>
                <w:lang w:val="ro-RO"/>
              </w:rPr>
              <w:t>e r</w:t>
            </w:r>
            <w:r w:rsidRPr="00647C5B">
              <w:rPr>
                <w:spacing w:val="-1"/>
                <w:sz w:val="18"/>
                <w:szCs w:val="18"/>
                <w:lang w:val="ro-RO"/>
              </w:rPr>
              <w:t>e</w:t>
            </w:r>
            <w:r w:rsidRPr="00647C5B">
              <w:rPr>
                <w:sz w:val="18"/>
                <w:szCs w:val="18"/>
                <w:lang w:val="ro-RO"/>
              </w:rPr>
              <w:t>s</w:t>
            </w:r>
            <w:r w:rsidRPr="00647C5B">
              <w:rPr>
                <w:spacing w:val="1"/>
                <w:sz w:val="18"/>
                <w:szCs w:val="18"/>
                <w:lang w:val="ro-RO"/>
              </w:rPr>
              <w:t>u</w:t>
            </w:r>
            <w:r w:rsidRPr="00647C5B">
              <w:rPr>
                <w:sz w:val="18"/>
                <w:szCs w:val="18"/>
                <w:lang w:val="ro-RO"/>
              </w:rPr>
              <w:t>rse</w:t>
            </w:r>
            <w:r w:rsidRPr="00647C5B">
              <w:rPr>
                <w:spacing w:val="-1"/>
                <w:sz w:val="18"/>
                <w:szCs w:val="18"/>
                <w:lang w:val="ro-RO"/>
              </w:rPr>
              <w:t xml:space="preserve"> </w:t>
            </w:r>
            <w:r w:rsidRPr="00647C5B">
              <w:rPr>
                <w:sz w:val="18"/>
                <w:szCs w:val="18"/>
                <w:lang w:val="ro-RO"/>
              </w:rPr>
              <w:t>şi a</w:t>
            </w:r>
            <w:r w:rsidRPr="00647C5B">
              <w:rPr>
                <w:spacing w:val="-1"/>
                <w:sz w:val="18"/>
                <w:szCs w:val="18"/>
                <w:lang w:val="ro-RO"/>
              </w:rPr>
              <w:t>s</w:t>
            </w:r>
            <w:r w:rsidRPr="00647C5B">
              <w:rPr>
                <w:sz w:val="18"/>
                <w:szCs w:val="18"/>
                <w:lang w:val="ro-RO"/>
              </w:rPr>
              <w:t>iste</w:t>
            </w:r>
            <w:r w:rsidRPr="00647C5B">
              <w:rPr>
                <w:spacing w:val="1"/>
                <w:sz w:val="18"/>
                <w:szCs w:val="18"/>
                <w:lang w:val="ro-RO"/>
              </w:rPr>
              <w:t>n</w:t>
            </w:r>
            <w:r w:rsidRPr="00647C5B">
              <w:rPr>
                <w:sz w:val="18"/>
                <w:szCs w:val="18"/>
                <w:lang w:val="ro-RO"/>
              </w:rPr>
              <w:t>ţă e</w:t>
            </w:r>
            <w:r w:rsidRPr="00647C5B">
              <w:rPr>
                <w:spacing w:val="1"/>
                <w:sz w:val="18"/>
                <w:szCs w:val="18"/>
                <w:lang w:val="ro-RO"/>
              </w:rPr>
              <w:t>du</w:t>
            </w:r>
            <w:r w:rsidRPr="00647C5B">
              <w:rPr>
                <w:spacing w:val="-1"/>
                <w:sz w:val="18"/>
                <w:szCs w:val="18"/>
                <w:lang w:val="ro-RO"/>
              </w:rPr>
              <w:t>ca</w:t>
            </w:r>
            <w:r w:rsidRPr="00647C5B">
              <w:rPr>
                <w:sz w:val="18"/>
                <w:szCs w:val="18"/>
                <w:lang w:val="ro-RO"/>
              </w:rPr>
              <w:t>ţ</w:t>
            </w:r>
            <w:r w:rsidRPr="00647C5B">
              <w:rPr>
                <w:spacing w:val="1"/>
                <w:sz w:val="18"/>
                <w:szCs w:val="18"/>
                <w:lang w:val="ro-RO"/>
              </w:rPr>
              <w:t>ion</w:t>
            </w:r>
            <w:r w:rsidRPr="00647C5B">
              <w:rPr>
                <w:spacing w:val="-1"/>
                <w:sz w:val="18"/>
                <w:szCs w:val="18"/>
                <w:lang w:val="ro-RO"/>
              </w:rPr>
              <w:t>a</w:t>
            </w:r>
            <w:r w:rsidRPr="00647C5B">
              <w:rPr>
                <w:sz w:val="18"/>
                <w:szCs w:val="18"/>
                <w:lang w:val="ro-RO"/>
              </w:rPr>
              <w:t>lă</w:t>
            </w:r>
            <w:r w:rsidRPr="00647C5B">
              <w:rPr>
                <w:spacing w:val="-2"/>
                <w:sz w:val="18"/>
                <w:szCs w:val="18"/>
                <w:lang w:val="ro-RO"/>
              </w:rPr>
              <w:t>/</w:t>
            </w:r>
            <w:r w:rsidRPr="00647C5B">
              <w:rPr>
                <w:sz w:val="18"/>
                <w:szCs w:val="18"/>
                <w:lang w:val="ro-RO"/>
              </w:rPr>
              <w:t>C</w:t>
            </w:r>
            <w:r w:rsidRPr="00647C5B">
              <w:rPr>
                <w:spacing w:val="-1"/>
                <w:sz w:val="18"/>
                <w:szCs w:val="18"/>
                <w:lang w:val="ro-RO"/>
              </w:rPr>
              <w:t>e</w:t>
            </w:r>
            <w:r w:rsidRPr="00647C5B">
              <w:rPr>
                <w:spacing w:val="1"/>
                <w:sz w:val="18"/>
                <w:szCs w:val="18"/>
                <w:lang w:val="ro-RO"/>
              </w:rPr>
              <w:t>n</w:t>
            </w:r>
            <w:r w:rsidRPr="00647C5B">
              <w:rPr>
                <w:sz w:val="18"/>
                <w:szCs w:val="18"/>
                <w:lang w:val="ro-RO"/>
              </w:rPr>
              <w:t>tr</w:t>
            </w:r>
            <w:r w:rsidRPr="00647C5B">
              <w:rPr>
                <w:spacing w:val="1"/>
                <w:sz w:val="18"/>
                <w:szCs w:val="18"/>
                <w:lang w:val="ro-RO"/>
              </w:rPr>
              <w:t>u</w:t>
            </w:r>
            <w:r w:rsidRPr="00647C5B">
              <w:rPr>
                <w:spacing w:val="-2"/>
                <w:sz w:val="18"/>
                <w:szCs w:val="18"/>
                <w:lang w:val="ro-RO"/>
              </w:rPr>
              <w:t>l</w:t>
            </w:r>
            <w:r w:rsidRPr="00647C5B">
              <w:rPr>
                <w:spacing w:val="1"/>
                <w:sz w:val="18"/>
                <w:szCs w:val="18"/>
                <w:lang w:val="ro-RO"/>
              </w:rPr>
              <w:t>u</w:t>
            </w:r>
            <w:r w:rsidRPr="00647C5B">
              <w:rPr>
                <w:sz w:val="18"/>
                <w:szCs w:val="18"/>
                <w:lang w:val="ro-RO"/>
              </w:rPr>
              <w:t>i</w:t>
            </w:r>
            <w:r w:rsidRPr="00647C5B">
              <w:rPr>
                <w:spacing w:val="1"/>
                <w:sz w:val="18"/>
                <w:szCs w:val="18"/>
                <w:lang w:val="ro-RO"/>
              </w:rPr>
              <w:t xml:space="preserve"> </w:t>
            </w:r>
            <w:r w:rsidRPr="00647C5B">
              <w:rPr>
                <w:spacing w:val="-2"/>
                <w:sz w:val="18"/>
                <w:szCs w:val="18"/>
                <w:lang w:val="ro-RO"/>
              </w:rPr>
              <w:t>M</w:t>
            </w:r>
            <w:r w:rsidRPr="00647C5B">
              <w:rPr>
                <w:spacing w:val="1"/>
                <w:sz w:val="18"/>
                <w:szCs w:val="18"/>
                <w:lang w:val="ro-RO"/>
              </w:rPr>
              <w:t>un</w:t>
            </w:r>
            <w:r w:rsidRPr="00647C5B">
              <w:rPr>
                <w:sz w:val="18"/>
                <w:szCs w:val="18"/>
                <w:lang w:val="ro-RO"/>
              </w:rPr>
              <w:t>ic</w:t>
            </w:r>
            <w:r w:rsidRPr="00647C5B">
              <w:rPr>
                <w:spacing w:val="-2"/>
                <w:sz w:val="18"/>
                <w:szCs w:val="18"/>
                <w:lang w:val="ro-RO"/>
              </w:rPr>
              <w:t>i</w:t>
            </w:r>
            <w:r w:rsidRPr="00647C5B">
              <w:rPr>
                <w:spacing w:val="1"/>
                <w:sz w:val="18"/>
                <w:szCs w:val="18"/>
                <w:lang w:val="ro-RO"/>
              </w:rPr>
              <w:t>p</w:t>
            </w:r>
            <w:r w:rsidRPr="00647C5B">
              <w:rPr>
                <w:spacing w:val="-1"/>
                <w:sz w:val="18"/>
                <w:szCs w:val="18"/>
                <w:lang w:val="ro-RO"/>
              </w:rPr>
              <w:t>a</w:t>
            </w:r>
            <w:r w:rsidRPr="00647C5B">
              <w:rPr>
                <w:sz w:val="18"/>
                <w:szCs w:val="18"/>
                <w:lang w:val="ro-RO"/>
              </w:rPr>
              <w:t xml:space="preserve">l </w:t>
            </w:r>
            <w:r w:rsidRPr="00647C5B">
              <w:rPr>
                <w:spacing w:val="-1"/>
                <w:sz w:val="18"/>
                <w:szCs w:val="18"/>
                <w:lang w:val="ro-RO"/>
              </w:rPr>
              <w:t>a</w:t>
            </w:r>
            <w:r w:rsidRPr="00647C5B">
              <w:rPr>
                <w:sz w:val="18"/>
                <w:szCs w:val="18"/>
                <w:lang w:val="ro-RO"/>
              </w:rPr>
              <w:t>l</w:t>
            </w:r>
            <w:r w:rsidRPr="00647C5B">
              <w:rPr>
                <w:spacing w:val="1"/>
                <w:sz w:val="18"/>
                <w:szCs w:val="18"/>
                <w:lang w:val="ro-RO"/>
              </w:rPr>
              <w:t xml:space="preserve"> Mu</w:t>
            </w:r>
            <w:r w:rsidRPr="00647C5B">
              <w:rPr>
                <w:spacing w:val="-1"/>
                <w:sz w:val="18"/>
                <w:szCs w:val="18"/>
                <w:lang w:val="ro-RO"/>
              </w:rPr>
              <w:t>n</w:t>
            </w:r>
            <w:r w:rsidRPr="00647C5B">
              <w:rPr>
                <w:sz w:val="18"/>
                <w:szCs w:val="18"/>
                <w:lang w:val="ro-RO"/>
              </w:rPr>
              <w:t>ici</w:t>
            </w:r>
            <w:r w:rsidRPr="00647C5B">
              <w:rPr>
                <w:spacing w:val="1"/>
                <w:sz w:val="18"/>
                <w:szCs w:val="18"/>
                <w:lang w:val="ro-RO"/>
              </w:rPr>
              <w:t>p</w:t>
            </w:r>
            <w:r w:rsidRPr="00647C5B">
              <w:rPr>
                <w:spacing w:val="-2"/>
                <w:sz w:val="18"/>
                <w:szCs w:val="18"/>
                <w:lang w:val="ro-RO"/>
              </w:rPr>
              <w:t>i</w:t>
            </w:r>
            <w:r w:rsidRPr="00647C5B">
              <w:rPr>
                <w:spacing w:val="1"/>
                <w:sz w:val="18"/>
                <w:szCs w:val="18"/>
                <w:lang w:val="ro-RO"/>
              </w:rPr>
              <w:t>u</w:t>
            </w:r>
            <w:r w:rsidRPr="00647C5B">
              <w:rPr>
                <w:sz w:val="18"/>
                <w:szCs w:val="18"/>
                <w:lang w:val="ro-RO"/>
              </w:rPr>
              <w:t>l</w:t>
            </w:r>
            <w:r w:rsidRPr="00647C5B">
              <w:rPr>
                <w:spacing w:val="1"/>
                <w:sz w:val="18"/>
                <w:szCs w:val="18"/>
                <w:lang w:val="ro-RO"/>
              </w:rPr>
              <w:t>u</w:t>
            </w:r>
            <w:r w:rsidRPr="00647C5B">
              <w:rPr>
                <w:sz w:val="18"/>
                <w:szCs w:val="18"/>
                <w:lang w:val="ro-RO"/>
              </w:rPr>
              <w:t>i</w:t>
            </w:r>
            <w:r w:rsidRPr="00647C5B">
              <w:rPr>
                <w:spacing w:val="-2"/>
                <w:sz w:val="18"/>
                <w:szCs w:val="18"/>
                <w:lang w:val="ro-RO"/>
              </w:rPr>
              <w:t xml:space="preserve"> </w:t>
            </w:r>
            <w:r w:rsidRPr="00647C5B">
              <w:rPr>
                <w:sz w:val="18"/>
                <w:szCs w:val="18"/>
                <w:lang w:val="ro-RO"/>
              </w:rPr>
              <w:t>B</w:t>
            </w:r>
            <w:r w:rsidRPr="00647C5B">
              <w:rPr>
                <w:spacing w:val="1"/>
                <w:sz w:val="18"/>
                <w:szCs w:val="18"/>
                <w:lang w:val="ro-RO"/>
              </w:rPr>
              <w:t>u</w:t>
            </w:r>
            <w:r w:rsidRPr="00647C5B">
              <w:rPr>
                <w:spacing w:val="-1"/>
                <w:sz w:val="18"/>
                <w:szCs w:val="18"/>
                <w:lang w:val="ro-RO"/>
              </w:rPr>
              <w:t>c</w:t>
            </w:r>
            <w:r w:rsidRPr="00647C5B">
              <w:rPr>
                <w:spacing w:val="1"/>
                <w:sz w:val="18"/>
                <w:szCs w:val="18"/>
                <w:lang w:val="ro-RO"/>
              </w:rPr>
              <w:t>u</w:t>
            </w:r>
            <w:r w:rsidRPr="00647C5B">
              <w:rPr>
                <w:sz w:val="18"/>
                <w:szCs w:val="18"/>
                <w:lang w:val="ro-RO"/>
              </w:rPr>
              <w:t>r</w:t>
            </w:r>
            <w:r w:rsidRPr="00647C5B">
              <w:rPr>
                <w:spacing w:val="-1"/>
                <w:sz w:val="18"/>
                <w:szCs w:val="18"/>
                <w:lang w:val="ro-RO"/>
              </w:rPr>
              <w:t>e</w:t>
            </w:r>
            <w:r w:rsidRPr="00647C5B">
              <w:rPr>
                <w:sz w:val="18"/>
                <w:szCs w:val="18"/>
                <w:lang w:val="ro-RO"/>
              </w:rPr>
              <w:t>ști</w:t>
            </w:r>
            <w:r w:rsidRPr="00647C5B">
              <w:rPr>
                <w:spacing w:val="-1"/>
                <w:sz w:val="18"/>
                <w:szCs w:val="18"/>
                <w:lang w:val="ro-RO"/>
              </w:rPr>
              <w:t xml:space="preserve"> </w:t>
            </w:r>
            <w:r w:rsidRPr="00647C5B">
              <w:rPr>
                <w:spacing w:val="1"/>
                <w:sz w:val="18"/>
                <w:szCs w:val="18"/>
                <w:lang w:val="ro-RO"/>
              </w:rPr>
              <w:t>d</w:t>
            </w:r>
            <w:r w:rsidRPr="00647C5B">
              <w:rPr>
                <w:sz w:val="18"/>
                <w:szCs w:val="18"/>
                <w:lang w:val="ro-RO"/>
              </w:rPr>
              <w:t>e R</w:t>
            </w:r>
            <w:r w:rsidRPr="00647C5B">
              <w:rPr>
                <w:spacing w:val="-1"/>
                <w:sz w:val="18"/>
                <w:szCs w:val="18"/>
                <w:lang w:val="ro-RO"/>
              </w:rPr>
              <w:t>e</w:t>
            </w:r>
            <w:r w:rsidRPr="00647C5B">
              <w:rPr>
                <w:sz w:val="18"/>
                <w:szCs w:val="18"/>
                <w:lang w:val="ro-RO"/>
              </w:rPr>
              <w:t>s</w:t>
            </w:r>
            <w:r w:rsidRPr="00647C5B">
              <w:rPr>
                <w:spacing w:val="1"/>
                <w:sz w:val="18"/>
                <w:szCs w:val="18"/>
                <w:lang w:val="ro-RO"/>
              </w:rPr>
              <w:t>u</w:t>
            </w:r>
            <w:r w:rsidRPr="00647C5B">
              <w:rPr>
                <w:sz w:val="18"/>
                <w:szCs w:val="18"/>
                <w:lang w:val="ro-RO"/>
              </w:rPr>
              <w:t>rse</w:t>
            </w:r>
            <w:r w:rsidRPr="00647C5B">
              <w:rPr>
                <w:spacing w:val="-1"/>
                <w:sz w:val="18"/>
                <w:szCs w:val="18"/>
                <w:lang w:val="ro-RO"/>
              </w:rPr>
              <w:t xml:space="preserve"> </w:t>
            </w:r>
            <w:r w:rsidRPr="00647C5B">
              <w:rPr>
                <w:sz w:val="18"/>
                <w:szCs w:val="18"/>
                <w:lang w:val="ro-RO"/>
              </w:rPr>
              <w:t xml:space="preserve">și </w:t>
            </w:r>
            <w:r w:rsidRPr="00647C5B">
              <w:rPr>
                <w:spacing w:val="-2"/>
                <w:sz w:val="18"/>
                <w:szCs w:val="18"/>
                <w:lang w:val="ro-RO"/>
              </w:rPr>
              <w:t>A</w:t>
            </w:r>
            <w:r w:rsidRPr="00647C5B">
              <w:rPr>
                <w:sz w:val="18"/>
                <w:szCs w:val="18"/>
                <w:lang w:val="ro-RO"/>
              </w:rPr>
              <w:t>sist</w:t>
            </w:r>
            <w:r w:rsidRPr="00647C5B">
              <w:rPr>
                <w:spacing w:val="-1"/>
                <w:sz w:val="18"/>
                <w:szCs w:val="18"/>
                <w:lang w:val="ro-RO"/>
              </w:rPr>
              <w:t>e</w:t>
            </w:r>
            <w:r w:rsidRPr="00647C5B">
              <w:rPr>
                <w:spacing w:val="1"/>
                <w:sz w:val="18"/>
                <w:szCs w:val="18"/>
                <w:lang w:val="ro-RO"/>
              </w:rPr>
              <w:t>n</w:t>
            </w:r>
            <w:r w:rsidRPr="00647C5B">
              <w:rPr>
                <w:sz w:val="18"/>
                <w:szCs w:val="18"/>
                <w:lang w:val="ro-RO"/>
              </w:rPr>
              <w:t>ță E</w:t>
            </w:r>
            <w:r w:rsidRPr="00647C5B">
              <w:rPr>
                <w:spacing w:val="1"/>
                <w:sz w:val="18"/>
                <w:szCs w:val="18"/>
                <w:lang w:val="ro-RO"/>
              </w:rPr>
              <w:t>du</w:t>
            </w:r>
            <w:r w:rsidRPr="00647C5B">
              <w:rPr>
                <w:spacing w:val="-1"/>
                <w:sz w:val="18"/>
                <w:szCs w:val="18"/>
                <w:lang w:val="ro-RO"/>
              </w:rPr>
              <w:t>ca</w:t>
            </w:r>
            <w:r w:rsidRPr="00647C5B">
              <w:rPr>
                <w:sz w:val="18"/>
                <w:szCs w:val="18"/>
                <w:lang w:val="ro-RO"/>
              </w:rPr>
              <w:t>ț</w:t>
            </w:r>
            <w:r w:rsidRPr="00647C5B">
              <w:rPr>
                <w:spacing w:val="1"/>
                <w:sz w:val="18"/>
                <w:szCs w:val="18"/>
                <w:lang w:val="ro-RO"/>
              </w:rPr>
              <w:t>i</w:t>
            </w:r>
            <w:r w:rsidRPr="00647C5B">
              <w:rPr>
                <w:spacing w:val="-1"/>
                <w:sz w:val="18"/>
                <w:szCs w:val="18"/>
                <w:lang w:val="ro-RO"/>
              </w:rPr>
              <w:t>o</w:t>
            </w:r>
            <w:r w:rsidRPr="00647C5B">
              <w:rPr>
                <w:spacing w:val="1"/>
                <w:sz w:val="18"/>
                <w:szCs w:val="18"/>
                <w:lang w:val="ro-RO"/>
              </w:rPr>
              <w:t>n</w:t>
            </w:r>
            <w:r w:rsidRPr="00647C5B">
              <w:rPr>
                <w:spacing w:val="-1"/>
                <w:sz w:val="18"/>
                <w:szCs w:val="18"/>
                <w:lang w:val="ro-RO"/>
              </w:rPr>
              <w:t>a</w:t>
            </w:r>
            <w:r w:rsidRPr="00647C5B">
              <w:rPr>
                <w:sz w:val="18"/>
                <w:szCs w:val="18"/>
                <w:lang w:val="ro-RO"/>
              </w:rPr>
              <w:t>lă.</w:t>
            </w:r>
          </w:p>
        </w:tc>
        <w:tc>
          <w:tcPr>
            <w:tcW w:w="994" w:type="dxa"/>
            <w:gridSpan w:val="2"/>
            <w:vMerge/>
            <w:tcBorders>
              <w:left w:val="single" w:sz="5" w:space="0" w:color="000000"/>
              <w:right w:val="single" w:sz="5" w:space="0" w:color="000000"/>
            </w:tcBorders>
          </w:tcPr>
          <w:p w14:paraId="367D15A6" w14:textId="77777777" w:rsidR="008F5D55" w:rsidRPr="00647C5B" w:rsidRDefault="008F5D55">
            <w:pPr>
              <w:rPr>
                <w:lang w:val="ro-RO"/>
              </w:rPr>
            </w:pPr>
          </w:p>
        </w:tc>
        <w:tc>
          <w:tcPr>
            <w:tcW w:w="850" w:type="dxa"/>
            <w:gridSpan w:val="2"/>
            <w:tcBorders>
              <w:top w:val="single" w:sz="5" w:space="0" w:color="000000"/>
              <w:left w:val="single" w:sz="5" w:space="0" w:color="000000"/>
              <w:bottom w:val="single" w:sz="5" w:space="0" w:color="000000"/>
              <w:right w:val="single" w:sz="5" w:space="0" w:color="000000"/>
            </w:tcBorders>
            <w:shd w:val="clear" w:color="auto" w:fill="BEBEBE"/>
          </w:tcPr>
          <w:p w14:paraId="77B4603C" w14:textId="77777777" w:rsidR="008F5D55" w:rsidRPr="00647C5B" w:rsidRDefault="00054EB8">
            <w:pPr>
              <w:spacing w:line="200" w:lineRule="exact"/>
              <w:ind w:left="340" w:right="341"/>
              <w:jc w:val="center"/>
              <w:rPr>
                <w:sz w:val="18"/>
                <w:szCs w:val="18"/>
                <w:lang w:val="ro-RO"/>
              </w:rPr>
            </w:pPr>
            <w:r w:rsidRPr="00647C5B">
              <w:rPr>
                <w:b/>
                <w:sz w:val="18"/>
                <w:szCs w:val="18"/>
                <w:lang w:val="ro-RO"/>
              </w:rPr>
              <w:t>1</w:t>
            </w:r>
          </w:p>
        </w:tc>
        <w:tc>
          <w:tcPr>
            <w:tcW w:w="991" w:type="dxa"/>
            <w:gridSpan w:val="2"/>
            <w:tcBorders>
              <w:top w:val="single" w:sz="5" w:space="0" w:color="000000"/>
              <w:left w:val="single" w:sz="5" w:space="0" w:color="000000"/>
              <w:bottom w:val="single" w:sz="5" w:space="0" w:color="000000"/>
              <w:right w:val="single" w:sz="5" w:space="0" w:color="000000"/>
            </w:tcBorders>
          </w:tcPr>
          <w:p w14:paraId="5DDCE351" w14:textId="77777777" w:rsidR="008F5D55" w:rsidRPr="00647C5B" w:rsidRDefault="008F5D55">
            <w:pPr>
              <w:rPr>
                <w:lang w:val="ro-RO"/>
              </w:rPr>
            </w:pPr>
          </w:p>
        </w:tc>
        <w:tc>
          <w:tcPr>
            <w:tcW w:w="1136" w:type="dxa"/>
            <w:gridSpan w:val="2"/>
            <w:tcBorders>
              <w:top w:val="single" w:sz="5" w:space="0" w:color="000000"/>
              <w:left w:val="single" w:sz="5" w:space="0" w:color="000000"/>
              <w:bottom w:val="single" w:sz="5" w:space="0" w:color="000000"/>
              <w:right w:val="single" w:sz="5" w:space="0" w:color="000000"/>
            </w:tcBorders>
          </w:tcPr>
          <w:p w14:paraId="7E098EA3" w14:textId="77777777" w:rsidR="008F5D55" w:rsidRPr="00647C5B" w:rsidRDefault="008F5D55">
            <w:pPr>
              <w:rPr>
                <w:lang w:val="ro-RO"/>
              </w:rPr>
            </w:pPr>
          </w:p>
        </w:tc>
        <w:tc>
          <w:tcPr>
            <w:tcW w:w="1135" w:type="dxa"/>
            <w:gridSpan w:val="2"/>
            <w:tcBorders>
              <w:top w:val="single" w:sz="5" w:space="0" w:color="000000"/>
              <w:left w:val="single" w:sz="5" w:space="0" w:color="000000"/>
              <w:bottom w:val="single" w:sz="5" w:space="0" w:color="000000"/>
              <w:right w:val="single" w:sz="5" w:space="0" w:color="000000"/>
            </w:tcBorders>
          </w:tcPr>
          <w:p w14:paraId="4FB1F8DA" w14:textId="77777777" w:rsidR="008F5D55" w:rsidRPr="00647C5B" w:rsidRDefault="008F5D55">
            <w:pPr>
              <w:rPr>
                <w:lang w:val="ro-RO"/>
              </w:rPr>
            </w:pPr>
          </w:p>
        </w:tc>
      </w:tr>
      <w:tr w:rsidR="008F5D55" w:rsidRPr="00647C5B" w14:paraId="39C114AA" w14:textId="77777777" w:rsidTr="005929B7">
        <w:trPr>
          <w:trHeight w:hRule="exact" w:val="631"/>
        </w:trPr>
        <w:tc>
          <w:tcPr>
            <w:tcW w:w="4086" w:type="dxa"/>
            <w:gridSpan w:val="6"/>
            <w:tcBorders>
              <w:top w:val="single" w:sz="5" w:space="0" w:color="000000"/>
              <w:left w:val="single" w:sz="5" w:space="0" w:color="000000"/>
              <w:bottom w:val="nil"/>
              <w:right w:val="single" w:sz="5" w:space="0" w:color="000000"/>
            </w:tcBorders>
          </w:tcPr>
          <w:p w14:paraId="58088C08" w14:textId="6D0A12F0" w:rsidR="008F5D55" w:rsidRPr="00647C5B" w:rsidRDefault="00054EB8" w:rsidP="00054EB8">
            <w:pPr>
              <w:spacing w:line="200" w:lineRule="exact"/>
              <w:ind w:left="102"/>
              <w:rPr>
                <w:sz w:val="18"/>
                <w:szCs w:val="18"/>
                <w:lang w:val="ro-RO"/>
              </w:rPr>
            </w:pPr>
            <w:r w:rsidRPr="00647C5B">
              <w:rPr>
                <w:b/>
                <w:sz w:val="18"/>
                <w:szCs w:val="18"/>
                <w:lang w:val="ro-RO"/>
              </w:rPr>
              <w:t>f.</w:t>
            </w:r>
            <w:r w:rsidRPr="00647C5B">
              <w:rPr>
                <w:b/>
                <w:spacing w:val="1"/>
                <w:sz w:val="18"/>
                <w:szCs w:val="18"/>
                <w:lang w:val="ro-RO"/>
              </w:rPr>
              <w:t xml:space="preserve"> </w:t>
            </w:r>
            <w:r w:rsidRPr="00647C5B">
              <w:rPr>
                <w:sz w:val="18"/>
                <w:szCs w:val="18"/>
                <w:lang w:val="ro-RO"/>
              </w:rPr>
              <w:t>I</w:t>
            </w:r>
            <w:r w:rsidRPr="00647C5B">
              <w:rPr>
                <w:spacing w:val="-3"/>
                <w:sz w:val="18"/>
                <w:szCs w:val="18"/>
                <w:lang w:val="ro-RO"/>
              </w:rPr>
              <w:t>m</w:t>
            </w:r>
            <w:r w:rsidRPr="00647C5B">
              <w:rPr>
                <w:spacing w:val="1"/>
                <w:sz w:val="18"/>
                <w:szCs w:val="18"/>
                <w:lang w:val="ro-RO"/>
              </w:rPr>
              <w:t>p</w:t>
            </w:r>
            <w:r w:rsidRPr="00647C5B">
              <w:rPr>
                <w:sz w:val="18"/>
                <w:szCs w:val="18"/>
                <w:lang w:val="ro-RO"/>
              </w:rPr>
              <w:t>l</w:t>
            </w:r>
            <w:r w:rsidRPr="00647C5B">
              <w:rPr>
                <w:spacing w:val="1"/>
                <w:sz w:val="18"/>
                <w:szCs w:val="18"/>
                <w:lang w:val="ro-RO"/>
              </w:rPr>
              <w:t>i</w:t>
            </w:r>
            <w:r w:rsidRPr="00647C5B">
              <w:rPr>
                <w:spacing w:val="-1"/>
                <w:sz w:val="18"/>
                <w:szCs w:val="18"/>
                <w:lang w:val="ro-RO"/>
              </w:rPr>
              <w:t>ca</w:t>
            </w:r>
            <w:r w:rsidRPr="00647C5B">
              <w:rPr>
                <w:sz w:val="18"/>
                <w:szCs w:val="18"/>
                <w:lang w:val="ro-RO"/>
              </w:rPr>
              <w:t>re în</w:t>
            </w:r>
            <w:r w:rsidRPr="00647C5B">
              <w:rPr>
                <w:spacing w:val="2"/>
                <w:sz w:val="18"/>
                <w:szCs w:val="18"/>
                <w:lang w:val="ro-RO"/>
              </w:rPr>
              <w:t xml:space="preserve"> </w:t>
            </w:r>
            <w:r w:rsidRPr="00647C5B">
              <w:rPr>
                <w:spacing w:val="-1"/>
                <w:sz w:val="18"/>
                <w:szCs w:val="18"/>
                <w:lang w:val="ro-RO"/>
              </w:rPr>
              <w:t>ac</w:t>
            </w:r>
            <w:r w:rsidRPr="00647C5B">
              <w:rPr>
                <w:sz w:val="18"/>
                <w:szCs w:val="18"/>
                <w:lang w:val="ro-RO"/>
              </w:rPr>
              <w:t>t</w:t>
            </w:r>
            <w:r w:rsidRPr="00647C5B">
              <w:rPr>
                <w:spacing w:val="1"/>
                <w:sz w:val="18"/>
                <w:szCs w:val="18"/>
                <w:lang w:val="ro-RO"/>
              </w:rPr>
              <w:t>i</w:t>
            </w:r>
            <w:r w:rsidRPr="00647C5B">
              <w:rPr>
                <w:spacing w:val="-1"/>
                <w:sz w:val="18"/>
                <w:szCs w:val="18"/>
                <w:lang w:val="ro-RO"/>
              </w:rPr>
              <w:t>v</w:t>
            </w:r>
            <w:r w:rsidRPr="00647C5B">
              <w:rPr>
                <w:sz w:val="18"/>
                <w:szCs w:val="18"/>
                <w:lang w:val="ro-RO"/>
              </w:rPr>
              <w:t>i</w:t>
            </w:r>
            <w:r w:rsidRPr="00647C5B">
              <w:rPr>
                <w:spacing w:val="1"/>
                <w:sz w:val="18"/>
                <w:szCs w:val="18"/>
                <w:lang w:val="ro-RO"/>
              </w:rPr>
              <w:t>t</w:t>
            </w:r>
            <w:r w:rsidRPr="00647C5B">
              <w:rPr>
                <w:spacing w:val="-1"/>
                <w:sz w:val="18"/>
                <w:szCs w:val="18"/>
                <w:lang w:val="ro-RO"/>
              </w:rPr>
              <w:t>a</w:t>
            </w:r>
            <w:r w:rsidRPr="00647C5B">
              <w:rPr>
                <w:sz w:val="18"/>
                <w:szCs w:val="18"/>
                <w:lang w:val="ro-RO"/>
              </w:rPr>
              <w:t>tea</w:t>
            </w:r>
            <w:r w:rsidRPr="00647C5B">
              <w:rPr>
                <w:spacing w:val="-1"/>
                <w:sz w:val="18"/>
                <w:szCs w:val="18"/>
                <w:lang w:val="ro-RO"/>
              </w:rPr>
              <w:t xml:space="preserve"> </w:t>
            </w:r>
            <w:r w:rsidRPr="00647C5B">
              <w:rPr>
                <w:spacing w:val="1"/>
                <w:sz w:val="18"/>
                <w:szCs w:val="18"/>
                <w:lang w:val="ro-RO"/>
              </w:rPr>
              <w:t>d</w:t>
            </w:r>
            <w:r w:rsidRPr="00647C5B">
              <w:rPr>
                <w:sz w:val="18"/>
                <w:szCs w:val="18"/>
                <w:lang w:val="ro-RO"/>
              </w:rPr>
              <w:t>e trat</w:t>
            </w:r>
            <w:r w:rsidRPr="00647C5B">
              <w:rPr>
                <w:spacing w:val="-1"/>
                <w:sz w:val="18"/>
                <w:szCs w:val="18"/>
                <w:lang w:val="ro-RO"/>
              </w:rPr>
              <w:t>a</w:t>
            </w:r>
            <w:r w:rsidRPr="00647C5B">
              <w:rPr>
                <w:sz w:val="18"/>
                <w:szCs w:val="18"/>
                <w:lang w:val="ro-RO"/>
              </w:rPr>
              <w:t xml:space="preserve">re </w:t>
            </w:r>
            <w:r w:rsidRPr="00647C5B">
              <w:rPr>
                <w:spacing w:val="1"/>
                <w:sz w:val="18"/>
                <w:szCs w:val="18"/>
                <w:lang w:val="ro-RO"/>
              </w:rPr>
              <w:t>d</w:t>
            </w:r>
            <w:r w:rsidRPr="00647C5B">
              <w:rPr>
                <w:sz w:val="18"/>
                <w:szCs w:val="18"/>
                <w:lang w:val="ro-RO"/>
              </w:rPr>
              <w:t>i</w:t>
            </w:r>
            <w:r w:rsidRPr="00647C5B">
              <w:rPr>
                <w:spacing w:val="-2"/>
                <w:sz w:val="18"/>
                <w:szCs w:val="18"/>
                <w:lang w:val="ro-RO"/>
              </w:rPr>
              <w:t>f</w:t>
            </w:r>
            <w:r w:rsidRPr="00647C5B">
              <w:rPr>
                <w:spacing w:val="-1"/>
                <w:sz w:val="18"/>
                <w:szCs w:val="18"/>
                <w:lang w:val="ro-RO"/>
              </w:rPr>
              <w:t>e</w:t>
            </w:r>
            <w:r w:rsidRPr="00647C5B">
              <w:rPr>
                <w:sz w:val="18"/>
                <w:szCs w:val="18"/>
                <w:lang w:val="ro-RO"/>
              </w:rPr>
              <w:t>r</w:t>
            </w:r>
            <w:r w:rsidRPr="00647C5B">
              <w:rPr>
                <w:spacing w:val="-1"/>
                <w:sz w:val="18"/>
                <w:szCs w:val="18"/>
                <w:lang w:val="ro-RO"/>
              </w:rPr>
              <w:t>e</w:t>
            </w:r>
            <w:r w:rsidRPr="00647C5B">
              <w:rPr>
                <w:spacing w:val="1"/>
                <w:sz w:val="18"/>
                <w:szCs w:val="18"/>
                <w:lang w:val="ro-RO"/>
              </w:rPr>
              <w:t>n</w:t>
            </w:r>
            <w:r w:rsidRPr="00647C5B">
              <w:rPr>
                <w:sz w:val="18"/>
                <w:szCs w:val="18"/>
                <w:lang w:val="ro-RO"/>
              </w:rPr>
              <w:t>ţ</w:t>
            </w:r>
            <w:r w:rsidRPr="00647C5B">
              <w:rPr>
                <w:spacing w:val="1"/>
                <w:sz w:val="18"/>
                <w:szCs w:val="18"/>
                <w:lang w:val="ro-RO"/>
              </w:rPr>
              <w:t>i</w:t>
            </w:r>
            <w:r w:rsidRPr="00647C5B">
              <w:rPr>
                <w:spacing w:val="-1"/>
                <w:sz w:val="18"/>
                <w:szCs w:val="18"/>
                <w:lang w:val="ro-RO"/>
              </w:rPr>
              <w:t>a</w:t>
            </w:r>
            <w:r w:rsidRPr="00647C5B">
              <w:rPr>
                <w:sz w:val="18"/>
                <w:szCs w:val="18"/>
                <w:lang w:val="ro-RO"/>
              </w:rPr>
              <w:t>tă și i</w:t>
            </w:r>
            <w:r w:rsidRPr="00647C5B">
              <w:rPr>
                <w:spacing w:val="1"/>
                <w:sz w:val="18"/>
                <w:szCs w:val="18"/>
                <w:lang w:val="ro-RO"/>
              </w:rPr>
              <w:t>nd</w:t>
            </w:r>
            <w:r w:rsidRPr="00647C5B">
              <w:rPr>
                <w:sz w:val="18"/>
                <w:szCs w:val="18"/>
                <w:lang w:val="ro-RO"/>
              </w:rPr>
              <w:t>i</w:t>
            </w:r>
            <w:r w:rsidRPr="00647C5B">
              <w:rPr>
                <w:spacing w:val="-1"/>
                <w:sz w:val="18"/>
                <w:szCs w:val="18"/>
                <w:lang w:val="ro-RO"/>
              </w:rPr>
              <w:t>v</w:t>
            </w:r>
            <w:r w:rsidRPr="00647C5B">
              <w:rPr>
                <w:sz w:val="18"/>
                <w:szCs w:val="18"/>
                <w:lang w:val="ro-RO"/>
              </w:rPr>
              <w:t>i</w:t>
            </w:r>
            <w:r w:rsidRPr="00647C5B">
              <w:rPr>
                <w:spacing w:val="-1"/>
                <w:sz w:val="18"/>
                <w:szCs w:val="18"/>
                <w:lang w:val="ro-RO"/>
              </w:rPr>
              <w:t>d</w:t>
            </w:r>
            <w:r w:rsidRPr="00647C5B">
              <w:rPr>
                <w:spacing w:val="1"/>
                <w:sz w:val="18"/>
                <w:szCs w:val="18"/>
                <w:lang w:val="ro-RO"/>
              </w:rPr>
              <w:t>u</w:t>
            </w:r>
            <w:r w:rsidRPr="00647C5B">
              <w:rPr>
                <w:spacing w:val="-1"/>
                <w:sz w:val="18"/>
                <w:szCs w:val="18"/>
                <w:lang w:val="ro-RO"/>
              </w:rPr>
              <w:t>a</w:t>
            </w:r>
            <w:r w:rsidRPr="00647C5B">
              <w:rPr>
                <w:sz w:val="18"/>
                <w:szCs w:val="18"/>
                <w:lang w:val="ro-RO"/>
              </w:rPr>
              <w:t>l</w:t>
            </w:r>
            <w:r w:rsidRPr="00647C5B">
              <w:rPr>
                <w:spacing w:val="1"/>
                <w:sz w:val="18"/>
                <w:szCs w:val="18"/>
                <w:lang w:val="ro-RO"/>
              </w:rPr>
              <w:t>i</w:t>
            </w:r>
            <w:r w:rsidRPr="00647C5B">
              <w:rPr>
                <w:spacing w:val="-1"/>
                <w:sz w:val="18"/>
                <w:szCs w:val="18"/>
                <w:lang w:val="ro-RO"/>
              </w:rPr>
              <w:t>za</w:t>
            </w:r>
            <w:r w:rsidRPr="00647C5B">
              <w:rPr>
                <w:sz w:val="18"/>
                <w:szCs w:val="18"/>
                <w:lang w:val="ro-RO"/>
              </w:rPr>
              <w:t>re a s</w:t>
            </w:r>
            <w:r w:rsidRPr="00647C5B">
              <w:rPr>
                <w:spacing w:val="1"/>
                <w:sz w:val="18"/>
                <w:szCs w:val="18"/>
                <w:lang w:val="ro-RO"/>
              </w:rPr>
              <w:t>po</w:t>
            </w:r>
            <w:r w:rsidRPr="00647C5B">
              <w:rPr>
                <w:sz w:val="18"/>
                <w:szCs w:val="18"/>
                <w:lang w:val="ro-RO"/>
              </w:rPr>
              <w:t>r</w:t>
            </w:r>
            <w:r w:rsidRPr="00647C5B">
              <w:rPr>
                <w:spacing w:val="-2"/>
                <w:sz w:val="18"/>
                <w:szCs w:val="18"/>
                <w:lang w:val="ro-RO"/>
              </w:rPr>
              <w:t>t</w:t>
            </w:r>
            <w:r w:rsidRPr="00647C5B">
              <w:rPr>
                <w:sz w:val="18"/>
                <w:szCs w:val="18"/>
                <w:lang w:val="ro-RO"/>
              </w:rPr>
              <w:t>i</w:t>
            </w:r>
            <w:r w:rsidRPr="00647C5B">
              <w:rPr>
                <w:spacing w:val="-1"/>
                <w:sz w:val="18"/>
                <w:szCs w:val="18"/>
                <w:lang w:val="ro-RO"/>
              </w:rPr>
              <w:t>v</w:t>
            </w:r>
            <w:r w:rsidRPr="00647C5B">
              <w:rPr>
                <w:sz w:val="18"/>
                <w:szCs w:val="18"/>
                <w:lang w:val="ro-RO"/>
              </w:rPr>
              <w:t>i</w:t>
            </w:r>
            <w:r w:rsidRPr="00647C5B">
              <w:rPr>
                <w:spacing w:val="1"/>
                <w:sz w:val="18"/>
                <w:szCs w:val="18"/>
                <w:lang w:val="ro-RO"/>
              </w:rPr>
              <w:t>lo</w:t>
            </w:r>
            <w:r w:rsidRPr="00647C5B">
              <w:rPr>
                <w:sz w:val="18"/>
                <w:szCs w:val="18"/>
                <w:lang w:val="ro-RO"/>
              </w:rPr>
              <w:t xml:space="preserve">r </w:t>
            </w:r>
            <w:r w:rsidRPr="00647C5B">
              <w:rPr>
                <w:spacing w:val="1"/>
                <w:sz w:val="18"/>
                <w:szCs w:val="18"/>
                <w:lang w:val="ro-RO"/>
              </w:rPr>
              <w:t xml:space="preserve"> </w:t>
            </w:r>
            <w:r w:rsidRPr="00647C5B">
              <w:rPr>
                <w:sz w:val="18"/>
                <w:szCs w:val="18"/>
                <w:lang w:val="ro-RO"/>
              </w:rPr>
              <w:t>și</w:t>
            </w:r>
            <w:r w:rsidRPr="00647C5B">
              <w:rPr>
                <w:spacing w:val="-2"/>
                <w:sz w:val="18"/>
                <w:szCs w:val="18"/>
                <w:lang w:val="ro-RO"/>
              </w:rPr>
              <w:t xml:space="preserve"> </w:t>
            </w:r>
            <w:r w:rsidRPr="00647C5B">
              <w:rPr>
                <w:sz w:val="18"/>
                <w:szCs w:val="18"/>
                <w:lang w:val="ro-RO"/>
              </w:rPr>
              <w:t>r</w:t>
            </w:r>
            <w:r w:rsidRPr="00647C5B">
              <w:rPr>
                <w:spacing w:val="-1"/>
                <w:sz w:val="18"/>
                <w:szCs w:val="18"/>
                <w:lang w:val="ro-RO"/>
              </w:rPr>
              <w:t>ez</w:t>
            </w:r>
            <w:r w:rsidRPr="00647C5B">
              <w:rPr>
                <w:spacing w:val="1"/>
                <w:sz w:val="18"/>
                <w:szCs w:val="18"/>
                <w:lang w:val="ro-RO"/>
              </w:rPr>
              <w:t>u</w:t>
            </w:r>
            <w:r w:rsidRPr="00647C5B">
              <w:rPr>
                <w:sz w:val="18"/>
                <w:szCs w:val="18"/>
                <w:lang w:val="ro-RO"/>
              </w:rPr>
              <w:t>l</w:t>
            </w:r>
            <w:r w:rsidRPr="00647C5B">
              <w:rPr>
                <w:spacing w:val="1"/>
                <w:sz w:val="18"/>
                <w:szCs w:val="18"/>
                <w:lang w:val="ro-RO"/>
              </w:rPr>
              <w:t>t</w:t>
            </w:r>
            <w:r w:rsidRPr="00647C5B">
              <w:rPr>
                <w:spacing w:val="-1"/>
                <w:sz w:val="18"/>
                <w:szCs w:val="18"/>
                <w:lang w:val="ro-RO"/>
              </w:rPr>
              <w:t>a</w:t>
            </w:r>
            <w:r w:rsidRPr="00647C5B">
              <w:rPr>
                <w:sz w:val="18"/>
                <w:szCs w:val="18"/>
                <w:lang w:val="ro-RO"/>
              </w:rPr>
              <w:t xml:space="preserve">te </w:t>
            </w:r>
            <w:r w:rsidRPr="00647C5B">
              <w:rPr>
                <w:spacing w:val="1"/>
                <w:sz w:val="18"/>
                <w:szCs w:val="18"/>
                <w:lang w:val="ro-RO"/>
              </w:rPr>
              <w:t>d</w:t>
            </w:r>
            <w:r w:rsidRPr="00647C5B">
              <w:rPr>
                <w:spacing w:val="-1"/>
                <w:sz w:val="18"/>
                <w:szCs w:val="18"/>
                <w:lang w:val="ro-RO"/>
              </w:rPr>
              <w:t>e</w:t>
            </w:r>
            <w:r w:rsidRPr="00647C5B">
              <w:rPr>
                <w:spacing w:val="1"/>
                <w:sz w:val="18"/>
                <w:szCs w:val="18"/>
                <w:lang w:val="ro-RO"/>
              </w:rPr>
              <w:t>o</w:t>
            </w:r>
            <w:r w:rsidRPr="00647C5B">
              <w:rPr>
                <w:sz w:val="18"/>
                <w:szCs w:val="18"/>
                <w:lang w:val="ro-RO"/>
              </w:rPr>
              <w:t>s</w:t>
            </w:r>
            <w:r w:rsidRPr="00647C5B">
              <w:rPr>
                <w:spacing w:val="-1"/>
                <w:sz w:val="18"/>
                <w:szCs w:val="18"/>
                <w:lang w:val="ro-RO"/>
              </w:rPr>
              <w:t>e</w:t>
            </w:r>
            <w:r w:rsidRPr="00647C5B">
              <w:rPr>
                <w:spacing w:val="1"/>
                <w:sz w:val="18"/>
                <w:szCs w:val="18"/>
                <w:lang w:val="ro-RO"/>
              </w:rPr>
              <w:t>b</w:t>
            </w:r>
            <w:r w:rsidRPr="00647C5B">
              <w:rPr>
                <w:sz w:val="18"/>
                <w:szCs w:val="18"/>
                <w:lang w:val="ro-RO"/>
              </w:rPr>
              <w:t>i</w:t>
            </w:r>
            <w:r w:rsidRPr="00647C5B">
              <w:rPr>
                <w:spacing w:val="1"/>
                <w:sz w:val="18"/>
                <w:szCs w:val="18"/>
                <w:lang w:val="ro-RO"/>
              </w:rPr>
              <w:t>t</w:t>
            </w:r>
            <w:r w:rsidRPr="00647C5B">
              <w:rPr>
                <w:sz w:val="18"/>
                <w:szCs w:val="18"/>
                <w:lang w:val="ro-RO"/>
              </w:rPr>
              <w:t xml:space="preserve">e </w:t>
            </w:r>
            <w:r w:rsidRPr="00647C5B">
              <w:rPr>
                <w:spacing w:val="1"/>
                <w:sz w:val="18"/>
                <w:szCs w:val="18"/>
                <w:lang w:val="ro-RO"/>
              </w:rPr>
              <w:t>ob</w:t>
            </w:r>
            <w:r w:rsidRPr="00647C5B">
              <w:rPr>
                <w:sz w:val="18"/>
                <w:szCs w:val="18"/>
                <w:lang w:val="ro-RO"/>
              </w:rPr>
              <w:t>ț</w:t>
            </w:r>
            <w:r w:rsidRPr="00647C5B">
              <w:rPr>
                <w:spacing w:val="-2"/>
                <w:sz w:val="18"/>
                <w:szCs w:val="18"/>
                <w:lang w:val="ro-RO"/>
              </w:rPr>
              <w:t>i</w:t>
            </w:r>
            <w:r w:rsidRPr="00647C5B">
              <w:rPr>
                <w:spacing w:val="1"/>
                <w:sz w:val="18"/>
                <w:szCs w:val="18"/>
                <w:lang w:val="ro-RO"/>
              </w:rPr>
              <w:t>nu</w:t>
            </w:r>
            <w:r w:rsidRPr="00647C5B">
              <w:rPr>
                <w:sz w:val="18"/>
                <w:szCs w:val="18"/>
                <w:lang w:val="ro-RO"/>
              </w:rPr>
              <w:t>te</w:t>
            </w:r>
            <w:r w:rsidRPr="00647C5B">
              <w:rPr>
                <w:spacing w:val="-2"/>
                <w:sz w:val="18"/>
                <w:szCs w:val="18"/>
                <w:lang w:val="ro-RO"/>
              </w:rPr>
              <w:t xml:space="preserve"> </w:t>
            </w:r>
            <w:r w:rsidRPr="00647C5B">
              <w:rPr>
                <w:sz w:val="18"/>
                <w:szCs w:val="18"/>
                <w:lang w:val="ro-RO"/>
              </w:rPr>
              <w:t xml:space="preserve">în </w:t>
            </w:r>
            <w:r w:rsidRPr="00647C5B">
              <w:rPr>
                <w:spacing w:val="1"/>
                <w:sz w:val="18"/>
                <w:szCs w:val="18"/>
                <w:lang w:val="ro-RO"/>
              </w:rPr>
              <w:t>p</w:t>
            </w:r>
            <w:r w:rsidRPr="00647C5B">
              <w:rPr>
                <w:sz w:val="18"/>
                <w:szCs w:val="18"/>
                <w:lang w:val="ro-RO"/>
              </w:rPr>
              <w:t>r</w:t>
            </w:r>
            <w:r w:rsidRPr="00647C5B">
              <w:rPr>
                <w:spacing w:val="-1"/>
                <w:sz w:val="18"/>
                <w:szCs w:val="18"/>
                <w:lang w:val="ro-RO"/>
              </w:rPr>
              <w:t>egă</w:t>
            </w:r>
            <w:r w:rsidRPr="00647C5B">
              <w:rPr>
                <w:sz w:val="18"/>
                <w:szCs w:val="18"/>
                <w:lang w:val="ro-RO"/>
              </w:rPr>
              <w:t>t</w:t>
            </w:r>
            <w:r w:rsidRPr="00647C5B">
              <w:rPr>
                <w:spacing w:val="1"/>
                <w:sz w:val="18"/>
                <w:szCs w:val="18"/>
                <w:lang w:val="ro-RO"/>
              </w:rPr>
              <w:t>i</w:t>
            </w:r>
            <w:r w:rsidRPr="00647C5B">
              <w:rPr>
                <w:sz w:val="18"/>
                <w:szCs w:val="18"/>
                <w:lang w:val="ro-RO"/>
              </w:rPr>
              <w:t>r</w:t>
            </w:r>
            <w:r w:rsidRPr="00647C5B">
              <w:rPr>
                <w:spacing w:val="-1"/>
                <w:sz w:val="18"/>
                <w:szCs w:val="18"/>
                <w:lang w:val="ro-RO"/>
              </w:rPr>
              <w:t>e</w:t>
            </w:r>
            <w:r w:rsidRPr="00647C5B">
              <w:rPr>
                <w:sz w:val="18"/>
                <w:szCs w:val="18"/>
                <w:lang w:val="ro-RO"/>
              </w:rPr>
              <w:t xml:space="preserve">a  </w:t>
            </w:r>
            <w:r w:rsidRPr="00647C5B">
              <w:rPr>
                <w:spacing w:val="-1"/>
                <w:sz w:val="18"/>
                <w:szCs w:val="18"/>
                <w:lang w:val="ro-RO"/>
              </w:rPr>
              <w:t>ace</w:t>
            </w:r>
            <w:r w:rsidRPr="00647C5B">
              <w:rPr>
                <w:sz w:val="18"/>
                <w:szCs w:val="18"/>
                <w:lang w:val="ro-RO"/>
              </w:rPr>
              <w:t>st</w:t>
            </w:r>
            <w:r w:rsidRPr="00647C5B">
              <w:rPr>
                <w:spacing w:val="1"/>
                <w:sz w:val="18"/>
                <w:szCs w:val="18"/>
                <w:lang w:val="ro-RO"/>
              </w:rPr>
              <w:t>o</w:t>
            </w:r>
            <w:r w:rsidRPr="00647C5B">
              <w:rPr>
                <w:sz w:val="18"/>
                <w:szCs w:val="18"/>
                <w:lang w:val="ro-RO"/>
              </w:rPr>
              <w:t>ra</w:t>
            </w:r>
          </w:p>
        </w:tc>
        <w:tc>
          <w:tcPr>
            <w:tcW w:w="994" w:type="dxa"/>
            <w:gridSpan w:val="2"/>
            <w:vMerge/>
            <w:tcBorders>
              <w:left w:val="single" w:sz="5" w:space="0" w:color="000000"/>
              <w:right w:val="single" w:sz="5" w:space="0" w:color="000000"/>
            </w:tcBorders>
          </w:tcPr>
          <w:p w14:paraId="5AF0E72C" w14:textId="77777777" w:rsidR="008F5D55" w:rsidRPr="00647C5B" w:rsidRDefault="008F5D55">
            <w:pPr>
              <w:rPr>
                <w:lang w:val="ro-RO"/>
              </w:rPr>
            </w:pPr>
          </w:p>
        </w:tc>
        <w:tc>
          <w:tcPr>
            <w:tcW w:w="850" w:type="dxa"/>
            <w:gridSpan w:val="2"/>
            <w:tcBorders>
              <w:top w:val="single" w:sz="5" w:space="0" w:color="000000"/>
              <w:left w:val="single" w:sz="5" w:space="0" w:color="000000"/>
              <w:bottom w:val="single" w:sz="5" w:space="0" w:color="000000"/>
              <w:right w:val="single" w:sz="5" w:space="0" w:color="000000"/>
            </w:tcBorders>
            <w:shd w:val="clear" w:color="auto" w:fill="BEBEBE"/>
          </w:tcPr>
          <w:p w14:paraId="66E15BC6" w14:textId="77777777" w:rsidR="008F5D55" w:rsidRPr="00647C5B" w:rsidRDefault="00054EB8">
            <w:pPr>
              <w:spacing w:line="200" w:lineRule="exact"/>
              <w:ind w:left="340" w:right="341"/>
              <w:jc w:val="center"/>
              <w:rPr>
                <w:sz w:val="18"/>
                <w:szCs w:val="18"/>
                <w:lang w:val="ro-RO"/>
              </w:rPr>
            </w:pPr>
            <w:r w:rsidRPr="00647C5B">
              <w:rPr>
                <w:b/>
                <w:sz w:val="18"/>
                <w:szCs w:val="18"/>
                <w:lang w:val="ro-RO"/>
              </w:rPr>
              <w:t>1</w:t>
            </w:r>
          </w:p>
        </w:tc>
        <w:tc>
          <w:tcPr>
            <w:tcW w:w="991" w:type="dxa"/>
            <w:gridSpan w:val="2"/>
            <w:tcBorders>
              <w:top w:val="single" w:sz="5" w:space="0" w:color="000000"/>
              <w:left w:val="single" w:sz="5" w:space="0" w:color="000000"/>
              <w:bottom w:val="single" w:sz="5" w:space="0" w:color="000000"/>
              <w:right w:val="single" w:sz="5" w:space="0" w:color="000000"/>
            </w:tcBorders>
          </w:tcPr>
          <w:p w14:paraId="6E8A9E22" w14:textId="77777777" w:rsidR="008F5D55" w:rsidRPr="00647C5B" w:rsidRDefault="008F5D55">
            <w:pPr>
              <w:rPr>
                <w:lang w:val="ro-RO"/>
              </w:rPr>
            </w:pPr>
          </w:p>
        </w:tc>
        <w:tc>
          <w:tcPr>
            <w:tcW w:w="1136" w:type="dxa"/>
            <w:gridSpan w:val="2"/>
            <w:tcBorders>
              <w:top w:val="single" w:sz="5" w:space="0" w:color="000000"/>
              <w:left w:val="single" w:sz="5" w:space="0" w:color="000000"/>
              <w:bottom w:val="single" w:sz="5" w:space="0" w:color="000000"/>
              <w:right w:val="single" w:sz="5" w:space="0" w:color="000000"/>
            </w:tcBorders>
          </w:tcPr>
          <w:p w14:paraId="56E16B12" w14:textId="77777777" w:rsidR="008F5D55" w:rsidRPr="00647C5B" w:rsidRDefault="008F5D55">
            <w:pPr>
              <w:rPr>
                <w:lang w:val="ro-RO"/>
              </w:rPr>
            </w:pPr>
          </w:p>
        </w:tc>
        <w:tc>
          <w:tcPr>
            <w:tcW w:w="1135" w:type="dxa"/>
            <w:gridSpan w:val="2"/>
            <w:tcBorders>
              <w:top w:val="single" w:sz="5" w:space="0" w:color="000000"/>
              <w:left w:val="single" w:sz="5" w:space="0" w:color="000000"/>
              <w:bottom w:val="single" w:sz="5" w:space="0" w:color="000000"/>
              <w:right w:val="single" w:sz="5" w:space="0" w:color="000000"/>
            </w:tcBorders>
          </w:tcPr>
          <w:p w14:paraId="20D580F6" w14:textId="77777777" w:rsidR="008F5D55" w:rsidRPr="00647C5B" w:rsidRDefault="008F5D55">
            <w:pPr>
              <w:rPr>
                <w:lang w:val="ro-RO"/>
              </w:rPr>
            </w:pPr>
          </w:p>
        </w:tc>
      </w:tr>
      <w:tr w:rsidR="008F5D55" w:rsidRPr="00647C5B" w14:paraId="763569F6" w14:textId="77777777" w:rsidTr="005929B7">
        <w:trPr>
          <w:trHeight w:hRule="exact" w:val="1673"/>
        </w:trPr>
        <w:tc>
          <w:tcPr>
            <w:tcW w:w="2083" w:type="dxa"/>
            <w:gridSpan w:val="2"/>
            <w:vMerge w:val="restart"/>
            <w:tcBorders>
              <w:top w:val="single" w:sz="5" w:space="0" w:color="000000"/>
              <w:left w:val="single" w:sz="5" w:space="0" w:color="000000"/>
              <w:right w:val="single" w:sz="5" w:space="0" w:color="000000"/>
            </w:tcBorders>
          </w:tcPr>
          <w:p w14:paraId="3F42998C" w14:textId="77777777" w:rsidR="008F5D55" w:rsidRPr="00647C5B" w:rsidRDefault="00054EB8">
            <w:pPr>
              <w:spacing w:line="200" w:lineRule="exact"/>
              <w:ind w:left="102"/>
              <w:rPr>
                <w:sz w:val="18"/>
                <w:szCs w:val="18"/>
                <w:lang w:val="ro-RO"/>
              </w:rPr>
            </w:pPr>
            <w:r w:rsidRPr="00647C5B">
              <w:rPr>
                <w:b/>
                <w:spacing w:val="1"/>
                <w:sz w:val="18"/>
                <w:szCs w:val="18"/>
                <w:lang w:val="ro-RO"/>
              </w:rPr>
              <w:t>g</w:t>
            </w:r>
            <w:r w:rsidRPr="00647C5B">
              <w:rPr>
                <w:b/>
                <w:sz w:val="18"/>
                <w:szCs w:val="18"/>
                <w:lang w:val="ro-RO"/>
              </w:rPr>
              <w:t>.</w:t>
            </w:r>
            <w:r w:rsidRPr="00647C5B">
              <w:rPr>
                <w:b/>
                <w:spacing w:val="44"/>
                <w:sz w:val="18"/>
                <w:szCs w:val="18"/>
                <w:lang w:val="ro-RO"/>
              </w:rPr>
              <w:t xml:space="preserve"> </w:t>
            </w:r>
            <w:r w:rsidRPr="00647C5B">
              <w:rPr>
                <w:spacing w:val="3"/>
                <w:sz w:val="18"/>
                <w:szCs w:val="18"/>
                <w:lang w:val="ro-RO"/>
              </w:rPr>
              <w:t>P</w:t>
            </w:r>
            <w:r w:rsidRPr="00647C5B">
              <w:rPr>
                <w:spacing w:val="-1"/>
                <w:sz w:val="18"/>
                <w:szCs w:val="18"/>
                <w:lang w:val="ro-RO"/>
              </w:rPr>
              <w:t>a</w:t>
            </w:r>
            <w:r w:rsidRPr="00647C5B">
              <w:rPr>
                <w:sz w:val="18"/>
                <w:szCs w:val="18"/>
                <w:lang w:val="ro-RO"/>
              </w:rPr>
              <w:t>r</w:t>
            </w:r>
            <w:r w:rsidRPr="00647C5B">
              <w:rPr>
                <w:spacing w:val="-2"/>
                <w:sz w:val="18"/>
                <w:szCs w:val="18"/>
                <w:lang w:val="ro-RO"/>
              </w:rPr>
              <w:t>t</w:t>
            </w:r>
            <w:r w:rsidRPr="00647C5B">
              <w:rPr>
                <w:sz w:val="18"/>
                <w:szCs w:val="18"/>
                <w:lang w:val="ro-RO"/>
              </w:rPr>
              <w:t>ici</w:t>
            </w:r>
            <w:r w:rsidRPr="00647C5B">
              <w:rPr>
                <w:spacing w:val="1"/>
                <w:sz w:val="18"/>
                <w:szCs w:val="18"/>
                <w:lang w:val="ro-RO"/>
              </w:rPr>
              <w:t>p</w:t>
            </w:r>
            <w:r w:rsidRPr="00647C5B">
              <w:rPr>
                <w:spacing w:val="-1"/>
                <w:sz w:val="18"/>
                <w:szCs w:val="18"/>
                <w:lang w:val="ro-RO"/>
              </w:rPr>
              <w:t>a</w:t>
            </w:r>
            <w:r w:rsidRPr="00647C5B">
              <w:rPr>
                <w:sz w:val="18"/>
                <w:szCs w:val="18"/>
                <w:lang w:val="ro-RO"/>
              </w:rPr>
              <w:t>r</w:t>
            </w:r>
            <w:r w:rsidRPr="00647C5B">
              <w:rPr>
                <w:spacing w:val="-1"/>
                <w:sz w:val="18"/>
                <w:szCs w:val="18"/>
                <w:lang w:val="ro-RO"/>
              </w:rPr>
              <w:t>ea</w:t>
            </w:r>
            <w:r w:rsidRPr="00647C5B">
              <w:rPr>
                <w:sz w:val="18"/>
                <w:szCs w:val="18"/>
                <w:lang w:val="ro-RO"/>
              </w:rPr>
              <w:t>,</w:t>
            </w:r>
            <w:r w:rsidRPr="00647C5B">
              <w:rPr>
                <w:spacing w:val="1"/>
                <w:sz w:val="18"/>
                <w:szCs w:val="18"/>
                <w:lang w:val="ro-RO"/>
              </w:rPr>
              <w:t xml:space="preserve"> </w:t>
            </w:r>
            <w:r w:rsidRPr="00647C5B">
              <w:rPr>
                <w:sz w:val="18"/>
                <w:szCs w:val="18"/>
                <w:lang w:val="ro-RO"/>
              </w:rPr>
              <w:t>în</w:t>
            </w:r>
          </w:p>
          <w:p w14:paraId="790956E3" w14:textId="77777777" w:rsidR="008F5D55" w:rsidRPr="00647C5B" w:rsidRDefault="00054EB8">
            <w:pPr>
              <w:spacing w:before="2"/>
              <w:ind w:left="102" w:right="84"/>
              <w:rPr>
                <w:sz w:val="18"/>
                <w:szCs w:val="18"/>
                <w:lang w:val="ro-RO"/>
              </w:rPr>
            </w:pPr>
            <w:r w:rsidRPr="00647C5B">
              <w:rPr>
                <w:spacing w:val="-1"/>
                <w:sz w:val="18"/>
                <w:szCs w:val="18"/>
                <w:lang w:val="ro-RO"/>
              </w:rPr>
              <w:t>ca</w:t>
            </w:r>
            <w:r w:rsidRPr="00647C5B">
              <w:rPr>
                <w:sz w:val="18"/>
                <w:szCs w:val="18"/>
                <w:lang w:val="ro-RO"/>
              </w:rPr>
              <w:t>l</w:t>
            </w:r>
            <w:r w:rsidRPr="00647C5B">
              <w:rPr>
                <w:spacing w:val="1"/>
                <w:sz w:val="18"/>
                <w:szCs w:val="18"/>
                <w:lang w:val="ro-RO"/>
              </w:rPr>
              <w:t>i</w:t>
            </w:r>
            <w:r w:rsidRPr="00647C5B">
              <w:rPr>
                <w:sz w:val="18"/>
                <w:szCs w:val="18"/>
                <w:lang w:val="ro-RO"/>
              </w:rPr>
              <w:t xml:space="preserve">tate </w:t>
            </w:r>
            <w:r w:rsidRPr="00647C5B">
              <w:rPr>
                <w:spacing w:val="1"/>
                <w:sz w:val="18"/>
                <w:szCs w:val="18"/>
                <w:lang w:val="ro-RO"/>
              </w:rPr>
              <w:t>d</w:t>
            </w:r>
            <w:r w:rsidRPr="00647C5B">
              <w:rPr>
                <w:sz w:val="18"/>
                <w:szCs w:val="18"/>
                <w:lang w:val="ro-RO"/>
              </w:rPr>
              <w:t xml:space="preserve">e </w:t>
            </w:r>
            <w:r w:rsidRPr="00647C5B">
              <w:rPr>
                <w:spacing w:val="-3"/>
                <w:sz w:val="18"/>
                <w:szCs w:val="18"/>
                <w:lang w:val="ro-RO"/>
              </w:rPr>
              <w:t>m</w:t>
            </w:r>
            <w:r w:rsidRPr="00647C5B">
              <w:rPr>
                <w:spacing w:val="1"/>
                <w:sz w:val="18"/>
                <w:szCs w:val="18"/>
                <w:lang w:val="ro-RO"/>
              </w:rPr>
              <w:t>e</w:t>
            </w:r>
            <w:r w:rsidRPr="00647C5B">
              <w:rPr>
                <w:spacing w:val="-3"/>
                <w:sz w:val="18"/>
                <w:szCs w:val="18"/>
                <w:lang w:val="ro-RO"/>
              </w:rPr>
              <w:t>m</w:t>
            </w:r>
            <w:r w:rsidRPr="00647C5B">
              <w:rPr>
                <w:spacing w:val="1"/>
                <w:sz w:val="18"/>
                <w:szCs w:val="18"/>
                <w:lang w:val="ro-RO"/>
              </w:rPr>
              <w:t>b</w:t>
            </w:r>
            <w:r w:rsidRPr="00647C5B">
              <w:rPr>
                <w:sz w:val="18"/>
                <w:szCs w:val="18"/>
                <w:lang w:val="ro-RO"/>
              </w:rPr>
              <w:t>ru</w:t>
            </w:r>
            <w:r w:rsidRPr="00647C5B">
              <w:rPr>
                <w:spacing w:val="1"/>
                <w:sz w:val="18"/>
                <w:szCs w:val="18"/>
                <w:lang w:val="ro-RO"/>
              </w:rPr>
              <w:t xml:space="preserve"> </w:t>
            </w:r>
            <w:r w:rsidRPr="00647C5B">
              <w:rPr>
                <w:spacing w:val="-1"/>
                <w:sz w:val="18"/>
                <w:szCs w:val="18"/>
                <w:lang w:val="ro-RO"/>
              </w:rPr>
              <w:t>a</w:t>
            </w:r>
            <w:r w:rsidRPr="00647C5B">
              <w:rPr>
                <w:sz w:val="18"/>
                <w:szCs w:val="18"/>
                <w:lang w:val="ro-RO"/>
              </w:rPr>
              <w:t xml:space="preserve">l </w:t>
            </w:r>
            <w:r w:rsidRPr="00647C5B">
              <w:rPr>
                <w:spacing w:val="-1"/>
                <w:sz w:val="18"/>
                <w:szCs w:val="18"/>
                <w:lang w:val="ro-RO"/>
              </w:rPr>
              <w:t>c</w:t>
            </w:r>
            <w:r w:rsidRPr="00647C5B">
              <w:rPr>
                <w:spacing w:val="1"/>
                <w:sz w:val="18"/>
                <w:szCs w:val="18"/>
                <w:lang w:val="ro-RO"/>
              </w:rPr>
              <w:t>o</w:t>
            </w:r>
            <w:r w:rsidRPr="00647C5B">
              <w:rPr>
                <w:spacing w:val="-3"/>
                <w:sz w:val="18"/>
                <w:szCs w:val="18"/>
                <w:lang w:val="ro-RO"/>
              </w:rPr>
              <w:t>m</w:t>
            </w:r>
            <w:r w:rsidRPr="00647C5B">
              <w:rPr>
                <w:sz w:val="18"/>
                <w:szCs w:val="18"/>
                <w:lang w:val="ro-RO"/>
              </w:rPr>
              <w:t>isi</w:t>
            </w:r>
            <w:r w:rsidRPr="00647C5B">
              <w:rPr>
                <w:spacing w:val="1"/>
                <w:sz w:val="18"/>
                <w:szCs w:val="18"/>
                <w:lang w:val="ro-RO"/>
              </w:rPr>
              <w:t>i</w:t>
            </w:r>
            <w:r w:rsidRPr="00647C5B">
              <w:rPr>
                <w:sz w:val="18"/>
                <w:szCs w:val="18"/>
                <w:lang w:val="ro-RO"/>
              </w:rPr>
              <w:t>l</w:t>
            </w:r>
            <w:r w:rsidRPr="00647C5B">
              <w:rPr>
                <w:spacing w:val="1"/>
                <w:sz w:val="18"/>
                <w:szCs w:val="18"/>
                <w:lang w:val="ro-RO"/>
              </w:rPr>
              <w:t>o</w:t>
            </w:r>
            <w:r w:rsidRPr="00647C5B">
              <w:rPr>
                <w:sz w:val="18"/>
                <w:szCs w:val="18"/>
                <w:lang w:val="ro-RO"/>
              </w:rPr>
              <w:t>r</w:t>
            </w:r>
            <w:r w:rsidRPr="00647C5B">
              <w:rPr>
                <w:spacing w:val="1"/>
                <w:sz w:val="18"/>
                <w:szCs w:val="18"/>
                <w:lang w:val="ro-RO"/>
              </w:rPr>
              <w:t xml:space="preserve"> d</w:t>
            </w:r>
            <w:r w:rsidRPr="00647C5B">
              <w:rPr>
                <w:sz w:val="18"/>
                <w:szCs w:val="18"/>
                <w:lang w:val="ro-RO"/>
              </w:rPr>
              <w:t xml:space="preserve">e </w:t>
            </w:r>
            <w:r w:rsidRPr="00647C5B">
              <w:rPr>
                <w:spacing w:val="-1"/>
                <w:sz w:val="18"/>
                <w:szCs w:val="18"/>
                <w:lang w:val="ro-RO"/>
              </w:rPr>
              <w:t>eva</w:t>
            </w:r>
            <w:r w:rsidRPr="00647C5B">
              <w:rPr>
                <w:sz w:val="18"/>
                <w:szCs w:val="18"/>
                <w:lang w:val="ro-RO"/>
              </w:rPr>
              <w:t>l</w:t>
            </w:r>
            <w:r w:rsidRPr="00647C5B">
              <w:rPr>
                <w:spacing w:val="1"/>
                <w:sz w:val="18"/>
                <w:szCs w:val="18"/>
                <w:lang w:val="ro-RO"/>
              </w:rPr>
              <w:t>u</w:t>
            </w:r>
            <w:r w:rsidRPr="00647C5B">
              <w:rPr>
                <w:spacing w:val="-1"/>
                <w:sz w:val="18"/>
                <w:szCs w:val="18"/>
                <w:lang w:val="ro-RO"/>
              </w:rPr>
              <w:t>a</w:t>
            </w:r>
            <w:r w:rsidRPr="00647C5B">
              <w:rPr>
                <w:sz w:val="18"/>
                <w:szCs w:val="18"/>
                <w:lang w:val="ro-RO"/>
              </w:rPr>
              <w:t>r</w:t>
            </w:r>
            <w:r w:rsidRPr="00647C5B">
              <w:rPr>
                <w:spacing w:val="-1"/>
                <w:sz w:val="18"/>
                <w:szCs w:val="18"/>
                <w:lang w:val="ro-RO"/>
              </w:rPr>
              <w:t>e</w:t>
            </w:r>
            <w:r w:rsidRPr="00647C5B">
              <w:rPr>
                <w:sz w:val="18"/>
                <w:szCs w:val="18"/>
                <w:lang w:val="ro-RO"/>
              </w:rPr>
              <w:t>/</w:t>
            </w:r>
            <w:r w:rsidRPr="00647C5B">
              <w:rPr>
                <w:spacing w:val="1"/>
                <w:sz w:val="18"/>
                <w:szCs w:val="18"/>
                <w:lang w:val="ro-RO"/>
              </w:rPr>
              <w:t>ju</w:t>
            </w:r>
            <w:r w:rsidRPr="00647C5B">
              <w:rPr>
                <w:sz w:val="18"/>
                <w:szCs w:val="18"/>
                <w:lang w:val="ro-RO"/>
              </w:rPr>
              <w:t>riz</w:t>
            </w:r>
            <w:r w:rsidRPr="00647C5B">
              <w:rPr>
                <w:spacing w:val="-1"/>
                <w:sz w:val="18"/>
                <w:szCs w:val="18"/>
                <w:lang w:val="ro-RO"/>
              </w:rPr>
              <w:t>a</w:t>
            </w:r>
            <w:r w:rsidRPr="00647C5B">
              <w:rPr>
                <w:sz w:val="18"/>
                <w:szCs w:val="18"/>
                <w:lang w:val="ro-RO"/>
              </w:rPr>
              <w:t xml:space="preserve">re şi </w:t>
            </w:r>
            <w:r w:rsidRPr="00647C5B">
              <w:rPr>
                <w:spacing w:val="1"/>
                <w:sz w:val="18"/>
                <w:szCs w:val="18"/>
                <w:lang w:val="ro-RO"/>
              </w:rPr>
              <w:t>p</w:t>
            </w:r>
            <w:r w:rsidRPr="00647C5B">
              <w:rPr>
                <w:sz w:val="18"/>
                <w:szCs w:val="18"/>
                <w:lang w:val="ro-RO"/>
              </w:rPr>
              <w:t>r</w:t>
            </w:r>
            <w:r w:rsidRPr="00647C5B">
              <w:rPr>
                <w:spacing w:val="1"/>
                <w:sz w:val="18"/>
                <w:szCs w:val="18"/>
                <w:lang w:val="ro-RO"/>
              </w:rPr>
              <w:t>o</w:t>
            </w:r>
            <w:r w:rsidRPr="00647C5B">
              <w:rPr>
                <w:spacing w:val="-2"/>
                <w:sz w:val="18"/>
                <w:szCs w:val="18"/>
                <w:lang w:val="ro-RO"/>
              </w:rPr>
              <w:t>f</w:t>
            </w:r>
            <w:r w:rsidRPr="00647C5B">
              <w:rPr>
                <w:spacing w:val="-1"/>
                <w:sz w:val="18"/>
                <w:szCs w:val="18"/>
                <w:lang w:val="ro-RO"/>
              </w:rPr>
              <w:t>e</w:t>
            </w:r>
            <w:r w:rsidRPr="00647C5B">
              <w:rPr>
                <w:sz w:val="18"/>
                <w:szCs w:val="18"/>
                <w:lang w:val="ro-RO"/>
              </w:rPr>
              <w:t>s</w:t>
            </w:r>
            <w:r w:rsidRPr="00647C5B">
              <w:rPr>
                <w:spacing w:val="1"/>
                <w:sz w:val="18"/>
                <w:szCs w:val="18"/>
                <w:lang w:val="ro-RO"/>
              </w:rPr>
              <w:t>or</w:t>
            </w:r>
            <w:r w:rsidRPr="00647C5B">
              <w:rPr>
                <w:sz w:val="18"/>
                <w:szCs w:val="18"/>
                <w:lang w:val="ro-RO"/>
              </w:rPr>
              <w:t>-</w:t>
            </w:r>
            <w:r w:rsidRPr="00647C5B">
              <w:rPr>
                <w:spacing w:val="-1"/>
                <w:sz w:val="18"/>
                <w:szCs w:val="18"/>
                <w:lang w:val="ro-RO"/>
              </w:rPr>
              <w:t>a</w:t>
            </w:r>
            <w:r w:rsidRPr="00647C5B">
              <w:rPr>
                <w:spacing w:val="1"/>
                <w:sz w:val="18"/>
                <w:szCs w:val="18"/>
                <w:lang w:val="ro-RO"/>
              </w:rPr>
              <w:t>n</w:t>
            </w:r>
            <w:r w:rsidRPr="00647C5B">
              <w:rPr>
                <w:sz w:val="18"/>
                <w:szCs w:val="18"/>
                <w:lang w:val="ro-RO"/>
              </w:rPr>
              <w:t>tre</w:t>
            </w:r>
            <w:r w:rsidRPr="00647C5B">
              <w:rPr>
                <w:spacing w:val="1"/>
                <w:sz w:val="18"/>
                <w:szCs w:val="18"/>
                <w:lang w:val="ro-RO"/>
              </w:rPr>
              <w:t>no</w:t>
            </w:r>
            <w:r w:rsidRPr="00647C5B">
              <w:rPr>
                <w:sz w:val="18"/>
                <w:szCs w:val="18"/>
                <w:lang w:val="ro-RO"/>
              </w:rPr>
              <w:t>r,</w:t>
            </w:r>
            <w:r w:rsidRPr="00647C5B">
              <w:rPr>
                <w:spacing w:val="-1"/>
                <w:sz w:val="18"/>
                <w:szCs w:val="18"/>
                <w:lang w:val="ro-RO"/>
              </w:rPr>
              <w:t xml:space="preserve"> </w:t>
            </w:r>
            <w:r w:rsidRPr="00647C5B">
              <w:rPr>
                <w:sz w:val="18"/>
                <w:szCs w:val="18"/>
                <w:lang w:val="ro-RO"/>
              </w:rPr>
              <w:t>la î</w:t>
            </w:r>
            <w:r w:rsidRPr="00647C5B">
              <w:rPr>
                <w:spacing w:val="1"/>
                <w:sz w:val="18"/>
                <w:szCs w:val="18"/>
                <w:lang w:val="ro-RO"/>
              </w:rPr>
              <w:t>n</w:t>
            </w:r>
            <w:r w:rsidRPr="00647C5B">
              <w:rPr>
                <w:sz w:val="18"/>
                <w:szCs w:val="18"/>
                <w:lang w:val="ro-RO"/>
              </w:rPr>
              <w:t>tre</w:t>
            </w:r>
            <w:r w:rsidRPr="00647C5B">
              <w:rPr>
                <w:spacing w:val="-1"/>
                <w:sz w:val="18"/>
                <w:szCs w:val="18"/>
                <w:lang w:val="ro-RO"/>
              </w:rPr>
              <w:t>ce</w:t>
            </w:r>
            <w:r w:rsidRPr="00647C5B">
              <w:rPr>
                <w:sz w:val="18"/>
                <w:szCs w:val="18"/>
                <w:lang w:val="ro-RO"/>
              </w:rPr>
              <w:t>ri</w:t>
            </w:r>
            <w:r w:rsidRPr="00647C5B">
              <w:rPr>
                <w:spacing w:val="1"/>
                <w:sz w:val="18"/>
                <w:szCs w:val="18"/>
                <w:lang w:val="ro-RO"/>
              </w:rPr>
              <w:t>l</w:t>
            </w:r>
            <w:r w:rsidRPr="00647C5B">
              <w:rPr>
                <w:spacing w:val="-1"/>
                <w:sz w:val="18"/>
                <w:szCs w:val="18"/>
                <w:lang w:val="ro-RO"/>
              </w:rPr>
              <w:t>e</w:t>
            </w:r>
            <w:r w:rsidRPr="00647C5B">
              <w:rPr>
                <w:sz w:val="18"/>
                <w:szCs w:val="18"/>
                <w:lang w:val="ro-RO"/>
              </w:rPr>
              <w:t>/</w:t>
            </w:r>
            <w:r w:rsidRPr="00647C5B">
              <w:rPr>
                <w:spacing w:val="1"/>
                <w:sz w:val="18"/>
                <w:szCs w:val="18"/>
                <w:lang w:val="ro-RO"/>
              </w:rPr>
              <w:t xml:space="preserve"> </w:t>
            </w:r>
            <w:r w:rsidRPr="00647C5B">
              <w:rPr>
                <w:spacing w:val="-1"/>
                <w:sz w:val="18"/>
                <w:szCs w:val="18"/>
                <w:lang w:val="ro-RO"/>
              </w:rPr>
              <w:t>c</w:t>
            </w:r>
            <w:r w:rsidRPr="00647C5B">
              <w:rPr>
                <w:spacing w:val="1"/>
                <w:sz w:val="18"/>
                <w:szCs w:val="18"/>
                <w:lang w:val="ro-RO"/>
              </w:rPr>
              <w:t>on</w:t>
            </w:r>
            <w:r w:rsidRPr="00647C5B">
              <w:rPr>
                <w:spacing w:val="-1"/>
                <w:sz w:val="18"/>
                <w:szCs w:val="18"/>
                <w:lang w:val="ro-RO"/>
              </w:rPr>
              <w:t>c</w:t>
            </w:r>
            <w:r w:rsidRPr="00647C5B">
              <w:rPr>
                <w:spacing w:val="1"/>
                <w:sz w:val="18"/>
                <w:szCs w:val="18"/>
                <w:lang w:val="ro-RO"/>
              </w:rPr>
              <w:t>u</w:t>
            </w:r>
            <w:r w:rsidRPr="00647C5B">
              <w:rPr>
                <w:sz w:val="18"/>
                <w:szCs w:val="18"/>
                <w:lang w:val="ro-RO"/>
              </w:rPr>
              <w:t>r</w:t>
            </w:r>
            <w:r w:rsidRPr="00647C5B">
              <w:rPr>
                <w:spacing w:val="-3"/>
                <w:sz w:val="18"/>
                <w:szCs w:val="18"/>
                <w:lang w:val="ro-RO"/>
              </w:rPr>
              <w:t>s</w:t>
            </w:r>
            <w:r w:rsidRPr="00647C5B">
              <w:rPr>
                <w:spacing w:val="1"/>
                <w:sz w:val="18"/>
                <w:szCs w:val="18"/>
                <w:lang w:val="ro-RO"/>
              </w:rPr>
              <w:t>u</w:t>
            </w:r>
            <w:r w:rsidRPr="00647C5B">
              <w:rPr>
                <w:sz w:val="18"/>
                <w:szCs w:val="18"/>
                <w:lang w:val="ro-RO"/>
              </w:rPr>
              <w:t>ri</w:t>
            </w:r>
            <w:r w:rsidRPr="00647C5B">
              <w:rPr>
                <w:spacing w:val="1"/>
                <w:sz w:val="18"/>
                <w:szCs w:val="18"/>
                <w:lang w:val="ro-RO"/>
              </w:rPr>
              <w:t>l</w:t>
            </w:r>
            <w:r w:rsidRPr="00647C5B">
              <w:rPr>
                <w:spacing w:val="-1"/>
                <w:sz w:val="18"/>
                <w:szCs w:val="18"/>
                <w:lang w:val="ro-RO"/>
              </w:rPr>
              <w:t>e</w:t>
            </w:r>
            <w:r w:rsidRPr="00647C5B">
              <w:rPr>
                <w:sz w:val="18"/>
                <w:szCs w:val="18"/>
                <w:lang w:val="ro-RO"/>
              </w:rPr>
              <w:t xml:space="preserve">/ </w:t>
            </w:r>
            <w:r w:rsidRPr="00647C5B">
              <w:rPr>
                <w:spacing w:val="-1"/>
                <w:sz w:val="18"/>
                <w:szCs w:val="18"/>
                <w:lang w:val="ro-RO"/>
              </w:rPr>
              <w:t>c</w:t>
            </w:r>
            <w:r w:rsidRPr="00647C5B">
              <w:rPr>
                <w:spacing w:val="1"/>
                <w:sz w:val="18"/>
                <w:szCs w:val="18"/>
                <w:lang w:val="ro-RO"/>
              </w:rPr>
              <w:t>o</w:t>
            </w:r>
            <w:r w:rsidRPr="00647C5B">
              <w:rPr>
                <w:spacing w:val="-3"/>
                <w:sz w:val="18"/>
                <w:szCs w:val="18"/>
                <w:lang w:val="ro-RO"/>
              </w:rPr>
              <w:t>m</w:t>
            </w:r>
            <w:r w:rsidRPr="00647C5B">
              <w:rPr>
                <w:spacing w:val="1"/>
                <w:sz w:val="18"/>
                <w:szCs w:val="18"/>
                <w:lang w:val="ro-RO"/>
              </w:rPr>
              <w:t>p</w:t>
            </w:r>
            <w:r w:rsidRPr="00647C5B">
              <w:rPr>
                <w:spacing w:val="-1"/>
                <w:sz w:val="18"/>
                <w:szCs w:val="18"/>
                <w:lang w:val="ro-RO"/>
              </w:rPr>
              <w:t>e</w:t>
            </w:r>
            <w:r w:rsidRPr="00647C5B">
              <w:rPr>
                <w:sz w:val="18"/>
                <w:szCs w:val="18"/>
                <w:lang w:val="ro-RO"/>
              </w:rPr>
              <w:t>t</w:t>
            </w:r>
            <w:r w:rsidRPr="00647C5B">
              <w:rPr>
                <w:spacing w:val="1"/>
                <w:sz w:val="18"/>
                <w:szCs w:val="18"/>
                <w:lang w:val="ro-RO"/>
              </w:rPr>
              <w:t>i</w:t>
            </w:r>
            <w:r w:rsidRPr="00647C5B">
              <w:rPr>
                <w:sz w:val="18"/>
                <w:szCs w:val="18"/>
                <w:lang w:val="ro-RO"/>
              </w:rPr>
              <w:t>ţ</w:t>
            </w:r>
            <w:r w:rsidRPr="00647C5B">
              <w:rPr>
                <w:spacing w:val="1"/>
                <w:sz w:val="18"/>
                <w:szCs w:val="18"/>
                <w:lang w:val="ro-RO"/>
              </w:rPr>
              <w:t>i</w:t>
            </w:r>
            <w:r w:rsidRPr="00647C5B">
              <w:rPr>
                <w:sz w:val="18"/>
                <w:szCs w:val="18"/>
                <w:lang w:val="ro-RO"/>
              </w:rPr>
              <w:t>i</w:t>
            </w:r>
            <w:r w:rsidRPr="00647C5B">
              <w:rPr>
                <w:spacing w:val="1"/>
                <w:sz w:val="18"/>
                <w:szCs w:val="18"/>
                <w:lang w:val="ro-RO"/>
              </w:rPr>
              <w:t>l</w:t>
            </w:r>
            <w:r w:rsidRPr="00647C5B">
              <w:rPr>
                <w:sz w:val="18"/>
                <w:szCs w:val="18"/>
                <w:lang w:val="ro-RO"/>
              </w:rPr>
              <w:t>e j</w:t>
            </w:r>
            <w:r w:rsidRPr="00647C5B">
              <w:rPr>
                <w:spacing w:val="1"/>
                <w:sz w:val="18"/>
                <w:szCs w:val="18"/>
                <w:lang w:val="ro-RO"/>
              </w:rPr>
              <w:t>ud</w:t>
            </w:r>
            <w:r w:rsidRPr="00647C5B">
              <w:rPr>
                <w:spacing w:val="-1"/>
                <w:sz w:val="18"/>
                <w:szCs w:val="18"/>
                <w:lang w:val="ro-RO"/>
              </w:rPr>
              <w:t>e</w:t>
            </w:r>
            <w:r w:rsidRPr="00647C5B">
              <w:rPr>
                <w:sz w:val="18"/>
                <w:szCs w:val="18"/>
                <w:lang w:val="ro-RO"/>
              </w:rPr>
              <w:t>ţe</w:t>
            </w:r>
            <w:r w:rsidRPr="00647C5B">
              <w:rPr>
                <w:spacing w:val="1"/>
                <w:sz w:val="18"/>
                <w:szCs w:val="18"/>
                <w:lang w:val="ro-RO"/>
              </w:rPr>
              <w:t>n</w:t>
            </w:r>
            <w:r w:rsidRPr="00647C5B">
              <w:rPr>
                <w:spacing w:val="-1"/>
                <w:sz w:val="18"/>
                <w:szCs w:val="18"/>
                <w:lang w:val="ro-RO"/>
              </w:rPr>
              <w:t>e</w:t>
            </w:r>
            <w:r w:rsidRPr="00647C5B">
              <w:rPr>
                <w:sz w:val="18"/>
                <w:szCs w:val="18"/>
                <w:lang w:val="ro-RO"/>
              </w:rPr>
              <w:t>, i</w:t>
            </w:r>
            <w:r w:rsidRPr="00647C5B">
              <w:rPr>
                <w:spacing w:val="1"/>
                <w:sz w:val="18"/>
                <w:szCs w:val="18"/>
                <w:lang w:val="ro-RO"/>
              </w:rPr>
              <w:t>n</w:t>
            </w:r>
            <w:r w:rsidRPr="00647C5B">
              <w:rPr>
                <w:sz w:val="18"/>
                <w:szCs w:val="18"/>
                <w:lang w:val="ro-RO"/>
              </w:rPr>
              <w:t>terj</w:t>
            </w:r>
            <w:r w:rsidRPr="00647C5B">
              <w:rPr>
                <w:spacing w:val="-1"/>
                <w:sz w:val="18"/>
                <w:szCs w:val="18"/>
                <w:lang w:val="ro-RO"/>
              </w:rPr>
              <w:t>u</w:t>
            </w:r>
            <w:r w:rsidRPr="00647C5B">
              <w:rPr>
                <w:spacing w:val="1"/>
                <w:sz w:val="18"/>
                <w:szCs w:val="18"/>
                <w:lang w:val="ro-RO"/>
              </w:rPr>
              <w:t>d</w:t>
            </w:r>
            <w:r w:rsidRPr="00647C5B">
              <w:rPr>
                <w:spacing w:val="-1"/>
                <w:sz w:val="18"/>
                <w:szCs w:val="18"/>
                <w:lang w:val="ro-RO"/>
              </w:rPr>
              <w:t>e</w:t>
            </w:r>
            <w:r w:rsidRPr="00647C5B">
              <w:rPr>
                <w:sz w:val="18"/>
                <w:szCs w:val="18"/>
                <w:lang w:val="ro-RO"/>
              </w:rPr>
              <w:t>ţe</w:t>
            </w:r>
            <w:r w:rsidRPr="00647C5B">
              <w:rPr>
                <w:spacing w:val="1"/>
                <w:sz w:val="18"/>
                <w:szCs w:val="18"/>
                <w:lang w:val="ro-RO"/>
              </w:rPr>
              <w:t>n</w:t>
            </w:r>
            <w:r w:rsidRPr="00647C5B">
              <w:rPr>
                <w:spacing w:val="-1"/>
                <w:sz w:val="18"/>
                <w:szCs w:val="18"/>
                <w:lang w:val="ro-RO"/>
              </w:rPr>
              <w:t>e</w:t>
            </w:r>
            <w:r w:rsidRPr="00647C5B">
              <w:rPr>
                <w:sz w:val="18"/>
                <w:szCs w:val="18"/>
                <w:lang w:val="ro-RO"/>
              </w:rPr>
              <w:t>,</w:t>
            </w:r>
            <w:r w:rsidRPr="00647C5B">
              <w:rPr>
                <w:spacing w:val="1"/>
                <w:sz w:val="18"/>
                <w:szCs w:val="18"/>
                <w:lang w:val="ro-RO"/>
              </w:rPr>
              <w:t xml:space="preserve"> n</w:t>
            </w:r>
            <w:r w:rsidRPr="00647C5B">
              <w:rPr>
                <w:spacing w:val="-1"/>
                <w:sz w:val="18"/>
                <w:szCs w:val="18"/>
                <w:lang w:val="ro-RO"/>
              </w:rPr>
              <w:t>a</w:t>
            </w:r>
            <w:r w:rsidRPr="00647C5B">
              <w:rPr>
                <w:spacing w:val="-2"/>
                <w:sz w:val="18"/>
                <w:szCs w:val="18"/>
                <w:lang w:val="ro-RO"/>
              </w:rPr>
              <w:t>ţ</w:t>
            </w:r>
            <w:r w:rsidRPr="00647C5B">
              <w:rPr>
                <w:sz w:val="18"/>
                <w:szCs w:val="18"/>
                <w:lang w:val="ro-RO"/>
              </w:rPr>
              <w:t>i</w:t>
            </w:r>
            <w:r w:rsidRPr="00647C5B">
              <w:rPr>
                <w:spacing w:val="-1"/>
                <w:sz w:val="18"/>
                <w:szCs w:val="18"/>
                <w:lang w:val="ro-RO"/>
              </w:rPr>
              <w:t>o</w:t>
            </w:r>
            <w:r w:rsidRPr="00647C5B">
              <w:rPr>
                <w:spacing w:val="1"/>
                <w:sz w:val="18"/>
                <w:szCs w:val="18"/>
                <w:lang w:val="ro-RO"/>
              </w:rPr>
              <w:t>n</w:t>
            </w:r>
            <w:r w:rsidRPr="00647C5B">
              <w:rPr>
                <w:spacing w:val="-1"/>
                <w:sz w:val="18"/>
                <w:szCs w:val="18"/>
                <w:lang w:val="ro-RO"/>
              </w:rPr>
              <w:t>a</w:t>
            </w:r>
            <w:r w:rsidRPr="00647C5B">
              <w:rPr>
                <w:sz w:val="18"/>
                <w:szCs w:val="18"/>
                <w:lang w:val="ro-RO"/>
              </w:rPr>
              <w:t>le şi i</w:t>
            </w:r>
            <w:r w:rsidRPr="00647C5B">
              <w:rPr>
                <w:spacing w:val="1"/>
                <w:sz w:val="18"/>
                <w:szCs w:val="18"/>
                <w:lang w:val="ro-RO"/>
              </w:rPr>
              <w:t>n</w:t>
            </w:r>
            <w:r w:rsidRPr="00647C5B">
              <w:rPr>
                <w:sz w:val="18"/>
                <w:szCs w:val="18"/>
                <w:lang w:val="ro-RO"/>
              </w:rPr>
              <w:t>ter</w:t>
            </w:r>
            <w:r w:rsidRPr="00647C5B">
              <w:rPr>
                <w:spacing w:val="1"/>
                <w:sz w:val="18"/>
                <w:szCs w:val="18"/>
                <w:lang w:val="ro-RO"/>
              </w:rPr>
              <w:t>n</w:t>
            </w:r>
            <w:r w:rsidRPr="00647C5B">
              <w:rPr>
                <w:spacing w:val="-1"/>
                <w:sz w:val="18"/>
                <w:szCs w:val="18"/>
                <w:lang w:val="ro-RO"/>
              </w:rPr>
              <w:t>a</w:t>
            </w:r>
            <w:r w:rsidRPr="00647C5B">
              <w:rPr>
                <w:sz w:val="18"/>
                <w:szCs w:val="18"/>
                <w:lang w:val="ro-RO"/>
              </w:rPr>
              <w:t>ţ</w:t>
            </w:r>
            <w:r w:rsidRPr="00647C5B">
              <w:rPr>
                <w:spacing w:val="-2"/>
                <w:sz w:val="18"/>
                <w:szCs w:val="18"/>
                <w:lang w:val="ro-RO"/>
              </w:rPr>
              <w:t>i</w:t>
            </w:r>
            <w:r w:rsidRPr="00647C5B">
              <w:rPr>
                <w:spacing w:val="1"/>
                <w:sz w:val="18"/>
                <w:szCs w:val="18"/>
                <w:lang w:val="ro-RO"/>
              </w:rPr>
              <w:t>on</w:t>
            </w:r>
            <w:r w:rsidRPr="00647C5B">
              <w:rPr>
                <w:spacing w:val="-1"/>
                <w:sz w:val="18"/>
                <w:szCs w:val="18"/>
                <w:lang w:val="ro-RO"/>
              </w:rPr>
              <w:t>a</w:t>
            </w:r>
            <w:r w:rsidRPr="00647C5B">
              <w:rPr>
                <w:sz w:val="18"/>
                <w:szCs w:val="18"/>
                <w:lang w:val="ro-RO"/>
              </w:rPr>
              <w:t>le și</w:t>
            </w:r>
          </w:p>
          <w:p w14:paraId="76574A28" w14:textId="77777777" w:rsidR="008F5D55" w:rsidRPr="00647C5B" w:rsidRDefault="00054EB8">
            <w:pPr>
              <w:spacing w:before="5" w:line="200" w:lineRule="exact"/>
              <w:ind w:left="102" w:right="555"/>
              <w:rPr>
                <w:sz w:val="18"/>
                <w:szCs w:val="18"/>
                <w:lang w:val="ro-RO"/>
              </w:rPr>
            </w:pPr>
            <w:r w:rsidRPr="00647C5B">
              <w:rPr>
                <w:spacing w:val="1"/>
                <w:sz w:val="18"/>
                <w:szCs w:val="18"/>
                <w:lang w:val="ro-RO"/>
              </w:rPr>
              <w:t>p</w:t>
            </w:r>
            <w:r w:rsidRPr="00647C5B">
              <w:rPr>
                <w:sz w:val="18"/>
                <w:szCs w:val="18"/>
                <w:lang w:val="ro-RO"/>
              </w:rPr>
              <w:t>r</w:t>
            </w:r>
            <w:r w:rsidRPr="00647C5B">
              <w:rPr>
                <w:spacing w:val="-1"/>
                <w:sz w:val="18"/>
                <w:szCs w:val="18"/>
                <w:lang w:val="ro-RO"/>
              </w:rPr>
              <w:t>egă</w:t>
            </w:r>
            <w:r w:rsidRPr="00647C5B">
              <w:rPr>
                <w:sz w:val="18"/>
                <w:szCs w:val="18"/>
                <w:lang w:val="ro-RO"/>
              </w:rPr>
              <w:t>t</w:t>
            </w:r>
            <w:r w:rsidRPr="00647C5B">
              <w:rPr>
                <w:spacing w:val="1"/>
                <w:sz w:val="18"/>
                <w:szCs w:val="18"/>
                <w:lang w:val="ro-RO"/>
              </w:rPr>
              <w:t>i</w:t>
            </w:r>
            <w:r w:rsidRPr="00647C5B">
              <w:rPr>
                <w:sz w:val="18"/>
                <w:szCs w:val="18"/>
                <w:lang w:val="ro-RO"/>
              </w:rPr>
              <w:t>r</w:t>
            </w:r>
            <w:r w:rsidRPr="00647C5B">
              <w:rPr>
                <w:spacing w:val="-1"/>
                <w:sz w:val="18"/>
                <w:szCs w:val="18"/>
                <w:lang w:val="ro-RO"/>
              </w:rPr>
              <w:t>e</w:t>
            </w:r>
            <w:r w:rsidRPr="00647C5B">
              <w:rPr>
                <w:sz w:val="18"/>
                <w:szCs w:val="18"/>
                <w:lang w:val="ro-RO"/>
              </w:rPr>
              <w:t>a l</w:t>
            </w:r>
            <w:r w:rsidRPr="00647C5B">
              <w:rPr>
                <w:spacing w:val="1"/>
                <w:sz w:val="18"/>
                <w:szCs w:val="18"/>
                <w:lang w:val="ro-RO"/>
              </w:rPr>
              <w:t>o</w:t>
            </w:r>
            <w:r w:rsidRPr="00647C5B">
              <w:rPr>
                <w:sz w:val="18"/>
                <w:szCs w:val="18"/>
                <w:lang w:val="ro-RO"/>
              </w:rPr>
              <w:t>t</w:t>
            </w:r>
            <w:r w:rsidRPr="00647C5B">
              <w:rPr>
                <w:spacing w:val="1"/>
                <w:sz w:val="18"/>
                <w:szCs w:val="18"/>
                <w:lang w:val="ro-RO"/>
              </w:rPr>
              <w:t>u</w:t>
            </w:r>
            <w:r w:rsidRPr="00647C5B">
              <w:rPr>
                <w:sz w:val="18"/>
                <w:szCs w:val="18"/>
                <w:lang w:val="ro-RO"/>
              </w:rPr>
              <w:t>ri</w:t>
            </w:r>
            <w:r w:rsidRPr="00647C5B">
              <w:rPr>
                <w:spacing w:val="-2"/>
                <w:sz w:val="18"/>
                <w:szCs w:val="18"/>
                <w:lang w:val="ro-RO"/>
              </w:rPr>
              <w:t>l</w:t>
            </w:r>
            <w:r w:rsidRPr="00647C5B">
              <w:rPr>
                <w:spacing w:val="1"/>
                <w:sz w:val="18"/>
                <w:szCs w:val="18"/>
                <w:lang w:val="ro-RO"/>
              </w:rPr>
              <w:t>o</w:t>
            </w:r>
            <w:r w:rsidRPr="00647C5B">
              <w:rPr>
                <w:sz w:val="18"/>
                <w:szCs w:val="18"/>
                <w:lang w:val="ro-RO"/>
              </w:rPr>
              <w:t xml:space="preserve">r </w:t>
            </w:r>
            <w:r w:rsidRPr="00647C5B">
              <w:rPr>
                <w:spacing w:val="1"/>
                <w:sz w:val="18"/>
                <w:szCs w:val="18"/>
                <w:lang w:val="ro-RO"/>
              </w:rPr>
              <w:t>n</w:t>
            </w:r>
            <w:r w:rsidRPr="00647C5B">
              <w:rPr>
                <w:spacing w:val="-1"/>
                <w:sz w:val="18"/>
                <w:szCs w:val="18"/>
                <w:lang w:val="ro-RO"/>
              </w:rPr>
              <w:t>a</w:t>
            </w:r>
            <w:r w:rsidRPr="00647C5B">
              <w:rPr>
                <w:sz w:val="18"/>
                <w:szCs w:val="18"/>
                <w:lang w:val="ro-RO"/>
              </w:rPr>
              <w:t>ţ</w:t>
            </w:r>
            <w:r w:rsidRPr="00647C5B">
              <w:rPr>
                <w:spacing w:val="1"/>
                <w:sz w:val="18"/>
                <w:szCs w:val="18"/>
                <w:lang w:val="ro-RO"/>
              </w:rPr>
              <w:t>i</w:t>
            </w:r>
            <w:r w:rsidRPr="00647C5B">
              <w:rPr>
                <w:spacing w:val="-1"/>
                <w:sz w:val="18"/>
                <w:szCs w:val="18"/>
                <w:lang w:val="ro-RO"/>
              </w:rPr>
              <w:t>o</w:t>
            </w:r>
            <w:r w:rsidRPr="00647C5B">
              <w:rPr>
                <w:spacing w:val="1"/>
                <w:sz w:val="18"/>
                <w:szCs w:val="18"/>
                <w:lang w:val="ro-RO"/>
              </w:rPr>
              <w:t>n</w:t>
            </w:r>
            <w:r w:rsidRPr="00647C5B">
              <w:rPr>
                <w:spacing w:val="-1"/>
                <w:sz w:val="18"/>
                <w:szCs w:val="18"/>
                <w:lang w:val="ro-RO"/>
              </w:rPr>
              <w:t>a</w:t>
            </w:r>
            <w:r w:rsidRPr="00647C5B">
              <w:rPr>
                <w:sz w:val="18"/>
                <w:szCs w:val="18"/>
                <w:lang w:val="ro-RO"/>
              </w:rPr>
              <w:t>le/</w:t>
            </w:r>
            <w:r w:rsidRPr="00647C5B">
              <w:rPr>
                <w:spacing w:val="1"/>
                <w:sz w:val="18"/>
                <w:szCs w:val="18"/>
                <w:lang w:val="ro-RO"/>
              </w:rPr>
              <w:t>o</w:t>
            </w:r>
            <w:r w:rsidRPr="00647C5B">
              <w:rPr>
                <w:sz w:val="18"/>
                <w:szCs w:val="18"/>
                <w:lang w:val="ro-RO"/>
              </w:rPr>
              <w:t>l</w:t>
            </w:r>
            <w:r w:rsidRPr="00647C5B">
              <w:rPr>
                <w:spacing w:val="1"/>
                <w:sz w:val="18"/>
                <w:szCs w:val="18"/>
                <w:lang w:val="ro-RO"/>
              </w:rPr>
              <w:t>i</w:t>
            </w:r>
            <w:r w:rsidRPr="00647C5B">
              <w:rPr>
                <w:spacing w:val="-3"/>
                <w:sz w:val="18"/>
                <w:szCs w:val="18"/>
                <w:lang w:val="ro-RO"/>
              </w:rPr>
              <w:t>m</w:t>
            </w:r>
            <w:r w:rsidRPr="00647C5B">
              <w:rPr>
                <w:spacing w:val="1"/>
                <w:sz w:val="18"/>
                <w:szCs w:val="18"/>
                <w:lang w:val="ro-RO"/>
              </w:rPr>
              <w:t>p</w:t>
            </w:r>
            <w:r w:rsidRPr="00647C5B">
              <w:rPr>
                <w:sz w:val="18"/>
                <w:szCs w:val="18"/>
                <w:lang w:val="ro-RO"/>
              </w:rPr>
              <w:t>ic</w:t>
            </w:r>
            <w:r w:rsidRPr="00647C5B">
              <w:rPr>
                <w:spacing w:val="-1"/>
                <w:sz w:val="18"/>
                <w:szCs w:val="18"/>
                <w:lang w:val="ro-RO"/>
              </w:rPr>
              <w:t>e</w:t>
            </w:r>
            <w:r w:rsidRPr="00647C5B">
              <w:rPr>
                <w:sz w:val="18"/>
                <w:szCs w:val="18"/>
                <w:lang w:val="ro-RO"/>
              </w:rPr>
              <w:t>.</w:t>
            </w:r>
          </w:p>
        </w:tc>
        <w:tc>
          <w:tcPr>
            <w:tcW w:w="2003" w:type="dxa"/>
            <w:gridSpan w:val="4"/>
            <w:tcBorders>
              <w:top w:val="single" w:sz="5" w:space="0" w:color="000000"/>
              <w:left w:val="single" w:sz="5" w:space="0" w:color="000000"/>
              <w:bottom w:val="single" w:sz="5" w:space="0" w:color="000000"/>
              <w:right w:val="single" w:sz="5" w:space="0" w:color="000000"/>
            </w:tcBorders>
          </w:tcPr>
          <w:p w14:paraId="0100BEFB" w14:textId="7E9E1B76" w:rsidR="008F5D55" w:rsidRPr="00647C5B" w:rsidRDefault="00054EB8" w:rsidP="00054EB8">
            <w:pPr>
              <w:spacing w:line="200" w:lineRule="exact"/>
              <w:ind w:left="169" w:right="123"/>
              <w:rPr>
                <w:sz w:val="18"/>
                <w:szCs w:val="18"/>
                <w:lang w:val="ro-RO"/>
              </w:rPr>
            </w:pPr>
            <w:r w:rsidRPr="00647C5B">
              <w:rPr>
                <w:rFonts w:ascii="Garamond" w:eastAsia="Garamond" w:hAnsi="Garamond" w:cs="Garamond"/>
                <w:position w:val="1"/>
                <w:sz w:val="18"/>
                <w:szCs w:val="18"/>
                <w:lang w:val="ro-RO"/>
              </w:rPr>
              <w:t>-</w:t>
            </w:r>
            <w:r w:rsidRPr="00647C5B">
              <w:rPr>
                <w:rFonts w:ascii="Garamond" w:eastAsia="Garamond" w:hAnsi="Garamond" w:cs="Garamond"/>
                <w:spacing w:val="40"/>
                <w:position w:val="1"/>
                <w:sz w:val="18"/>
                <w:szCs w:val="18"/>
                <w:lang w:val="ro-RO"/>
              </w:rPr>
              <w:t xml:space="preserve"> </w:t>
            </w:r>
            <w:r w:rsidRPr="00647C5B">
              <w:rPr>
                <w:spacing w:val="-1"/>
                <w:position w:val="1"/>
                <w:sz w:val="18"/>
                <w:szCs w:val="18"/>
                <w:lang w:val="ro-RO"/>
              </w:rPr>
              <w:t>m</w:t>
            </w:r>
            <w:r w:rsidRPr="00647C5B">
              <w:rPr>
                <w:spacing w:val="1"/>
                <w:position w:val="1"/>
                <w:sz w:val="18"/>
                <w:szCs w:val="18"/>
                <w:lang w:val="ro-RO"/>
              </w:rPr>
              <w:t>e</w:t>
            </w:r>
            <w:r w:rsidRPr="00647C5B">
              <w:rPr>
                <w:spacing w:val="-3"/>
                <w:position w:val="1"/>
                <w:sz w:val="18"/>
                <w:szCs w:val="18"/>
                <w:lang w:val="ro-RO"/>
              </w:rPr>
              <w:t>m</w:t>
            </w:r>
            <w:r w:rsidRPr="00647C5B">
              <w:rPr>
                <w:spacing w:val="1"/>
                <w:position w:val="1"/>
                <w:sz w:val="18"/>
                <w:szCs w:val="18"/>
                <w:lang w:val="ro-RO"/>
              </w:rPr>
              <w:t>b</w:t>
            </w:r>
            <w:r w:rsidRPr="00647C5B">
              <w:rPr>
                <w:position w:val="1"/>
                <w:sz w:val="18"/>
                <w:szCs w:val="18"/>
                <w:lang w:val="ro-RO"/>
              </w:rPr>
              <w:t>ru</w:t>
            </w:r>
            <w:r w:rsidRPr="00647C5B">
              <w:rPr>
                <w:spacing w:val="1"/>
                <w:position w:val="1"/>
                <w:sz w:val="18"/>
                <w:szCs w:val="18"/>
                <w:lang w:val="ro-RO"/>
              </w:rPr>
              <w:t xml:space="preserve"> </w:t>
            </w:r>
            <w:r w:rsidRPr="00647C5B">
              <w:rPr>
                <w:position w:val="1"/>
                <w:sz w:val="18"/>
                <w:szCs w:val="18"/>
                <w:lang w:val="ro-RO"/>
              </w:rPr>
              <w:t>în</w:t>
            </w:r>
            <w:r w:rsidRPr="00647C5B">
              <w:rPr>
                <w:spacing w:val="2"/>
                <w:position w:val="1"/>
                <w:sz w:val="18"/>
                <w:szCs w:val="18"/>
                <w:lang w:val="ro-RO"/>
              </w:rPr>
              <w:t xml:space="preserve"> </w:t>
            </w:r>
            <w:r w:rsidRPr="00647C5B">
              <w:rPr>
                <w:spacing w:val="-1"/>
                <w:position w:val="1"/>
                <w:sz w:val="18"/>
                <w:szCs w:val="18"/>
                <w:lang w:val="ro-RO"/>
              </w:rPr>
              <w:t>c</w:t>
            </w:r>
            <w:r w:rsidRPr="00647C5B">
              <w:rPr>
                <w:spacing w:val="1"/>
                <w:position w:val="1"/>
                <w:sz w:val="18"/>
                <w:szCs w:val="18"/>
                <w:lang w:val="ro-RO"/>
              </w:rPr>
              <w:t>o</w:t>
            </w:r>
            <w:r w:rsidRPr="00647C5B">
              <w:rPr>
                <w:spacing w:val="-3"/>
                <w:position w:val="1"/>
                <w:sz w:val="18"/>
                <w:szCs w:val="18"/>
                <w:lang w:val="ro-RO"/>
              </w:rPr>
              <w:t>m</w:t>
            </w:r>
            <w:r w:rsidRPr="00647C5B">
              <w:rPr>
                <w:position w:val="1"/>
                <w:sz w:val="18"/>
                <w:szCs w:val="18"/>
                <w:lang w:val="ro-RO"/>
              </w:rPr>
              <w:t>isi</w:t>
            </w:r>
            <w:r w:rsidRPr="00647C5B">
              <w:rPr>
                <w:spacing w:val="1"/>
                <w:position w:val="1"/>
                <w:sz w:val="18"/>
                <w:szCs w:val="18"/>
                <w:lang w:val="ro-RO"/>
              </w:rPr>
              <w:t>i</w:t>
            </w:r>
            <w:r w:rsidRPr="00647C5B">
              <w:rPr>
                <w:position w:val="1"/>
                <w:sz w:val="18"/>
                <w:szCs w:val="18"/>
                <w:lang w:val="ro-RO"/>
              </w:rPr>
              <w:t xml:space="preserve">le </w:t>
            </w:r>
            <w:r w:rsidRPr="00647C5B">
              <w:rPr>
                <w:spacing w:val="1"/>
                <w:sz w:val="18"/>
                <w:szCs w:val="18"/>
                <w:lang w:val="ro-RO"/>
              </w:rPr>
              <w:t>d</w:t>
            </w:r>
            <w:r w:rsidRPr="00647C5B">
              <w:rPr>
                <w:sz w:val="18"/>
                <w:szCs w:val="18"/>
                <w:lang w:val="ro-RO"/>
              </w:rPr>
              <w:t xml:space="preserve">e </w:t>
            </w:r>
            <w:r w:rsidRPr="00647C5B">
              <w:rPr>
                <w:spacing w:val="-1"/>
                <w:sz w:val="18"/>
                <w:szCs w:val="18"/>
                <w:lang w:val="ro-RO"/>
              </w:rPr>
              <w:t>eva</w:t>
            </w:r>
            <w:r w:rsidRPr="00647C5B">
              <w:rPr>
                <w:sz w:val="18"/>
                <w:szCs w:val="18"/>
                <w:lang w:val="ro-RO"/>
              </w:rPr>
              <w:t>l</w:t>
            </w:r>
            <w:r w:rsidRPr="00647C5B">
              <w:rPr>
                <w:spacing w:val="1"/>
                <w:sz w:val="18"/>
                <w:szCs w:val="18"/>
                <w:lang w:val="ro-RO"/>
              </w:rPr>
              <w:t>u</w:t>
            </w:r>
            <w:r w:rsidRPr="00647C5B">
              <w:rPr>
                <w:spacing w:val="-1"/>
                <w:sz w:val="18"/>
                <w:szCs w:val="18"/>
                <w:lang w:val="ro-RO"/>
              </w:rPr>
              <w:t>a</w:t>
            </w:r>
            <w:r w:rsidRPr="00647C5B">
              <w:rPr>
                <w:sz w:val="18"/>
                <w:szCs w:val="18"/>
                <w:lang w:val="ro-RO"/>
              </w:rPr>
              <w:t>r</w:t>
            </w:r>
            <w:r w:rsidRPr="00647C5B">
              <w:rPr>
                <w:spacing w:val="-1"/>
                <w:sz w:val="18"/>
                <w:szCs w:val="18"/>
                <w:lang w:val="ro-RO"/>
              </w:rPr>
              <w:t>e</w:t>
            </w:r>
            <w:r w:rsidRPr="00647C5B">
              <w:rPr>
                <w:sz w:val="18"/>
                <w:szCs w:val="18"/>
                <w:lang w:val="ro-RO"/>
              </w:rPr>
              <w:t>/</w:t>
            </w:r>
            <w:r w:rsidRPr="00647C5B">
              <w:rPr>
                <w:spacing w:val="1"/>
                <w:sz w:val="18"/>
                <w:szCs w:val="18"/>
                <w:lang w:val="ro-RO"/>
              </w:rPr>
              <w:t>ju</w:t>
            </w:r>
            <w:r w:rsidRPr="00647C5B">
              <w:rPr>
                <w:sz w:val="18"/>
                <w:szCs w:val="18"/>
                <w:lang w:val="ro-RO"/>
              </w:rPr>
              <w:t>riz</w:t>
            </w:r>
            <w:r w:rsidRPr="00647C5B">
              <w:rPr>
                <w:spacing w:val="-1"/>
                <w:sz w:val="18"/>
                <w:szCs w:val="18"/>
                <w:lang w:val="ro-RO"/>
              </w:rPr>
              <w:t>a</w:t>
            </w:r>
            <w:r w:rsidRPr="00647C5B">
              <w:rPr>
                <w:sz w:val="18"/>
                <w:szCs w:val="18"/>
                <w:lang w:val="ro-RO"/>
              </w:rPr>
              <w:t xml:space="preserve">re a </w:t>
            </w:r>
            <w:r w:rsidRPr="00647C5B">
              <w:rPr>
                <w:spacing w:val="-1"/>
                <w:sz w:val="18"/>
                <w:szCs w:val="18"/>
                <w:lang w:val="ro-RO"/>
              </w:rPr>
              <w:t>c</w:t>
            </w:r>
            <w:r w:rsidRPr="00647C5B">
              <w:rPr>
                <w:spacing w:val="1"/>
                <w:sz w:val="18"/>
                <w:szCs w:val="18"/>
                <w:lang w:val="ro-RO"/>
              </w:rPr>
              <w:t>o</w:t>
            </w:r>
            <w:r w:rsidRPr="00647C5B">
              <w:rPr>
                <w:spacing w:val="-3"/>
                <w:sz w:val="18"/>
                <w:szCs w:val="18"/>
                <w:lang w:val="ro-RO"/>
              </w:rPr>
              <w:t>m</w:t>
            </w:r>
            <w:r w:rsidRPr="00647C5B">
              <w:rPr>
                <w:spacing w:val="1"/>
                <w:sz w:val="18"/>
                <w:szCs w:val="18"/>
                <w:lang w:val="ro-RO"/>
              </w:rPr>
              <w:t>p</w:t>
            </w:r>
            <w:r w:rsidRPr="00647C5B">
              <w:rPr>
                <w:spacing w:val="-1"/>
                <w:sz w:val="18"/>
                <w:szCs w:val="18"/>
                <w:lang w:val="ro-RO"/>
              </w:rPr>
              <w:t>e</w:t>
            </w:r>
            <w:r w:rsidRPr="00647C5B">
              <w:rPr>
                <w:sz w:val="18"/>
                <w:szCs w:val="18"/>
                <w:lang w:val="ro-RO"/>
              </w:rPr>
              <w:t>t</w:t>
            </w:r>
            <w:r w:rsidRPr="00647C5B">
              <w:rPr>
                <w:spacing w:val="1"/>
                <w:sz w:val="18"/>
                <w:szCs w:val="18"/>
                <w:lang w:val="ro-RO"/>
              </w:rPr>
              <w:t>i</w:t>
            </w:r>
            <w:r w:rsidRPr="00647C5B">
              <w:rPr>
                <w:sz w:val="18"/>
                <w:szCs w:val="18"/>
                <w:lang w:val="ro-RO"/>
              </w:rPr>
              <w:t>ţ</w:t>
            </w:r>
            <w:r w:rsidRPr="00647C5B">
              <w:rPr>
                <w:spacing w:val="1"/>
                <w:sz w:val="18"/>
                <w:szCs w:val="18"/>
                <w:lang w:val="ro-RO"/>
              </w:rPr>
              <w:t>i</w:t>
            </w:r>
            <w:r w:rsidRPr="00647C5B">
              <w:rPr>
                <w:sz w:val="18"/>
                <w:szCs w:val="18"/>
                <w:lang w:val="ro-RO"/>
              </w:rPr>
              <w:t>i</w:t>
            </w:r>
            <w:r w:rsidRPr="00647C5B">
              <w:rPr>
                <w:spacing w:val="1"/>
                <w:sz w:val="18"/>
                <w:szCs w:val="18"/>
                <w:lang w:val="ro-RO"/>
              </w:rPr>
              <w:t>lo</w:t>
            </w:r>
            <w:r w:rsidRPr="00647C5B">
              <w:rPr>
                <w:sz w:val="18"/>
                <w:szCs w:val="18"/>
                <w:lang w:val="ro-RO"/>
              </w:rPr>
              <w:t>r</w:t>
            </w:r>
            <w:r w:rsidRPr="00647C5B">
              <w:rPr>
                <w:spacing w:val="1"/>
                <w:sz w:val="18"/>
                <w:szCs w:val="18"/>
                <w:lang w:val="ro-RO"/>
              </w:rPr>
              <w:t xml:space="preserve"> d</w:t>
            </w:r>
            <w:r w:rsidRPr="00647C5B">
              <w:rPr>
                <w:sz w:val="18"/>
                <w:szCs w:val="18"/>
                <w:lang w:val="ro-RO"/>
              </w:rPr>
              <w:t xml:space="preserve">e </w:t>
            </w:r>
            <w:r w:rsidRPr="00647C5B">
              <w:rPr>
                <w:spacing w:val="1"/>
                <w:sz w:val="18"/>
                <w:szCs w:val="18"/>
                <w:lang w:val="ro-RO"/>
              </w:rPr>
              <w:t>n</w:t>
            </w:r>
            <w:r w:rsidRPr="00647C5B">
              <w:rPr>
                <w:sz w:val="18"/>
                <w:szCs w:val="18"/>
                <w:lang w:val="ro-RO"/>
              </w:rPr>
              <w:t>i</w:t>
            </w:r>
            <w:r w:rsidRPr="00647C5B">
              <w:rPr>
                <w:spacing w:val="-1"/>
                <w:sz w:val="18"/>
                <w:szCs w:val="18"/>
                <w:lang w:val="ro-RO"/>
              </w:rPr>
              <w:t>ve</w:t>
            </w:r>
            <w:r w:rsidRPr="00647C5B">
              <w:rPr>
                <w:sz w:val="18"/>
                <w:szCs w:val="18"/>
                <w:lang w:val="ro-RO"/>
              </w:rPr>
              <w:t>l</w:t>
            </w:r>
            <w:r w:rsidRPr="00647C5B">
              <w:rPr>
                <w:spacing w:val="1"/>
                <w:sz w:val="18"/>
                <w:szCs w:val="18"/>
                <w:lang w:val="ro-RO"/>
              </w:rPr>
              <w:t xml:space="preserve"> </w:t>
            </w:r>
            <w:r w:rsidRPr="00647C5B">
              <w:rPr>
                <w:sz w:val="18"/>
                <w:szCs w:val="18"/>
                <w:lang w:val="ro-RO"/>
              </w:rPr>
              <w:t>j</w:t>
            </w:r>
            <w:r w:rsidRPr="00647C5B">
              <w:rPr>
                <w:spacing w:val="1"/>
                <w:sz w:val="18"/>
                <w:szCs w:val="18"/>
                <w:lang w:val="ro-RO"/>
              </w:rPr>
              <w:t>ud</w:t>
            </w:r>
            <w:r w:rsidRPr="00647C5B">
              <w:rPr>
                <w:spacing w:val="-1"/>
                <w:sz w:val="18"/>
                <w:szCs w:val="18"/>
                <w:lang w:val="ro-RO"/>
              </w:rPr>
              <w:t>e</w:t>
            </w:r>
            <w:r w:rsidRPr="00647C5B">
              <w:rPr>
                <w:sz w:val="18"/>
                <w:szCs w:val="18"/>
                <w:lang w:val="ro-RO"/>
              </w:rPr>
              <w:t>ţe</w:t>
            </w:r>
            <w:r w:rsidRPr="00647C5B">
              <w:rPr>
                <w:spacing w:val="-1"/>
                <w:sz w:val="18"/>
                <w:szCs w:val="18"/>
                <w:lang w:val="ro-RO"/>
              </w:rPr>
              <w:t>a</w:t>
            </w:r>
            <w:r w:rsidRPr="00647C5B">
              <w:rPr>
                <w:sz w:val="18"/>
                <w:szCs w:val="18"/>
                <w:lang w:val="ro-RO"/>
              </w:rPr>
              <w:t>n</w:t>
            </w:r>
          </w:p>
        </w:tc>
        <w:tc>
          <w:tcPr>
            <w:tcW w:w="994" w:type="dxa"/>
            <w:gridSpan w:val="2"/>
            <w:vMerge/>
            <w:tcBorders>
              <w:left w:val="single" w:sz="5" w:space="0" w:color="000000"/>
              <w:right w:val="single" w:sz="5" w:space="0" w:color="000000"/>
            </w:tcBorders>
          </w:tcPr>
          <w:p w14:paraId="14AB644D" w14:textId="77777777" w:rsidR="008F5D55" w:rsidRPr="00647C5B" w:rsidRDefault="008F5D55">
            <w:pPr>
              <w:rPr>
                <w:lang w:val="ro-RO"/>
              </w:rPr>
            </w:pPr>
          </w:p>
        </w:tc>
        <w:tc>
          <w:tcPr>
            <w:tcW w:w="850" w:type="dxa"/>
            <w:gridSpan w:val="2"/>
            <w:vMerge w:val="restart"/>
            <w:tcBorders>
              <w:top w:val="single" w:sz="5" w:space="0" w:color="000000"/>
              <w:left w:val="single" w:sz="5" w:space="0" w:color="000000"/>
              <w:right w:val="single" w:sz="5" w:space="0" w:color="000000"/>
            </w:tcBorders>
            <w:shd w:val="clear" w:color="auto" w:fill="BEBEBE"/>
          </w:tcPr>
          <w:p w14:paraId="0E338B89" w14:textId="77777777" w:rsidR="008F5D55" w:rsidRPr="00647C5B" w:rsidRDefault="00054EB8">
            <w:pPr>
              <w:spacing w:line="200" w:lineRule="exact"/>
              <w:ind w:left="340" w:right="341"/>
              <w:jc w:val="center"/>
              <w:rPr>
                <w:sz w:val="18"/>
                <w:szCs w:val="18"/>
                <w:lang w:val="ro-RO"/>
              </w:rPr>
            </w:pPr>
            <w:r w:rsidRPr="00647C5B">
              <w:rPr>
                <w:b/>
                <w:sz w:val="18"/>
                <w:szCs w:val="18"/>
                <w:lang w:val="ro-RO"/>
              </w:rPr>
              <w:t>5</w:t>
            </w:r>
          </w:p>
        </w:tc>
        <w:tc>
          <w:tcPr>
            <w:tcW w:w="991" w:type="dxa"/>
            <w:gridSpan w:val="2"/>
            <w:tcBorders>
              <w:top w:val="single" w:sz="5" w:space="0" w:color="000000"/>
              <w:left w:val="single" w:sz="5" w:space="0" w:color="000000"/>
              <w:bottom w:val="single" w:sz="5" w:space="0" w:color="000000"/>
              <w:right w:val="single" w:sz="5" w:space="0" w:color="000000"/>
            </w:tcBorders>
          </w:tcPr>
          <w:p w14:paraId="6A7CB02A" w14:textId="77777777" w:rsidR="008F5D55" w:rsidRPr="00647C5B" w:rsidRDefault="008F5D55">
            <w:pPr>
              <w:spacing w:before="7" w:line="120" w:lineRule="exact"/>
              <w:rPr>
                <w:sz w:val="12"/>
                <w:szCs w:val="12"/>
                <w:lang w:val="ro-RO"/>
              </w:rPr>
            </w:pPr>
          </w:p>
          <w:p w14:paraId="4C7F35F4" w14:textId="77777777" w:rsidR="008F5D55" w:rsidRPr="00647C5B" w:rsidRDefault="008F5D55">
            <w:pPr>
              <w:spacing w:line="200" w:lineRule="exact"/>
              <w:rPr>
                <w:lang w:val="ro-RO"/>
              </w:rPr>
            </w:pPr>
          </w:p>
          <w:p w14:paraId="4745A902" w14:textId="77777777" w:rsidR="008F5D55" w:rsidRPr="00647C5B" w:rsidRDefault="008F5D55">
            <w:pPr>
              <w:spacing w:line="200" w:lineRule="exact"/>
              <w:rPr>
                <w:lang w:val="ro-RO"/>
              </w:rPr>
            </w:pPr>
          </w:p>
          <w:p w14:paraId="5671839F" w14:textId="77777777" w:rsidR="008F5D55" w:rsidRPr="00647C5B" w:rsidRDefault="008F5D55">
            <w:pPr>
              <w:spacing w:line="200" w:lineRule="exact"/>
              <w:rPr>
                <w:lang w:val="ro-RO"/>
              </w:rPr>
            </w:pPr>
          </w:p>
          <w:p w14:paraId="5BD3590E" w14:textId="77777777" w:rsidR="008F5D55" w:rsidRPr="00647C5B" w:rsidRDefault="00054EB8">
            <w:pPr>
              <w:ind w:left="287"/>
              <w:rPr>
                <w:sz w:val="18"/>
                <w:szCs w:val="18"/>
                <w:lang w:val="ro-RO"/>
              </w:rPr>
            </w:pPr>
            <w:r w:rsidRPr="00647C5B">
              <w:rPr>
                <w:b/>
                <w:spacing w:val="1"/>
                <w:sz w:val="18"/>
                <w:szCs w:val="18"/>
                <w:lang w:val="ro-RO"/>
              </w:rPr>
              <w:t>0</w:t>
            </w:r>
            <w:r w:rsidRPr="00647C5B">
              <w:rPr>
                <w:b/>
                <w:sz w:val="18"/>
                <w:szCs w:val="18"/>
                <w:lang w:val="ro-RO"/>
              </w:rPr>
              <w:t>,</w:t>
            </w:r>
            <w:r w:rsidRPr="00647C5B">
              <w:rPr>
                <w:b/>
                <w:spacing w:val="-1"/>
                <w:sz w:val="18"/>
                <w:szCs w:val="18"/>
                <w:lang w:val="ro-RO"/>
              </w:rPr>
              <w:t>5</w:t>
            </w:r>
            <w:r w:rsidRPr="00647C5B">
              <w:rPr>
                <w:b/>
                <w:spacing w:val="1"/>
                <w:sz w:val="18"/>
                <w:szCs w:val="18"/>
                <w:lang w:val="ro-RO"/>
              </w:rPr>
              <w:t>*</w:t>
            </w:r>
            <w:r w:rsidRPr="00647C5B">
              <w:rPr>
                <w:b/>
                <w:sz w:val="18"/>
                <w:szCs w:val="18"/>
                <w:lang w:val="ro-RO"/>
              </w:rPr>
              <w:t>*</w:t>
            </w:r>
          </w:p>
        </w:tc>
        <w:tc>
          <w:tcPr>
            <w:tcW w:w="1136" w:type="dxa"/>
            <w:gridSpan w:val="2"/>
            <w:tcBorders>
              <w:top w:val="single" w:sz="5" w:space="0" w:color="000000"/>
              <w:left w:val="single" w:sz="5" w:space="0" w:color="000000"/>
              <w:bottom w:val="single" w:sz="5" w:space="0" w:color="000000"/>
              <w:right w:val="single" w:sz="5" w:space="0" w:color="000000"/>
            </w:tcBorders>
          </w:tcPr>
          <w:p w14:paraId="560C564F" w14:textId="77777777" w:rsidR="008F5D55" w:rsidRPr="00647C5B" w:rsidRDefault="008F5D55">
            <w:pPr>
              <w:rPr>
                <w:lang w:val="ro-RO"/>
              </w:rPr>
            </w:pPr>
          </w:p>
        </w:tc>
        <w:tc>
          <w:tcPr>
            <w:tcW w:w="1135" w:type="dxa"/>
            <w:gridSpan w:val="2"/>
            <w:tcBorders>
              <w:top w:val="single" w:sz="5" w:space="0" w:color="000000"/>
              <w:left w:val="single" w:sz="5" w:space="0" w:color="000000"/>
              <w:bottom w:val="single" w:sz="5" w:space="0" w:color="000000"/>
              <w:right w:val="single" w:sz="5" w:space="0" w:color="000000"/>
            </w:tcBorders>
          </w:tcPr>
          <w:p w14:paraId="325807F1" w14:textId="77777777" w:rsidR="008F5D55" w:rsidRPr="00647C5B" w:rsidRDefault="008F5D55">
            <w:pPr>
              <w:rPr>
                <w:lang w:val="ro-RO"/>
              </w:rPr>
            </w:pPr>
          </w:p>
        </w:tc>
      </w:tr>
      <w:tr w:rsidR="008F5D55" w:rsidRPr="00647C5B" w14:paraId="1D967F2B" w14:textId="77777777" w:rsidTr="005929B7">
        <w:trPr>
          <w:trHeight w:hRule="exact" w:val="1030"/>
        </w:trPr>
        <w:tc>
          <w:tcPr>
            <w:tcW w:w="2083" w:type="dxa"/>
            <w:gridSpan w:val="2"/>
            <w:vMerge/>
            <w:tcBorders>
              <w:left w:val="single" w:sz="5" w:space="0" w:color="000000"/>
              <w:right w:val="single" w:sz="5" w:space="0" w:color="000000"/>
            </w:tcBorders>
          </w:tcPr>
          <w:p w14:paraId="7A2EF228" w14:textId="77777777" w:rsidR="008F5D55" w:rsidRPr="00647C5B" w:rsidRDefault="008F5D55">
            <w:pPr>
              <w:rPr>
                <w:lang w:val="ro-RO"/>
              </w:rPr>
            </w:pPr>
          </w:p>
        </w:tc>
        <w:tc>
          <w:tcPr>
            <w:tcW w:w="2003" w:type="dxa"/>
            <w:gridSpan w:val="4"/>
            <w:tcBorders>
              <w:top w:val="single" w:sz="5" w:space="0" w:color="000000"/>
              <w:left w:val="single" w:sz="5" w:space="0" w:color="000000"/>
              <w:bottom w:val="single" w:sz="5" w:space="0" w:color="000000"/>
              <w:right w:val="single" w:sz="5" w:space="0" w:color="000000"/>
            </w:tcBorders>
          </w:tcPr>
          <w:p w14:paraId="760CE908" w14:textId="77777777" w:rsidR="008F5D55" w:rsidRPr="00647C5B" w:rsidRDefault="00054EB8">
            <w:pPr>
              <w:spacing w:line="200" w:lineRule="exact"/>
              <w:ind w:left="167" w:right="121"/>
              <w:jc w:val="center"/>
              <w:rPr>
                <w:sz w:val="18"/>
                <w:szCs w:val="18"/>
                <w:lang w:val="ro-RO"/>
              </w:rPr>
            </w:pPr>
            <w:r w:rsidRPr="00647C5B">
              <w:rPr>
                <w:rFonts w:ascii="Garamond" w:eastAsia="Garamond" w:hAnsi="Garamond" w:cs="Garamond"/>
                <w:position w:val="1"/>
                <w:sz w:val="18"/>
                <w:szCs w:val="18"/>
                <w:lang w:val="ro-RO"/>
              </w:rPr>
              <w:t>-</w:t>
            </w:r>
            <w:r w:rsidRPr="00647C5B">
              <w:rPr>
                <w:rFonts w:ascii="Garamond" w:eastAsia="Garamond" w:hAnsi="Garamond" w:cs="Garamond"/>
                <w:spacing w:val="40"/>
                <w:position w:val="1"/>
                <w:sz w:val="18"/>
                <w:szCs w:val="18"/>
                <w:lang w:val="ro-RO"/>
              </w:rPr>
              <w:t xml:space="preserve"> </w:t>
            </w:r>
            <w:r w:rsidRPr="00647C5B">
              <w:rPr>
                <w:spacing w:val="-1"/>
                <w:position w:val="1"/>
                <w:sz w:val="18"/>
                <w:szCs w:val="18"/>
                <w:lang w:val="ro-RO"/>
              </w:rPr>
              <w:t>m</w:t>
            </w:r>
            <w:r w:rsidRPr="00647C5B">
              <w:rPr>
                <w:spacing w:val="1"/>
                <w:position w:val="1"/>
                <w:sz w:val="18"/>
                <w:szCs w:val="18"/>
                <w:lang w:val="ro-RO"/>
              </w:rPr>
              <w:t>e</w:t>
            </w:r>
            <w:r w:rsidRPr="00647C5B">
              <w:rPr>
                <w:spacing w:val="-3"/>
                <w:position w:val="1"/>
                <w:sz w:val="18"/>
                <w:szCs w:val="18"/>
                <w:lang w:val="ro-RO"/>
              </w:rPr>
              <w:t>m</w:t>
            </w:r>
            <w:r w:rsidRPr="00647C5B">
              <w:rPr>
                <w:spacing w:val="1"/>
                <w:position w:val="1"/>
                <w:sz w:val="18"/>
                <w:szCs w:val="18"/>
                <w:lang w:val="ro-RO"/>
              </w:rPr>
              <w:t>b</w:t>
            </w:r>
            <w:r w:rsidRPr="00647C5B">
              <w:rPr>
                <w:position w:val="1"/>
                <w:sz w:val="18"/>
                <w:szCs w:val="18"/>
                <w:lang w:val="ro-RO"/>
              </w:rPr>
              <w:t>ru</w:t>
            </w:r>
            <w:r w:rsidRPr="00647C5B">
              <w:rPr>
                <w:spacing w:val="1"/>
                <w:position w:val="1"/>
                <w:sz w:val="18"/>
                <w:szCs w:val="18"/>
                <w:lang w:val="ro-RO"/>
              </w:rPr>
              <w:t xml:space="preserve"> </w:t>
            </w:r>
            <w:r w:rsidRPr="00647C5B">
              <w:rPr>
                <w:position w:val="1"/>
                <w:sz w:val="18"/>
                <w:szCs w:val="18"/>
                <w:lang w:val="ro-RO"/>
              </w:rPr>
              <w:t>în</w:t>
            </w:r>
            <w:r w:rsidRPr="00647C5B">
              <w:rPr>
                <w:spacing w:val="2"/>
                <w:position w:val="1"/>
                <w:sz w:val="18"/>
                <w:szCs w:val="18"/>
                <w:lang w:val="ro-RO"/>
              </w:rPr>
              <w:t xml:space="preserve"> </w:t>
            </w:r>
            <w:r w:rsidRPr="00647C5B">
              <w:rPr>
                <w:spacing w:val="-1"/>
                <w:position w:val="1"/>
                <w:sz w:val="18"/>
                <w:szCs w:val="18"/>
                <w:lang w:val="ro-RO"/>
              </w:rPr>
              <w:t>c</w:t>
            </w:r>
            <w:r w:rsidRPr="00647C5B">
              <w:rPr>
                <w:spacing w:val="1"/>
                <w:position w:val="1"/>
                <w:sz w:val="18"/>
                <w:szCs w:val="18"/>
                <w:lang w:val="ro-RO"/>
              </w:rPr>
              <w:t>o</w:t>
            </w:r>
            <w:r w:rsidRPr="00647C5B">
              <w:rPr>
                <w:spacing w:val="-3"/>
                <w:position w:val="1"/>
                <w:sz w:val="18"/>
                <w:szCs w:val="18"/>
                <w:lang w:val="ro-RO"/>
              </w:rPr>
              <w:t>m</w:t>
            </w:r>
            <w:r w:rsidRPr="00647C5B">
              <w:rPr>
                <w:position w:val="1"/>
                <w:sz w:val="18"/>
                <w:szCs w:val="18"/>
                <w:lang w:val="ro-RO"/>
              </w:rPr>
              <w:t>isi</w:t>
            </w:r>
            <w:r w:rsidRPr="00647C5B">
              <w:rPr>
                <w:spacing w:val="1"/>
                <w:position w:val="1"/>
                <w:sz w:val="18"/>
                <w:szCs w:val="18"/>
                <w:lang w:val="ro-RO"/>
              </w:rPr>
              <w:t>i</w:t>
            </w:r>
            <w:r w:rsidRPr="00647C5B">
              <w:rPr>
                <w:position w:val="1"/>
                <w:sz w:val="18"/>
                <w:szCs w:val="18"/>
                <w:lang w:val="ro-RO"/>
              </w:rPr>
              <w:t>le</w:t>
            </w:r>
          </w:p>
          <w:p w14:paraId="6854C586" w14:textId="77777777" w:rsidR="008F5D55" w:rsidRPr="00647C5B" w:rsidRDefault="00054EB8">
            <w:pPr>
              <w:spacing w:line="180" w:lineRule="exact"/>
              <w:ind w:left="345"/>
              <w:rPr>
                <w:sz w:val="18"/>
                <w:szCs w:val="18"/>
                <w:lang w:val="ro-RO"/>
              </w:rPr>
            </w:pPr>
            <w:r w:rsidRPr="00647C5B">
              <w:rPr>
                <w:spacing w:val="1"/>
                <w:sz w:val="18"/>
                <w:szCs w:val="18"/>
                <w:lang w:val="ro-RO"/>
              </w:rPr>
              <w:t>d</w:t>
            </w:r>
            <w:r w:rsidRPr="00647C5B">
              <w:rPr>
                <w:sz w:val="18"/>
                <w:szCs w:val="18"/>
                <w:lang w:val="ro-RO"/>
              </w:rPr>
              <w:t xml:space="preserve">e </w:t>
            </w:r>
            <w:r w:rsidRPr="00647C5B">
              <w:rPr>
                <w:spacing w:val="-1"/>
                <w:sz w:val="18"/>
                <w:szCs w:val="18"/>
                <w:lang w:val="ro-RO"/>
              </w:rPr>
              <w:t>eva</w:t>
            </w:r>
            <w:r w:rsidRPr="00647C5B">
              <w:rPr>
                <w:sz w:val="18"/>
                <w:szCs w:val="18"/>
                <w:lang w:val="ro-RO"/>
              </w:rPr>
              <w:t>l</w:t>
            </w:r>
            <w:r w:rsidRPr="00647C5B">
              <w:rPr>
                <w:spacing w:val="1"/>
                <w:sz w:val="18"/>
                <w:szCs w:val="18"/>
                <w:lang w:val="ro-RO"/>
              </w:rPr>
              <w:t>u</w:t>
            </w:r>
            <w:r w:rsidRPr="00647C5B">
              <w:rPr>
                <w:spacing w:val="-1"/>
                <w:sz w:val="18"/>
                <w:szCs w:val="18"/>
                <w:lang w:val="ro-RO"/>
              </w:rPr>
              <w:t>a</w:t>
            </w:r>
            <w:r w:rsidRPr="00647C5B">
              <w:rPr>
                <w:sz w:val="18"/>
                <w:szCs w:val="18"/>
                <w:lang w:val="ro-RO"/>
              </w:rPr>
              <w:t>r</w:t>
            </w:r>
            <w:r w:rsidRPr="00647C5B">
              <w:rPr>
                <w:spacing w:val="-1"/>
                <w:sz w:val="18"/>
                <w:szCs w:val="18"/>
                <w:lang w:val="ro-RO"/>
              </w:rPr>
              <w:t>e</w:t>
            </w:r>
            <w:r w:rsidRPr="00647C5B">
              <w:rPr>
                <w:sz w:val="18"/>
                <w:szCs w:val="18"/>
                <w:lang w:val="ro-RO"/>
              </w:rPr>
              <w:t>/</w:t>
            </w:r>
            <w:r w:rsidRPr="00647C5B">
              <w:rPr>
                <w:spacing w:val="1"/>
                <w:sz w:val="18"/>
                <w:szCs w:val="18"/>
                <w:lang w:val="ro-RO"/>
              </w:rPr>
              <w:t>ju</w:t>
            </w:r>
            <w:r w:rsidRPr="00647C5B">
              <w:rPr>
                <w:sz w:val="18"/>
                <w:szCs w:val="18"/>
                <w:lang w:val="ro-RO"/>
              </w:rPr>
              <w:t>r</w:t>
            </w:r>
            <w:r w:rsidRPr="00647C5B">
              <w:rPr>
                <w:spacing w:val="2"/>
                <w:sz w:val="18"/>
                <w:szCs w:val="18"/>
                <w:lang w:val="ro-RO"/>
              </w:rPr>
              <w:t>i</w:t>
            </w:r>
            <w:r w:rsidRPr="00647C5B">
              <w:rPr>
                <w:spacing w:val="-1"/>
                <w:sz w:val="18"/>
                <w:szCs w:val="18"/>
                <w:lang w:val="ro-RO"/>
              </w:rPr>
              <w:t>za</w:t>
            </w:r>
            <w:r w:rsidRPr="00647C5B">
              <w:rPr>
                <w:sz w:val="18"/>
                <w:szCs w:val="18"/>
                <w:lang w:val="ro-RO"/>
              </w:rPr>
              <w:t>re</w:t>
            </w:r>
          </w:p>
          <w:p w14:paraId="172A9BFF" w14:textId="77777777" w:rsidR="008F5D55" w:rsidRPr="00647C5B" w:rsidRDefault="00054EB8">
            <w:pPr>
              <w:spacing w:line="200" w:lineRule="exact"/>
              <w:ind w:left="345"/>
              <w:rPr>
                <w:sz w:val="18"/>
                <w:szCs w:val="18"/>
                <w:lang w:val="ro-RO"/>
              </w:rPr>
            </w:pPr>
            <w:r w:rsidRPr="00647C5B">
              <w:rPr>
                <w:spacing w:val="-1"/>
                <w:sz w:val="18"/>
                <w:szCs w:val="18"/>
                <w:lang w:val="ro-RO"/>
              </w:rPr>
              <w:t>c</w:t>
            </w:r>
            <w:r w:rsidRPr="00647C5B">
              <w:rPr>
                <w:spacing w:val="1"/>
                <w:sz w:val="18"/>
                <w:szCs w:val="18"/>
                <w:lang w:val="ro-RO"/>
              </w:rPr>
              <w:t>o</w:t>
            </w:r>
            <w:r w:rsidRPr="00647C5B">
              <w:rPr>
                <w:spacing w:val="-3"/>
                <w:sz w:val="18"/>
                <w:szCs w:val="18"/>
                <w:lang w:val="ro-RO"/>
              </w:rPr>
              <w:t>m</w:t>
            </w:r>
            <w:r w:rsidRPr="00647C5B">
              <w:rPr>
                <w:spacing w:val="1"/>
                <w:sz w:val="18"/>
                <w:szCs w:val="18"/>
                <w:lang w:val="ro-RO"/>
              </w:rPr>
              <w:t>p</w:t>
            </w:r>
            <w:r w:rsidRPr="00647C5B">
              <w:rPr>
                <w:spacing w:val="-1"/>
                <w:sz w:val="18"/>
                <w:szCs w:val="18"/>
                <w:lang w:val="ro-RO"/>
              </w:rPr>
              <w:t>e</w:t>
            </w:r>
            <w:r w:rsidRPr="00647C5B">
              <w:rPr>
                <w:sz w:val="18"/>
                <w:szCs w:val="18"/>
                <w:lang w:val="ro-RO"/>
              </w:rPr>
              <w:t>t</w:t>
            </w:r>
            <w:r w:rsidRPr="00647C5B">
              <w:rPr>
                <w:spacing w:val="1"/>
                <w:sz w:val="18"/>
                <w:szCs w:val="18"/>
                <w:lang w:val="ro-RO"/>
              </w:rPr>
              <w:t>i</w:t>
            </w:r>
            <w:r w:rsidRPr="00647C5B">
              <w:rPr>
                <w:sz w:val="18"/>
                <w:szCs w:val="18"/>
                <w:lang w:val="ro-RO"/>
              </w:rPr>
              <w:t>ţ</w:t>
            </w:r>
            <w:r w:rsidRPr="00647C5B">
              <w:rPr>
                <w:spacing w:val="1"/>
                <w:sz w:val="18"/>
                <w:szCs w:val="18"/>
                <w:lang w:val="ro-RO"/>
              </w:rPr>
              <w:t>i</w:t>
            </w:r>
            <w:r w:rsidRPr="00647C5B">
              <w:rPr>
                <w:sz w:val="18"/>
                <w:szCs w:val="18"/>
                <w:lang w:val="ro-RO"/>
              </w:rPr>
              <w:t>i</w:t>
            </w:r>
            <w:r w:rsidRPr="00647C5B">
              <w:rPr>
                <w:spacing w:val="1"/>
                <w:sz w:val="18"/>
                <w:szCs w:val="18"/>
                <w:lang w:val="ro-RO"/>
              </w:rPr>
              <w:t>lo</w:t>
            </w:r>
            <w:r w:rsidRPr="00647C5B">
              <w:rPr>
                <w:sz w:val="18"/>
                <w:szCs w:val="18"/>
                <w:lang w:val="ro-RO"/>
              </w:rPr>
              <w:t>r</w:t>
            </w:r>
            <w:r w:rsidRPr="00647C5B">
              <w:rPr>
                <w:spacing w:val="1"/>
                <w:sz w:val="18"/>
                <w:szCs w:val="18"/>
                <w:lang w:val="ro-RO"/>
              </w:rPr>
              <w:t xml:space="preserve"> d</w:t>
            </w:r>
            <w:r w:rsidRPr="00647C5B">
              <w:rPr>
                <w:sz w:val="18"/>
                <w:szCs w:val="18"/>
                <w:lang w:val="ro-RO"/>
              </w:rPr>
              <w:t>e</w:t>
            </w:r>
          </w:p>
          <w:p w14:paraId="58AF31D8" w14:textId="77777777" w:rsidR="008F5D55" w:rsidRPr="00647C5B" w:rsidRDefault="00054EB8">
            <w:pPr>
              <w:spacing w:before="2"/>
              <w:ind w:left="345"/>
              <w:rPr>
                <w:sz w:val="18"/>
                <w:szCs w:val="18"/>
                <w:lang w:val="ro-RO"/>
              </w:rPr>
            </w:pPr>
            <w:r w:rsidRPr="00647C5B">
              <w:rPr>
                <w:spacing w:val="1"/>
                <w:sz w:val="18"/>
                <w:szCs w:val="18"/>
                <w:lang w:val="ro-RO"/>
              </w:rPr>
              <w:t>n</w:t>
            </w:r>
            <w:r w:rsidRPr="00647C5B">
              <w:rPr>
                <w:sz w:val="18"/>
                <w:szCs w:val="18"/>
                <w:lang w:val="ro-RO"/>
              </w:rPr>
              <w:t>i</w:t>
            </w:r>
            <w:r w:rsidRPr="00647C5B">
              <w:rPr>
                <w:spacing w:val="-1"/>
                <w:sz w:val="18"/>
                <w:szCs w:val="18"/>
                <w:lang w:val="ro-RO"/>
              </w:rPr>
              <w:t>ve</w:t>
            </w:r>
            <w:r w:rsidRPr="00647C5B">
              <w:rPr>
                <w:sz w:val="18"/>
                <w:szCs w:val="18"/>
                <w:lang w:val="ro-RO"/>
              </w:rPr>
              <w:t>l</w:t>
            </w:r>
            <w:r w:rsidRPr="00647C5B">
              <w:rPr>
                <w:spacing w:val="1"/>
                <w:sz w:val="18"/>
                <w:szCs w:val="18"/>
                <w:lang w:val="ro-RO"/>
              </w:rPr>
              <w:t xml:space="preserve"> </w:t>
            </w:r>
            <w:r w:rsidRPr="00647C5B">
              <w:rPr>
                <w:spacing w:val="-1"/>
                <w:sz w:val="18"/>
                <w:szCs w:val="18"/>
                <w:lang w:val="ro-RO"/>
              </w:rPr>
              <w:t>z</w:t>
            </w:r>
            <w:r w:rsidRPr="00647C5B">
              <w:rPr>
                <w:spacing w:val="1"/>
                <w:sz w:val="18"/>
                <w:szCs w:val="18"/>
                <w:lang w:val="ro-RO"/>
              </w:rPr>
              <w:t>on</w:t>
            </w:r>
            <w:r w:rsidRPr="00647C5B">
              <w:rPr>
                <w:spacing w:val="-1"/>
                <w:sz w:val="18"/>
                <w:szCs w:val="18"/>
                <w:lang w:val="ro-RO"/>
              </w:rPr>
              <w:t>a</w:t>
            </w:r>
            <w:r w:rsidRPr="00647C5B">
              <w:rPr>
                <w:sz w:val="18"/>
                <w:szCs w:val="18"/>
                <w:lang w:val="ro-RO"/>
              </w:rPr>
              <w:t>l</w:t>
            </w:r>
          </w:p>
        </w:tc>
        <w:tc>
          <w:tcPr>
            <w:tcW w:w="994" w:type="dxa"/>
            <w:gridSpan w:val="2"/>
            <w:vMerge/>
            <w:tcBorders>
              <w:left w:val="single" w:sz="5" w:space="0" w:color="000000"/>
              <w:right w:val="single" w:sz="5" w:space="0" w:color="000000"/>
            </w:tcBorders>
          </w:tcPr>
          <w:p w14:paraId="54180BC0" w14:textId="77777777" w:rsidR="008F5D55" w:rsidRPr="00647C5B" w:rsidRDefault="008F5D55">
            <w:pPr>
              <w:rPr>
                <w:lang w:val="ro-RO"/>
              </w:rPr>
            </w:pPr>
          </w:p>
        </w:tc>
        <w:tc>
          <w:tcPr>
            <w:tcW w:w="850" w:type="dxa"/>
            <w:gridSpan w:val="2"/>
            <w:vMerge/>
            <w:tcBorders>
              <w:left w:val="single" w:sz="5" w:space="0" w:color="000000"/>
              <w:right w:val="single" w:sz="5" w:space="0" w:color="000000"/>
            </w:tcBorders>
            <w:shd w:val="clear" w:color="auto" w:fill="BEBEBE"/>
          </w:tcPr>
          <w:p w14:paraId="3987AE40" w14:textId="77777777" w:rsidR="008F5D55" w:rsidRPr="00647C5B" w:rsidRDefault="008F5D55">
            <w:pPr>
              <w:rPr>
                <w:lang w:val="ro-RO"/>
              </w:rPr>
            </w:pPr>
          </w:p>
        </w:tc>
        <w:tc>
          <w:tcPr>
            <w:tcW w:w="991" w:type="dxa"/>
            <w:gridSpan w:val="2"/>
            <w:tcBorders>
              <w:top w:val="single" w:sz="5" w:space="0" w:color="000000"/>
              <w:left w:val="single" w:sz="5" w:space="0" w:color="000000"/>
              <w:bottom w:val="single" w:sz="5" w:space="0" w:color="000000"/>
              <w:right w:val="single" w:sz="5" w:space="0" w:color="000000"/>
            </w:tcBorders>
          </w:tcPr>
          <w:p w14:paraId="25349D80" w14:textId="77777777" w:rsidR="008F5D55" w:rsidRPr="00647C5B" w:rsidRDefault="008F5D55">
            <w:pPr>
              <w:spacing w:line="200" w:lineRule="exact"/>
              <w:rPr>
                <w:lang w:val="ro-RO"/>
              </w:rPr>
            </w:pPr>
          </w:p>
          <w:p w14:paraId="6E8AFF94" w14:textId="77777777" w:rsidR="008F5D55" w:rsidRPr="00647C5B" w:rsidRDefault="008F5D55">
            <w:pPr>
              <w:spacing w:before="5" w:line="200" w:lineRule="exact"/>
              <w:rPr>
                <w:lang w:val="ro-RO"/>
              </w:rPr>
            </w:pPr>
          </w:p>
          <w:p w14:paraId="657BC6ED" w14:textId="77777777" w:rsidR="008F5D55" w:rsidRPr="00647C5B" w:rsidRDefault="00054EB8">
            <w:pPr>
              <w:ind w:left="241"/>
              <w:rPr>
                <w:sz w:val="18"/>
                <w:szCs w:val="18"/>
                <w:lang w:val="ro-RO"/>
              </w:rPr>
            </w:pPr>
            <w:r w:rsidRPr="00647C5B">
              <w:rPr>
                <w:b/>
                <w:spacing w:val="1"/>
                <w:sz w:val="18"/>
                <w:szCs w:val="18"/>
                <w:lang w:val="ro-RO"/>
              </w:rPr>
              <w:t>0</w:t>
            </w:r>
            <w:r w:rsidRPr="00647C5B">
              <w:rPr>
                <w:b/>
                <w:sz w:val="18"/>
                <w:szCs w:val="18"/>
                <w:lang w:val="ro-RO"/>
              </w:rPr>
              <w:t>,</w:t>
            </w:r>
            <w:r w:rsidRPr="00647C5B">
              <w:rPr>
                <w:b/>
                <w:spacing w:val="-1"/>
                <w:sz w:val="18"/>
                <w:szCs w:val="18"/>
                <w:lang w:val="ro-RO"/>
              </w:rPr>
              <w:t>7</w:t>
            </w:r>
            <w:r w:rsidRPr="00647C5B">
              <w:rPr>
                <w:b/>
                <w:spacing w:val="1"/>
                <w:sz w:val="18"/>
                <w:szCs w:val="18"/>
                <w:lang w:val="ro-RO"/>
              </w:rPr>
              <w:t>5</w:t>
            </w:r>
            <w:r w:rsidRPr="00647C5B">
              <w:rPr>
                <w:b/>
                <w:spacing w:val="-1"/>
                <w:sz w:val="18"/>
                <w:szCs w:val="18"/>
                <w:lang w:val="ro-RO"/>
              </w:rPr>
              <w:t>*</w:t>
            </w:r>
            <w:r w:rsidRPr="00647C5B">
              <w:rPr>
                <w:b/>
                <w:sz w:val="18"/>
                <w:szCs w:val="18"/>
                <w:lang w:val="ro-RO"/>
              </w:rPr>
              <w:t>*</w:t>
            </w:r>
          </w:p>
        </w:tc>
        <w:tc>
          <w:tcPr>
            <w:tcW w:w="1136" w:type="dxa"/>
            <w:gridSpan w:val="2"/>
            <w:tcBorders>
              <w:top w:val="single" w:sz="5" w:space="0" w:color="000000"/>
              <w:left w:val="single" w:sz="5" w:space="0" w:color="000000"/>
              <w:bottom w:val="single" w:sz="5" w:space="0" w:color="000000"/>
              <w:right w:val="single" w:sz="5" w:space="0" w:color="000000"/>
            </w:tcBorders>
          </w:tcPr>
          <w:p w14:paraId="588B5D2B" w14:textId="77777777" w:rsidR="008F5D55" w:rsidRPr="00647C5B" w:rsidRDefault="008F5D55">
            <w:pPr>
              <w:rPr>
                <w:lang w:val="ro-RO"/>
              </w:rPr>
            </w:pPr>
          </w:p>
        </w:tc>
        <w:tc>
          <w:tcPr>
            <w:tcW w:w="1135" w:type="dxa"/>
            <w:gridSpan w:val="2"/>
            <w:tcBorders>
              <w:top w:val="single" w:sz="5" w:space="0" w:color="000000"/>
              <w:left w:val="single" w:sz="5" w:space="0" w:color="000000"/>
              <w:bottom w:val="single" w:sz="5" w:space="0" w:color="000000"/>
              <w:right w:val="single" w:sz="5" w:space="0" w:color="000000"/>
            </w:tcBorders>
          </w:tcPr>
          <w:p w14:paraId="75822A1D" w14:textId="77777777" w:rsidR="008F5D55" w:rsidRPr="00647C5B" w:rsidRDefault="008F5D55">
            <w:pPr>
              <w:rPr>
                <w:lang w:val="ro-RO"/>
              </w:rPr>
            </w:pPr>
          </w:p>
        </w:tc>
      </w:tr>
      <w:tr w:rsidR="008F5D55" w:rsidRPr="00647C5B" w14:paraId="7D05CB4C" w14:textId="77777777" w:rsidTr="005929B7">
        <w:trPr>
          <w:trHeight w:hRule="exact" w:val="1047"/>
        </w:trPr>
        <w:tc>
          <w:tcPr>
            <w:tcW w:w="2083" w:type="dxa"/>
            <w:gridSpan w:val="2"/>
            <w:vMerge/>
            <w:tcBorders>
              <w:left w:val="single" w:sz="5" w:space="0" w:color="000000"/>
              <w:right w:val="single" w:sz="5" w:space="0" w:color="000000"/>
            </w:tcBorders>
          </w:tcPr>
          <w:p w14:paraId="31994600" w14:textId="77777777" w:rsidR="008F5D55" w:rsidRPr="00647C5B" w:rsidRDefault="008F5D55">
            <w:pPr>
              <w:rPr>
                <w:lang w:val="ro-RO"/>
              </w:rPr>
            </w:pPr>
          </w:p>
        </w:tc>
        <w:tc>
          <w:tcPr>
            <w:tcW w:w="2003" w:type="dxa"/>
            <w:gridSpan w:val="4"/>
            <w:tcBorders>
              <w:top w:val="single" w:sz="5" w:space="0" w:color="000000"/>
              <w:left w:val="single" w:sz="5" w:space="0" w:color="000000"/>
              <w:bottom w:val="single" w:sz="5" w:space="0" w:color="000000"/>
              <w:right w:val="single" w:sz="5" w:space="0" w:color="000000"/>
            </w:tcBorders>
          </w:tcPr>
          <w:p w14:paraId="601F3C60" w14:textId="77777777" w:rsidR="008F5D55" w:rsidRPr="00647C5B" w:rsidRDefault="00054EB8">
            <w:pPr>
              <w:spacing w:line="200" w:lineRule="exact"/>
              <w:ind w:left="167" w:right="121"/>
              <w:jc w:val="center"/>
              <w:rPr>
                <w:sz w:val="18"/>
                <w:szCs w:val="18"/>
                <w:lang w:val="ro-RO"/>
              </w:rPr>
            </w:pPr>
            <w:r w:rsidRPr="00647C5B">
              <w:rPr>
                <w:rFonts w:ascii="Garamond" w:eastAsia="Garamond" w:hAnsi="Garamond" w:cs="Garamond"/>
                <w:position w:val="1"/>
                <w:sz w:val="18"/>
                <w:szCs w:val="18"/>
                <w:lang w:val="ro-RO"/>
              </w:rPr>
              <w:t>-</w:t>
            </w:r>
            <w:r w:rsidRPr="00647C5B">
              <w:rPr>
                <w:rFonts w:ascii="Garamond" w:eastAsia="Garamond" w:hAnsi="Garamond" w:cs="Garamond"/>
                <w:spacing w:val="40"/>
                <w:position w:val="1"/>
                <w:sz w:val="18"/>
                <w:szCs w:val="18"/>
                <w:lang w:val="ro-RO"/>
              </w:rPr>
              <w:t xml:space="preserve"> </w:t>
            </w:r>
            <w:r w:rsidRPr="00647C5B">
              <w:rPr>
                <w:spacing w:val="-1"/>
                <w:position w:val="1"/>
                <w:sz w:val="18"/>
                <w:szCs w:val="18"/>
                <w:lang w:val="ro-RO"/>
              </w:rPr>
              <w:t>m</w:t>
            </w:r>
            <w:r w:rsidRPr="00647C5B">
              <w:rPr>
                <w:spacing w:val="1"/>
                <w:position w:val="1"/>
                <w:sz w:val="18"/>
                <w:szCs w:val="18"/>
                <w:lang w:val="ro-RO"/>
              </w:rPr>
              <w:t>e</w:t>
            </w:r>
            <w:r w:rsidRPr="00647C5B">
              <w:rPr>
                <w:spacing w:val="-3"/>
                <w:position w:val="1"/>
                <w:sz w:val="18"/>
                <w:szCs w:val="18"/>
                <w:lang w:val="ro-RO"/>
              </w:rPr>
              <w:t>m</w:t>
            </w:r>
            <w:r w:rsidRPr="00647C5B">
              <w:rPr>
                <w:spacing w:val="1"/>
                <w:position w:val="1"/>
                <w:sz w:val="18"/>
                <w:szCs w:val="18"/>
                <w:lang w:val="ro-RO"/>
              </w:rPr>
              <w:t>b</w:t>
            </w:r>
            <w:r w:rsidRPr="00647C5B">
              <w:rPr>
                <w:position w:val="1"/>
                <w:sz w:val="18"/>
                <w:szCs w:val="18"/>
                <w:lang w:val="ro-RO"/>
              </w:rPr>
              <w:t>ru</w:t>
            </w:r>
            <w:r w:rsidRPr="00647C5B">
              <w:rPr>
                <w:spacing w:val="1"/>
                <w:position w:val="1"/>
                <w:sz w:val="18"/>
                <w:szCs w:val="18"/>
                <w:lang w:val="ro-RO"/>
              </w:rPr>
              <w:t xml:space="preserve"> </w:t>
            </w:r>
            <w:r w:rsidRPr="00647C5B">
              <w:rPr>
                <w:position w:val="1"/>
                <w:sz w:val="18"/>
                <w:szCs w:val="18"/>
                <w:lang w:val="ro-RO"/>
              </w:rPr>
              <w:t>în</w:t>
            </w:r>
            <w:r w:rsidRPr="00647C5B">
              <w:rPr>
                <w:spacing w:val="2"/>
                <w:position w:val="1"/>
                <w:sz w:val="18"/>
                <w:szCs w:val="18"/>
                <w:lang w:val="ro-RO"/>
              </w:rPr>
              <w:t xml:space="preserve"> </w:t>
            </w:r>
            <w:r w:rsidRPr="00647C5B">
              <w:rPr>
                <w:spacing w:val="-1"/>
                <w:position w:val="1"/>
                <w:sz w:val="18"/>
                <w:szCs w:val="18"/>
                <w:lang w:val="ro-RO"/>
              </w:rPr>
              <w:t>c</w:t>
            </w:r>
            <w:r w:rsidRPr="00647C5B">
              <w:rPr>
                <w:spacing w:val="1"/>
                <w:position w:val="1"/>
                <w:sz w:val="18"/>
                <w:szCs w:val="18"/>
                <w:lang w:val="ro-RO"/>
              </w:rPr>
              <w:t>o</w:t>
            </w:r>
            <w:r w:rsidRPr="00647C5B">
              <w:rPr>
                <w:spacing w:val="-3"/>
                <w:position w:val="1"/>
                <w:sz w:val="18"/>
                <w:szCs w:val="18"/>
                <w:lang w:val="ro-RO"/>
              </w:rPr>
              <w:t>m</w:t>
            </w:r>
            <w:r w:rsidRPr="00647C5B">
              <w:rPr>
                <w:position w:val="1"/>
                <w:sz w:val="18"/>
                <w:szCs w:val="18"/>
                <w:lang w:val="ro-RO"/>
              </w:rPr>
              <w:t>isi</w:t>
            </w:r>
            <w:r w:rsidRPr="00647C5B">
              <w:rPr>
                <w:spacing w:val="1"/>
                <w:position w:val="1"/>
                <w:sz w:val="18"/>
                <w:szCs w:val="18"/>
                <w:lang w:val="ro-RO"/>
              </w:rPr>
              <w:t>i</w:t>
            </w:r>
            <w:r w:rsidRPr="00647C5B">
              <w:rPr>
                <w:position w:val="1"/>
                <w:sz w:val="18"/>
                <w:szCs w:val="18"/>
                <w:lang w:val="ro-RO"/>
              </w:rPr>
              <w:t>le</w:t>
            </w:r>
          </w:p>
          <w:p w14:paraId="295C0891" w14:textId="77777777" w:rsidR="008F5D55" w:rsidRPr="00647C5B" w:rsidRDefault="00054EB8">
            <w:pPr>
              <w:spacing w:line="180" w:lineRule="exact"/>
              <w:ind w:left="345"/>
              <w:rPr>
                <w:sz w:val="18"/>
                <w:szCs w:val="18"/>
                <w:lang w:val="ro-RO"/>
              </w:rPr>
            </w:pPr>
            <w:r w:rsidRPr="00647C5B">
              <w:rPr>
                <w:spacing w:val="1"/>
                <w:sz w:val="18"/>
                <w:szCs w:val="18"/>
                <w:lang w:val="ro-RO"/>
              </w:rPr>
              <w:t>d</w:t>
            </w:r>
            <w:r w:rsidRPr="00647C5B">
              <w:rPr>
                <w:sz w:val="18"/>
                <w:szCs w:val="18"/>
                <w:lang w:val="ro-RO"/>
              </w:rPr>
              <w:t xml:space="preserve">e </w:t>
            </w:r>
            <w:r w:rsidRPr="00647C5B">
              <w:rPr>
                <w:spacing w:val="-1"/>
                <w:sz w:val="18"/>
                <w:szCs w:val="18"/>
                <w:lang w:val="ro-RO"/>
              </w:rPr>
              <w:t>eva</w:t>
            </w:r>
            <w:r w:rsidRPr="00647C5B">
              <w:rPr>
                <w:sz w:val="18"/>
                <w:szCs w:val="18"/>
                <w:lang w:val="ro-RO"/>
              </w:rPr>
              <w:t>l</w:t>
            </w:r>
            <w:r w:rsidRPr="00647C5B">
              <w:rPr>
                <w:spacing w:val="1"/>
                <w:sz w:val="18"/>
                <w:szCs w:val="18"/>
                <w:lang w:val="ro-RO"/>
              </w:rPr>
              <w:t>u</w:t>
            </w:r>
            <w:r w:rsidRPr="00647C5B">
              <w:rPr>
                <w:spacing w:val="-1"/>
                <w:sz w:val="18"/>
                <w:szCs w:val="18"/>
                <w:lang w:val="ro-RO"/>
              </w:rPr>
              <w:t>a</w:t>
            </w:r>
            <w:r w:rsidRPr="00647C5B">
              <w:rPr>
                <w:sz w:val="18"/>
                <w:szCs w:val="18"/>
                <w:lang w:val="ro-RO"/>
              </w:rPr>
              <w:t>r</w:t>
            </w:r>
            <w:r w:rsidRPr="00647C5B">
              <w:rPr>
                <w:spacing w:val="-1"/>
                <w:sz w:val="18"/>
                <w:szCs w:val="18"/>
                <w:lang w:val="ro-RO"/>
              </w:rPr>
              <w:t>e</w:t>
            </w:r>
            <w:r w:rsidRPr="00647C5B">
              <w:rPr>
                <w:sz w:val="18"/>
                <w:szCs w:val="18"/>
                <w:lang w:val="ro-RO"/>
              </w:rPr>
              <w:t>/</w:t>
            </w:r>
            <w:r w:rsidRPr="00647C5B">
              <w:rPr>
                <w:spacing w:val="1"/>
                <w:sz w:val="18"/>
                <w:szCs w:val="18"/>
                <w:lang w:val="ro-RO"/>
              </w:rPr>
              <w:t>ju</w:t>
            </w:r>
            <w:r w:rsidRPr="00647C5B">
              <w:rPr>
                <w:sz w:val="18"/>
                <w:szCs w:val="18"/>
                <w:lang w:val="ro-RO"/>
              </w:rPr>
              <w:t>riz</w:t>
            </w:r>
            <w:r w:rsidRPr="00647C5B">
              <w:rPr>
                <w:spacing w:val="-1"/>
                <w:sz w:val="18"/>
                <w:szCs w:val="18"/>
                <w:lang w:val="ro-RO"/>
              </w:rPr>
              <w:t>a</w:t>
            </w:r>
            <w:r w:rsidRPr="00647C5B">
              <w:rPr>
                <w:sz w:val="18"/>
                <w:szCs w:val="18"/>
                <w:lang w:val="ro-RO"/>
              </w:rPr>
              <w:t>re</w:t>
            </w:r>
          </w:p>
          <w:p w14:paraId="4AC16669" w14:textId="77777777" w:rsidR="008F5D55" w:rsidRPr="00647C5B" w:rsidRDefault="00054EB8">
            <w:pPr>
              <w:spacing w:before="1" w:line="200" w:lineRule="exact"/>
              <w:ind w:left="345" w:right="468"/>
              <w:rPr>
                <w:sz w:val="18"/>
                <w:szCs w:val="18"/>
                <w:lang w:val="ro-RO"/>
              </w:rPr>
            </w:pPr>
            <w:r w:rsidRPr="00647C5B">
              <w:rPr>
                <w:spacing w:val="-1"/>
                <w:sz w:val="18"/>
                <w:szCs w:val="18"/>
                <w:lang w:val="ro-RO"/>
              </w:rPr>
              <w:t>c</w:t>
            </w:r>
            <w:r w:rsidRPr="00647C5B">
              <w:rPr>
                <w:spacing w:val="1"/>
                <w:sz w:val="18"/>
                <w:szCs w:val="18"/>
                <w:lang w:val="ro-RO"/>
              </w:rPr>
              <w:t>o</w:t>
            </w:r>
            <w:r w:rsidRPr="00647C5B">
              <w:rPr>
                <w:spacing w:val="-3"/>
                <w:sz w:val="18"/>
                <w:szCs w:val="18"/>
                <w:lang w:val="ro-RO"/>
              </w:rPr>
              <w:t>m</w:t>
            </w:r>
            <w:r w:rsidRPr="00647C5B">
              <w:rPr>
                <w:spacing w:val="1"/>
                <w:sz w:val="18"/>
                <w:szCs w:val="18"/>
                <w:lang w:val="ro-RO"/>
              </w:rPr>
              <w:t>p</w:t>
            </w:r>
            <w:r w:rsidRPr="00647C5B">
              <w:rPr>
                <w:spacing w:val="-1"/>
                <w:sz w:val="18"/>
                <w:szCs w:val="18"/>
                <w:lang w:val="ro-RO"/>
              </w:rPr>
              <w:t>e</w:t>
            </w:r>
            <w:r w:rsidRPr="00647C5B">
              <w:rPr>
                <w:sz w:val="18"/>
                <w:szCs w:val="18"/>
                <w:lang w:val="ro-RO"/>
              </w:rPr>
              <w:t>t</w:t>
            </w:r>
            <w:r w:rsidRPr="00647C5B">
              <w:rPr>
                <w:spacing w:val="1"/>
                <w:sz w:val="18"/>
                <w:szCs w:val="18"/>
                <w:lang w:val="ro-RO"/>
              </w:rPr>
              <w:t>i</w:t>
            </w:r>
            <w:r w:rsidRPr="00647C5B">
              <w:rPr>
                <w:sz w:val="18"/>
                <w:szCs w:val="18"/>
                <w:lang w:val="ro-RO"/>
              </w:rPr>
              <w:t>ţ</w:t>
            </w:r>
            <w:r w:rsidRPr="00647C5B">
              <w:rPr>
                <w:spacing w:val="1"/>
                <w:sz w:val="18"/>
                <w:szCs w:val="18"/>
                <w:lang w:val="ro-RO"/>
              </w:rPr>
              <w:t>i</w:t>
            </w:r>
            <w:r w:rsidRPr="00647C5B">
              <w:rPr>
                <w:sz w:val="18"/>
                <w:szCs w:val="18"/>
                <w:lang w:val="ro-RO"/>
              </w:rPr>
              <w:t>i</w:t>
            </w:r>
            <w:r w:rsidRPr="00647C5B">
              <w:rPr>
                <w:spacing w:val="1"/>
                <w:sz w:val="18"/>
                <w:szCs w:val="18"/>
                <w:lang w:val="ro-RO"/>
              </w:rPr>
              <w:t>lo</w:t>
            </w:r>
            <w:r w:rsidRPr="00647C5B">
              <w:rPr>
                <w:sz w:val="18"/>
                <w:szCs w:val="18"/>
                <w:lang w:val="ro-RO"/>
              </w:rPr>
              <w:t>r</w:t>
            </w:r>
            <w:r w:rsidRPr="00647C5B">
              <w:rPr>
                <w:spacing w:val="1"/>
                <w:sz w:val="18"/>
                <w:szCs w:val="18"/>
                <w:lang w:val="ro-RO"/>
              </w:rPr>
              <w:t xml:space="preserve"> d</w:t>
            </w:r>
            <w:r w:rsidRPr="00647C5B">
              <w:rPr>
                <w:sz w:val="18"/>
                <w:szCs w:val="18"/>
                <w:lang w:val="ro-RO"/>
              </w:rPr>
              <w:t xml:space="preserve">e </w:t>
            </w:r>
            <w:r w:rsidRPr="00647C5B">
              <w:rPr>
                <w:spacing w:val="1"/>
                <w:sz w:val="18"/>
                <w:szCs w:val="18"/>
                <w:lang w:val="ro-RO"/>
              </w:rPr>
              <w:t>n</w:t>
            </w:r>
            <w:r w:rsidRPr="00647C5B">
              <w:rPr>
                <w:sz w:val="18"/>
                <w:szCs w:val="18"/>
                <w:lang w:val="ro-RO"/>
              </w:rPr>
              <w:t>i</w:t>
            </w:r>
            <w:r w:rsidRPr="00647C5B">
              <w:rPr>
                <w:spacing w:val="-1"/>
                <w:sz w:val="18"/>
                <w:szCs w:val="18"/>
                <w:lang w:val="ro-RO"/>
              </w:rPr>
              <w:t>ve</w:t>
            </w:r>
            <w:r w:rsidRPr="00647C5B">
              <w:rPr>
                <w:sz w:val="18"/>
                <w:szCs w:val="18"/>
                <w:lang w:val="ro-RO"/>
              </w:rPr>
              <w:t>l</w:t>
            </w:r>
            <w:r w:rsidRPr="00647C5B">
              <w:rPr>
                <w:spacing w:val="1"/>
                <w:sz w:val="18"/>
                <w:szCs w:val="18"/>
                <w:lang w:val="ro-RO"/>
              </w:rPr>
              <w:t xml:space="preserve"> n</w:t>
            </w:r>
            <w:r w:rsidRPr="00647C5B">
              <w:rPr>
                <w:spacing w:val="-1"/>
                <w:sz w:val="18"/>
                <w:szCs w:val="18"/>
                <w:lang w:val="ro-RO"/>
              </w:rPr>
              <w:t>a</w:t>
            </w:r>
            <w:r w:rsidRPr="00647C5B">
              <w:rPr>
                <w:sz w:val="18"/>
                <w:szCs w:val="18"/>
                <w:lang w:val="ro-RO"/>
              </w:rPr>
              <w:t>ţ</w:t>
            </w:r>
            <w:r w:rsidRPr="00647C5B">
              <w:rPr>
                <w:spacing w:val="1"/>
                <w:sz w:val="18"/>
                <w:szCs w:val="18"/>
                <w:lang w:val="ro-RO"/>
              </w:rPr>
              <w:t>i</w:t>
            </w:r>
            <w:r w:rsidRPr="00647C5B">
              <w:rPr>
                <w:spacing w:val="-1"/>
                <w:sz w:val="18"/>
                <w:szCs w:val="18"/>
                <w:lang w:val="ro-RO"/>
              </w:rPr>
              <w:t>o</w:t>
            </w:r>
            <w:r w:rsidRPr="00647C5B">
              <w:rPr>
                <w:spacing w:val="1"/>
                <w:sz w:val="18"/>
                <w:szCs w:val="18"/>
                <w:lang w:val="ro-RO"/>
              </w:rPr>
              <w:t>n</w:t>
            </w:r>
            <w:r w:rsidRPr="00647C5B">
              <w:rPr>
                <w:spacing w:val="-1"/>
                <w:sz w:val="18"/>
                <w:szCs w:val="18"/>
                <w:lang w:val="ro-RO"/>
              </w:rPr>
              <w:t>a</w:t>
            </w:r>
            <w:r w:rsidRPr="00647C5B">
              <w:rPr>
                <w:sz w:val="18"/>
                <w:szCs w:val="18"/>
                <w:lang w:val="ro-RO"/>
              </w:rPr>
              <w:t>l</w:t>
            </w:r>
          </w:p>
        </w:tc>
        <w:tc>
          <w:tcPr>
            <w:tcW w:w="994" w:type="dxa"/>
            <w:gridSpan w:val="2"/>
            <w:vMerge/>
            <w:tcBorders>
              <w:left w:val="single" w:sz="5" w:space="0" w:color="000000"/>
              <w:right w:val="single" w:sz="5" w:space="0" w:color="000000"/>
            </w:tcBorders>
          </w:tcPr>
          <w:p w14:paraId="7882ABC6" w14:textId="77777777" w:rsidR="008F5D55" w:rsidRPr="00647C5B" w:rsidRDefault="008F5D55">
            <w:pPr>
              <w:rPr>
                <w:lang w:val="ro-RO"/>
              </w:rPr>
            </w:pPr>
          </w:p>
        </w:tc>
        <w:tc>
          <w:tcPr>
            <w:tcW w:w="850" w:type="dxa"/>
            <w:gridSpan w:val="2"/>
            <w:vMerge/>
            <w:tcBorders>
              <w:left w:val="single" w:sz="5" w:space="0" w:color="000000"/>
              <w:right w:val="single" w:sz="5" w:space="0" w:color="000000"/>
            </w:tcBorders>
            <w:shd w:val="clear" w:color="auto" w:fill="BEBEBE"/>
          </w:tcPr>
          <w:p w14:paraId="4804BEC5" w14:textId="77777777" w:rsidR="008F5D55" w:rsidRPr="00647C5B" w:rsidRDefault="008F5D55">
            <w:pPr>
              <w:rPr>
                <w:lang w:val="ro-RO"/>
              </w:rPr>
            </w:pPr>
          </w:p>
        </w:tc>
        <w:tc>
          <w:tcPr>
            <w:tcW w:w="991" w:type="dxa"/>
            <w:gridSpan w:val="2"/>
            <w:tcBorders>
              <w:top w:val="single" w:sz="5" w:space="0" w:color="000000"/>
              <w:left w:val="single" w:sz="5" w:space="0" w:color="000000"/>
              <w:bottom w:val="single" w:sz="5" w:space="0" w:color="000000"/>
              <w:right w:val="single" w:sz="5" w:space="0" w:color="000000"/>
            </w:tcBorders>
          </w:tcPr>
          <w:p w14:paraId="79175E82" w14:textId="77777777" w:rsidR="008F5D55" w:rsidRPr="00647C5B" w:rsidRDefault="008F5D55">
            <w:pPr>
              <w:spacing w:line="200" w:lineRule="exact"/>
              <w:rPr>
                <w:lang w:val="ro-RO"/>
              </w:rPr>
            </w:pPr>
          </w:p>
          <w:p w14:paraId="1091A45B" w14:textId="77777777" w:rsidR="008F5D55" w:rsidRPr="00647C5B" w:rsidRDefault="008F5D55">
            <w:pPr>
              <w:spacing w:before="14" w:line="200" w:lineRule="exact"/>
              <w:rPr>
                <w:lang w:val="ro-RO"/>
              </w:rPr>
            </w:pPr>
          </w:p>
          <w:p w14:paraId="3E5AE5BD" w14:textId="77777777" w:rsidR="008F5D55" w:rsidRPr="00647C5B" w:rsidRDefault="00054EB8">
            <w:pPr>
              <w:ind w:left="320" w:right="318"/>
              <w:jc w:val="center"/>
              <w:rPr>
                <w:sz w:val="18"/>
                <w:szCs w:val="18"/>
                <w:lang w:val="ro-RO"/>
              </w:rPr>
            </w:pPr>
            <w:r w:rsidRPr="00647C5B">
              <w:rPr>
                <w:b/>
                <w:spacing w:val="1"/>
                <w:sz w:val="18"/>
                <w:szCs w:val="18"/>
                <w:lang w:val="ro-RO"/>
              </w:rPr>
              <w:t>1**</w:t>
            </w:r>
          </w:p>
        </w:tc>
        <w:tc>
          <w:tcPr>
            <w:tcW w:w="1136" w:type="dxa"/>
            <w:gridSpan w:val="2"/>
            <w:tcBorders>
              <w:top w:val="single" w:sz="5" w:space="0" w:color="000000"/>
              <w:left w:val="single" w:sz="5" w:space="0" w:color="000000"/>
              <w:bottom w:val="single" w:sz="5" w:space="0" w:color="000000"/>
              <w:right w:val="single" w:sz="5" w:space="0" w:color="000000"/>
            </w:tcBorders>
          </w:tcPr>
          <w:p w14:paraId="402C63B8" w14:textId="77777777" w:rsidR="008F5D55" w:rsidRPr="00647C5B" w:rsidRDefault="008F5D55">
            <w:pPr>
              <w:rPr>
                <w:lang w:val="ro-RO"/>
              </w:rPr>
            </w:pPr>
          </w:p>
        </w:tc>
        <w:tc>
          <w:tcPr>
            <w:tcW w:w="1135" w:type="dxa"/>
            <w:gridSpan w:val="2"/>
            <w:tcBorders>
              <w:top w:val="single" w:sz="5" w:space="0" w:color="000000"/>
              <w:left w:val="single" w:sz="5" w:space="0" w:color="000000"/>
              <w:bottom w:val="single" w:sz="5" w:space="0" w:color="000000"/>
              <w:right w:val="single" w:sz="5" w:space="0" w:color="000000"/>
            </w:tcBorders>
          </w:tcPr>
          <w:p w14:paraId="01FA5E71" w14:textId="77777777" w:rsidR="008F5D55" w:rsidRPr="00647C5B" w:rsidRDefault="008F5D55">
            <w:pPr>
              <w:rPr>
                <w:lang w:val="ro-RO"/>
              </w:rPr>
            </w:pPr>
          </w:p>
        </w:tc>
      </w:tr>
      <w:tr w:rsidR="008F5D55" w:rsidRPr="00647C5B" w14:paraId="659C0C4A" w14:textId="77777777" w:rsidTr="005929B7">
        <w:trPr>
          <w:trHeight w:hRule="exact" w:val="1022"/>
        </w:trPr>
        <w:tc>
          <w:tcPr>
            <w:tcW w:w="2083" w:type="dxa"/>
            <w:gridSpan w:val="2"/>
            <w:vMerge/>
            <w:tcBorders>
              <w:left w:val="single" w:sz="5" w:space="0" w:color="000000"/>
              <w:right w:val="single" w:sz="5" w:space="0" w:color="000000"/>
            </w:tcBorders>
          </w:tcPr>
          <w:p w14:paraId="62550FEE" w14:textId="77777777" w:rsidR="008F5D55" w:rsidRPr="00647C5B" w:rsidRDefault="008F5D55">
            <w:pPr>
              <w:rPr>
                <w:lang w:val="ro-RO"/>
              </w:rPr>
            </w:pPr>
          </w:p>
        </w:tc>
        <w:tc>
          <w:tcPr>
            <w:tcW w:w="2003" w:type="dxa"/>
            <w:gridSpan w:val="4"/>
            <w:tcBorders>
              <w:top w:val="single" w:sz="5" w:space="0" w:color="000000"/>
              <w:left w:val="single" w:sz="5" w:space="0" w:color="000000"/>
              <w:bottom w:val="single" w:sz="5" w:space="0" w:color="000000"/>
              <w:right w:val="single" w:sz="5" w:space="0" w:color="000000"/>
            </w:tcBorders>
          </w:tcPr>
          <w:p w14:paraId="74510ED3" w14:textId="77777777" w:rsidR="008F5D55" w:rsidRPr="00647C5B" w:rsidRDefault="00054EB8">
            <w:pPr>
              <w:spacing w:line="200" w:lineRule="exact"/>
              <w:ind w:left="169" w:right="123"/>
              <w:jc w:val="center"/>
              <w:rPr>
                <w:sz w:val="18"/>
                <w:szCs w:val="18"/>
                <w:lang w:val="ro-RO"/>
              </w:rPr>
            </w:pPr>
            <w:r w:rsidRPr="00647C5B">
              <w:rPr>
                <w:rFonts w:ascii="Garamond" w:eastAsia="Garamond" w:hAnsi="Garamond" w:cs="Garamond"/>
                <w:position w:val="1"/>
                <w:sz w:val="18"/>
                <w:szCs w:val="18"/>
                <w:lang w:val="ro-RO"/>
              </w:rPr>
              <w:t>-</w:t>
            </w:r>
            <w:r w:rsidRPr="00647C5B">
              <w:rPr>
                <w:rFonts w:ascii="Garamond" w:eastAsia="Garamond" w:hAnsi="Garamond" w:cs="Garamond"/>
                <w:spacing w:val="40"/>
                <w:position w:val="1"/>
                <w:sz w:val="18"/>
                <w:szCs w:val="18"/>
                <w:lang w:val="ro-RO"/>
              </w:rPr>
              <w:t xml:space="preserve"> </w:t>
            </w:r>
            <w:r w:rsidRPr="00647C5B">
              <w:rPr>
                <w:spacing w:val="-1"/>
                <w:position w:val="1"/>
                <w:sz w:val="18"/>
                <w:szCs w:val="18"/>
                <w:lang w:val="ro-RO"/>
              </w:rPr>
              <w:t>m</w:t>
            </w:r>
            <w:r w:rsidRPr="00647C5B">
              <w:rPr>
                <w:spacing w:val="1"/>
                <w:position w:val="1"/>
                <w:sz w:val="18"/>
                <w:szCs w:val="18"/>
                <w:lang w:val="ro-RO"/>
              </w:rPr>
              <w:t>e</w:t>
            </w:r>
            <w:r w:rsidRPr="00647C5B">
              <w:rPr>
                <w:spacing w:val="-3"/>
                <w:position w:val="1"/>
                <w:sz w:val="18"/>
                <w:szCs w:val="18"/>
                <w:lang w:val="ro-RO"/>
              </w:rPr>
              <w:t>m</w:t>
            </w:r>
            <w:r w:rsidRPr="00647C5B">
              <w:rPr>
                <w:spacing w:val="1"/>
                <w:position w:val="1"/>
                <w:sz w:val="18"/>
                <w:szCs w:val="18"/>
                <w:lang w:val="ro-RO"/>
              </w:rPr>
              <w:t>b</w:t>
            </w:r>
            <w:r w:rsidRPr="00647C5B">
              <w:rPr>
                <w:position w:val="1"/>
                <w:sz w:val="18"/>
                <w:szCs w:val="18"/>
                <w:lang w:val="ro-RO"/>
              </w:rPr>
              <w:t>ru</w:t>
            </w:r>
            <w:r w:rsidRPr="00647C5B">
              <w:rPr>
                <w:spacing w:val="1"/>
                <w:position w:val="1"/>
                <w:sz w:val="18"/>
                <w:szCs w:val="18"/>
                <w:lang w:val="ro-RO"/>
              </w:rPr>
              <w:t xml:space="preserve"> </w:t>
            </w:r>
            <w:r w:rsidRPr="00647C5B">
              <w:rPr>
                <w:position w:val="1"/>
                <w:sz w:val="18"/>
                <w:szCs w:val="18"/>
                <w:lang w:val="ro-RO"/>
              </w:rPr>
              <w:t>în</w:t>
            </w:r>
            <w:r w:rsidRPr="00647C5B">
              <w:rPr>
                <w:spacing w:val="2"/>
                <w:position w:val="1"/>
                <w:sz w:val="18"/>
                <w:szCs w:val="18"/>
                <w:lang w:val="ro-RO"/>
              </w:rPr>
              <w:t xml:space="preserve"> </w:t>
            </w:r>
            <w:r w:rsidRPr="00647C5B">
              <w:rPr>
                <w:spacing w:val="-1"/>
                <w:position w:val="1"/>
                <w:sz w:val="18"/>
                <w:szCs w:val="18"/>
                <w:lang w:val="ro-RO"/>
              </w:rPr>
              <w:t>c</w:t>
            </w:r>
            <w:r w:rsidRPr="00647C5B">
              <w:rPr>
                <w:spacing w:val="1"/>
                <w:position w:val="1"/>
                <w:sz w:val="18"/>
                <w:szCs w:val="18"/>
                <w:lang w:val="ro-RO"/>
              </w:rPr>
              <w:t>o</w:t>
            </w:r>
            <w:r w:rsidRPr="00647C5B">
              <w:rPr>
                <w:spacing w:val="-3"/>
                <w:position w:val="1"/>
                <w:sz w:val="18"/>
                <w:szCs w:val="18"/>
                <w:lang w:val="ro-RO"/>
              </w:rPr>
              <w:t>m</w:t>
            </w:r>
            <w:r w:rsidRPr="00647C5B">
              <w:rPr>
                <w:position w:val="1"/>
                <w:sz w:val="18"/>
                <w:szCs w:val="18"/>
                <w:lang w:val="ro-RO"/>
              </w:rPr>
              <w:t>isi</w:t>
            </w:r>
            <w:r w:rsidRPr="00647C5B">
              <w:rPr>
                <w:spacing w:val="1"/>
                <w:position w:val="1"/>
                <w:sz w:val="18"/>
                <w:szCs w:val="18"/>
                <w:lang w:val="ro-RO"/>
              </w:rPr>
              <w:t>i</w:t>
            </w:r>
            <w:r w:rsidRPr="00647C5B">
              <w:rPr>
                <w:position w:val="1"/>
                <w:sz w:val="18"/>
                <w:szCs w:val="18"/>
                <w:lang w:val="ro-RO"/>
              </w:rPr>
              <w:t>le</w:t>
            </w:r>
          </w:p>
          <w:p w14:paraId="64B2AE09" w14:textId="77777777" w:rsidR="008F5D55" w:rsidRPr="00647C5B" w:rsidRDefault="00054EB8">
            <w:pPr>
              <w:spacing w:line="200" w:lineRule="exact"/>
              <w:ind w:left="345"/>
              <w:rPr>
                <w:sz w:val="18"/>
                <w:szCs w:val="18"/>
                <w:lang w:val="ro-RO"/>
              </w:rPr>
            </w:pPr>
            <w:r w:rsidRPr="00647C5B">
              <w:rPr>
                <w:spacing w:val="1"/>
                <w:sz w:val="18"/>
                <w:szCs w:val="18"/>
                <w:lang w:val="ro-RO"/>
              </w:rPr>
              <w:t>d</w:t>
            </w:r>
            <w:r w:rsidRPr="00647C5B">
              <w:rPr>
                <w:sz w:val="18"/>
                <w:szCs w:val="18"/>
                <w:lang w:val="ro-RO"/>
              </w:rPr>
              <w:t xml:space="preserve">e </w:t>
            </w:r>
            <w:r w:rsidRPr="00647C5B">
              <w:rPr>
                <w:spacing w:val="-1"/>
                <w:sz w:val="18"/>
                <w:szCs w:val="18"/>
                <w:lang w:val="ro-RO"/>
              </w:rPr>
              <w:t>eva</w:t>
            </w:r>
            <w:r w:rsidRPr="00647C5B">
              <w:rPr>
                <w:sz w:val="18"/>
                <w:szCs w:val="18"/>
                <w:lang w:val="ro-RO"/>
              </w:rPr>
              <w:t>l</w:t>
            </w:r>
            <w:r w:rsidRPr="00647C5B">
              <w:rPr>
                <w:spacing w:val="1"/>
                <w:sz w:val="18"/>
                <w:szCs w:val="18"/>
                <w:lang w:val="ro-RO"/>
              </w:rPr>
              <w:t>u</w:t>
            </w:r>
            <w:r w:rsidRPr="00647C5B">
              <w:rPr>
                <w:spacing w:val="-1"/>
                <w:sz w:val="18"/>
                <w:szCs w:val="18"/>
                <w:lang w:val="ro-RO"/>
              </w:rPr>
              <w:t>a</w:t>
            </w:r>
            <w:r w:rsidRPr="00647C5B">
              <w:rPr>
                <w:sz w:val="18"/>
                <w:szCs w:val="18"/>
                <w:lang w:val="ro-RO"/>
              </w:rPr>
              <w:t>r</w:t>
            </w:r>
            <w:r w:rsidRPr="00647C5B">
              <w:rPr>
                <w:spacing w:val="-1"/>
                <w:sz w:val="18"/>
                <w:szCs w:val="18"/>
                <w:lang w:val="ro-RO"/>
              </w:rPr>
              <w:t>e</w:t>
            </w:r>
            <w:r w:rsidRPr="00647C5B">
              <w:rPr>
                <w:sz w:val="18"/>
                <w:szCs w:val="18"/>
                <w:lang w:val="ro-RO"/>
              </w:rPr>
              <w:t>/</w:t>
            </w:r>
            <w:r w:rsidRPr="00647C5B">
              <w:rPr>
                <w:spacing w:val="1"/>
                <w:sz w:val="18"/>
                <w:szCs w:val="18"/>
                <w:lang w:val="ro-RO"/>
              </w:rPr>
              <w:t>ju</w:t>
            </w:r>
            <w:r w:rsidRPr="00647C5B">
              <w:rPr>
                <w:sz w:val="18"/>
                <w:szCs w:val="18"/>
                <w:lang w:val="ro-RO"/>
              </w:rPr>
              <w:t>riz</w:t>
            </w:r>
            <w:r w:rsidRPr="00647C5B">
              <w:rPr>
                <w:spacing w:val="-1"/>
                <w:sz w:val="18"/>
                <w:szCs w:val="18"/>
                <w:lang w:val="ro-RO"/>
              </w:rPr>
              <w:t>a</w:t>
            </w:r>
            <w:r w:rsidRPr="00647C5B">
              <w:rPr>
                <w:sz w:val="18"/>
                <w:szCs w:val="18"/>
                <w:lang w:val="ro-RO"/>
              </w:rPr>
              <w:t>re</w:t>
            </w:r>
          </w:p>
          <w:p w14:paraId="35CB7300" w14:textId="77777777" w:rsidR="008F5D55" w:rsidRPr="00647C5B" w:rsidRDefault="00054EB8">
            <w:pPr>
              <w:spacing w:before="2" w:line="200" w:lineRule="exact"/>
              <w:ind w:left="345" w:right="299"/>
              <w:rPr>
                <w:sz w:val="18"/>
                <w:szCs w:val="18"/>
                <w:lang w:val="ro-RO"/>
              </w:rPr>
            </w:pPr>
            <w:r w:rsidRPr="00647C5B">
              <w:rPr>
                <w:spacing w:val="-1"/>
                <w:sz w:val="18"/>
                <w:szCs w:val="18"/>
                <w:lang w:val="ro-RO"/>
              </w:rPr>
              <w:t>c</w:t>
            </w:r>
            <w:r w:rsidRPr="00647C5B">
              <w:rPr>
                <w:spacing w:val="1"/>
                <w:sz w:val="18"/>
                <w:szCs w:val="18"/>
                <w:lang w:val="ro-RO"/>
              </w:rPr>
              <w:t>o</w:t>
            </w:r>
            <w:r w:rsidRPr="00647C5B">
              <w:rPr>
                <w:spacing w:val="-3"/>
                <w:sz w:val="18"/>
                <w:szCs w:val="18"/>
                <w:lang w:val="ro-RO"/>
              </w:rPr>
              <w:t>m</w:t>
            </w:r>
            <w:r w:rsidRPr="00647C5B">
              <w:rPr>
                <w:spacing w:val="1"/>
                <w:sz w:val="18"/>
                <w:szCs w:val="18"/>
                <w:lang w:val="ro-RO"/>
              </w:rPr>
              <w:t>p</w:t>
            </w:r>
            <w:r w:rsidRPr="00647C5B">
              <w:rPr>
                <w:spacing w:val="-1"/>
                <w:sz w:val="18"/>
                <w:szCs w:val="18"/>
                <w:lang w:val="ro-RO"/>
              </w:rPr>
              <w:t>e</w:t>
            </w:r>
            <w:r w:rsidRPr="00647C5B">
              <w:rPr>
                <w:sz w:val="18"/>
                <w:szCs w:val="18"/>
                <w:lang w:val="ro-RO"/>
              </w:rPr>
              <w:t>t</w:t>
            </w:r>
            <w:r w:rsidRPr="00647C5B">
              <w:rPr>
                <w:spacing w:val="1"/>
                <w:sz w:val="18"/>
                <w:szCs w:val="18"/>
                <w:lang w:val="ro-RO"/>
              </w:rPr>
              <w:t>i</w:t>
            </w:r>
            <w:r w:rsidRPr="00647C5B">
              <w:rPr>
                <w:sz w:val="18"/>
                <w:szCs w:val="18"/>
                <w:lang w:val="ro-RO"/>
              </w:rPr>
              <w:t>ţ</w:t>
            </w:r>
            <w:r w:rsidRPr="00647C5B">
              <w:rPr>
                <w:spacing w:val="1"/>
                <w:sz w:val="18"/>
                <w:szCs w:val="18"/>
                <w:lang w:val="ro-RO"/>
              </w:rPr>
              <w:t>i</w:t>
            </w:r>
            <w:r w:rsidRPr="00647C5B">
              <w:rPr>
                <w:sz w:val="18"/>
                <w:szCs w:val="18"/>
                <w:lang w:val="ro-RO"/>
              </w:rPr>
              <w:t>i</w:t>
            </w:r>
            <w:r w:rsidRPr="00647C5B">
              <w:rPr>
                <w:spacing w:val="1"/>
                <w:sz w:val="18"/>
                <w:szCs w:val="18"/>
                <w:lang w:val="ro-RO"/>
              </w:rPr>
              <w:t>lo</w:t>
            </w:r>
            <w:r w:rsidRPr="00647C5B">
              <w:rPr>
                <w:sz w:val="18"/>
                <w:szCs w:val="18"/>
                <w:lang w:val="ro-RO"/>
              </w:rPr>
              <w:t>r</w:t>
            </w:r>
            <w:r w:rsidRPr="00647C5B">
              <w:rPr>
                <w:spacing w:val="1"/>
                <w:sz w:val="18"/>
                <w:szCs w:val="18"/>
                <w:lang w:val="ro-RO"/>
              </w:rPr>
              <w:t xml:space="preserve"> d</w:t>
            </w:r>
            <w:r w:rsidRPr="00647C5B">
              <w:rPr>
                <w:sz w:val="18"/>
                <w:szCs w:val="18"/>
                <w:lang w:val="ro-RO"/>
              </w:rPr>
              <w:t xml:space="preserve">e </w:t>
            </w:r>
            <w:r w:rsidRPr="00647C5B">
              <w:rPr>
                <w:spacing w:val="1"/>
                <w:sz w:val="18"/>
                <w:szCs w:val="18"/>
                <w:lang w:val="ro-RO"/>
              </w:rPr>
              <w:t>n</w:t>
            </w:r>
            <w:r w:rsidRPr="00647C5B">
              <w:rPr>
                <w:sz w:val="18"/>
                <w:szCs w:val="18"/>
                <w:lang w:val="ro-RO"/>
              </w:rPr>
              <w:t>i</w:t>
            </w:r>
            <w:r w:rsidRPr="00647C5B">
              <w:rPr>
                <w:spacing w:val="-1"/>
                <w:sz w:val="18"/>
                <w:szCs w:val="18"/>
                <w:lang w:val="ro-RO"/>
              </w:rPr>
              <w:t>ve</w:t>
            </w:r>
            <w:r w:rsidRPr="00647C5B">
              <w:rPr>
                <w:sz w:val="18"/>
                <w:szCs w:val="18"/>
                <w:lang w:val="ro-RO"/>
              </w:rPr>
              <w:t>l</w:t>
            </w:r>
            <w:r w:rsidRPr="00647C5B">
              <w:rPr>
                <w:spacing w:val="1"/>
                <w:sz w:val="18"/>
                <w:szCs w:val="18"/>
                <w:lang w:val="ro-RO"/>
              </w:rPr>
              <w:t xml:space="preserve"> </w:t>
            </w:r>
            <w:r w:rsidRPr="00647C5B">
              <w:rPr>
                <w:sz w:val="18"/>
                <w:szCs w:val="18"/>
                <w:lang w:val="ro-RO"/>
              </w:rPr>
              <w:t>i</w:t>
            </w:r>
            <w:r w:rsidRPr="00647C5B">
              <w:rPr>
                <w:spacing w:val="1"/>
                <w:sz w:val="18"/>
                <w:szCs w:val="18"/>
                <w:lang w:val="ro-RO"/>
              </w:rPr>
              <w:t>n</w:t>
            </w:r>
            <w:r w:rsidRPr="00647C5B">
              <w:rPr>
                <w:sz w:val="18"/>
                <w:szCs w:val="18"/>
                <w:lang w:val="ro-RO"/>
              </w:rPr>
              <w:t>ter</w:t>
            </w:r>
            <w:r w:rsidRPr="00647C5B">
              <w:rPr>
                <w:spacing w:val="1"/>
                <w:sz w:val="18"/>
                <w:szCs w:val="18"/>
                <w:lang w:val="ro-RO"/>
              </w:rPr>
              <w:t>n</w:t>
            </w:r>
            <w:r w:rsidRPr="00647C5B">
              <w:rPr>
                <w:spacing w:val="-1"/>
                <w:sz w:val="18"/>
                <w:szCs w:val="18"/>
                <w:lang w:val="ro-RO"/>
              </w:rPr>
              <w:t>a</w:t>
            </w:r>
            <w:r w:rsidRPr="00647C5B">
              <w:rPr>
                <w:sz w:val="18"/>
                <w:szCs w:val="18"/>
                <w:lang w:val="ro-RO"/>
              </w:rPr>
              <w:t>ţ</w:t>
            </w:r>
            <w:r w:rsidRPr="00647C5B">
              <w:rPr>
                <w:spacing w:val="-2"/>
                <w:sz w:val="18"/>
                <w:szCs w:val="18"/>
                <w:lang w:val="ro-RO"/>
              </w:rPr>
              <w:t>i</w:t>
            </w:r>
            <w:r w:rsidRPr="00647C5B">
              <w:rPr>
                <w:spacing w:val="1"/>
                <w:sz w:val="18"/>
                <w:szCs w:val="18"/>
                <w:lang w:val="ro-RO"/>
              </w:rPr>
              <w:t>on</w:t>
            </w:r>
            <w:r w:rsidRPr="00647C5B">
              <w:rPr>
                <w:spacing w:val="-1"/>
                <w:sz w:val="18"/>
                <w:szCs w:val="18"/>
                <w:lang w:val="ro-RO"/>
              </w:rPr>
              <w:t>a</w:t>
            </w:r>
            <w:r w:rsidRPr="00647C5B">
              <w:rPr>
                <w:sz w:val="18"/>
                <w:szCs w:val="18"/>
                <w:lang w:val="ro-RO"/>
              </w:rPr>
              <w:t>l</w:t>
            </w:r>
          </w:p>
        </w:tc>
        <w:tc>
          <w:tcPr>
            <w:tcW w:w="994" w:type="dxa"/>
            <w:gridSpan w:val="2"/>
            <w:vMerge/>
            <w:tcBorders>
              <w:left w:val="single" w:sz="5" w:space="0" w:color="000000"/>
              <w:right w:val="single" w:sz="5" w:space="0" w:color="000000"/>
            </w:tcBorders>
          </w:tcPr>
          <w:p w14:paraId="590797C6" w14:textId="77777777" w:rsidR="008F5D55" w:rsidRPr="00647C5B" w:rsidRDefault="008F5D55">
            <w:pPr>
              <w:rPr>
                <w:lang w:val="ro-RO"/>
              </w:rPr>
            </w:pPr>
          </w:p>
        </w:tc>
        <w:tc>
          <w:tcPr>
            <w:tcW w:w="850" w:type="dxa"/>
            <w:gridSpan w:val="2"/>
            <w:vMerge/>
            <w:tcBorders>
              <w:left w:val="single" w:sz="5" w:space="0" w:color="000000"/>
              <w:right w:val="single" w:sz="5" w:space="0" w:color="000000"/>
            </w:tcBorders>
            <w:shd w:val="clear" w:color="auto" w:fill="BEBEBE"/>
          </w:tcPr>
          <w:p w14:paraId="1356596E" w14:textId="77777777" w:rsidR="008F5D55" w:rsidRPr="00647C5B" w:rsidRDefault="008F5D55">
            <w:pPr>
              <w:rPr>
                <w:lang w:val="ro-RO"/>
              </w:rPr>
            </w:pPr>
          </w:p>
        </w:tc>
        <w:tc>
          <w:tcPr>
            <w:tcW w:w="991" w:type="dxa"/>
            <w:gridSpan w:val="2"/>
            <w:tcBorders>
              <w:top w:val="single" w:sz="5" w:space="0" w:color="000000"/>
              <w:left w:val="single" w:sz="5" w:space="0" w:color="000000"/>
              <w:bottom w:val="single" w:sz="5" w:space="0" w:color="000000"/>
              <w:right w:val="single" w:sz="5" w:space="0" w:color="000000"/>
            </w:tcBorders>
          </w:tcPr>
          <w:p w14:paraId="72B183E9" w14:textId="77777777" w:rsidR="008F5D55" w:rsidRPr="00647C5B" w:rsidRDefault="008F5D55">
            <w:pPr>
              <w:spacing w:line="200" w:lineRule="exact"/>
              <w:rPr>
                <w:lang w:val="ro-RO"/>
              </w:rPr>
            </w:pPr>
          </w:p>
          <w:p w14:paraId="1F1E6F44" w14:textId="77777777" w:rsidR="008F5D55" w:rsidRPr="00647C5B" w:rsidRDefault="008F5D55">
            <w:pPr>
              <w:spacing w:before="2" w:line="200" w:lineRule="exact"/>
              <w:rPr>
                <w:lang w:val="ro-RO"/>
              </w:rPr>
            </w:pPr>
          </w:p>
          <w:p w14:paraId="6D9F53A6" w14:textId="77777777" w:rsidR="008F5D55" w:rsidRPr="00647C5B" w:rsidRDefault="00054EB8">
            <w:pPr>
              <w:ind w:left="287"/>
              <w:rPr>
                <w:sz w:val="18"/>
                <w:szCs w:val="18"/>
                <w:lang w:val="ro-RO"/>
              </w:rPr>
            </w:pPr>
            <w:r w:rsidRPr="00647C5B">
              <w:rPr>
                <w:b/>
                <w:spacing w:val="1"/>
                <w:sz w:val="18"/>
                <w:szCs w:val="18"/>
                <w:lang w:val="ro-RO"/>
              </w:rPr>
              <w:t>1</w:t>
            </w:r>
            <w:r w:rsidRPr="00647C5B">
              <w:rPr>
                <w:b/>
                <w:sz w:val="18"/>
                <w:szCs w:val="18"/>
                <w:lang w:val="ro-RO"/>
              </w:rPr>
              <w:t>,</w:t>
            </w:r>
            <w:r w:rsidRPr="00647C5B">
              <w:rPr>
                <w:b/>
                <w:spacing w:val="-1"/>
                <w:sz w:val="18"/>
                <w:szCs w:val="18"/>
                <w:lang w:val="ro-RO"/>
              </w:rPr>
              <w:t>5</w:t>
            </w:r>
            <w:r w:rsidRPr="00647C5B">
              <w:rPr>
                <w:b/>
                <w:spacing w:val="1"/>
                <w:sz w:val="18"/>
                <w:szCs w:val="18"/>
                <w:lang w:val="ro-RO"/>
              </w:rPr>
              <w:t>*</w:t>
            </w:r>
            <w:r w:rsidRPr="00647C5B">
              <w:rPr>
                <w:b/>
                <w:sz w:val="18"/>
                <w:szCs w:val="18"/>
                <w:lang w:val="ro-RO"/>
              </w:rPr>
              <w:t>*</w:t>
            </w:r>
          </w:p>
        </w:tc>
        <w:tc>
          <w:tcPr>
            <w:tcW w:w="1136" w:type="dxa"/>
            <w:gridSpan w:val="2"/>
            <w:tcBorders>
              <w:top w:val="single" w:sz="5" w:space="0" w:color="000000"/>
              <w:left w:val="single" w:sz="5" w:space="0" w:color="000000"/>
              <w:bottom w:val="single" w:sz="5" w:space="0" w:color="000000"/>
              <w:right w:val="single" w:sz="5" w:space="0" w:color="000000"/>
            </w:tcBorders>
          </w:tcPr>
          <w:p w14:paraId="1459003E" w14:textId="77777777" w:rsidR="008F5D55" w:rsidRPr="00647C5B" w:rsidRDefault="008F5D55">
            <w:pPr>
              <w:rPr>
                <w:lang w:val="ro-RO"/>
              </w:rPr>
            </w:pPr>
          </w:p>
        </w:tc>
        <w:tc>
          <w:tcPr>
            <w:tcW w:w="1135" w:type="dxa"/>
            <w:gridSpan w:val="2"/>
            <w:tcBorders>
              <w:top w:val="single" w:sz="5" w:space="0" w:color="000000"/>
              <w:left w:val="single" w:sz="5" w:space="0" w:color="000000"/>
              <w:bottom w:val="single" w:sz="5" w:space="0" w:color="000000"/>
              <w:right w:val="single" w:sz="5" w:space="0" w:color="000000"/>
            </w:tcBorders>
          </w:tcPr>
          <w:p w14:paraId="356B0498" w14:textId="77777777" w:rsidR="008F5D55" w:rsidRPr="00647C5B" w:rsidRDefault="008F5D55">
            <w:pPr>
              <w:rPr>
                <w:lang w:val="ro-RO"/>
              </w:rPr>
            </w:pPr>
          </w:p>
        </w:tc>
      </w:tr>
      <w:tr w:rsidR="008F5D55" w:rsidRPr="00647C5B" w14:paraId="6C614CD4" w14:textId="77777777" w:rsidTr="005929B7">
        <w:trPr>
          <w:trHeight w:hRule="exact" w:val="1049"/>
        </w:trPr>
        <w:tc>
          <w:tcPr>
            <w:tcW w:w="2083" w:type="dxa"/>
            <w:gridSpan w:val="2"/>
            <w:vMerge/>
            <w:tcBorders>
              <w:left w:val="single" w:sz="5" w:space="0" w:color="000000"/>
              <w:right w:val="single" w:sz="5" w:space="0" w:color="000000"/>
            </w:tcBorders>
          </w:tcPr>
          <w:p w14:paraId="2E906141" w14:textId="77777777" w:rsidR="008F5D55" w:rsidRPr="00647C5B" w:rsidRDefault="008F5D55">
            <w:pPr>
              <w:rPr>
                <w:lang w:val="ro-RO"/>
              </w:rPr>
            </w:pPr>
          </w:p>
        </w:tc>
        <w:tc>
          <w:tcPr>
            <w:tcW w:w="2003" w:type="dxa"/>
            <w:gridSpan w:val="4"/>
            <w:tcBorders>
              <w:top w:val="single" w:sz="5" w:space="0" w:color="000000"/>
              <w:left w:val="single" w:sz="5" w:space="0" w:color="000000"/>
              <w:bottom w:val="single" w:sz="5" w:space="0" w:color="000000"/>
              <w:right w:val="single" w:sz="5" w:space="0" w:color="000000"/>
            </w:tcBorders>
          </w:tcPr>
          <w:p w14:paraId="73EFC371" w14:textId="77777777" w:rsidR="008F5D55" w:rsidRPr="00647C5B" w:rsidRDefault="00054EB8">
            <w:pPr>
              <w:spacing w:line="200" w:lineRule="exact"/>
              <w:ind w:left="203"/>
              <w:rPr>
                <w:sz w:val="18"/>
                <w:szCs w:val="18"/>
                <w:lang w:val="ro-RO"/>
              </w:rPr>
            </w:pPr>
            <w:r w:rsidRPr="00647C5B">
              <w:rPr>
                <w:rFonts w:ascii="Garamond" w:eastAsia="Garamond" w:hAnsi="Garamond" w:cs="Garamond"/>
                <w:position w:val="1"/>
                <w:sz w:val="18"/>
                <w:szCs w:val="18"/>
                <w:lang w:val="ro-RO"/>
              </w:rPr>
              <w:t>-</w:t>
            </w:r>
            <w:r w:rsidRPr="00647C5B">
              <w:rPr>
                <w:rFonts w:ascii="Garamond" w:eastAsia="Garamond" w:hAnsi="Garamond" w:cs="Garamond"/>
                <w:spacing w:val="40"/>
                <w:position w:val="1"/>
                <w:sz w:val="18"/>
                <w:szCs w:val="18"/>
                <w:lang w:val="ro-RO"/>
              </w:rPr>
              <w:t xml:space="preserve"> </w:t>
            </w:r>
            <w:r w:rsidRPr="00647C5B">
              <w:rPr>
                <w:spacing w:val="1"/>
                <w:position w:val="1"/>
                <w:sz w:val="18"/>
                <w:szCs w:val="18"/>
                <w:lang w:val="ro-RO"/>
              </w:rPr>
              <w:t>p</w:t>
            </w:r>
            <w:r w:rsidRPr="00647C5B">
              <w:rPr>
                <w:position w:val="1"/>
                <w:sz w:val="18"/>
                <w:szCs w:val="18"/>
                <w:lang w:val="ro-RO"/>
              </w:rPr>
              <w:t>r</w:t>
            </w:r>
            <w:r w:rsidRPr="00647C5B">
              <w:rPr>
                <w:spacing w:val="1"/>
                <w:position w:val="1"/>
                <w:sz w:val="18"/>
                <w:szCs w:val="18"/>
                <w:lang w:val="ro-RO"/>
              </w:rPr>
              <w:t>o</w:t>
            </w:r>
            <w:r w:rsidRPr="00647C5B">
              <w:rPr>
                <w:spacing w:val="-2"/>
                <w:position w:val="1"/>
                <w:sz w:val="18"/>
                <w:szCs w:val="18"/>
                <w:lang w:val="ro-RO"/>
              </w:rPr>
              <w:t>f</w:t>
            </w:r>
            <w:r w:rsidRPr="00647C5B">
              <w:rPr>
                <w:spacing w:val="-1"/>
                <w:position w:val="1"/>
                <w:sz w:val="18"/>
                <w:szCs w:val="18"/>
                <w:lang w:val="ro-RO"/>
              </w:rPr>
              <w:t>e</w:t>
            </w:r>
            <w:r w:rsidRPr="00647C5B">
              <w:rPr>
                <w:position w:val="1"/>
                <w:sz w:val="18"/>
                <w:szCs w:val="18"/>
                <w:lang w:val="ro-RO"/>
              </w:rPr>
              <w:t>s</w:t>
            </w:r>
            <w:r w:rsidRPr="00647C5B">
              <w:rPr>
                <w:spacing w:val="1"/>
                <w:position w:val="1"/>
                <w:sz w:val="18"/>
                <w:szCs w:val="18"/>
                <w:lang w:val="ro-RO"/>
              </w:rPr>
              <w:t>or</w:t>
            </w:r>
            <w:r w:rsidRPr="00647C5B">
              <w:rPr>
                <w:position w:val="1"/>
                <w:sz w:val="18"/>
                <w:szCs w:val="18"/>
                <w:lang w:val="ro-RO"/>
              </w:rPr>
              <w:t>-</w:t>
            </w:r>
            <w:r w:rsidRPr="00647C5B">
              <w:rPr>
                <w:spacing w:val="-1"/>
                <w:position w:val="1"/>
                <w:sz w:val="18"/>
                <w:szCs w:val="18"/>
                <w:lang w:val="ro-RO"/>
              </w:rPr>
              <w:t>a</w:t>
            </w:r>
            <w:r w:rsidRPr="00647C5B">
              <w:rPr>
                <w:spacing w:val="1"/>
                <w:position w:val="1"/>
                <w:sz w:val="18"/>
                <w:szCs w:val="18"/>
                <w:lang w:val="ro-RO"/>
              </w:rPr>
              <w:t>n</w:t>
            </w:r>
            <w:r w:rsidRPr="00647C5B">
              <w:rPr>
                <w:position w:val="1"/>
                <w:sz w:val="18"/>
                <w:szCs w:val="18"/>
                <w:lang w:val="ro-RO"/>
              </w:rPr>
              <w:t>tre</w:t>
            </w:r>
            <w:r w:rsidRPr="00647C5B">
              <w:rPr>
                <w:spacing w:val="1"/>
                <w:position w:val="1"/>
                <w:sz w:val="18"/>
                <w:szCs w:val="18"/>
                <w:lang w:val="ro-RO"/>
              </w:rPr>
              <w:t>no</w:t>
            </w:r>
            <w:r w:rsidRPr="00647C5B">
              <w:rPr>
                <w:position w:val="1"/>
                <w:sz w:val="18"/>
                <w:szCs w:val="18"/>
                <w:lang w:val="ro-RO"/>
              </w:rPr>
              <w:t>r,</w:t>
            </w:r>
            <w:r w:rsidRPr="00647C5B">
              <w:rPr>
                <w:spacing w:val="-1"/>
                <w:position w:val="1"/>
                <w:sz w:val="18"/>
                <w:szCs w:val="18"/>
                <w:lang w:val="ro-RO"/>
              </w:rPr>
              <w:t xml:space="preserve"> </w:t>
            </w:r>
            <w:r w:rsidRPr="00647C5B">
              <w:rPr>
                <w:position w:val="1"/>
                <w:sz w:val="18"/>
                <w:szCs w:val="18"/>
                <w:lang w:val="ro-RO"/>
              </w:rPr>
              <w:t>la</w:t>
            </w:r>
          </w:p>
          <w:p w14:paraId="5029B52B" w14:textId="77777777" w:rsidR="008F5D55" w:rsidRPr="00647C5B" w:rsidRDefault="00054EB8">
            <w:pPr>
              <w:spacing w:line="180" w:lineRule="exact"/>
              <w:ind w:left="345"/>
              <w:rPr>
                <w:sz w:val="18"/>
                <w:szCs w:val="18"/>
                <w:lang w:val="ro-RO"/>
              </w:rPr>
            </w:pPr>
            <w:r w:rsidRPr="00647C5B">
              <w:rPr>
                <w:sz w:val="18"/>
                <w:szCs w:val="18"/>
                <w:lang w:val="ro-RO"/>
              </w:rPr>
              <w:t>î</w:t>
            </w:r>
            <w:r w:rsidRPr="00647C5B">
              <w:rPr>
                <w:spacing w:val="1"/>
                <w:sz w:val="18"/>
                <w:szCs w:val="18"/>
                <w:lang w:val="ro-RO"/>
              </w:rPr>
              <w:t>n</w:t>
            </w:r>
            <w:r w:rsidRPr="00647C5B">
              <w:rPr>
                <w:sz w:val="18"/>
                <w:szCs w:val="18"/>
                <w:lang w:val="ro-RO"/>
              </w:rPr>
              <w:t>tre</w:t>
            </w:r>
            <w:r w:rsidRPr="00647C5B">
              <w:rPr>
                <w:spacing w:val="-1"/>
                <w:sz w:val="18"/>
                <w:szCs w:val="18"/>
                <w:lang w:val="ro-RO"/>
              </w:rPr>
              <w:t>ce</w:t>
            </w:r>
            <w:r w:rsidRPr="00647C5B">
              <w:rPr>
                <w:sz w:val="18"/>
                <w:szCs w:val="18"/>
                <w:lang w:val="ro-RO"/>
              </w:rPr>
              <w:t>ri</w:t>
            </w:r>
            <w:r w:rsidRPr="00647C5B">
              <w:rPr>
                <w:spacing w:val="1"/>
                <w:sz w:val="18"/>
                <w:szCs w:val="18"/>
                <w:lang w:val="ro-RO"/>
              </w:rPr>
              <w:t>l</w:t>
            </w:r>
            <w:r w:rsidRPr="00647C5B">
              <w:rPr>
                <w:spacing w:val="-1"/>
                <w:sz w:val="18"/>
                <w:szCs w:val="18"/>
                <w:lang w:val="ro-RO"/>
              </w:rPr>
              <w:t>e</w:t>
            </w:r>
            <w:r w:rsidRPr="00647C5B">
              <w:rPr>
                <w:sz w:val="18"/>
                <w:szCs w:val="18"/>
                <w:lang w:val="ro-RO"/>
              </w:rPr>
              <w:t>/</w:t>
            </w:r>
          </w:p>
          <w:p w14:paraId="6B181AD8" w14:textId="77777777" w:rsidR="008F5D55" w:rsidRPr="00647C5B" w:rsidRDefault="00054EB8">
            <w:pPr>
              <w:spacing w:before="5" w:line="200" w:lineRule="exact"/>
              <w:ind w:left="345" w:right="99"/>
              <w:rPr>
                <w:sz w:val="18"/>
                <w:szCs w:val="18"/>
                <w:lang w:val="ro-RO"/>
              </w:rPr>
            </w:pPr>
            <w:r w:rsidRPr="00647C5B">
              <w:rPr>
                <w:spacing w:val="-1"/>
                <w:sz w:val="18"/>
                <w:szCs w:val="18"/>
                <w:lang w:val="ro-RO"/>
              </w:rPr>
              <w:t>c</w:t>
            </w:r>
            <w:r w:rsidRPr="00647C5B">
              <w:rPr>
                <w:spacing w:val="1"/>
                <w:sz w:val="18"/>
                <w:szCs w:val="18"/>
                <w:lang w:val="ro-RO"/>
              </w:rPr>
              <w:t>on</w:t>
            </w:r>
            <w:r w:rsidRPr="00647C5B">
              <w:rPr>
                <w:spacing w:val="-1"/>
                <w:sz w:val="18"/>
                <w:szCs w:val="18"/>
                <w:lang w:val="ro-RO"/>
              </w:rPr>
              <w:t>c</w:t>
            </w:r>
            <w:r w:rsidRPr="00647C5B">
              <w:rPr>
                <w:spacing w:val="1"/>
                <w:sz w:val="18"/>
                <w:szCs w:val="18"/>
                <w:lang w:val="ro-RO"/>
              </w:rPr>
              <w:t>u</w:t>
            </w:r>
            <w:r w:rsidRPr="00647C5B">
              <w:rPr>
                <w:sz w:val="18"/>
                <w:szCs w:val="18"/>
                <w:lang w:val="ro-RO"/>
              </w:rPr>
              <w:t>rs</w:t>
            </w:r>
            <w:r w:rsidRPr="00647C5B">
              <w:rPr>
                <w:spacing w:val="1"/>
                <w:sz w:val="18"/>
                <w:szCs w:val="18"/>
                <w:lang w:val="ro-RO"/>
              </w:rPr>
              <w:t>u</w:t>
            </w:r>
            <w:r w:rsidRPr="00647C5B">
              <w:rPr>
                <w:sz w:val="18"/>
                <w:szCs w:val="18"/>
                <w:lang w:val="ro-RO"/>
              </w:rPr>
              <w:t>r</w:t>
            </w:r>
            <w:r w:rsidRPr="00647C5B">
              <w:rPr>
                <w:spacing w:val="-2"/>
                <w:sz w:val="18"/>
                <w:szCs w:val="18"/>
                <w:lang w:val="ro-RO"/>
              </w:rPr>
              <w:t>i</w:t>
            </w:r>
            <w:r w:rsidRPr="00647C5B">
              <w:rPr>
                <w:sz w:val="18"/>
                <w:szCs w:val="18"/>
                <w:lang w:val="ro-RO"/>
              </w:rPr>
              <w:t xml:space="preserve">le/ </w:t>
            </w:r>
            <w:r w:rsidRPr="00647C5B">
              <w:rPr>
                <w:spacing w:val="-1"/>
                <w:sz w:val="18"/>
                <w:szCs w:val="18"/>
                <w:lang w:val="ro-RO"/>
              </w:rPr>
              <w:t>c</w:t>
            </w:r>
            <w:r w:rsidRPr="00647C5B">
              <w:rPr>
                <w:spacing w:val="1"/>
                <w:sz w:val="18"/>
                <w:szCs w:val="18"/>
                <w:lang w:val="ro-RO"/>
              </w:rPr>
              <w:t>o</w:t>
            </w:r>
            <w:r w:rsidRPr="00647C5B">
              <w:rPr>
                <w:spacing w:val="-3"/>
                <w:sz w:val="18"/>
                <w:szCs w:val="18"/>
                <w:lang w:val="ro-RO"/>
              </w:rPr>
              <w:t>m</w:t>
            </w:r>
            <w:r w:rsidRPr="00647C5B">
              <w:rPr>
                <w:spacing w:val="1"/>
                <w:sz w:val="18"/>
                <w:szCs w:val="18"/>
                <w:lang w:val="ro-RO"/>
              </w:rPr>
              <w:t>p</w:t>
            </w:r>
            <w:r w:rsidRPr="00647C5B">
              <w:rPr>
                <w:spacing w:val="-1"/>
                <w:sz w:val="18"/>
                <w:szCs w:val="18"/>
                <w:lang w:val="ro-RO"/>
              </w:rPr>
              <w:t>e</w:t>
            </w:r>
            <w:r w:rsidRPr="00647C5B">
              <w:rPr>
                <w:sz w:val="18"/>
                <w:szCs w:val="18"/>
                <w:lang w:val="ro-RO"/>
              </w:rPr>
              <w:t>t</w:t>
            </w:r>
            <w:r w:rsidRPr="00647C5B">
              <w:rPr>
                <w:spacing w:val="1"/>
                <w:sz w:val="18"/>
                <w:szCs w:val="18"/>
                <w:lang w:val="ro-RO"/>
              </w:rPr>
              <w:t>i</w:t>
            </w:r>
            <w:r w:rsidRPr="00647C5B">
              <w:rPr>
                <w:sz w:val="18"/>
                <w:szCs w:val="18"/>
                <w:lang w:val="ro-RO"/>
              </w:rPr>
              <w:t>ţ</w:t>
            </w:r>
            <w:r w:rsidRPr="00647C5B">
              <w:rPr>
                <w:spacing w:val="1"/>
                <w:sz w:val="18"/>
                <w:szCs w:val="18"/>
                <w:lang w:val="ro-RO"/>
              </w:rPr>
              <w:t>i</w:t>
            </w:r>
            <w:r w:rsidRPr="00647C5B">
              <w:rPr>
                <w:sz w:val="18"/>
                <w:szCs w:val="18"/>
                <w:lang w:val="ro-RO"/>
              </w:rPr>
              <w:t>i</w:t>
            </w:r>
            <w:r w:rsidRPr="00647C5B">
              <w:rPr>
                <w:spacing w:val="1"/>
                <w:sz w:val="18"/>
                <w:szCs w:val="18"/>
                <w:lang w:val="ro-RO"/>
              </w:rPr>
              <w:t>l</w:t>
            </w:r>
            <w:r w:rsidRPr="00647C5B">
              <w:rPr>
                <w:sz w:val="18"/>
                <w:szCs w:val="18"/>
                <w:lang w:val="ro-RO"/>
              </w:rPr>
              <w:t>e j</w:t>
            </w:r>
            <w:r w:rsidRPr="00647C5B">
              <w:rPr>
                <w:spacing w:val="1"/>
                <w:sz w:val="18"/>
                <w:szCs w:val="18"/>
                <w:lang w:val="ro-RO"/>
              </w:rPr>
              <w:t>ud</w:t>
            </w:r>
            <w:r w:rsidRPr="00647C5B">
              <w:rPr>
                <w:spacing w:val="-1"/>
                <w:sz w:val="18"/>
                <w:szCs w:val="18"/>
                <w:lang w:val="ro-RO"/>
              </w:rPr>
              <w:t>e</w:t>
            </w:r>
            <w:r w:rsidRPr="00647C5B">
              <w:rPr>
                <w:sz w:val="18"/>
                <w:szCs w:val="18"/>
                <w:lang w:val="ro-RO"/>
              </w:rPr>
              <w:t>ţe</w:t>
            </w:r>
            <w:r w:rsidRPr="00647C5B">
              <w:rPr>
                <w:spacing w:val="1"/>
                <w:sz w:val="18"/>
                <w:szCs w:val="18"/>
                <w:lang w:val="ro-RO"/>
              </w:rPr>
              <w:t>n</w:t>
            </w:r>
            <w:r w:rsidRPr="00647C5B">
              <w:rPr>
                <w:sz w:val="18"/>
                <w:szCs w:val="18"/>
                <w:lang w:val="ro-RO"/>
              </w:rPr>
              <w:t xml:space="preserve">e şi </w:t>
            </w:r>
            <w:r w:rsidRPr="00647C5B">
              <w:rPr>
                <w:spacing w:val="1"/>
                <w:sz w:val="18"/>
                <w:szCs w:val="18"/>
                <w:lang w:val="ro-RO"/>
              </w:rPr>
              <w:t>in</w:t>
            </w:r>
            <w:r w:rsidRPr="00647C5B">
              <w:rPr>
                <w:sz w:val="18"/>
                <w:szCs w:val="18"/>
                <w:lang w:val="ro-RO"/>
              </w:rPr>
              <w:t>terj</w:t>
            </w:r>
            <w:r w:rsidRPr="00647C5B">
              <w:rPr>
                <w:spacing w:val="-1"/>
                <w:sz w:val="18"/>
                <w:szCs w:val="18"/>
                <w:lang w:val="ro-RO"/>
              </w:rPr>
              <w:t>u</w:t>
            </w:r>
            <w:r w:rsidRPr="00647C5B">
              <w:rPr>
                <w:spacing w:val="1"/>
                <w:sz w:val="18"/>
                <w:szCs w:val="18"/>
                <w:lang w:val="ro-RO"/>
              </w:rPr>
              <w:t>d</w:t>
            </w:r>
            <w:r w:rsidRPr="00647C5B">
              <w:rPr>
                <w:spacing w:val="-1"/>
                <w:sz w:val="18"/>
                <w:szCs w:val="18"/>
                <w:lang w:val="ro-RO"/>
              </w:rPr>
              <w:t>e</w:t>
            </w:r>
            <w:r w:rsidRPr="00647C5B">
              <w:rPr>
                <w:sz w:val="18"/>
                <w:szCs w:val="18"/>
                <w:lang w:val="ro-RO"/>
              </w:rPr>
              <w:t>ţe</w:t>
            </w:r>
            <w:r w:rsidRPr="00647C5B">
              <w:rPr>
                <w:spacing w:val="1"/>
                <w:sz w:val="18"/>
                <w:szCs w:val="18"/>
                <w:lang w:val="ro-RO"/>
              </w:rPr>
              <w:t>n</w:t>
            </w:r>
            <w:r w:rsidRPr="00647C5B">
              <w:rPr>
                <w:sz w:val="18"/>
                <w:szCs w:val="18"/>
                <w:lang w:val="ro-RO"/>
              </w:rPr>
              <w:t>e</w:t>
            </w:r>
          </w:p>
        </w:tc>
        <w:tc>
          <w:tcPr>
            <w:tcW w:w="994" w:type="dxa"/>
            <w:gridSpan w:val="2"/>
            <w:vMerge/>
            <w:tcBorders>
              <w:left w:val="single" w:sz="5" w:space="0" w:color="000000"/>
              <w:right w:val="single" w:sz="5" w:space="0" w:color="000000"/>
            </w:tcBorders>
          </w:tcPr>
          <w:p w14:paraId="16CAC3B6" w14:textId="77777777" w:rsidR="008F5D55" w:rsidRPr="00647C5B" w:rsidRDefault="008F5D55">
            <w:pPr>
              <w:rPr>
                <w:lang w:val="ro-RO"/>
              </w:rPr>
            </w:pPr>
          </w:p>
        </w:tc>
        <w:tc>
          <w:tcPr>
            <w:tcW w:w="850" w:type="dxa"/>
            <w:gridSpan w:val="2"/>
            <w:vMerge/>
            <w:tcBorders>
              <w:left w:val="single" w:sz="5" w:space="0" w:color="000000"/>
              <w:right w:val="single" w:sz="5" w:space="0" w:color="000000"/>
            </w:tcBorders>
            <w:shd w:val="clear" w:color="auto" w:fill="BEBEBE"/>
          </w:tcPr>
          <w:p w14:paraId="7BC2DEAD" w14:textId="77777777" w:rsidR="008F5D55" w:rsidRPr="00647C5B" w:rsidRDefault="008F5D55">
            <w:pPr>
              <w:rPr>
                <w:lang w:val="ro-RO"/>
              </w:rPr>
            </w:pPr>
          </w:p>
        </w:tc>
        <w:tc>
          <w:tcPr>
            <w:tcW w:w="991" w:type="dxa"/>
            <w:gridSpan w:val="2"/>
            <w:tcBorders>
              <w:top w:val="single" w:sz="5" w:space="0" w:color="000000"/>
              <w:left w:val="single" w:sz="5" w:space="0" w:color="000000"/>
              <w:bottom w:val="single" w:sz="5" w:space="0" w:color="000000"/>
              <w:right w:val="single" w:sz="5" w:space="0" w:color="000000"/>
            </w:tcBorders>
          </w:tcPr>
          <w:p w14:paraId="7DE59093" w14:textId="77777777" w:rsidR="008F5D55" w:rsidRPr="00647C5B" w:rsidRDefault="008F5D55">
            <w:pPr>
              <w:spacing w:line="200" w:lineRule="exact"/>
              <w:rPr>
                <w:lang w:val="ro-RO"/>
              </w:rPr>
            </w:pPr>
          </w:p>
          <w:p w14:paraId="6AE84FCF" w14:textId="77777777" w:rsidR="008F5D55" w:rsidRPr="00647C5B" w:rsidRDefault="008F5D55">
            <w:pPr>
              <w:spacing w:before="14" w:line="200" w:lineRule="exact"/>
              <w:rPr>
                <w:lang w:val="ro-RO"/>
              </w:rPr>
            </w:pPr>
          </w:p>
          <w:p w14:paraId="6D4AB481" w14:textId="77777777" w:rsidR="008F5D55" w:rsidRPr="00647C5B" w:rsidRDefault="00054EB8">
            <w:pPr>
              <w:ind w:left="241"/>
              <w:rPr>
                <w:sz w:val="18"/>
                <w:szCs w:val="18"/>
                <w:lang w:val="ro-RO"/>
              </w:rPr>
            </w:pPr>
            <w:r w:rsidRPr="00647C5B">
              <w:rPr>
                <w:b/>
                <w:spacing w:val="1"/>
                <w:sz w:val="18"/>
                <w:szCs w:val="18"/>
                <w:lang w:val="ro-RO"/>
              </w:rPr>
              <w:t>0</w:t>
            </w:r>
            <w:r w:rsidRPr="00647C5B">
              <w:rPr>
                <w:b/>
                <w:sz w:val="18"/>
                <w:szCs w:val="18"/>
                <w:lang w:val="ro-RO"/>
              </w:rPr>
              <w:t>,</w:t>
            </w:r>
            <w:r w:rsidRPr="00647C5B">
              <w:rPr>
                <w:b/>
                <w:spacing w:val="-1"/>
                <w:sz w:val="18"/>
                <w:szCs w:val="18"/>
                <w:lang w:val="ro-RO"/>
              </w:rPr>
              <w:t>2</w:t>
            </w:r>
            <w:r w:rsidRPr="00647C5B">
              <w:rPr>
                <w:b/>
                <w:spacing w:val="1"/>
                <w:sz w:val="18"/>
                <w:szCs w:val="18"/>
                <w:lang w:val="ro-RO"/>
              </w:rPr>
              <w:t>5</w:t>
            </w:r>
            <w:r w:rsidRPr="00647C5B">
              <w:rPr>
                <w:b/>
                <w:spacing w:val="-1"/>
                <w:sz w:val="18"/>
                <w:szCs w:val="18"/>
                <w:lang w:val="ro-RO"/>
              </w:rPr>
              <w:t>*</w:t>
            </w:r>
            <w:r w:rsidRPr="00647C5B">
              <w:rPr>
                <w:b/>
                <w:sz w:val="18"/>
                <w:szCs w:val="18"/>
                <w:lang w:val="ro-RO"/>
              </w:rPr>
              <w:t>*</w:t>
            </w:r>
          </w:p>
        </w:tc>
        <w:tc>
          <w:tcPr>
            <w:tcW w:w="1136" w:type="dxa"/>
            <w:gridSpan w:val="2"/>
            <w:tcBorders>
              <w:top w:val="single" w:sz="5" w:space="0" w:color="000000"/>
              <w:left w:val="single" w:sz="5" w:space="0" w:color="000000"/>
              <w:bottom w:val="single" w:sz="5" w:space="0" w:color="000000"/>
              <w:right w:val="single" w:sz="5" w:space="0" w:color="000000"/>
            </w:tcBorders>
          </w:tcPr>
          <w:p w14:paraId="65FB9FE3" w14:textId="77777777" w:rsidR="008F5D55" w:rsidRPr="00647C5B" w:rsidRDefault="008F5D55">
            <w:pPr>
              <w:rPr>
                <w:lang w:val="ro-RO"/>
              </w:rPr>
            </w:pPr>
          </w:p>
        </w:tc>
        <w:tc>
          <w:tcPr>
            <w:tcW w:w="1135" w:type="dxa"/>
            <w:gridSpan w:val="2"/>
            <w:tcBorders>
              <w:top w:val="single" w:sz="5" w:space="0" w:color="000000"/>
              <w:left w:val="single" w:sz="5" w:space="0" w:color="000000"/>
              <w:bottom w:val="single" w:sz="5" w:space="0" w:color="000000"/>
              <w:right w:val="single" w:sz="5" w:space="0" w:color="000000"/>
            </w:tcBorders>
          </w:tcPr>
          <w:p w14:paraId="0131BE61" w14:textId="77777777" w:rsidR="008F5D55" w:rsidRPr="00647C5B" w:rsidRDefault="008F5D55">
            <w:pPr>
              <w:rPr>
                <w:lang w:val="ro-RO"/>
              </w:rPr>
            </w:pPr>
          </w:p>
        </w:tc>
      </w:tr>
      <w:tr w:rsidR="008F5D55" w:rsidRPr="00647C5B" w14:paraId="1F4D94B2" w14:textId="77777777" w:rsidTr="005929B7">
        <w:trPr>
          <w:trHeight w:hRule="exact" w:val="1253"/>
        </w:trPr>
        <w:tc>
          <w:tcPr>
            <w:tcW w:w="2083" w:type="dxa"/>
            <w:gridSpan w:val="2"/>
            <w:vMerge/>
            <w:tcBorders>
              <w:left w:val="single" w:sz="5" w:space="0" w:color="000000"/>
              <w:bottom w:val="single" w:sz="5" w:space="0" w:color="000000"/>
              <w:right w:val="single" w:sz="5" w:space="0" w:color="000000"/>
            </w:tcBorders>
          </w:tcPr>
          <w:p w14:paraId="6BCD46B1" w14:textId="77777777" w:rsidR="008F5D55" w:rsidRPr="00647C5B" w:rsidRDefault="008F5D55">
            <w:pPr>
              <w:rPr>
                <w:lang w:val="ro-RO"/>
              </w:rPr>
            </w:pPr>
          </w:p>
        </w:tc>
        <w:tc>
          <w:tcPr>
            <w:tcW w:w="2003" w:type="dxa"/>
            <w:gridSpan w:val="4"/>
            <w:tcBorders>
              <w:top w:val="single" w:sz="5" w:space="0" w:color="000000"/>
              <w:left w:val="single" w:sz="5" w:space="0" w:color="000000"/>
              <w:bottom w:val="single" w:sz="5" w:space="0" w:color="000000"/>
              <w:right w:val="single" w:sz="5" w:space="0" w:color="000000"/>
            </w:tcBorders>
          </w:tcPr>
          <w:p w14:paraId="3D1DEC69" w14:textId="77777777" w:rsidR="008F5D55" w:rsidRPr="00647C5B" w:rsidRDefault="00054EB8">
            <w:pPr>
              <w:spacing w:line="200" w:lineRule="exact"/>
              <w:ind w:left="203"/>
              <w:rPr>
                <w:sz w:val="18"/>
                <w:szCs w:val="18"/>
                <w:lang w:val="ro-RO"/>
              </w:rPr>
            </w:pPr>
            <w:r w:rsidRPr="00647C5B">
              <w:rPr>
                <w:rFonts w:ascii="Garamond" w:eastAsia="Garamond" w:hAnsi="Garamond" w:cs="Garamond"/>
                <w:position w:val="1"/>
                <w:sz w:val="18"/>
                <w:szCs w:val="18"/>
                <w:lang w:val="ro-RO"/>
              </w:rPr>
              <w:t>-</w:t>
            </w:r>
            <w:r w:rsidRPr="00647C5B">
              <w:rPr>
                <w:rFonts w:ascii="Garamond" w:eastAsia="Garamond" w:hAnsi="Garamond" w:cs="Garamond"/>
                <w:spacing w:val="40"/>
                <w:position w:val="1"/>
                <w:sz w:val="18"/>
                <w:szCs w:val="18"/>
                <w:lang w:val="ro-RO"/>
              </w:rPr>
              <w:t xml:space="preserve"> </w:t>
            </w:r>
            <w:r w:rsidRPr="00647C5B">
              <w:rPr>
                <w:spacing w:val="1"/>
                <w:position w:val="1"/>
                <w:sz w:val="18"/>
                <w:szCs w:val="18"/>
                <w:lang w:val="ro-RO"/>
              </w:rPr>
              <w:t>p</w:t>
            </w:r>
            <w:r w:rsidRPr="00647C5B">
              <w:rPr>
                <w:position w:val="1"/>
                <w:sz w:val="18"/>
                <w:szCs w:val="18"/>
                <w:lang w:val="ro-RO"/>
              </w:rPr>
              <w:t>r</w:t>
            </w:r>
            <w:r w:rsidRPr="00647C5B">
              <w:rPr>
                <w:spacing w:val="1"/>
                <w:position w:val="1"/>
                <w:sz w:val="18"/>
                <w:szCs w:val="18"/>
                <w:lang w:val="ro-RO"/>
              </w:rPr>
              <w:t>o</w:t>
            </w:r>
            <w:r w:rsidRPr="00647C5B">
              <w:rPr>
                <w:spacing w:val="-2"/>
                <w:position w:val="1"/>
                <w:sz w:val="18"/>
                <w:szCs w:val="18"/>
                <w:lang w:val="ro-RO"/>
              </w:rPr>
              <w:t>f</w:t>
            </w:r>
            <w:r w:rsidRPr="00647C5B">
              <w:rPr>
                <w:spacing w:val="-1"/>
                <w:position w:val="1"/>
                <w:sz w:val="18"/>
                <w:szCs w:val="18"/>
                <w:lang w:val="ro-RO"/>
              </w:rPr>
              <w:t>e</w:t>
            </w:r>
            <w:r w:rsidRPr="00647C5B">
              <w:rPr>
                <w:position w:val="1"/>
                <w:sz w:val="18"/>
                <w:szCs w:val="18"/>
                <w:lang w:val="ro-RO"/>
              </w:rPr>
              <w:t>s</w:t>
            </w:r>
            <w:r w:rsidRPr="00647C5B">
              <w:rPr>
                <w:spacing w:val="1"/>
                <w:position w:val="1"/>
                <w:sz w:val="18"/>
                <w:szCs w:val="18"/>
                <w:lang w:val="ro-RO"/>
              </w:rPr>
              <w:t>or</w:t>
            </w:r>
            <w:r w:rsidRPr="00647C5B">
              <w:rPr>
                <w:position w:val="1"/>
                <w:sz w:val="18"/>
                <w:szCs w:val="18"/>
                <w:lang w:val="ro-RO"/>
              </w:rPr>
              <w:t>-</w:t>
            </w:r>
            <w:r w:rsidRPr="00647C5B">
              <w:rPr>
                <w:spacing w:val="-1"/>
                <w:position w:val="1"/>
                <w:sz w:val="18"/>
                <w:szCs w:val="18"/>
                <w:lang w:val="ro-RO"/>
              </w:rPr>
              <w:t>a</w:t>
            </w:r>
            <w:r w:rsidRPr="00647C5B">
              <w:rPr>
                <w:spacing w:val="1"/>
                <w:position w:val="1"/>
                <w:sz w:val="18"/>
                <w:szCs w:val="18"/>
                <w:lang w:val="ro-RO"/>
              </w:rPr>
              <w:t>n</w:t>
            </w:r>
            <w:r w:rsidRPr="00647C5B">
              <w:rPr>
                <w:position w:val="1"/>
                <w:sz w:val="18"/>
                <w:szCs w:val="18"/>
                <w:lang w:val="ro-RO"/>
              </w:rPr>
              <w:t>tre</w:t>
            </w:r>
            <w:r w:rsidRPr="00647C5B">
              <w:rPr>
                <w:spacing w:val="1"/>
                <w:position w:val="1"/>
                <w:sz w:val="18"/>
                <w:szCs w:val="18"/>
                <w:lang w:val="ro-RO"/>
              </w:rPr>
              <w:t>no</w:t>
            </w:r>
            <w:r w:rsidRPr="00647C5B">
              <w:rPr>
                <w:position w:val="1"/>
                <w:sz w:val="18"/>
                <w:szCs w:val="18"/>
                <w:lang w:val="ro-RO"/>
              </w:rPr>
              <w:t>r,</w:t>
            </w:r>
            <w:r w:rsidRPr="00647C5B">
              <w:rPr>
                <w:spacing w:val="-1"/>
                <w:position w:val="1"/>
                <w:sz w:val="18"/>
                <w:szCs w:val="18"/>
                <w:lang w:val="ro-RO"/>
              </w:rPr>
              <w:t xml:space="preserve"> </w:t>
            </w:r>
            <w:r w:rsidRPr="00647C5B">
              <w:rPr>
                <w:position w:val="1"/>
                <w:sz w:val="18"/>
                <w:szCs w:val="18"/>
                <w:lang w:val="ro-RO"/>
              </w:rPr>
              <w:t>la</w:t>
            </w:r>
          </w:p>
          <w:p w14:paraId="40035894" w14:textId="77777777" w:rsidR="008F5D55" w:rsidRPr="00647C5B" w:rsidRDefault="00054EB8">
            <w:pPr>
              <w:spacing w:line="180" w:lineRule="exact"/>
              <w:ind w:left="345"/>
              <w:rPr>
                <w:sz w:val="18"/>
                <w:szCs w:val="18"/>
                <w:lang w:val="ro-RO"/>
              </w:rPr>
            </w:pPr>
            <w:r w:rsidRPr="00647C5B">
              <w:rPr>
                <w:sz w:val="18"/>
                <w:szCs w:val="18"/>
                <w:lang w:val="ro-RO"/>
              </w:rPr>
              <w:t>î</w:t>
            </w:r>
            <w:r w:rsidRPr="00647C5B">
              <w:rPr>
                <w:spacing w:val="1"/>
                <w:sz w:val="18"/>
                <w:szCs w:val="18"/>
                <w:lang w:val="ro-RO"/>
              </w:rPr>
              <w:t>n</w:t>
            </w:r>
            <w:r w:rsidRPr="00647C5B">
              <w:rPr>
                <w:sz w:val="18"/>
                <w:szCs w:val="18"/>
                <w:lang w:val="ro-RO"/>
              </w:rPr>
              <w:t>tr</w:t>
            </w:r>
            <w:r w:rsidRPr="00647C5B">
              <w:rPr>
                <w:spacing w:val="-1"/>
                <w:sz w:val="18"/>
                <w:szCs w:val="18"/>
                <w:lang w:val="ro-RO"/>
              </w:rPr>
              <w:t>ece</w:t>
            </w:r>
            <w:r w:rsidRPr="00647C5B">
              <w:rPr>
                <w:sz w:val="18"/>
                <w:szCs w:val="18"/>
                <w:lang w:val="ro-RO"/>
              </w:rPr>
              <w:t>ri</w:t>
            </w:r>
            <w:r w:rsidRPr="00647C5B">
              <w:rPr>
                <w:spacing w:val="1"/>
                <w:sz w:val="18"/>
                <w:szCs w:val="18"/>
                <w:lang w:val="ro-RO"/>
              </w:rPr>
              <w:t>l</w:t>
            </w:r>
            <w:r w:rsidRPr="00647C5B">
              <w:rPr>
                <w:spacing w:val="-1"/>
                <w:sz w:val="18"/>
                <w:szCs w:val="18"/>
                <w:lang w:val="ro-RO"/>
              </w:rPr>
              <w:t>e</w:t>
            </w:r>
            <w:r w:rsidRPr="00647C5B">
              <w:rPr>
                <w:sz w:val="18"/>
                <w:szCs w:val="18"/>
                <w:lang w:val="ro-RO"/>
              </w:rPr>
              <w:t>/</w:t>
            </w:r>
          </w:p>
          <w:p w14:paraId="5B69F6D6" w14:textId="77777777" w:rsidR="008F5D55" w:rsidRPr="00647C5B" w:rsidRDefault="00054EB8">
            <w:pPr>
              <w:spacing w:line="200" w:lineRule="exact"/>
              <w:ind w:left="345"/>
              <w:rPr>
                <w:sz w:val="18"/>
                <w:szCs w:val="18"/>
                <w:lang w:val="ro-RO"/>
              </w:rPr>
            </w:pPr>
            <w:r w:rsidRPr="00647C5B">
              <w:rPr>
                <w:spacing w:val="-1"/>
                <w:sz w:val="18"/>
                <w:szCs w:val="18"/>
                <w:lang w:val="ro-RO"/>
              </w:rPr>
              <w:t>c</w:t>
            </w:r>
            <w:r w:rsidRPr="00647C5B">
              <w:rPr>
                <w:spacing w:val="1"/>
                <w:sz w:val="18"/>
                <w:szCs w:val="18"/>
                <w:lang w:val="ro-RO"/>
              </w:rPr>
              <w:t>on</w:t>
            </w:r>
            <w:r w:rsidRPr="00647C5B">
              <w:rPr>
                <w:spacing w:val="-1"/>
                <w:sz w:val="18"/>
                <w:szCs w:val="18"/>
                <w:lang w:val="ro-RO"/>
              </w:rPr>
              <w:t>c</w:t>
            </w:r>
            <w:r w:rsidRPr="00647C5B">
              <w:rPr>
                <w:spacing w:val="1"/>
                <w:sz w:val="18"/>
                <w:szCs w:val="18"/>
                <w:lang w:val="ro-RO"/>
              </w:rPr>
              <w:t>u</w:t>
            </w:r>
            <w:r w:rsidRPr="00647C5B">
              <w:rPr>
                <w:sz w:val="18"/>
                <w:szCs w:val="18"/>
                <w:lang w:val="ro-RO"/>
              </w:rPr>
              <w:t>rs</w:t>
            </w:r>
            <w:r w:rsidRPr="00647C5B">
              <w:rPr>
                <w:spacing w:val="1"/>
                <w:sz w:val="18"/>
                <w:szCs w:val="18"/>
                <w:lang w:val="ro-RO"/>
              </w:rPr>
              <w:t>u</w:t>
            </w:r>
            <w:r w:rsidRPr="00647C5B">
              <w:rPr>
                <w:sz w:val="18"/>
                <w:szCs w:val="18"/>
                <w:lang w:val="ro-RO"/>
              </w:rPr>
              <w:t>r</w:t>
            </w:r>
            <w:r w:rsidRPr="00647C5B">
              <w:rPr>
                <w:spacing w:val="-2"/>
                <w:sz w:val="18"/>
                <w:szCs w:val="18"/>
                <w:lang w:val="ro-RO"/>
              </w:rPr>
              <w:t>i</w:t>
            </w:r>
            <w:r w:rsidRPr="00647C5B">
              <w:rPr>
                <w:sz w:val="18"/>
                <w:szCs w:val="18"/>
                <w:lang w:val="ro-RO"/>
              </w:rPr>
              <w:t>le/</w:t>
            </w:r>
          </w:p>
          <w:p w14:paraId="0B2F5E1D" w14:textId="77777777" w:rsidR="008F5D55" w:rsidRPr="00647C5B" w:rsidRDefault="00054EB8">
            <w:pPr>
              <w:spacing w:before="5" w:line="200" w:lineRule="exact"/>
              <w:ind w:left="345" w:right="624"/>
              <w:rPr>
                <w:sz w:val="18"/>
                <w:szCs w:val="18"/>
                <w:lang w:val="ro-RO"/>
              </w:rPr>
            </w:pPr>
            <w:r w:rsidRPr="00647C5B">
              <w:rPr>
                <w:spacing w:val="-1"/>
                <w:sz w:val="18"/>
                <w:szCs w:val="18"/>
                <w:lang w:val="ro-RO"/>
              </w:rPr>
              <w:t>c</w:t>
            </w:r>
            <w:r w:rsidRPr="00647C5B">
              <w:rPr>
                <w:spacing w:val="1"/>
                <w:sz w:val="18"/>
                <w:szCs w:val="18"/>
                <w:lang w:val="ro-RO"/>
              </w:rPr>
              <w:t>o</w:t>
            </w:r>
            <w:r w:rsidRPr="00647C5B">
              <w:rPr>
                <w:spacing w:val="-3"/>
                <w:sz w:val="18"/>
                <w:szCs w:val="18"/>
                <w:lang w:val="ro-RO"/>
              </w:rPr>
              <w:t>m</w:t>
            </w:r>
            <w:r w:rsidRPr="00647C5B">
              <w:rPr>
                <w:spacing w:val="1"/>
                <w:sz w:val="18"/>
                <w:szCs w:val="18"/>
                <w:lang w:val="ro-RO"/>
              </w:rPr>
              <w:t>p</w:t>
            </w:r>
            <w:r w:rsidRPr="00647C5B">
              <w:rPr>
                <w:spacing w:val="-1"/>
                <w:sz w:val="18"/>
                <w:szCs w:val="18"/>
                <w:lang w:val="ro-RO"/>
              </w:rPr>
              <w:t>e</w:t>
            </w:r>
            <w:r w:rsidRPr="00647C5B">
              <w:rPr>
                <w:sz w:val="18"/>
                <w:szCs w:val="18"/>
                <w:lang w:val="ro-RO"/>
              </w:rPr>
              <w:t>t</w:t>
            </w:r>
            <w:r w:rsidRPr="00647C5B">
              <w:rPr>
                <w:spacing w:val="1"/>
                <w:sz w:val="18"/>
                <w:szCs w:val="18"/>
                <w:lang w:val="ro-RO"/>
              </w:rPr>
              <w:t>i</w:t>
            </w:r>
            <w:r w:rsidRPr="00647C5B">
              <w:rPr>
                <w:sz w:val="18"/>
                <w:szCs w:val="18"/>
                <w:lang w:val="ro-RO"/>
              </w:rPr>
              <w:t>ţ</w:t>
            </w:r>
            <w:r w:rsidRPr="00647C5B">
              <w:rPr>
                <w:spacing w:val="1"/>
                <w:sz w:val="18"/>
                <w:szCs w:val="18"/>
                <w:lang w:val="ro-RO"/>
              </w:rPr>
              <w:t>i</w:t>
            </w:r>
            <w:r w:rsidRPr="00647C5B">
              <w:rPr>
                <w:sz w:val="18"/>
                <w:szCs w:val="18"/>
                <w:lang w:val="ro-RO"/>
              </w:rPr>
              <w:t>i</w:t>
            </w:r>
            <w:r w:rsidRPr="00647C5B">
              <w:rPr>
                <w:spacing w:val="1"/>
                <w:sz w:val="18"/>
                <w:szCs w:val="18"/>
                <w:lang w:val="ro-RO"/>
              </w:rPr>
              <w:t>l</w:t>
            </w:r>
            <w:r w:rsidRPr="00647C5B">
              <w:rPr>
                <w:sz w:val="18"/>
                <w:szCs w:val="18"/>
                <w:lang w:val="ro-RO"/>
              </w:rPr>
              <w:t xml:space="preserve">e </w:t>
            </w:r>
            <w:r w:rsidRPr="00647C5B">
              <w:rPr>
                <w:spacing w:val="1"/>
                <w:sz w:val="18"/>
                <w:szCs w:val="18"/>
                <w:lang w:val="ro-RO"/>
              </w:rPr>
              <w:t>n</w:t>
            </w:r>
            <w:r w:rsidRPr="00647C5B">
              <w:rPr>
                <w:spacing w:val="-1"/>
                <w:sz w:val="18"/>
                <w:szCs w:val="18"/>
                <w:lang w:val="ro-RO"/>
              </w:rPr>
              <w:t>a</w:t>
            </w:r>
            <w:r w:rsidRPr="00647C5B">
              <w:rPr>
                <w:sz w:val="18"/>
                <w:szCs w:val="18"/>
                <w:lang w:val="ro-RO"/>
              </w:rPr>
              <w:t>ţ</w:t>
            </w:r>
            <w:r w:rsidRPr="00647C5B">
              <w:rPr>
                <w:spacing w:val="1"/>
                <w:sz w:val="18"/>
                <w:szCs w:val="18"/>
                <w:lang w:val="ro-RO"/>
              </w:rPr>
              <w:t>i</w:t>
            </w:r>
            <w:r w:rsidRPr="00647C5B">
              <w:rPr>
                <w:spacing w:val="-1"/>
                <w:sz w:val="18"/>
                <w:szCs w:val="18"/>
                <w:lang w:val="ro-RO"/>
              </w:rPr>
              <w:t>o</w:t>
            </w:r>
            <w:r w:rsidRPr="00647C5B">
              <w:rPr>
                <w:spacing w:val="1"/>
                <w:sz w:val="18"/>
                <w:szCs w:val="18"/>
                <w:lang w:val="ro-RO"/>
              </w:rPr>
              <w:t>n</w:t>
            </w:r>
            <w:r w:rsidRPr="00647C5B">
              <w:rPr>
                <w:spacing w:val="-1"/>
                <w:sz w:val="18"/>
                <w:szCs w:val="18"/>
                <w:lang w:val="ro-RO"/>
              </w:rPr>
              <w:t>a</w:t>
            </w:r>
            <w:r w:rsidRPr="00647C5B">
              <w:rPr>
                <w:sz w:val="18"/>
                <w:szCs w:val="18"/>
                <w:lang w:val="ro-RO"/>
              </w:rPr>
              <w:t>le şi i</w:t>
            </w:r>
            <w:r w:rsidRPr="00647C5B">
              <w:rPr>
                <w:spacing w:val="1"/>
                <w:sz w:val="18"/>
                <w:szCs w:val="18"/>
                <w:lang w:val="ro-RO"/>
              </w:rPr>
              <w:t>n</w:t>
            </w:r>
            <w:r w:rsidRPr="00647C5B">
              <w:rPr>
                <w:sz w:val="18"/>
                <w:szCs w:val="18"/>
                <w:lang w:val="ro-RO"/>
              </w:rPr>
              <w:t>ter</w:t>
            </w:r>
            <w:r w:rsidRPr="00647C5B">
              <w:rPr>
                <w:spacing w:val="1"/>
                <w:sz w:val="18"/>
                <w:szCs w:val="18"/>
                <w:lang w:val="ro-RO"/>
              </w:rPr>
              <w:t>n</w:t>
            </w:r>
            <w:r w:rsidRPr="00647C5B">
              <w:rPr>
                <w:spacing w:val="-1"/>
                <w:sz w:val="18"/>
                <w:szCs w:val="18"/>
                <w:lang w:val="ro-RO"/>
              </w:rPr>
              <w:t>a</w:t>
            </w:r>
            <w:r w:rsidRPr="00647C5B">
              <w:rPr>
                <w:sz w:val="18"/>
                <w:szCs w:val="18"/>
                <w:lang w:val="ro-RO"/>
              </w:rPr>
              <w:t>ţ</w:t>
            </w:r>
            <w:r w:rsidRPr="00647C5B">
              <w:rPr>
                <w:spacing w:val="-2"/>
                <w:sz w:val="18"/>
                <w:szCs w:val="18"/>
                <w:lang w:val="ro-RO"/>
              </w:rPr>
              <w:t>i</w:t>
            </w:r>
            <w:r w:rsidRPr="00647C5B">
              <w:rPr>
                <w:spacing w:val="1"/>
                <w:sz w:val="18"/>
                <w:szCs w:val="18"/>
                <w:lang w:val="ro-RO"/>
              </w:rPr>
              <w:t>on</w:t>
            </w:r>
            <w:r w:rsidRPr="00647C5B">
              <w:rPr>
                <w:spacing w:val="-1"/>
                <w:sz w:val="18"/>
                <w:szCs w:val="18"/>
                <w:lang w:val="ro-RO"/>
              </w:rPr>
              <w:t>a</w:t>
            </w:r>
            <w:r w:rsidRPr="00647C5B">
              <w:rPr>
                <w:sz w:val="18"/>
                <w:szCs w:val="18"/>
                <w:lang w:val="ro-RO"/>
              </w:rPr>
              <w:t>le</w:t>
            </w:r>
          </w:p>
        </w:tc>
        <w:tc>
          <w:tcPr>
            <w:tcW w:w="994" w:type="dxa"/>
            <w:gridSpan w:val="2"/>
            <w:vMerge/>
            <w:tcBorders>
              <w:left w:val="single" w:sz="5" w:space="0" w:color="000000"/>
              <w:bottom w:val="single" w:sz="5" w:space="0" w:color="000000"/>
              <w:right w:val="single" w:sz="5" w:space="0" w:color="000000"/>
            </w:tcBorders>
          </w:tcPr>
          <w:p w14:paraId="333A475E" w14:textId="77777777" w:rsidR="008F5D55" w:rsidRPr="00647C5B" w:rsidRDefault="008F5D55">
            <w:pPr>
              <w:rPr>
                <w:lang w:val="ro-RO"/>
              </w:rPr>
            </w:pPr>
          </w:p>
        </w:tc>
        <w:tc>
          <w:tcPr>
            <w:tcW w:w="850" w:type="dxa"/>
            <w:gridSpan w:val="2"/>
            <w:vMerge/>
            <w:tcBorders>
              <w:left w:val="single" w:sz="5" w:space="0" w:color="000000"/>
              <w:bottom w:val="single" w:sz="5" w:space="0" w:color="000000"/>
              <w:right w:val="single" w:sz="5" w:space="0" w:color="000000"/>
            </w:tcBorders>
            <w:shd w:val="clear" w:color="auto" w:fill="BEBEBE"/>
          </w:tcPr>
          <w:p w14:paraId="5DD0A9E7" w14:textId="77777777" w:rsidR="008F5D55" w:rsidRPr="00647C5B" w:rsidRDefault="008F5D55">
            <w:pPr>
              <w:rPr>
                <w:lang w:val="ro-RO"/>
              </w:rPr>
            </w:pPr>
          </w:p>
        </w:tc>
        <w:tc>
          <w:tcPr>
            <w:tcW w:w="991" w:type="dxa"/>
            <w:gridSpan w:val="2"/>
            <w:tcBorders>
              <w:top w:val="single" w:sz="5" w:space="0" w:color="000000"/>
              <w:left w:val="single" w:sz="5" w:space="0" w:color="000000"/>
              <w:bottom w:val="single" w:sz="5" w:space="0" w:color="000000"/>
              <w:right w:val="single" w:sz="5" w:space="0" w:color="000000"/>
            </w:tcBorders>
          </w:tcPr>
          <w:p w14:paraId="2912EB12" w14:textId="77777777" w:rsidR="008F5D55" w:rsidRPr="00647C5B" w:rsidRDefault="008F5D55">
            <w:pPr>
              <w:spacing w:before="7" w:line="100" w:lineRule="exact"/>
              <w:rPr>
                <w:sz w:val="11"/>
                <w:szCs w:val="11"/>
                <w:lang w:val="ro-RO"/>
              </w:rPr>
            </w:pPr>
          </w:p>
          <w:p w14:paraId="55D0D772" w14:textId="77777777" w:rsidR="008F5D55" w:rsidRPr="00647C5B" w:rsidRDefault="008F5D55">
            <w:pPr>
              <w:spacing w:line="200" w:lineRule="exact"/>
              <w:rPr>
                <w:lang w:val="ro-RO"/>
              </w:rPr>
            </w:pPr>
          </w:p>
          <w:p w14:paraId="47E61C50" w14:textId="77777777" w:rsidR="008F5D55" w:rsidRPr="00647C5B" w:rsidRDefault="008F5D55">
            <w:pPr>
              <w:spacing w:line="200" w:lineRule="exact"/>
              <w:rPr>
                <w:lang w:val="ro-RO"/>
              </w:rPr>
            </w:pPr>
          </w:p>
          <w:p w14:paraId="61D8F21E" w14:textId="77777777" w:rsidR="008F5D55" w:rsidRPr="00647C5B" w:rsidRDefault="00054EB8">
            <w:pPr>
              <w:ind w:left="313" w:right="311"/>
              <w:jc w:val="center"/>
              <w:rPr>
                <w:sz w:val="18"/>
                <w:szCs w:val="18"/>
                <w:lang w:val="ro-RO"/>
              </w:rPr>
            </w:pPr>
            <w:r w:rsidRPr="00647C5B">
              <w:rPr>
                <w:b/>
                <w:spacing w:val="1"/>
                <w:sz w:val="18"/>
                <w:szCs w:val="18"/>
                <w:lang w:val="ro-RO"/>
              </w:rPr>
              <w:t>1**</w:t>
            </w:r>
          </w:p>
        </w:tc>
        <w:tc>
          <w:tcPr>
            <w:tcW w:w="1136" w:type="dxa"/>
            <w:gridSpan w:val="2"/>
            <w:tcBorders>
              <w:top w:val="single" w:sz="5" w:space="0" w:color="000000"/>
              <w:left w:val="single" w:sz="5" w:space="0" w:color="000000"/>
              <w:bottom w:val="single" w:sz="5" w:space="0" w:color="000000"/>
              <w:right w:val="single" w:sz="5" w:space="0" w:color="000000"/>
            </w:tcBorders>
          </w:tcPr>
          <w:p w14:paraId="5ACD468F" w14:textId="77777777" w:rsidR="008F5D55" w:rsidRPr="00647C5B" w:rsidRDefault="008F5D55">
            <w:pPr>
              <w:rPr>
                <w:lang w:val="ro-RO"/>
              </w:rPr>
            </w:pPr>
          </w:p>
        </w:tc>
        <w:tc>
          <w:tcPr>
            <w:tcW w:w="1135" w:type="dxa"/>
            <w:gridSpan w:val="2"/>
            <w:tcBorders>
              <w:top w:val="single" w:sz="5" w:space="0" w:color="000000"/>
              <w:left w:val="single" w:sz="5" w:space="0" w:color="000000"/>
              <w:bottom w:val="single" w:sz="5" w:space="0" w:color="000000"/>
              <w:right w:val="single" w:sz="5" w:space="0" w:color="000000"/>
            </w:tcBorders>
          </w:tcPr>
          <w:p w14:paraId="1018B7BD" w14:textId="77777777" w:rsidR="008F5D55" w:rsidRPr="00647C5B" w:rsidRDefault="008F5D55">
            <w:pPr>
              <w:rPr>
                <w:lang w:val="ro-RO"/>
              </w:rPr>
            </w:pPr>
          </w:p>
        </w:tc>
      </w:tr>
      <w:tr w:rsidR="008F5D55" w:rsidRPr="00647C5B" w14:paraId="774E4761" w14:textId="77777777" w:rsidTr="005929B7">
        <w:trPr>
          <w:gridAfter w:val="1"/>
          <w:wAfter w:w="9" w:type="dxa"/>
          <w:trHeight w:hRule="exact" w:val="638"/>
        </w:trPr>
        <w:tc>
          <w:tcPr>
            <w:tcW w:w="2076" w:type="dxa"/>
            <w:tcBorders>
              <w:top w:val="single" w:sz="5" w:space="0" w:color="000000"/>
              <w:left w:val="single" w:sz="5" w:space="0" w:color="000000"/>
              <w:bottom w:val="single" w:sz="5" w:space="0" w:color="000000"/>
              <w:right w:val="single" w:sz="5" w:space="0" w:color="000000"/>
            </w:tcBorders>
          </w:tcPr>
          <w:p w14:paraId="736F61B9" w14:textId="77777777" w:rsidR="008F5D55" w:rsidRPr="00647C5B" w:rsidRDefault="008F5D55">
            <w:pPr>
              <w:rPr>
                <w:lang w:val="ro-RO"/>
              </w:rPr>
            </w:pPr>
          </w:p>
        </w:tc>
        <w:tc>
          <w:tcPr>
            <w:tcW w:w="2003" w:type="dxa"/>
            <w:gridSpan w:val="4"/>
            <w:tcBorders>
              <w:top w:val="single" w:sz="5" w:space="0" w:color="000000"/>
              <w:left w:val="single" w:sz="5" w:space="0" w:color="000000"/>
              <w:bottom w:val="single" w:sz="5" w:space="0" w:color="000000"/>
              <w:right w:val="single" w:sz="5" w:space="0" w:color="000000"/>
            </w:tcBorders>
          </w:tcPr>
          <w:p w14:paraId="1304F2E4" w14:textId="77777777" w:rsidR="008F5D55" w:rsidRPr="00647C5B" w:rsidRDefault="00054EB8">
            <w:pPr>
              <w:spacing w:before="1" w:line="229" w:lineRule="auto"/>
              <w:ind w:left="345" w:right="230" w:hanging="142"/>
              <w:rPr>
                <w:sz w:val="18"/>
                <w:szCs w:val="18"/>
                <w:lang w:val="ro-RO"/>
              </w:rPr>
            </w:pPr>
            <w:r w:rsidRPr="00647C5B">
              <w:rPr>
                <w:rFonts w:ascii="Garamond" w:eastAsia="Garamond" w:hAnsi="Garamond" w:cs="Garamond"/>
                <w:sz w:val="18"/>
                <w:szCs w:val="18"/>
                <w:lang w:val="ro-RO"/>
              </w:rPr>
              <w:t>-</w:t>
            </w:r>
            <w:r w:rsidRPr="00647C5B">
              <w:rPr>
                <w:rFonts w:ascii="Garamond" w:eastAsia="Garamond" w:hAnsi="Garamond" w:cs="Garamond"/>
                <w:spacing w:val="40"/>
                <w:sz w:val="18"/>
                <w:szCs w:val="18"/>
                <w:lang w:val="ro-RO"/>
              </w:rPr>
              <w:t xml:space="preserve"> </w:t>
            </w:r>
            <w:r w:rsidRPr="00647C5B">
              <w:rPr>
                <w:spacing w:val="1"/>
                <w:sz w:val="18"/>
                <w:szCs w:val="18"/>
                <w:lang w:val="ro-RO"/>
              </w:rPr>
              <w:t>p</w:t>
            </w:r>
            <w:r w:rsidRPr="00647C5B">
              <w:rPr>
                <w:sz w:val="18"/>
                <w:szCs w:val="18"/>
                <w:lang w:val="ro-RO"/>
              </w:rPr>
              <w:t>r</w:t>
            </w:r>
            <w:r w:rsidRPr="00647C5B">
              <w:rPr>
                <w:spacing w:val="-1"/>
                <w:sz w:val="18"/>
                <w:szCs w:val="18"/>
                <w:lang w:val="ro-RO"/>
              </w:rPr>
              <w:t>egă</w:t>
            </w:r>
            <w:r w:rsidRPr="00647C5B">
              <w:rPr>
                <w:sz w:val="18"/>
                <w:szCs w:val="18"/>
                <w:lang w:val="ro-RO"/>
              </w:rPr>
              <w:t>t</w:t>
            </w:r>
            <w:r w:rsidRPr="00647C5B">
              <w:rPr>
                <w:spacing w:val="1"/>
                <w:sz w:val="18"/>
                <w:szCs w:val="18"/>
                <w:lang w:val="ro-RO"/>
              </w:rPr>
              <w:t>i</w:t>
            </w:r>
            <w:r w:rsidRPr="00647C5B">
              <w:rPr>
                <w:sz w:val="18"/>
                <w:szCs w:val="18"/>
                <w:lang w:val="ro-RO"/>
              </w:rPr>
              <w:t>r</w:t>
            </w:r>
            <w:r w:rsidRPr="00647C5B">
              <w:rPr>
                <w:spacing w:val="-1"/>
                <w:sz w:val="18"/>
                <w:szCs w:val="18"/>
                <w:lang w:val="ro-RO"/>
              </w:rPr>
              <w:t>e</w:t>
            </w:r>
            <w:r w:rsidRPr="00647C5B">
              <w:rPr>
                <w:sz w:val="18"/>
                <w:szCs w:val="18"/>
                <w:lang w:val="ro-RO"/>
              </w:rPr>
              <w:t>a l</w:t>
            </w:r>
            <w:r w:rsidRPr="00647C5B">
              <w:rPr>
                <w:spacing w:val="1"/>
                <w:sz w:val="18"/>
                <w:szCs w:val="18"/>
                <w:lang w:val="ro-RO"/>
              </w:rPr>
              <w:t>o</w:t>
            </w:r>
            <w:r w:rsidRPr="00647C5B">
              <w:rPr>
                <w:sz w:val="18"/>
                <w:szCs w:val="18"/>
                <w:lang w:val="ro-RO"/>
              </w:rPr>
              <w:t>t</w:t>
            </w:r>
            <w:r w:rsidRPr="00647C5B">
              <w:rPr>
                <w:spacing w:val="1"/>
                <w:sz w:val="18"/>
                <w:szCs w:val="18"/>
                <w:lang w:val="ro-RO"/>
              </w:rPr>
              <w:t>u</w:t>
            </w:r>
            <w:r w:rsidRPr="00647C5B">
              <w:rPr>
                <w:sz w:val="18"/>
                <w:szCs w:val="18"/>
                <w:lang w:val="ro-RO"/>
              </w:rPr>
              <w:t>ri</w:t>
            </w:r>
            <w:r w:rsidRPr="00647C5B">
              <w:rPr>
                <w:spacing w:val="-2"/>
                <w:sz w:val="18"/>
                <w:szCs w:val="18"/>
                <w:lang w:val="ro-RO"/>
              </w:rPr>
              <w:t>l</w:t>
            </w:r>
            <w:r w:rsidRPr="00647C5B">
              <w:rPr>
                <w:spacing w:val="1"/>
                <w:sz w:val="18"/>
                <w:szCs w:val="18"/>
                <w:lang w:val="ro-RO"/>
              </w:rPr>
              <w:t>o</w:t>
            </w:r>
            <w:r w:rsidRPr="00647C5B">
              <w:rPr>
                <w:sz w:val="18"/>
                <w:szCs w:val="18"/>
                <w:lang w:val="ro-RO"/>
              </w:rPr>
              <w:t xml:space="preserve">r </w:t>
            </w:r>
            <w:r w:rsidRPr="00647C5B">
              <w:rPr>
                <w:spacing w:val="1"/>
                <w:sz w:val="18"/>
                <w:szCs w:val="18"/>
                <w:lang w:val="ro-RO"/>
              </w:rPr>
              <w:t>n</w:t>
            </w:r>
            <w:r w:rsidRPr="00647C5B">
              <w:rPr>
                <w:spacing w:val="-1"/>
                <w:sz w:val="18"/>
                <w:szCs w:val="18"/>
                <w:lang w:val="ro-RO"/>
              </w:rPr>
              <w:t>a</w:t>
            </w:r>
            <w:r w:rsidRPr="00647C5B">
              <w:rPr>
                <w:sz w:val="18"/>
                <w:szCs w:val="18"/>
                <w:lang w:val="ro-RO"/>
              </w:rPr>
              <w:t>ţ</w:t>
            </w:r>
            <w:r w:rsidRPr="00647C5B">
              <w:rPr>
                <w:spacing w:val="1"/>
                <w:sz w:val="18"/>
                <w:szCs w:val="18"/>
                <w:lang w:val="ro-RO"/>
              </w:rPr>
              <w:t>i</w:t>
            </w:r>
            <w:r w:rsidRPr="00647C5B">
              <w:rPr>
                <w:spacing w:val="-1"/>
                <w:sz w:val="18"/>
                <w:szCs w:val="18"/>
                <w:lang w:val="ro-RO"/>
              </w:rPr>
              <w:t>o</w:t>
            </w:r>
            <w:r w:rsidRPr="00647C5B">
              <w:rPr>
                <w:spacing w:val="1"/>
                <w:sz w:val="18"/>
                <w:szCs w:val="18"/>
                <w:lang w:val="ro-RO"/>
              </w:rPr>
              <w:t>n</w:t>
            </w:r>
            <w:r w:rsidRPr="00647C5B">
              <w:rPr>
                <w:spacing w:val="-1"/>
                <w:sz w:val="18"/>
                <w:szCs w:val="18"/>
                <w:lang w:val="ro-RO"/>
              </w:rPr>
              <w:t>a</w:t>
            </w:r>
            <w:r w:rsidRPr="00647C5B">
              <w:rPr>
                <w:sz w:val="18"/>
                <w:szCs w:val="18"/>
                <w:lang w:val="ro-RO"/>
              </w:rPr>
              <w:t xml:space="preserve">le/ </w:t>
            </w:r>
            <w:r w:rsidRPr="00647C5B">
              <w:rPr>
                <w:spacing w:val="1"/>
                <w:sz w:val="18"/>
                <w:szCs w:val="18"/>
                <w:lang w:val="ro-RO"/>
              </w:rPr>
              <w:t>o</w:t>
            </w:r>
            <w:r w:rsidRPr="00647C5B">
              <w:rPr>
                <w:sz w:val="18"/>
                <w:szCs w:val="18"/>
                <w:lang w:val="ro-RO"/>
              </w:rPr>
              <w:t>l</w:t>
            </w:r>
            <w:r w:rsidRPr="00647C5B">
              <w:rPr>
                <w:spacing w:val="1"/>
                <w:sz w:val="18"/>
                <w:szCs w:val="18"/>
                <w:lang w:val="ro-RO"/>
              </w:rPr>
              <w:t>i</w:t>
            </w:r>
            <w:r w:rsidRPr="00647C5B">
              <w:rPr>
                <w:spacing w:val="-3"/>
                <w:sz w:val="18"/>
                <w:szCs w:val="18"/>
                <w:lang w:val="ro-RO"/>
              </w:rPr>
              <w:t>m</w:t>
            </w:r>
            <w:r w:rsidRPr="00647C5B">
              <w:rPr>
                <w:spacing w:val="1"/>
                <w:sz w:val="18"/>
                <w:szCs w:val="18"/>
                <w:lang w:val="ro-RO"/>
              </w:rPr>
              <w:t>p</w:t>
            </w:r>
            <w:r w:rsidRPr="00647C5B">
              <w:rPr>
                <w:sz w:val="18"/>
                <w:szCs w:val="18"/>
                <w:lang w:val="ro-RO"/>
              </w:rPr>
              <w:t>ice</w:t>
            </w:r>
          </w:p>
        </w:tc>
        <w:tc>
          <w:tcPr>
            <w:tcW w:w="994" w:type="dxa"/>
            <w:gridSpan w:val="2"/>
            <w:vMerge w:val="restart"/>
            <w:tcBorders>
              <w:top w:val="single" w:sz="5" w:space="0" w:color="000000"/>
              <w:left w:val="single" w:sz="5" w:space="0" w:color="000000"/>
              <w:right w:val="single" w:sz="5" w:space="0" w:color="000000"/>
            </w:tcBorders>
          </w:tcPr>
          <w:p w14:paraId="3FE6D1E5" w14:textId="77777777" w:rsidR="008F5D55" w:rsidRPr="00647C5B" w:rsidRDefault="008F5D55">
            <w:pPr>
              <w:rPr>
                <w:lang w:val="ro-RO"/>
              </w:rPr>
            </w:pPr>
          </w:p>
        </w:tc>
        <w:tc>
          <w:tcPr>
            <w:tcW w:w="850" w:type="dxa"/>
            <w:gridSpan w:val="2"/>
            <w:tcBorders>
              <w:top w:val="single" w:sz="5" w:space="0" w:color="000000"/>
              <w:left w:val="single" w:sz="5" w:space="0" w:color="000000"/>
              <w:bottom w:val="single" w:sz="5" w:space="0" w:color="000000"/>
              <w:right w:val="single" w:sz="5" w:space="0" w:color="000000"/>
            </w:tcBorders>
            <w:shd w:val="clear" w:color="auto" w:fill="BEBEBE"/>
          </w:tcPr>
          <w:p w14:paraId="150F1975" w14:textId="77777777" w:rsidR="008F5D55" w:rsidRPr="00647C5B" w:rsidRDefault="008F5D55">
            <w:pPr>
              <w:rPr>
                <w:lang w:val="ro-RO"/>
              </w:rPr>
            </w:pPr>
          </w:p>
        </w:tc>
        <w:tc>
          <w:tcPr>
            <w:tcW w:w="991" w:type="dxa"/>
            <w:gridSpan w:val="2"/>
            <w:tcBorders>
              <w:top w:val="single" w:sz="5" w:space="0" w:color="000000"/>
              <w:left w:val="single" w:sz="5" w:space="0" w:color="000000"/>
              <w:bottom w:val="single" w:sz="5" w:space="0" w:color="000000"/>
              <w:right w:val="single" w:sz="5" w:space="0" w:color="000000"/>
            </w:tcBorders>
          </w:tcPr>
          <w:p w14:paraId="7F505A1E" w14:textId="77777777" w:rsidR="008F5D55" w:rsidRPr="00647C5B" w:rsidRDefault="008F5D55">
            <w:pPr>
              <w:spacing w:before="8" w:line="100" w:lineRule="exact"/>
              <w:rPr>
                <w:sz w:val="10"/>
                <w:szCs w:val="10"/>
                <w:lang w:val="ro-RO"/>
              </w:rPr>
            </w:pPr>
          </w:p>
          <w:p w14:paraId="2742213E" w14:textId="77777777" w:rsidR="008F5D55" w:rsidRPr="00647C5B" w:rsidRDefault="00054EB8">
            <w:pPr>
              <w:ind w:left="410" w:right="413"/>
              <w:jc w:val="center"/>
              <w:rPr>
                <w:sz w:val="18"/>
                <w:szCs w:val="18"/>
                <w:lang w:val="ro-RO"/>
              </w:rPr>
            </w:pPr>
            <w:r w:rsidRPr="00647C5B">
              <w:rPr>
                <w:b/>
                <w:sz w:val="18"/>
                <w:szCs w:val="18"/>
                <w:lang w:val="ro-RO"/>
              </w:rPr>
              <w:t>2</w:t>
            </w:r>
          </w:p>
        </w:tc>
        <w:tc>
          <w:tcPr>
            <w:tcW w:w="1136" w:type="dxa"/>
            <w:gridSpan w:val="2"/>
            <w:tcBorders>
              <w:top w:val="single" w:sz="5" w:space="0" w:color="000000"/>
              <w:left w:val="single" w:sz="5" w:space="0" w:color="000000"/>
              <w:bottom w:val="single" w:sz="5" w:space="0" w:color="000000"/>
              <w:right w:val="single" w:sz="5" w:space="0" w:color="000000"/>
            </w:tcBorders>
          </w:tcPr>
          <w:p w14:paraId="2F020BC9" w14:textId="77777777" w:rsidR="008F5D55" w:rsidRPr="00647C5B" w:rsidRDefault="008F5D55">
            <w:pPr>
              <w:rPr>
                <w:lang w:val="ro-RO"/>
              </w:rPr>
            </w:pPr>
          </w:p>
        </w:tc>
        <w:tc>
          <w:tcPr>
            <w:tcW w:w="1133" w:type="dxa"/>
            <w:gridSpan w:val="2"/>
            <w:tcBorders>
              <w:top w:val="single" w:sz="5" w:space="0" w:color="000000"/>
              <w:left w:val="single" w:sz="5" w:space="0" w:color="000000"/>
              <w:bottom w:val="single" w:sz="5" w:space="0" w:color="000000"/>
              <w:right w:val="single" w:sz="5" w:space="0" w:color="000000"/>
            </w:tcBorders>
          </w:tcPr>
          <w:p w14:paraId="7C8AE3B3" w14:textId="77777777" w:rsidR="008F5D55" w:rsidRPr="00647C5B" w:rsidRDefault="008F5D55">
            <w:pPr>
              <w:rPr>
                <w:lang w:val="ro-RO"/>
              </w:rPr>
            </w:pPr>
          </w:p>
        </w:tc>
      </w:tr>
      <w:tr w:rsidR="008F5D55" w:rsidRPr="00647C5B" w14:paraId="7C00D436" w14:textId="77777777" w:rsidTr="005929B7">
        <w:trPr>
          <w:gridAfter w:val="1"/>
          <w:wAfter w:w="9" w:type="dxa"/>
          <w:trHeight w:hRule="exact" w:val="1459"/>
        </w:trPr>
        <w:tc>
          <w:tcPr>
            <w:tcW w:w="4079" w:type="dxa"/>
            <w:gridSpan w:val="5"/>
            <w:tcBorders>
              <w:top w:val="nil"/>
              <w:left w:val="single" w:sz="5" w:space="0" w:color="000000"/>
              <w:bottom w:val="single" w:sz="5" w:space="0" w:color="000000"/>
              <w:right w:val="single" w:sz="5" w:space="0" w:color="000000"/>
            </w:tcBorders>
          </w:tcPr>
          <w:p w14:paraId="11155019" w14:textId="77777777" w:rsidR="008F5D55" w:rsidRPr="00647C5B" w:rsidRDefault="00054EB8">
            <w:pPr>
              <w:ind w:left="102" w:right="97"/>
              <w:rPr>
                <w:sz w:val="18"/>
                <w:szCs w:val="18"/>
                <w:lang w:val="ro-RO"/>
              </w:rPr>
            </w:pPr>
            <w:r w:rsidRPr="00647C5B">
              <w:rPr>
                <w:b/>
                <w:spacing w:val="-2"/>
                <w:sz w:val="18"/>
                <w:szCs w:val="18"/>
                <w:lang w:val="ro-RO"/>
              </w:rPr>
              <w:t>h</w:t>
            </w:r>
            <w:r w:rsidRPr="00647C5B">
              <w:rPr>
                <w:b/>
                <w:sz w:val="18"/>
                <w:szCs w:val="18"/>
                <w:lang w:val="ro-RO"/>
              </w:rPr>
              <w:t>.</w:t>
            </w:r>
            <w:r w:rsidRPr="00647C5B">
              <w:rPr>
                <w:b/>
                <w:spacing w:val="1"/>
                <w:sz w:val="18"/>
                <w:szCs w:val="18"/>
                <w:lang w:val="ro-RO"/>
              </w:rPr>
              <w:t xml:space="preserve"> </w:t>
            </w:r>
            <w:r w:rsidRPr="00647C5B">
              <w:rPr>
                <w:sz w:val="18"/>
                <w:szCs w:val="18"/>
                <w:lang w:val="ro-RO"/>
              </w:rPr>
              <w:t>I</w:t>
            </w:r>
            <w:r w:rsidRPr="00647C5B">
              <w:rPr>
                <w:spacing w:val="-3"/>
                <w:sz w:val="18"/>
                <w:szCs w:val="18"/>
                <w:lang w:val="ro-RO"/>
              </w:rPr>
              <w:t>m</w:t>
            </w:r>
            <w:r w:rsidRPr="00647C5B">
              <w:rPr>
                <w:spacing w:val="1"/>
                <w:sz w:val="18"/>
                <w:szCs w:val="18"/>
                <w:lang w:val="ro-RO"/>
              </w:rPr>
              <w:t>p</w:t>
            </w:r>
            <w:r w:rsidRPr="00647C5B">
              <w:rPr>
                <w:sz w:val="18"/>
                <w:szCs w:val="18"/>
                <w:lang w:val="ro-RO"/>
              </w:rPr>
              <w:t>l</w:t>
            </w:r>
            <w:r w:rsidRPr="00647C5B">
              <w:rPr>
                <w:spacing w:val="2"/>
                <w:sz w:val="18"/>
                <w:szCs w:val="18"/>
                <w:lang w:val="ro-RO"/>
              </w:rPr>
              <w:t>e</w:t>
            </w:r>
            <w:r w:rsidRPr="00647C5B">
              <w:rPr>
                <w:spacing w:val="-3"/>
                <w:sz w:val="18"/>
                <w:szCs w:val="18"/>
                <w:lang w:val="ro-RO"/>
              </w:rPr>
              <w:t>m</w:t>
            </w:r>
            <w:r w:rsidRPr="00647C5B">
              <w:rPr>
                <w:spacing w:val="-1"/>
                <w:sz w:val="18"/>
                <w:szCs w:val="18"/>
                <w:lang w:val="ro-RO"/>
              </w:rPr>
              <w:t>e</w:t>
            </w:r>
            <w:r w:rsidRPr="00647C5B">
              <w:rPr>
                <w:spacing w:val="1"/>
                <w:sz w:val="18"/>
                <w:szCs w:val="18"/>
                <w:lang w:val="ro-RO"/>
              </w:rPr>
              <w:t>n</w:t>
            </w:r>
            <w:r w:rsidRPr="00647C5B">
              <w:rPr>
                <w:sz w:val="18"/>
                <w:szCs w:val="18"/>
                <w:lang w:val="ro-RO"/>
              </w:rPr>
              <w:t>tar</w:t>
            </w:r>
            <w:r w:rsidRPr="00647C5B">
              <w:rPr>
                <w:spacing w:val="1"/>
                <w:sz w:val="18"/>
                <w:szCs w:val="18"/>
                <w:lang w:val="ro-RO"/>
              </w:rPr>
              <w:t>e</w:t>
            </w:r>
            <w:r w:rsidRPr="00647C5B">
              <w:rPr>
                <w:sz w:val="18"/>
                <w:szCs w:val="18"/>
                <w:lang w:val="ro-RO"/>
              </w:rPr>
              <w:t xml:space="preserve">a </w:t>
            </w:r>
            <w:r w:rsidRPr="00647C5B">
              <w:rPr>
                <w:spacing w:val="1"/>
                <w:sz w:val="18"/>
                <w:szCs w:val="18"/>
                <w:lang w:val="ro-RO"/>
              </w:rPr>
              <w:t>uno</w:t>
            </w:r>
            <w:r w:rsidRPr="00647C5B">
              <w:rPr>
                <w:sz w:val="18"/>
                <w:szCs w:val="18"/>
                <w:lang w:val="ro-RO"/>
              </w:rPr>
              <w:t>r</w:t>
            </w:r>
            <w:r w:rsidRPr="00647C5B">
              <w:rPr>
                <w:spacing w:val="-2"/>
                <w:sz w:val="18"/>
                <w:szCs w:val="18"/>
                <w:lang w:val="ro-RO"/>
              </w:rPr>
              <w:t xml:space="preserve"> </w:t>
            </w:r>
            <w:r w:rsidRPr="00647C5B">
              <w:rPr>
                <w:spacing w:val="1"/>
                <w:sz w:val="18"/>
                <w:szCs w:val="18"/>
                <w:lang w:val="ro-RO"/>
              </w:rPr>
              <w:t>p</w:t>
            </w:r>
            <w:r w:rsidRPr="00647C5B">
              <w:rPr>
                <w:sz w:val="18"/>
                <w:szCs w:val="18"/>
                <w:lang w:val="ro-RO"/>
              </w:rPr>
              <w:t>r</w:t>
            </w:r>
            <w:r w:rsidRPr="00647C5B">
              <w:rPr>
                <w:spacing w:val="-1"/>
                <w:sz w:val="18"/>
                <w:szCs w:val="18"/>
                <w:lang w:val="ro-RO"/>
              </w:rPr>
              <w:t>o</w:t>
            </w:r>
            <w:r w:rsidRPr="00647C5B">
              <w:rPr>
                <w:sz w:val="18"/>
                <w:szCs w:val="18"/>
                <w:lang w:val="ro-RO"/>
              </w:rPr>
              <w:t>ie</w:t>
            </w:r>
            <w:r w:rsidRPr="00647C5B">
              <w:rPr>
                <w:spacing w:val="-1"/>
                <w:sz w:val="18"/>
                <w:szCs w:val="18"/>
                <w:lang w:val="ro-RO"/>
              </w:rPr>
              <w:t>c</w:t>
            </w:r>
            <w:r w:rsidRPr="00647C5B">
              <w:rPr>
                <w:sz w:val="18"/>
                <w:szCs w:val="18"/>
                <w:lang w:val="ro-RO"/>
              </w:rPr>
              <w:t>te e</w:t>
            </w:r>
            <w:r w:rsidRPr="00647C5B">
              <w:rPr>
                <w:spacing w:val="1"/>
                <w:sz w:val="18"/>
                <w:szCs w:val="18"/>
                <w:lang w:val="ro-RO"/>
              </w:rPr>
              <w:t>du</w:t>
            </w:r>
            <w:r w:rsidRPr="00647C5B">
              <w:rPr>
                <w:spacing w:val="-1"/>
                <w:sz w:val="18"/>
                <w:szCs w:val="18"/>
                <w:lang w:val="ro-RO"/>
              </w:rPr>
              <w:t>ca</w:t>
            </w:r>
            <w:r w:rsidRPr="00647C5B">
              <w:rPr>
                <w:sz w:val="18"/>
                <w:szCs w:val="18"/>
                <w:lang w:val="ro-RO"/>
              </w:rPr>
              <w:t>ţ</w:t>
            </w:r>
            <w:r w:rsidRPr="00647C5B">
              <w:rPr>
                <w:spacing w:val="1"/>
                <w:sz w:val="18"/>
                <w:szCs w:val="18"/>
                <w:lang w:val="ro-RO"/>
              </w:rPr>
              <w:t>i</w:t>
            </w:r>
            <w:r w:rsidRPr="00647C5B">
              <w:rPr>
                <w:spacing w:val="-1"/>
                <w:sz w:val="18"/>
                <w:szCs w:val="18"/>
                <w:lang w:val="ro-RO"/>
              </w:rPr>
              <w:t>o</w:t>
            </w:r>
            <w:r w:rsidRPr="00647C5B">
              <w:rPr>
                <w:spacing w:val="1"/>
                <w:sz w:val="18"/>
                <w:szCs w:val="18"/>
                <w:lang w:val="ro-RO"/>
              </w:rPr>
              <w:t>n</w:t>
            </w:r>
            <w:r w:rsidRPr="00647C5B">
              <w:rPr>
                <w:spacing w:val="-1"/>
                <w:sz w:val="18"/>
                <w:szCs w:val="18"/>
                <w:lang w:val="ro-RO"/>
              </w:rPr>
              <w:t>a</w:t>
            </w:r>
            <w:r w:rsidRPr="00647C5B">
              <w:rPr>
                <w:sz w:val="18"/>
                <w:szCs w:val="18"/>
                <w:lang w:val="ro-RO"/>
              </w:rPr>
              <w:t>le i</w:t>
            </w:r>
            <w:r w:rsidRPr="00647C5B">
              <w:rPr>
                <w:spacing w:val="1"/>
                <w:sz w:val="18"/>
                <w:szCs w:val="18"/>
                <w:lang w:val="ro-RO"/>
              </w:rPr>
              <w:t>no</w:t>
            </w:r>
            <w:r w:rsidRPr="00647C5B">
              <w:rPr>
                <w:spacing w:val="-1"/>
                <w:sz w:val="18"/>
                <w:szCs w:val="18"/>
                <w:lang w:val="ro-RO"/>
              </w:rPr>
              <w:t>va</w:t>
            </w:r>
            <w:r w:rsidRPr="00647C5B">
              <w:rPr>
                <w:sz w:val="18"/>
                <w:szCs w:val="18"/>
                <w:lang w:val="ro-RO"/>
              </w:rPr>
              <w:t>t</w:t>
            </w:r>
            <w:r w:rsidRPr="00647C5B">
              <w:rPr>
                <w:spacing w:val="1"/>
                <w:sz w:val="18"/>
                <w:szCs w:val="18"/>
                <w:lang w:val="ro-RO"/>
              </w:rPr>
              <w:t>o</w:t>
            </w:r>
            <w:r w:rsidRPr="00647C5B">
              <w:rPr>
                <w:spacing w:val="-1"/>
                <w:sz w:val="18"/>
                <w:szCs w:val="18"/>
                <w:lang w:val="ro-RO"/>
              </w:rPr>
              <w:t>a</w:t>
            </w:r>
            <w:r w:rsidRPr="00647C5B">
              <w:rPr>
                <w:sz w:val="18"/>
                <w:szCs w:val="18"/>
                <w:lang w:val="ro-RO"/>
              </w:rPr>
              <w:t>r</w:t>
            </w:r>
            <w:r w:rsidRPr="00647C5B">
              <w:rPr>
                <w:spacing w:val="-1"/>
                <w:sz w:val="18"/>
                <w:szCs w:val="18"/>
                <w:lang w:val="ro-RO"/>
              </w:rPr>
              <w:t>e</w:t>
            </w:r>
            <w:r w:rsidRPr="00647C5B">
              <w:rPr>
                <w:sz w:val="18"/>
                <w:szCs w:val="18"/>
                <w:lang w:val="ro-RO"/>
              </w:rPr>
              <w:t>,</w:t>
            </w:r>
            <w:r w:rsidRPr="00647C5B">
              <w:rPr>
                <w:spacing w:val="1"/>
                <w:sz w:val="18"/>
                <w:szCs w:val="18"/>
                <w:lang w:val="ro-RO"/>
              </w:rPr>
              <w:t xml:space="preserve"> </w:t>
            </w:r>
            <w:r w:rsidRPr="00647C5B">
              <w:rPr>
                <w:sz w:val="18"/>
                <w:szCs w:val="18"/>
                <w:lang w:val="ro-RO"/>
              </w:rPr>
              <w:t>r</w:t>
            </w:r>
            <w:r w:rsidRPr="00647C5B">
              <w:rPr>
                <w:spacing w:val="-1"/>
                <w:sz w:val="18"/>
                <w:szCs w:val="18"/>
                <w:lang w:val="ro-RO"/>
              </w:rPr>
              <w:t>ec</w:t>
            </w:r>
            <w:r w:rsidRPr="00647C5B">
              <w:rPr>
                <w:spacing w:val="1"/>
                <w:sz w:val="18"/>
                <w:szCs w:val="18"/>
                <w:lang w:val="ro-RO"/>
              </w:rPr>
              <w:t>u</w:t>
            </w:r>
            <w:r w:rsidRPr="00647C5B">
              <w:rPr>
                <w:spacing w:val="-1"/>
                <w:sz w:val="18"/>
                <w:szCs w:val="18"/>
                <w:lang w:val="ro-RO"/>
              </w:rPr>
              <w:t>n</w:t>
            </w:r>
            <w:r w:rsidRPr="00647C5B">
              <w:rPr>
                <w:spacing w:val="1"/>
                <w:sz w:val="18"/>
                <w:szCs w:val="18"/>
                <w:lang w:val="ro-RO"/>
              </w:rPr>
              <w:t>o</w:t>
            </w:r>
            <w:r w:rsidRPr="00647C5B">
              <w:rPr>
                <w:sz w:val="18"/>
                <w:szCs w:val="18"/>
                <w:lang w:val="ro-RO"/>
              </w:rPr>
              <w:t>s</w:t>
            </w:r>
            <w:r w:rsidRPr="00647C5B">
              <w:rPr>
                <w:spacing w:val="-1"/>
                <w:sz w:val="18"/>
                <w:szCs w:val="18"/>
                <w:lang w:val="ro-RO"/>
              </w:rPr>
              <w:t>c</w:t>
            </w:r>
            <w:r w:rsidRPr="00647C5B">
              <w:rPr>
                <w:spacing w:val="1"/>
                <w:sz w:val="18"/>
                <w:szCs w:val="18"/>
                <w:lang w:val="ro-RO"/>
              </w:rPr>
              <w:t>u</w:t>
            </w:r>
            <w:r w:rsidRPr="00647C5B">
              <w:rPr>
                <w:sz w:val="18"/>
                <w:szCs w:val="18"/>
                <w:lang w:val="ro-RO"/>
              </w:rPr>
              <w:t>te şi</w:t>
            </w:r>
            <w:r w:rsidRPr="00647C5B">
              <w:rPr>
                <w:spacing w:val="1"/>
                <w:sz w:val="18"/>
                <w:szCs w:val="18"/>
                <w:lang w:val="ro-RO"/>
              </w:rPr>
              <w:t xml:space="preserve"> </w:t>
            </w:r>
            <w:r w:rsidRPr="00647C5B">
              <w:rPr>
                <w:spacing w:val="-1"/>
                <w:sz w:val="18"/>
                <w:szCs w:val="18"/>
                <w:lang w:val="ro-RO"/>
              </w:rPr>
              <w:t>a</w:t>
            </w:r>
            <w:r w:rsidRPr="00647C5B">
              <w:rPr>
                <w:spacing w:val="1"/>
                <w:sz w:val="18"/>
                <w:szCs w:val="18"/>
                <w:lang w:val="ro-RO"/>
              </w:rPr>
              <w:t>p</w:t>
            </w:r>
            <w:r w:rsidRPr="00647C5B">
              <w:rPr>
                <w:spacing w:val="-2"/>
                <w:sz w:val="18"/>
                <w:szCs w:val="18"/>
                <w:lang w:val="ro-RO"/>
              </w:rPr>
              <w:t>r</w:t>
            </w:r>
            <w:r w:rsidRPr="00647C5B">
              <w:rPr>
                <w:spacing w:val="1"/>
                <w:sz w:val="18"/>
                <w:szCs w:val="18"/>
                <w:lang w:val="ro-RO"/>
              </w:rPr>
              <w:t>ob</w:t>
            </w:r>
            <w:r w:rsidRPr="00647C5B">
              <w:rPr>
                <w:spacing w:val="-3"/>
                <w:sz w:val="18"/>
                <w:szCs w:val="18"/>
                <w:lang w:val="ro-RO"/>
              </w:rPr>
              <w:t>a</w:t>
            </w:r>
            <w:r w:rsidRPr="00647C5B">
              <w:rPr>
                <w:sz w:val="18"/>
                <w:szCs w:val="18"/>
                <w:lang w:val="ro-RO"/>
              </w:rPr>
              <w:t>te la</w:t>
            </w:r>
            <w:r w:rsidRPr="00647C5B">
              <w:rPr>
                <w:spacing w:val="3"/>
                <w:sz w:val="18"/>
                <w:szCs w:val="18"/>
                <w:lang w:val="ro-RO"/>
              </w:rPr>
              <w:t xml:space="preserve"> </w:t>
            </w:r>
            <w:r w:rsidRPr="00647C5B">
              <w:rPr>
                <w:spacing w:val="1"/>
                <w:sz w:val="18"/>
                <w:szCs w:val="18"/>
                <w:lang w:val="ro-RO"/>
              </w:rPr>
              <w:t>n</w:t>
            </w:r>
            <w:r w:rsidRPr="00647C5B">
              <w:rPr>
                <w:sz w:val="18"/>
                <w:szCs w:val="18"/>
                <w:lang w:val="ro-RO"/>
              </w:rPr>
              <w:t>i</w:t>
            </w:r>
            <w:r w:rsidRPr="00647C5B">
              <w:rPr>
                <w:spacing w:val="-1"/>
                <w:sz w:val="18"/>
                <w:szCs w:val="18"/>
                <w:lang w:val="ro-RO"/>
              </w:rPr>
              <w:t>ve</w:t>
            </w:r>
            <w:r w:rsidRPr="00647C5B">
              <w:rPr>
                <w:sz w:val="18"/>
                <w:szCs w:val="18"/>
                <w:lang w:val="ro-RO"/>
              </w:rPr>
              <w:t>l l</w:t>
            </w:r>
            <w:r w:rsidRPr="00647C5B">
              <w:rPr>
                <w:spacing w:val="1"/>
                <w:sz w:val="18"/>
                <w:szCs w:val="18"/>
                <w:lang w:val="ro-RO"/>
              </w:rPr>
              <w:t>o</w:t>
            </w:r>
            <w:r w:rsidRPr="00647C5B">
              <w:rPr>
                <w:spacing w:val="-1"/>
                <w:sz w:val="18"/>
                <w:szCs w:val="18"/>
                <w:lang w:val="ro-RO"/>
              </w:rPr>
              <w:t>ca</w:t>
            </w:r>
            <w:r w:rsidRPr="00647C5B">
              <w:rPr>
                <w:sz w:val="18"/>
                <w:szCs w:val="18"/>
                <w:lang w:val="ro-RO"/>
              </w:rPr>
              <w:t>l</w:t>
            </w:r>
            <w:r w:rsidRPr="00647C5B">
              <w:rPr>
                <w:spacing w:val="1"/>
                <w:sz w:val="18"/>
                <w:szCs w:val="18"/>
                <w:lang w:val="ro-RO"/>
              </w:rPr>
              <w:t>/</w:t>
            </w:r>
            <w:r w:rsidRPr="00647C5B">
              <w:rPr>
                <w:sz w:val="18"/>
                <w:szCs w:val="18"/>
                <w:lang w:val="ro-RO"/>
              </w:rPr>
              <w:t>j</w:t>
            </w:r>
            <w:r w:rsidRPr="00647C5B">
              <w:rPr>
                <w:spacing w:val="-1"/>
                <w:sz w:val="18"/>
                <w:szCs w:val="18"/>
                <w:lang w:val="ro-RO"/>
              </w:rPr>
              <w:t>u</w:t>
            </w:r>
            <w:r w:rsidRPr="00647C5B">
              <w:rPr>
                <w:spacing w:val="1"/>
                <w:sz w:val="18"/>
                <w:szCs w:val="18"/>
                <w:lang w:val="ro-RO"/>
              </w:rPr>
              <w:t>d</w:t>
            </w:r>
            <w:r w:rsidRPr="00647C5B">
              <w:rPr>
                <w:spacing w:val="-1"/>
                <w:sz w:val="18"/>
                <w:szCs w:val="18"/>
                <w:lang w:val="ro-RO"/>
              </w:rPr>
              <w:t>e</w:t>
            </w:r>
            <w:r w:rsidRPr="00647C5B">
              <w:rPr>
                <w:sz w:val="18"/>
                <w:szCs w:val="18"/>
                <w:lang w:val="ro-RO"/>
              </w:rPr>
              <w:t>ţe</w:t>
            </w:r>
            <w:r w:rsidRPr="00647C5B">
              <w:rPr>
                <w:spacing w:val="-1"/>
                <w:sz w:val="18"/>
                <w:szCs w:val="18"/>
                <w:lang w:val="ro-RO"/>
              </w:rPr>
              <w:t>a</w:t>
            </w:r>
            <w:r w:rsidRPr="00647C5B">
              <w:rPr>
                <w:spacing w:val="1"/>
                <w:sz w:val="18"/>
                <w:szCs w:val="18"/>
                <w:lang w:val="ro-RO"/>
              </w:rPr>
              <w:t>n</w:t>
            </w:r>
            <w:r w:rsidRPr="00647C5B">
              <w:rPr>
                <w:sz w:val="18"/>
                <w:szCs w:val="18"/>
                <w:lang w:val="ro-RO"/>
              </w:rPr>
              <w:t>/</w:t>
            </w:r>
            <w:r w:rsidRPr="00647C5B">
              <w:rPr>
                <w:spacing w:val="1"/>
                <w:sz w:val="18"/>
                <w:szCs w:val="18"/>
                <w:lang w:val="ro-RO"/>
              </w:rPr>
              <w:t>in</w:t>
            </w:r>
            <w:r w:rsidRPr="00647C5B">
              <w:rPr>
                <w:sz w:val="18"/>
                <w:szCs w:val="18"/>
                <w:lang w:val="ro-RO"/>
              </w:rPr>
              <w:t>ter</w:t>
            </w:r>
            <w:r w:rsidRPr="00647C5B">
              <w:rPr>
                <w:spacing w:val="-2"/>
                <w:sz w:val="18"/>
                <w:szCs w:val="18"/>
                <w:lang w:val="ro-RO"/>
              </w:rPr>
              <w:t>j</w:t>
            </w:r>
            <w:r w:rsidRPr="00647C5B">
              <w:rPr>
                <w:spacing w:val="1"/>
                <w:sz w:val="18"/>
                <w:szCs w:val="18"/>
                <w:lang w:val="ro-RO"/>
              </w:rPr>
              <w:t>ud</w:t>
            </w:r>
            <w:r w:rsidRPr="00647C5B">
              <w:rPr>
                <w:spacing w:val="-1"/>
                <w:sz w:val="18"/>
                <w:szCs w:val="18"/>
                <w:lang w:val="ro-RO"/>
              </w:rPr>
              <w:t>e</w:t>
            </w:r>
            <w:r w:rsidRPr="00647C5B">
              <w:rPr>
                <w:sz w:val="18"/>
                <w:szCs w:val="18"/>
                <w:lang w:val="ro-RO"/>
              </w:rPr>
              <w:t>ţe</w:t>
            </w:r>
            <w:r w:rsidRPr="00647C5B">
              <w:rPr>
                <w:spacing w:val="-1"/>
                <w:sz w:val="18"/>
                <w:szCs w:val="18"/>
                <w:lang w:val="ro-RO"/>
              </w:rPr>
              <w:t>a</w:t>
            </w:r>
            <w:r w:rsidRPr="00647C5B">
              <w:rPr>
                <w:spacing w:val="1"/>
                <w:sz w:val="18"/>
                <w:szCs w:val="18"/>
                <w:lang w:val="ro-RO"/>
              </w:rPr>
              <w:t>n</w:t>
            </w:r>
            <w:r w:rsidRPr="00647C5B">
              <w:rPr>
                <w:spacing w:val="-2"/>
                <w:sz w:val="18"/>
                <w:szCs w:val="18"/>
                <w:lang w:val="ro-RO"/>
              </w:rPr>
              <w:t>/</w:t>
            </w:r>
            <w:r w:rsidRPr="00647C5B">
              <w:rPr>
                <w:spacing w:val="1"/>
                <w:sz w:val="18"/>
                <w:szCs w:val="18"/>
                <w:lang w:val="ro-RO"/>
              </w:rPr>
              <w:t>n</w:t>
            </w:r>
            <w:r w:rsidRPr="00647C5B">
              <w:rPr>
                <w:spacing w:val="-1"/>
                <w:sz w:val="18"/>
                <w:szCs w:val="18"/>
                <w:lang w:val="ro-RO"/>
              </w:rPr>
              <w:t>a</w:t>
            </w:r>
            <w:r w:rsidRPr="00647C5B">
              <w:rPr>
                <w:sz w:val="18"/>
                <w:szCs w:val="18"/>
                <w:lang w:val="ro-RO"/>
              </w:rPr>
              <w:t>ţ</w:t>
            </w:r>
            <w:r w:rsidRPr="00647C5B">
              <w:rPr>
                <w:spacing w:val="1"/>
                <w:sz w:val="18"/>
                <w:szCs w:val="18"/>
                <w:lang w:val="ro-RO"/>
              </w:rPr>
              <w:t>i</w:t>
            </w:r>
            <w:r w:rsidRPr="00647C5B">
              <w:rPr>
                <w:spacing w:val="-1"/>
                <w:sz w:val="18"/>
                <w:szCs w:val="18"/>
                <w:lang w:val="ro-RO"/>
              </w:rPr>
              <w:t>o</w:t>
            </w:r>
            <w:r w:rsidRPr="00647C5B">
              <w:rPr>
                <w:spacing w:val="1"/>
                <w:sz w:val="18"/>
                <w:szCs w:val="18"/>
                <w:lang w:val="ro-RO"/>
              </w:rPr>
              <w:t>n</w:t>
            </w:r>
            <w:r w:rsidRPr="00647C5B">
              <w:rPr>
                <w:spacing w:val="-1"/>
                <w:sz w:val="18"/>
                <w:szCs w:val="18"/>
                <w:lang w:val="ro-RO"/>
              </w:rPr>
              <w:t>a</w:t>
            </w:r>
            <w:r w:rsidRPr="00647C5B">
              <w:rPr>
                <w:sz w:val="18"/>
                <w:szCs w:val="18"/>
                <w:lang w:val="ro-RO"/>
              </w:rPr>
              <w:t>l</w:t>
            </w:r>
            <w:r w:rsidRPr="00647C5B">
              <w:rPr>
                <w:spacing w:val="1"/>
                <w:sz w:val="18"/>
                <w:szCs w:val="18"/>
                <w:lang w:val="ro-RO"/>
              </w:rPr>
              <w:t>/</w:t>
            </w:r>
            <w:r w:rsidRPr="00647C5B">
              <w:rPr>
                <w:sz w:val="18"/>
                <w:szCs w:val="18"/>
                <w:lang w:val="ro-RO"/>
              </w:rPr>
              <w:t>i</w:t>
            </w:r>
            <w:r w:rsidRPr="00647C5B">
              <w:rPr>
                <w:spacing w:val="1"/>
                <w:sz w:val="18"/>
                <w:szCs w:val="18"/>
                <w:lang w:val="ro-RO"/>
              </w:rPr>
              <w:t>n</w:t>
            </w:r>
            <w:r w:rsidRPr="00647C5B">
              <w:rPr>
                <w:sz w:val="18"/>
                <w:szCs w:val="18"/>
                <w:lang w:val="ro-RO"/>
              </w:rPr>
              <w:t>te</w:t>
            </w:r>
            <w:r w:rsidRPr="00647C5B">
              <w:rPr>
                <w:spacing w:val="-3"/>
                <w:sz w:val="18"/>
                <w:szCs w:val="18"/>
                <w:lang w:val="ro-RO"/>
              </w:rPr>
              <w:t>r</w:t>
            </w:r>
            <w:r w:rsidRPr="00647C5B">
              <w:rPr>
                <w:spacing w:val="4"/>
                <w:sz w:val="18"/>
                <w:szCs w:val="18"/>
                <w:lang w:val="ro-RO"/>
              </w:rPr>
              <w:t>n</w:t>
            </w:r>
            <w:r w:rsidRPr="00647C5B">
              <w:rPr>
                <w:spacing w:val="-1"/>
                <w:sz w:val="18"/>
                <w:szCs w:val="18"/>
                <w:lang w:val="ro-RO"/>
              </w:rPr>
              <w:t>a</w:t>
            </w:r>
            <w:r w:rsidRPr="00647C5B">
              <w:rPr>
                <w:sz w:val="18"/>
                <w:szCs w:val="18"/>
                <w:lang w:val="ro-RO"/>
              </w:rPr>
              <w:t>ţ</w:t>
            </w:r>
            <w:r w:rsidRPr="00647C5B">
              <w:rPr>
                <w:spacing w:val="1"/>
                <w:sz w:val="18"/>
                <w:szCs w:val="18"/>
                <w:lang w:val="ro-RO"/>
              </w:rPr>
              <w:t>i</w:t>
            </w:r>
            <w:r w:rsidRPr="00647C5B">
              <w:rPr>
                <w:spacing w:val="-1"/>
                <w:sz w:val="18"/>
                <w:szCs w:val="18"/>
                <w:lang w:val="ro-RO"/>
              </w:rPr>
              <w:t>o</w:t>
            </w:r>
            <w:r w:rsidRPr="00647C5B">
              <w:rPr>
                <w:spacing w:val="1"/>
                <w:sz w:val="18"/>
                <w:szCs w:val="18"/>
                <w:lang w:val="ro-RO"/>
              </w:rPr>
              <w:t>n</w:t>
            </w:r>
            <w:r w:rsidRPr="00647C5B">
              <w:rPr>
                <w:spacing w:val="-1"/>
                <w:sz w:val="18"/>
                <w:szCs w:val="18"/>
                <w:lang w:val="ro-RO"/>
              </w:rPr>
              <w:t>a</w:t>
            </w:r>
            <w:r w:rsidRPr="00647C5B">
              <w:rPr>
                <w:sz w:val="18"/>
                <w:szCs w:val="18"/>
                <w:lang w:val="ro-RO"/>
              </w:rPr>
              <w:t>l</w:t>
            </w:r>
            <w:r w:rsidRPr="00647C5B">
              <w:rPr>
                <w:spacing w:val="1"/>
                <w:sz w:val="18"/>
                <w:szCs w:val="18"/>
                <w:lang w:val="ro-RO"/>
              </w:rPr>
              <w:t xml:space="preserve"> </w:t>
            </w:r>
            <w:r w:rsidRPr="00647C5B">
              <w:rPr>
                <w:sz w:val="18"/>
                <w:szCs w:val="18"/>
                <w:lang w:val="ro-RO"/>
              </w:rPr>
              <w:t xml:space="preserve">(în </w:t>
            </w:r>
            <w:r w:rsidRPr="00647C5B">
              <w:rPr>
                <w:spacing w:val="1"/>
                <w:sz w:val="18"/>
                <w:szCs w:val="18"/>
                <w:lang w:val="ro-RO"/>
              </w:rPr>
              <w:t>do</w:t>
            </w:r>
            <w:r w:rsidRPr="00647C5B">
              <w:rPr>
                <w:spacing w:val="-3"/>
                <w:sz w:val="18"/>
                <w:szCs w:val="18"/>
                <w:lang w:val="ro-RO"/>
              </w:rPr>
              <w:t>m</w:t>
            </w:r>
            <w:r w:rsidRPr="00647C5B">
              <w:rPr>
                <w:spacing w:val="-1"/>
                <w:sz w:val="18"/>
                <w:szCs w:val="18"/>
                <w:lang w:val="ro-RO"/>
              </w:rPr>
              <w:t>e</w:t>
            </w:r>
            <w:r w:rsidRPr="00647C5B">
              <w:rPr>
                <w:spacing w:val="1"/>
                <w:sz w:val="18"/>
                <w:szCs w:val="18"/>
                <w:lang w:val="ro-RO"/>
              </w:rPr>
              <w:t>n</w:t>
            </w:r>
            <w:r w:rsidRPr="00647C5B">
              <w:rPr>
                <w:sz w:val="18"/>
                <w:szCs w:val="18"/>
                <w:lang w:val="ro-RO"/>
              </w:rPr>
              <w:t>ii</w:t>
            </w:r>
            <w:r w:rsidRPr="00647C5B">
              <w:rPr>
                <w:spacing w:val="1"/>
                <w:sz w:val="18"/>
                <w:szCs w:val="18"/>
                <w:lang w:val="ro-RO"/>
              </w:rPr>
              <w:t xml:space="preserve"> p</w:t>
            </w:r>
            <w:r w:rsidRPr="00647C5B">
              <w:rPr>
                <w:sz w:val="18"/>
                <w:szCs w:val="18"/>
                <w:lang w:val="ro-RO"/>
              </w:rPr>
              <w:t>r</w:t>
            </w:r>
            <w:r w:rsidRPr="00647C5B">
              <w:rPr>
                <w:spacing w:val="-1"/>
                <w:sz w:val="18"/>
                <w:szCs w:val="18"/>
                <w:lang w:val="ro-RO"/>
              </w:rPr>
              <w:t>ec</w:t>
            </w:r>
            <w:r w:rsidRPr="00647C5B">
              <w:rPr>
                <w:spacing w:val="1"/>
                <w:sz w:val="18"/>
                <w:szCs w:val="18"/>
                <w:lang w:val="ro-RO"/>
              </w:rPr>
              <w:t>u</w:t>
            </w:r>
            <w:r w:rsidRPr="00647C5B">
              <w:rPr>
                <w:spacing w:val="-3"/>
                <w:sz w:val="18"/>
                <w:szCs w:val="18"/>
                <w:lang w:val="ro-RO"/>
              </w:rPr>
              <w:t>m</w:t>
            </w:r>
            <w:r w:rsidRPr="00647C5B">
              <w:rPr>
                <w:sz w:val="18"/>
                <w:szCs w:val="18"/>
                <w:lang w:val="ro-RO"/>
              </w:rPr>
              <w:t>:</w:t>
            </w:r>
            <w:r w:rsidRPr="00647C5B">
              <w:rPr>
                <w:spacing w:val="1"/>
                <w:sz w:val="18"/>
                <w:szCs w:val="18"/>
                <w:lang w:val="ro-RO"/>
              </w:rPr>
              <w:t xml:space="preserve"> </w:t>
            </w:r>
            <w:r w:rsidRPr="00647C5B">
              <w:rPr>
                <w:spacing w:val="-1"/>
                <w:sz w:val="18"/>
                <w:szCs w:val="18"/>
                <w:lang w:val="ro-RO"/>
              </w:rPr>
              <w:t>e</w:t>
            </w:r>
            <w:r w:rsidRPr="00647C5B">
              <w:rPr>
                <w:spacing w:val="1"/>
                <w:sz w:val="18"/>
                <w:szCs w:val="18"/>
                <w:lang w:val="ro-RO"/>
              </w:rPr>
              <w:t>du</w:t>
            </w:r>
            <w:r w:rsidRPr="00647C5B">
              <w:rPr>
                <w:spacing w:val="-1"/>
                <w:sz w:val="18"/>
                <w:szCs w:val="18"/>
                <w:lang w:val="ro-RO"/>
              </w:rPr>
              <w:t>ca</w:t>
            </w:r>
            <w:r w:rsidRPr="00647C5B">
              <w:rPr>
                <w:sz w:val="18"/>
                <w:szCs w:val="18"/>
                <w:lang w:val="ro-RO"/>
              </w:rPr>
              <w:t>ţ</w:t>
            </w:r>
            <w:r w:rsidRPr="00647C5B">
              <w:rPr>
                <w:spacing w:val="1"/>
                <w:sz w:val="18"/>
                <w:szCs w:val="18"/>
                <w:lang w:val="ro-RO"/>
              </w:rPr>
              <w:t>i</w:t>
            </w:r>
            <w:r w:rsidRPr="00647C5B">
              <w:rPr>
                <w:sz w:val="18"/>
                <w:szCs w:val="18"/>
                <w:lang w:val="ro-RO"/>
              </w:rPr>
              <w:t>e s</w:t>
            </w:r>
            <w:r w:rsidRPr="00647C5B">
              <w:rPr>
                <w:spacing w:val="1"/>
                <w:sz w:val="18"/>
                <w:szCs w:val="18"/>
                <w:lang w:val="ro-RO"/>
              </w:rPr>
              <w:t>po</w:t>
            </w:r>
            <w:r w:rsidRPr="00647C5B">
              <w:rPr>
                <w:sz w:val="18"/>
                <w:szCs w:val="18"/>
                <w:lang w:val="ro-RO"/>
              </w:rPr>
              <w:t>rt</w:t>
            </w:r>
            <w:r w:rsidRPr="00647C5B">
              <w:rPr>
                <w:spacing w:val="1"/>
                <w:sz w:val="18"/>
                <w:szCs w:val="18"/>
                <w:lang w:val="ro-RO"/>
              </w:rPr>
              <w:t>i</w:t>
            </w:r>
            <w:r w:rsidRPr="00647C5B">
              <w:rPr>
                <w:spacing w:val="-4"/>
                <w:sz w:val="18"/>
                <w:szCs w:val="18"/>
                <w:lang w:val="ro-RO"/>
              </w:rPr>
              <w:t>v</w:t>
            </w:r>
            <w:r w:rsidRPr="00647C5B">
              <w:rPr>
                <w:sz w:val="18"/>
                <w:szCs w:val="18"/>
                <w:lang w:val="ro-RO"/>
              </w:rPr>
              <w:t>ă ,</w:t>
            </w:r>
            <w:r w:rsidRPr="00647C5B">
              <w:rPr>
                <w:spacing w:val="1"/>
                <w:sz w:val="18"/>
                <w:szCs w:val="18"/>
                <w:lang w:val="ro-RO"/>
              </w:rPr>
              <w:t xml:space="preserve"> </w:t>
            </w:r>
            <w:r w:rsidRPr="00647C5B">
              <w:rPr>
                <w:spacing w:val="-1"/>
                <w:sz w:val="18"/>
                <w:szCs w:val="18"/>
                <w:lang w:val="ro-RO"/>
              </w:rPr>
              <w:t>e</w:t>
            </w:r>
            <w:r w:rsidRPr="00647C5B">
              <w:rPr>
                <w:spacing w:val="1"/>
                <w:sz w:val="18"/>
                <w:szCs w:val="18"/>
                <w:lang w:val="ro-RO"/>
              </w:rPr>
              <w:t>du</w:t>
            </w:r>
            <w:r w:rsidRPr="00647C5B">
              <w:rPr>
                <w:spacing w:val="-1"/>
                <w:sz w:val="18"/>
                <w:szCs w:val="18"/>
                <w:lang w:val="ro-RO"/>
              </w:rPr>
              <w:t>ca</w:t>
            </w:r>
            <w:r w:rsidRPr="00647C5B">
              <w:rPr>
                <w:sz w:val="18"/>
                <w:szCs w:val="18"/>
                <w:lang w:val="ro-RO"/>
              </w:rPr>
              <w:t>ţ</w:t>
            </w:r>
            <w:r w:rsidRPr="00647C5B">
              <w:rPr>
                <w:spacing w:val="1"/>
                <w:sz w:val="18"/>
                <w:szCs w:val="18"/>
                <w:lang w:val="ro-RO"/>
              </w:rPr>
              <w:t>i</w:t>
            </w:r>
            <w:r w:rsidRPr="00647C5B">
              <w:rPr>
                <w:sz w:val="18"/>
                <w:szCs w:val="18"/>
                <w:lang w:val="ro-RO"/>
              </w:rPr>
              <w:t>e</w:t>
            </w:r>
          </w:p>
          <w:p w14:paraId="79AE8C4C" w14:textId="77777777" w:rsidR="008F5D55" w:rsidRPr="00647C5B" w:rsidRDefault="00054EB8">
            <w:pPr>
              <w:spacing w:before="1" w:line="200" w:lineRule="exact"/>
              <w:ind w:left="102" w:right="437"/>
              <w:rPr>
                <w:sz w:val="18"/>
                <w:szCs w:val="18"/>
                <w:lang w:val="ro-RO"/>
              </w:rPr>
            </w:pPr>
            <w:r w:rsidRPr="00647C5B">
              <w:rPr>
                <w:spacing w:val="1"/>
                <w:sz w:val="18"/>
                <w:szCs w:val="18"/>
                <w:lang w:val="ro-RO"/>
              </w:rPr>
              <w:t>o</w:t>
            </w:r>
            <w:r w:rsidRPr="00647C5B">
              <w:rPr>
                <w:sz w:val="18"/>
                <w:szCs w:val="18"/>
                <w:lang w:val="ro-RO"/>
              </w:rPr>
              <w:t>l</w:t>
            </w:r>
            <w:r w:rsidRPr="00647C5B">
              <w:rPr>
                <w:spacing w:val="1"/>
                <w:sz w:val="18"/>
                <w:szCs w:val="18"/>
                <w:lang w:val="ro-RO"/>
              </w:rPr>
              <w:t>i</w:t>
            </w:r>
            <w:r w:rsidRPr="00647C5B">
              <w:rPr>
                <w:spacing w:val="-3"/>
                <w:sz w:val="18"/>
                <w:szCs w:val="18"/>
                <w:lang w:val="ro-RO"/>
              </w:rPr>
              <w:t>m</w:t>
            </w:r>
            <w:r w:rsidRPr="00647C5B">
              <w:rPr>
                <w:spacing w:val="1"/>
                <w:sz w:val="18"/>
                <w:szCs w:val="18"/>
                <w:lang w:val="ro-RO"/>
              </w:rPr>
              <w:t>p</w:t>
            </w:r>
            <w:r w:rsidRPr="00647C5B">
              <w:rPr>
                <w:sz w:val="18"/>
                <w:szCs w:val="18"/>
                <w:lang w:val="ro-RO"/>
              </w:rPr>
              <w:t>ică</w:t>
            </w:r>
            <w:r w:rsidRPr="00647C5B">
              <w:rPr>
                <w:spacing w:val="-1"/>
                <w:sz w:val="18"/>
                <w:szCs w:val="18"/>
                <w:lang w:val="ro-RO"/>
              </w:rPr>
              <w:t xml:space="preserve"> e</w:t>
            </w:r>
            <w:r w:rsidRPr="00647C5B">
              <w:rPr>
                <w:spacing w:val="1"/>
                <w:sz w:val="18"/>
                <w:szCs w:val="18"/>
                <w:lang w:val="ro-RO"/>
              </w:rPr>
              <w:t>du</w:t>
            </w:r>
            <w:r w:rsidRPr="00647C5B">
              <w:rPr>
                <w:spacing w:val="-1"/>
                <w:sz w:val="18"/>
                <w:szCs w:val="18"/>
                <w:lang w:val="ro-RO"/>
              </w:rPr>
              <w:t>ca</w:t>
            </w:r>
            <w:r w:rsidRPr="00647C5B">
              <w:rPr>
                <w:sz w:val="18"/>
                <w:szCs w:val="18"/>
                <w:lang w:val="ro-RO"/>
              </w:rPr>
              <w:t>ţ</w:t>
            </w:r>
            <w:r w:rsidRPr="00647C5B">
              <w:rPr>
                <w:spacing w:val="1"/>
                <w:sz w:val="18"/>
                <w:szCs w:val="18"/>
                <w:lang w:val="ro-RO"/>
              </w:rPr>
              <w:t>i</w:t>
            </w:r>
            <w:r w:rsidRPr="00647C5B">
              <w:rPr>
                <w:sz w:val="18"/>
                <w:szCs w:val="18"/>
                <w:lang w:val="ro-RO"/>
              </w:rPr>
              <w:t xml:space="preserve">e </w:t>
            </w:r>
            <w:r w:rsidRPr="00647C5B">
              <w:rPr>
                <w:spacing w:val="1"/>
                <w:sz w:val="18"/>
                <w:szCs w:val="18"/>
                <w:lang w:val="ro-RO"/>
              </w:rPr>
              <w:t>p</w:t>
            </w:r>
            <w:r w:rsidRPr="00647C5B">
              <w:rPr>
                <w:spacing w:val="-1"/>
                <w:sz w:val="18"/>
                <w:szCs w:val="18"/>
                <w:lang w:val="ro-RO"/>
              </w:rPr>
              <w:t>e</w:t>
            </w:r>
            <w:r w:rsidRPr="00647C5B">
              <w:rPr>
                <w:spacing w:val="1"/>
                <w:sz w:val="18"/>
                <w:szCs w:val="18"/>
                <w:lang w:val="ro-RO"/>
              </w:rPr>
              <w:t>n</w:t>
            </w:r>
            <w:r w:rsidRPr="00647C5B">
              <w:rPr>
                <w:sz w:val="18"/>
                <w:szCs w:val="18"/>
                <w:lang w:val="ro-RO"/>
              </w:rPr>
              <w:t>t</w:t>
            </w:r>
            <w:r w:rsidRPr="00647C5B">
              <w:rPr>
                <w:spacing w:val="-2"/>
                <w:sz w:val="18"/>
                <w:szCs w:val="18"/>
                <w:lang w:val="ro-RO"/>
              </w:rPr>
              <w:t>r</w:t>
            </w:r>
            <w:r w:rsidRPr="00647C5B">
              <w:rPr>
                <w:sz w:val="18"/>
                <w:szCs w:val="18"/>
                <w:lang w:val="ro-RO"/>
              </w:rPr>
              <w:t>u</w:t>
            </w:r>
            <w:r w:rsidRPr="00647C5B">
              <w:rPr>
                <w:spacing w:val="1"/>
                <w:sz w:val="18"/>
                <w:szCs w:val="18"/>
                <w:lang w:val="ro-RO"/>
              </w:rPr>
              <w:t xml:space="preserve"> </w:t>
            </w:r>
            <w:r w:rsidRPr="00647C5B">
              <w:rPr>
                <w:sz w:val="18"/>
                <w:szCs w:val="18"/>
                <w:lang w:val="ro-RO"/>
              </w:rPr>
              <w:t>s</w:t>
            </w:r>
            <w:r w:rsidRPr="00647C5B">
              <w:rPr>
                <w:spacing w:val="-1"/>
                <w:sz w:val="18"/>
                <w:szCs w:val="18"/>
                <w:lang w:val="ro-RO"/>
              </w:rPr>
              <w:t>ă</w:t>
            </w:r>
            <w:r w:rsidRPr="00647C5B">
              <w:rPr>
                <w:spacing w:val="1"/>
                <w:sz w:val="18"/>
                <w:szCs w:val="18"/>
                <w:lang w:val="ro-RO"/>
              </w:rPr>
              <w:t>n</w:t>
            </w:r>
            <w:r w:rsidRPr="00647C5B">
              <w:rPr>
                <w:spacing w:val="-1"/>
                <w:sz w:val="18"/>
                <w:szCs w:val="18"/>
                <w:lang w:val="ro-RO"/>
              </w:rPr>
              <w:t>ă</w:t>
            </w:r>
            <w:r w:rsidRPr="00647C5B">
              <w:rPr>
                <w:sz w:val="18"/>
                <w:szCs w:val="18"/>
                <w:lang w:val="ro-RO"/>
              </w:rPr>
              <w:t>tat</w:t>
            </w:r>
            <w:r w:rsidRPr="00647C5B">
              <w:rPr>
                <w:spacing w:val="-1"/>
                <w:sz w:val="18"/>
                <w:szCs w:val="18"/>
                <w:lang w:val="ro-RO"/>
              </w:rPr>
              <w:t>e</w:t>
            </w:r>
            <w:r w:rsidRPr="00647C5B">
              <w:rPr>
                <w:spacing w:val="-2"/>
                <w:sz w:val="18"/>
                <w:szCs w:val="18"/>
                <w:lang w:val="ro-RO"/>
              </w:rPr>
              <w:t>,</w:t>
            </w:r>
            <w:r w:rsidRPr="00647C5B">
              <w:rPr>
                <w:spacing w:val="-1"/>
                <w:sz w:val="18"/>
                <w:szCs w:val="18"/>
                <w:lang w:val="ro-RO"/>
              </w:rPr>
              <w:t>e</w:t>
            </w:r>
            <w:r w:rsidRPr="00647C5B">
              <w:rPr>
                <w:spacing w:val="1"/>
                <w:sz w:val="18"/>
                <w:szCs w:val="18"/>
                <w:lang w:val="ro-RO"/>
              </w:rPr>
              <w:t>du</w:t>
            </w:r>
            <w:r w:rsidRPr="00647C5B">
              <w:rPr>
                <w:spacing w:val="-1"/>
                <w:sz w:val="18"/>
                <w:szCs w:val="18"/>
                <w:lang w:val="ro-RO"/>
              </w:rPr>
              <w:t>ca</w:t>
            </w:r>
            <w:r w:rsidRPr="00647C5B">
              <w:rPr>
                <w:sz w:val="18"/>
                <w:szCs w:val="18"/>
                <w:lang w:val="ro-RO"/>
              </w:rPr>
              <w:t>ţ</w:t>
            </w:r>
            <w:r w:rsidRPr="00647C5B">
              <w:rPr>
                <w:spacing w:val="1"/>
                <w:sz w:val="18"/>
                <w:szCs w:val="18"/>
                <w:lang w:val="ro-RO"/>
              </w:rPr>
              <w:t>i</w:t>
            </w:r>
            <w:r w:rsidRPr="00647C5B">
              <w:rPr>
                <w:sz w:val="18"/>
                <w:szCs w:val="18"/>
                <w:lang w:val="ro-RO"/>
              </w:rPr>
              <w:t xml:space="preserve">e </w:t>
            </w:r>
            <w:r w:rsidRPr="00647C5B">
              <w:rPr>
                <w:spacing w:val="1"/>
                <w:sz w:val="18"/>
                <w:szCs w:val="18"/>
                <w:lang w:val="ro-RO"/>
              </w:rPr>
              <w:t>e</w:t>
            </w:r>
            <w:r w:rsidRPr="00647C5B">
              <w:rPr>
                <w:spacing w:val="-3"/>
                <w:sz w:val="18"/>
                <w:szCs w:val="18"/>
                <w:lang w:val="ro-RO"/>
              </w:rPr>
              <w:t>m</w:t>
            </w:r>
            <w:r w:rsidRPr="00647C5B">
              <w:rPr>
                <w:spacing w:val="1"/>
                <w:sz w:val="18"/>
                <w:szCs w:val="18"/>
                <w:lang w:val="ro-RO"/>
              </w:rPr>
              <w:t>o</w:t>
            </w:r>
            <w:r w:rsidRPr="00647C5B">
              <w:rPr>
                <w:sz w:val="18"/>
                <w:szCs w:val="18"/>
                <w:lang w:val="ro-RO"/>
              </w:rPr>
              <w:t>ţ</w:t>
            </w:r>
            <w:r w:rsidRPr="00647C5B">
              <w:rPr>
                <w:spacing w:val="1"/>
                <w:sz w:val="18"/>
                <w:szCs w:val="18"/>
                <w:lang w:val="ro-RO"/>
              </w:rPr>
              <w:t>ion</w:t>
            </w:r>
            <w:r w:rsidRPr="00647C5B">
              <w:rPr>
                <w:spacing w:val="-1"/>
                <w:sz w:val="18"/>
                <w:szCs w:val="18"/>
                <w:lang w:val="ro-RO"/>
              </w:rPr>
              <w:t>a</w:t>
            </w:r>
            <w:r w:rsidRPr="00647C5B">
              <w:rPr>
                <w:sz w:val="18"/>
                <w:szCs w:val="18"/>
                <w:lang w:val="ro-RO"/>
              </w:rPr>
              <w:t>lă,</w:t>
            </w:r>
            <w:r w:rsidRPr="00647C5B">
              <w:rPr>
                <w:spacing w:val="1"/>
                <w:sz w:val="18"/>
                <w:szCs w:val="18"/>
                <w:lang w:val="ro-RO"/>
              </w:rPr>
              <w:t xml:space="preserve"> </w:t>
            </w:r>
            <w:r w:rsidRPr="00647C5B">
              <w:rPr>
                <w:spacing w:val="-1"/>
                <w:sz w:val="18"/>
                <w:szCs w:val="18"/>
                <w:lang w:val="ro-RO"/>
              </w:rPr>
              <w:t>ed</w:t>
            </w:r>
            <w:r w:rsidRPr="00647C5B">
              <w:rPr>
                <w:spacing w:val="1"/>
                <w:sz w:val="18"/>
                <w:szCs w:val="18"/>
                <w:lang w:val="ro-RO"/>
              </w:rPr>
              <w:t>u</w:t>
            </w:r>
            <w:r w:rsidRPr="00647C5B">
              <w:rPr>
                <w:spacing w:val="-1"/>
                <w:sz w:val="18"/>
                <w:szCs w:val="18"/>
                <w:lang w:val="ro-RO"/>
              </w:rPr>
              <w:t>ca</w:t>
            </w:r>
            <w:r w:rsidRPr="00647C5B">
              <w:rPr>
                <w:sz w:val="18"/>
                <w:szCs w:val="18"/>
                <w:lang w:val="ro-RO"/>
              </w:rPr>
              <w:t>ţ</w:t>
            </w:r>
            <w:r w:rsidRPr="00647C5B">
              <w:rPr>
                <w:spacing w:val="1"/>
                <w:sz w:val="18"/>
                <w:szCs w:val="18"/>
                <w:lang w:val="ro-RO"/>
              </w:rPr>
              <w:t>i</w:t>
            </w:r>
            <w:r w:rsidRPr="00647C5B">
              <w:rPr>
                <w:sz w:val="18"/>
                <w:szCs w:val="18"/>
                <w:lang w:val="ro-RO"/>
              </w:rPr>
              <w:t>e i</w:t>
            </w:r>
            <w:r w:rsidRPr="00647C5B">
              <w:rPr>
                <w:spacing w:val="1"/>
                <w:sz w:val="18"/>
                <w:szCs w:val="18"/>
                <w:lang w:val="ro-RO"/>
              </w:rPr>
              <w:t>n</w:t>
            </w:r>
            <w:r w:rsidRPr="00647C5B">
              <w:rPr>
                <w:spacing w:val="-1"/>
                <w:sz w:val="18"/>
                <w:szCs w:val="18"/>
                <w:lang w:val="ro-RO"/>
              </w:rPr>
              <w:t>c</w:t>
            </w:r>
            <w:r w:rsidRPr="00647C5B">
              <w:rPr>
                <w:spacing w:val="-2"/>
                <w:sz w:val="18"/>
                <w:szCs w:val="18"/>
                <w:lang w:val="ro-RO"/>
              </w:rPr>
              <w:t>l</w:t>
            </w:r>
            <w:r w:rsidRPr="00647C5B">
              <w:rPr>
                <w:spacing w:val="1"/>
                <w:sz w:val="18"/>
                <w:szCs w:val="18"/>
                <w:lang w:val="ro-RO"/>
              </w:rPr>
              <w:t>u</w:t>
            </w:r>
            <w:r w:rsidRPr="00647C5B">
              <w:rPr>
                <w:spacing w:val="-1"/>
                <w:sz w:val="18"/>
                <w:szCs w:val="18"/>
                <w:lang w:val="ro-RO"/>
              </w:rPr>
              <w:t>z</w:t>
            </w:r>
            <w:r w:rsidRPr="00647C5B">
              <w:rPr>
                <w:sz w:val="18"/>
                <w:szCs w:val="18"/>
                <w:lang w:val="ro-RO"/>
              </w:rPr>
              <w:t>i</w:t>
            </w:r>
            <w:r w:rsidRPr="00647C5B">
              <w:rPr>
                <w:spacing w:val="-1"/>
                <w:sz w:val="18"/>
                <w:szCs w:val="18"/>
                <w:lang w:val="ro-RO"/>
              </w:rPr>
              <w:t>vă</w:t>
            </w:r>
            <w:r w:rsidRPr="00647C5B">
              <w:rPr>
                <w:sz w:val="18"/>
                <w:szCs w:val="18"/>
                <w:lang w:val="ro-RO"/>
              </w:rPr>
              <w:t>)</w:t>
            </w:r>
            <w:r w:rsidRPr="00647C5B">
              <w:rPr>
                <w:spacing w:val="1"/>
                <w:sz w:val="18"/>
                <w:szCs w:val="18"/>
                <w:lang w:val="ro-RO"/>
              </w:rPr>
              <w:t xml:space="preserve"> </w:t>
            </w:r>
            <w:r w:rsidRPr="00647C5B">
              <w:rPr>
                <w:spacing w:val="-1"/>
                <w:sz w:val="18"/>
                <w:szCs w:val="18"/>
                <w:lang w:val="ro-RO"/>
              </w:rPr>
              <w:t>c</w:t>
            </w:r>
            <w:r w:rsidRPr="00647C5B">
              <w:rPr>
                <w:sz w:val="18"/>
                <w:szCs w:val="18"/>
                <w:lang w:val="ro-RO"/>
              </w:rPr>
              <w:t>u</w:t>
            </w:r>
            <w:r w:rsidRPr="00647C5B">
              <w:rPr>
                <w:spacing w:val="1"/>
                <w:sz w:val="18"/>
                <w:szCs w:val="18"/>
                <w:lang w:val="ro-RO"/>
              </w:rPr>
              <w:t xml:space="preserve"> </w:t>
            </w:r>
            <w:r w:rsidRPr="00647C5B">
              <w:rPr>
                <w:sz w:val="18"/>
                <w:szCs w:val="18"/>
                <w:lang w:val="ro-RO"/>
              </w:rPr>
              <w:t>COSR,</w:t>
            </w:r>
            <w:r w:rsidRPr="00647C5B">
              <w:rPr>
                <w:spacing w:val="1"/>
                <w:sz w:val="18"/>
                <w:szCs w:val="18"/>
                <w:lang w:val="ro-RO"/>
              </w:rPr>
              <w:t xml:space="preserve"> </w:t>
            </w:r>
            <w:r w:rsidRPr="00647C5B">
              <w:rPr>
                <w:spacing w:val="-3"/>
                <w:sz w:val="18"/>
                <w:szCs w:val="18"/>
                <w:lang w:val="ro-RO"/>
              </w:rPr>
              <w:t>A</w:t>
            </w:r>
            <w:r w:rsidRPr="00647C5B">
              <w:rPr>
                <w:sz w:val="18"/>
                <w:szCs w:val="18"/>
                <w:lang w:val="ro-RO"/>
              </w:rPr>
              <w:t>OR,</w:t>
            </w:r>
          </w:p>
          <w:p w14:paraId="384928CF" w14:textId="77777777" w:rsidR="008F5D55" w:rsidRPr="00647C5B" w:rsidRDefault="00054EB8">
            <w:pPr>
              <w:spacing w:line="200" w:lineRule="exact"/>
              <w:ind w:left="102"/>
              <w:rPr>
                <w:sz w:val="18"/>
                <w:szCs w:val="18"/>
                <w:lang w:val="ro-RO"/>
              </w:rPr>
            </w:pPr>
            <w:r w:rsidRPr="00647C5B">
              <w:rPr>
                <w:spacing w:val="1"/>
                <w:sz w:val="18"/>
                <w:szCs w:val="18"/>
                <w:lang w:val="ro-RO"/>
              </w:rPr>
              <w:t>M</w:t>
            </w:r>
            <w:r w:rsidRPr="00647C5B">
              <w:rPr>
                <w:spacing w:val="-2"/>
                <w:sz w:val="18"/>
                <w:szCs w:val="18"/>
                <w:lang w:val="ro-RO"/>
              </w:rPr>
              <w:t>T</w:t>
            </w:r>
            <w:r w:rsidRPr="00647C5B">
              <w:rPr>
                <w:spacing w:val="1"/>
                <w:sz w:val="18"/>
                <w:szCs w:val="18"/>
                <w:lang w:val="ro-RO"/>
              </w:rPr>
              <w:t>S</w:t>
            </w:r>
            <w:r w:rsidRPr="00647C5B">
              <w:rPr>
                <w:sz w:val="18"/>
                <w:szCs w:val="18"/>
                <w:lang w:val="ro-RO"/>
              </w:rPr>
              <w:t>,</w:t>
            </w:r>
            <w:r w:rsidRPr="00647C5B">
              <w:rPr>
                <w:spacing w:val="1"/>
                <w:sz w:val="18"/>
                <w:szCs w:val="18"/>
                <w:lang w:val="ro-RO"/>
              </w:rPr>
              <w:t>F</w:t>
            </w:r>
            <w:r w:rsidRPr="00647C5B">
              <w:rPr>
                <w:spacing w:val="-1"/>
                <w:sz w:val="18"/>
                <w:szCs w:val="18"/>
                <w:lang w:val="ro-RO"/>
              </w:rPr>
              <w:t>e</w:t>
            </w:r>
            <w:r w:rsidRPr="00647C5B">
              <w:rPr>
                <w:spacing w:val="1"/>
                <w:sz w:val="18"/>
                <w:szCs w:val="18"/>
                <w:lang w:val="ro-RO"/>
              </w:rPr>
              <w:t>d</w:t>
            </w:r>
            <w:r w:rsidRPr="00647C5B">
              <w:rPr>
                <w:spacing w:val="-1"/>
                <w:sz w:val="18"/>
                <w:szCs w:val="18"/>
                <w:lang w:val="ro-RO"/>
              </w:rPr>
              <w:t>e</w:t>
            </w:r>
            <w:r w:rsidRPr="00647C5B">
              <w:rPr>
                <w:sz w:val="18"/>
                <w:szCs w:val="18"/>
                <w:lang w:val="ro-RO"/>
              </w:rPr>
              <w:t>r</w:t>
            </w:r>
            <w:r w:rsidRPr="00647C5B">
              <w:rPr>
                <w:spacing w:val="-1"/>
                <w:sz w:val="18"/>
                <w:szCs w:val="18"/>
                <w:lang w:val="ro-RO"/>
              </w:rPr>
              <w:t>a</w:t>
            </w:r>
            <w:r w:rsidRPr="00647C5B">
              <w:rPr>
                <w:sz w:val="18"/>
                <w:szCs w:val="18"/>
                <w:lang w:val="ro-RO"/>
              </w:rPr>
              <w:t>ț</w:t>
            </w:r>
            <w:r w:rsidRPr="00647C5B">
              <w:rPr>
                <w:spacing w:val="1"/>
                <w:sz w:val="18"/>
                <w:szCs w:val="18"/>
                <w:lang w:val="ro-RO"/>
              </w:rPr>
              <w:t>i</w:t>
            </w:r>
            <w:r w:rsidRPr="00647C5B">
              <w:rPr>
                <w:sz w:val="18"/>
                <w:szCs w:val="18"/>
                <w:lang w:val="ro-RO"/>
              </w:rPr>
              <w:t>i</w:t>
            </w:r>
            <w:r w:rsidRPr="00647C5B">
              <w:rPr>
                <w:spacing w:val="1"/>
                <w:sz w:val="18"/>
                <w:szCs w:val="18"/>
                <w:lang w:val="ro-RO"/>
              </w:rPr>
              <w:t>l</w:t>
            </w:r>
            <w:r w:rsidRPr="00647C5B">
              <w:rPr>
                <w:sz w:val="18"/>
                <w:szCs w:val="18"/>
                <w:lang w:val="ro-RO"/>
              </w:rPr>
              <w:t xml:space="preserve">e </w:t>
            </w:r>
            <w:r w:rsidRPr="00647C5B">
              <w:rPr>
                <w:spacing w:val="1"/>
                <w:sz w:val="18"/>
                <w:szCs w:val="18"/>
                <w:lang w:val="ro-RO"/>
              </w:rPr>
              <w:t>d</w:t>
            </w:r>
            <w:r w:rsidRPr="00647C5B">
              <w:rPr>
                <w:sz w:val="18"/>
                <w:szCs w:val="18"/>
                <w:lang w:val="ro-RO"/>
              </w:rPr>
              <w:t xml:space="preserve">e </w:t>
            </w:r>
            <w:r w:rsidRPr="00647C5B">
              <w:rPr>
                <w:spacing w:val="1"/>
                <w:sz w:val="18"/>
                <w:szCs w:val="18"/>
                <w:lang w:val="ro-RO"/>
              </w:rPr>
              <w:t>sp</w:t>
            </w:r>
            <w:r w:rsidRPr="00647C5B">
              <w:rPr>
                <w:spacing w:val="-1"/>
                <w:sz w:val="18"/>
                <w:szCs w:val="18"/>
                <w:lang w:val="ro-RO"/>
              </w:rPr>
              <w:t>ec</w:t>
            </w:r>
            <w:r w:rsidRPr="00647C5B">
              <w:rPr>
                <w:sz w:val="18"/>
                <w:szCs w:val="18"/>
                <w:lang w:val="ro-RO"/>
              </w:rPr>
              <w:t>iali</w:t>
            </w:r>
            <w:r w:rsidRPr="00647C5B">
              <w:rPr>
                <w:spacing w:val="1"/>
                <w:sz w:val="18"/>
                <w:szCs w:val="18"/>
                <w:lang w:val="ro-RO"/>
              </w:rPr>
              <w:t>t</w:t>
            </w:r>
            <w:r w:rsidRPr="00647C5B">
              <w:rPr>
                <w:spacing w:val="-1"/>
                <w:sz w:val="18"/>
                <w:szCs w:val="18"/>
                <w:lang w:val="ro-RO"/>
              </w:rPr>
              <w:t>a</w:t>
            </w:r>
            <w:r w:rsidRPr="00647C5B">
              <w:rPr>
                <w:sz w:val="18"/>
                <w:szCs w:val="18"/>
                <w:lang w:val="ro-RO"/>
              </w:rPr>
              <w:t>te,</w:t>
            </w:r>
            <w:r w:rsidRPr="00647C5B">
              <w:rPr>
                <w:spacing w:val="-3"/>
                <w:sz w:val="18"/>
                <w:szCs w:val="18"/>
                <w:lang w:val="ro-RO"/>
              </w:rPr>
              <w:t>D</w:t>
            </w:r>
            <w:r w:rsidRPr="00647C5B">
              <w:rPr>
                <w:sz w:val="18"/>
                <w:szCs w:val="18"/>
                <w:lang w:val="ro-RO"/>
              </w:rPr>
              <w:t>JS</w:t>
            </w:r>
            <w:r w:rsidRPr="00647C5B">
              <w:rPr>
                <w:spacing w:val="-2"/>
                <w:sz w:val="18"/>
                <w:szCs w:val="18"/>
                <w:lang w:val="ro-RO"/>
              </w:rPr>
              <w:t>T</w:t>
            </w:r>
            <w:r w:rsidRPr="00647C5B">
              <w:rPr>
                <w:sz w:val="18"/>
                <w:szCs w:val="18"/>
                <w:lang w:val="ro-RO"/>
              </w:rPr>
              <w:t>/D</w:t>
            </w:r>
            <w:r w:rsidRPr="00647C5B">
              <w:rPr>
                <w:spacing w:val="1"/>
                <w:sz w:val="18"/>
                <w:szCs w:val="18"/>
                <w:lang w:val="ro-RO"/>
              </w:rPr>
              <w:t>S</w:t>
            </w:r>
            <w:r w:rsidRPr="00647C5B">
              <w:rPr>
                <w:spacing w:val="-2"/>
                <w:sz w:val="18"/>
                <w:szCs w:val="18"/>
                <w:lang w:val="ro-RO"/>
              </w:rPr>
              <w:t>T</w:t>
            </w:r>
            <w:r w:rsidRPr="00647C5B">
              <w:rPr>
                <w:spacing w:val="1"/>
                <w:sz w:val="18"/>
                <w:szCs w:val="18"/>
                <w:lang w:val="ro-RO"/>
              </w:rPr>
              <w:t>M</w:t>
            </w:r>
            <w:r w:rsidRPr="00647C5B">
              <w:rPr>
                <w:sz w:val="18"/>
                <w:szCs w:val="18"/>
                <w:lang w:val="ro-RO"/>
              </w:rPr>
              <w:t>B</w:t>
            </w:r>
          </w:p>
        </w:tc>
        <w:tc>
          <w:tcPr>
            <w:tcW w:w="994" w:type="dxa"/>
            <w:gridSpan w:val="2"/>
            <w:vMerge/>
            <w:tcBorders>
              <w:left w:val="single" w:sz="5" w:space="0" w:color="000000"/>
              <w:right w:val="single" w:sz="5" w:space="0" w:color="000000"/>
            </w:tcBorders>
          </w:tcPr>
          <w:p w14:paraId="69AF67EF" w14:textId="77777777" w:rsidR="008F5D55" w:rsidRPr="00647C5B" w:rsidRDefault="008F5D55">
            <w:pPr>
              <w:rPr>
                <w:lang w:val="ro-RO"/>
              </w:rPr>
            </w:pPr>
          </w:p>
        </w:tc>
        <w:tc>
          <w:tcPr>
            <w:tcW w:w="850" w:type="dxa"/>
            <w:gridSpan w:val="2"/>
            <w:tcBorders>
              <w:top w:val="single" w:sz="5" w:space="0" w:color="000000"/>
              <w:left w:val="single" w:sz="5" w:space="0" w:color="000000"/>
              <w:bottom w:val="single" w:sz="5" w:space="0" w:color="000000"/>
              <w:right w:val="single" w:sz="5" w:space="0" w:color="000000"/>
            </w:tcBorders>
            <w:shd w:val="clear" w:color="auto" w:fill="BEBEBE"/>
          </w:tcPr>
          <w:p w14:paraId="09333AC2" w14:textId="77777777" w:rsidR="008F5D55" w:rsidRPr="00647C5B" w:rsidRDefault="00054EB8">
            <w:pPr>
              <w:spacing w:line="200" w:lineRule="exact"/>
              <w:ind w:left="340" w:right="341"/>
              <w:jc w:val="center"/>
              <w:rPr>
                <w:sz w:val="18"/>
                <w:szCs w:val="18"/>
                <w:lang w:val="ro-RO"/>
              </w:rPr>
            </w:pPr>
            <w:r w:rsidRPr="00647C5B">
              <w:rPr>
                <w:b/>
                <w:sz w:val="18"/>
                <w:szCs w:val="18"/>
                <w:lang w:val="ro-RO"/>
              </w:rPr>
              <w:t>2</w:t>
            </w:r>
          </w:p>
        </w:tc>
        <w:tc>
          <w:tcPr>
            <w:tcW w:w="991" w:type="dxa"/>
            <w:gridSpan w:val="2"/>
            <w:tcBorders>
              <w:top w:val="single" w:sz="5" w:space="0" w:color="000000"/>
              <w:left w:val="single" w:sz="5" w:space="0" w:color="000000"/>
              <w:bottom w:val="single" w:sz="5" w:space="0" w:color="000000"/>
              <w:right w:val="single" w:sz="5" w:space="0" w:color="000000"/>
            </w:tcBorders>
          </w:tcPr>
          <w:p w14:paraId="0D61CC6B" w14:textId="77777777" w:rsidR="008F5D55" w:rsidRPr="00647C5B" w:rsidRDefault="008F5D55">
            <w:pPr>
              <w:rPr>
                <w:lang w:val="ro-RO"/>
              </w:rPr>
            </w:pPr>
          </w:p>
        </w:tc>
        <w:tc>
          <w:tcPr>
            <w:tcW w:w="1136" w:type="dxa"/>
            <w:gridSpan w:val="2"/>
            <w:tcBorders>
              <w:top w:val="single" w:sz="5" w:space="0" w:color="000000"/>
              <w:left w:val="single" w:sz="5" w:space="0" w:color="000000"/>
              <w:bottom w:val="single" w:sz="5" w:space="0" w:color="000000"/>
              <w:right w:val="single" w:sz="5" w:space="0" w:color="000000"/>
            </w:tcBorders>
          </w:tcPr>
          <w:p w14:paraId="7BEBD13A" w14:textId="77777777" w:rsidR="008F5D55" w:rsidRPr="00647C5B" w:rsidRDefault="008F5D55">
            <w:pPr>
              <w:rPr>
                <w:lang w:val="ro-RO"/>
              </w:rPr>
            </w:pPr>
          </w:p>
        </w:tc>
        <w:tc>
          <w:tcPr>
            <w:tcW w:w="1133" w:type="dxa"/>
            <w:gridSpan w:val="2"/>
            <w:tcBorders>
              <w:top w:val="single" w:sz="5" w:space="0" w:color="000000"/>
              <w:left w:val="single" w:sz="5" w:space="0" w:color="000000"/>
              <w:bottom w:val="single" w:sz="5" w:space="0" w:color="000000"/>
              <w:right w:val="single" w:sz="5" w:space="0" w:color="000000"/>
            </w:tcBorders>
          </w:tcPr>
          <w:p w14:paraId="20C68C4B" w14:textId="77777777" w:rsidR="008F5D55" w:rsidRPr="00647C5B" w:rsidRDefault="008F5D55">
            <w:pPr>
              <w:rPr>
                <w:lang w:val="ro-RO"/>
              </w:rPr>
            </w:pPr>
          </w:p>
        </w:tc>
      </w:tr>
      <w:tr w:rsidR="008F5D55" w:rsidRPr="00647C5B" w14:paraId="0C1BCFC9" w14:textId="77777777" w:rsidTr="005929B7">
        <w:trPr>
          <w:gridAfter w:val="1"/>
          <w:wAfter w:w="9" w:type="dxa"/>
          <w:trHeight w:hRule="exact" w:val="2293"/>
        </w:trPr>
        <w:tc>
          <w:tcPr>
            <w:tcW w:w="4079" w:type="dxa"/>
            <w:gridSpan w:val="5"/>
            <w:tcBorders>
              <w:top w:val="single" w:sz="5" w:space="0" w:color="000000"/>
              <w:left w:val="single" w:sz="5" w:space="0" w:color="000000"/>
              <w:bottom w:val="single" w:sz="5" w:space="0" w:color="000000"/>
              <w:right w:val="single" w:sz="5" w:space="0" w:color="000000"/>
            </w:tcBorders>
          </w:tcPr>
          <w:p w14:paraId="46DA19F2" w14:textId="77777777" w:rsidR="008F5D55" w:rsidRPr="00647C5B" w:rsidRDefault="00054EB8">
            <w:pPr>
              <w:spacing w:line="200" w:lineRule="exact"/>
              <w:ind w:left="102" w:right="78"/>
              <w:jc w:val="both"/>
              <w:rPr>
                <w:sz w:val="18"/>
                <w:szCs w:val="18"/>
                <w:lang w:val="ro-RO"/>
              </w:rPr>
            </w:pPr>
            <w:r w:rsidRPr="00647C5B">
              <w:rPr>
                <w:b/>
                <w:sz w:val="18"/>
                <w:szCs w:val="18"/>
                <w:lang w:val="ro-RO"/>
              </w:rPr>
              <w:t xml:space="preserve">i.  </w:t>
            </w:r>
            <w:r w:rsidRPr="00647C5B">
              <w:rPr>
                <w:b/>
                <w:spacing w:val="14"/>
                <w:sz w:val="18"/>
                <w:szCs w:val="18"/>
                <w:lang w:val="ro-RO"/>
              </w:rPr>
              <w:t xml:space="preserve"> </w:t>
            </w:r>
            <w:r w:rsidRPr="00647C5B">
              <w:rPr>
                <w:spacing w:val="3"/>
                <w:sz w:val="18"/>
                <w:szCs w:val="18"/>
                <w:lang w:val="ro-RO"/>
              </w:rPr>
              <w:t>P</w:t>
            </w:r>
            <w:r w:rsidRPr="00647C5B">
              <w:rPr>
                <w:spacing w:val="-1"/>
                <w:sz w:val="18"/>
                <w:szCs w:val="18"/>
                <w:lang w:val="ro-RO"/>
              </w:rPr>
              <w:t>a</w:t>
            </w:r>
            <w:r w:rsidRPr="00647C5B">
              <w:rPr>
                <w:sz w:val="18"/>
                <w:szCs w:val="18"/>
                <w:lang w:val="ro-RO"/>
              </w:rPr>
              <w:t>rt</w:t>
            </w:r>
            <w:r w:rsidRPr="00647C5B">
              <w:rPr>
                <w:spacing w:val="1"/>
                <w:sz w:val="18"/>
                <w:szCs w:val="18"/>
                <w:lang w:val="ro-RO"/>
              </w:rPr>
              <w:t>i</w:t>
            </w:r>
            <w:r w:rsidRPr="00647C5B">
              <w:rPr>
                <w:spacing w:val="-1"/>
                <w:sz w:val="18"/>
                <w:szCs w:val="18"/>
                <w:lang w:val="ro-RO"/>
              </w:rPr>
              <w:t>c</w:t>
            </w:r>
            <w:r w:rsidRPr="00647C5B">
              <w:rPr>
                <w:spacing w:val="-2"/>
                <w:sz w:val="18"/>
                <w:szCs w:val="18"/>
                <w:lang w:val="ro-RO"/>
              </w:rPr>
              <w:t>i</w:t>
            </w:r>
            <w:r w:rsidRPr="00647C5B">
              <w:rPr>
                <w:spacing w:val="1"/>
                <w:sz w:val="18"/>
                <w:szCs w:val="18"/>
                <w:lang w:val="ro-RO"/>
              </w:rPr>
              <w:t>p</w:t>
            </w:r>
            <w:r w:rsidRPr="00647C5B">
              <w:rPr>
                <w:spacing w:val="-1"/>
                <w:sz w:val="18"/>
                <w:szCs w:val="18"/>
                <w:lang w:val="ro-RO"/>
              </w:rPr>
              <w:t>a</w:t>
            </w:r>
            <w:r w:rsidRPr="00647C5B">
              <w:rPr>
                <w:sz w:val="18"/>
                <w:szCs w:val="18"/>
                <w:lang w:val="ro-RO"/>
              </w:rPr>
              <w:t>r</w:t>
            </w:r>
            <w:r w:rsidRPr="00647C5B">
              <w:rPr>
                <w:spacing w:val="-1"/>
                <w:sz w:val="18"/>
                <w:szCs w:val="18"/>
                <w:lang w:val="ro-RO"/>
              </w:rPr>
              <w:t>ea</w:t>
            </w:r>
            <w:r w:rsidRPr="00647C5B">
              <w:rPr>
                <w:sz w:val="18"/>
                <w:szCs w:val="18"/>
                <w:lang w:val="ro-RO"/>
              </w:rPr>
              <w:t xml:space="preserve">,  </w:t>
            </w:r>
            <w:r w:rsidRPr="00647C5B">
              <w:rPr>
                <w:spacing w:val="14"/>
                <w:sz w:val="18"/>
                <w:szCs w:val="18"/>
                <w:lang w:val="ro-RO"/>
              </w:rPr>
              <w:t xml:space="preserve"> </w:t>
            </w:r>
            <w:r w:rsidRPr="00647C5B">
              <w:rPr>
                <w:sz w:val="18"/>
                <w:szCs w:val="18"/>
                <w:lang w:val="ro-RO"/>
              </w:rPr>
              <w:t xml:space="preserve">în  </w:t>
            </w:r>
            <w:r w:rsidRPr="00647C5B">
              <w:rPr>
                <w:spacing w:val="15"/>
                <w:sz w:val="18"/>
                <w:szCs w:val="18"/>
                <w:lang w:val="ro-RO"/>
              </w:rPr>
              <w:t xml:space="preserve"> </w:t>
            </w:r>
            <w:r w:rsidRPr="00647C5B">
              <w:rPr>
                <w:spacing w:val="-1"/>
                <w:sz w:val="18"/>
                <w:szCs w:val="18"/>
                <w:lang w:val="ro-RO"/>
              </w:rPr>
              <w:t>ca</w:t>
            </w:r>
            <w:r w:rsidRPr="00647C5B">
              <w:rPr>
                <w:sz w:val="18"/>
                <w:szCs w:val="18"/>
                <w:lang w:val="ro-RO"/>
              </w:rPr>
              <w:t>l</w:t>
            </w:r>
            <w:r w:rsidRPr="00647C5B">
              <w:rPr>
                <w:spacing w:val="1"/>
                <w:sz w:val="18"/>
                <w:szCs w:val="18"/>
                <w:lang w:val="ro-RO"/>
              </w:rPr>
              <w:t>i</w:t>
            </w:r>
            <w:r w:rsidRPr="00647C5B">
              <w:rPr>
                <w:sz w:val="18"/>
                <w:szCs w:val="18"/>
                <w:lang w:val="ro-RO"/>
              </w:rPr>
              <w:t xml:space="preserve">tate  </w:t>
            </w:r>
            <w:r w:rsidRPr="00647C5B">
              <w:rPr>
                <w:spacing w:val="13"/>
                <w:sz w:val="18"/>
                <w:szCs w:val="18"/>
                <w:lang w:val="ro-RO"/>
              </w:rPr>
              <w:t xml:space="preserve"> </w:t>
            </w:r>
            <w:r w:rsidRPr="00647C5B">
              <w:rPr>
                <w:spacing w:val="1"/>
                <w:sz w:val="18"/>
                <w:szCs w:val="18"/>
                <w:lang w:val="ro-RO"/>
              </w:rPr>
              <w:t>d</w:t>
            </w:r>
            <w:r w:rsidRPr="00647C5B">
              <w:rPr>
                <w:sz w:val="18"/>
                <w:szCs w:val="18"/>
                <w:lang w:val="ro-RO"/>
              </w:rPr>
              <w:t xml:space="preserve">e  </w:t>
            </w:r>
            <w:r w:rsidRPr="00647C5B">
              <w:rPr>
                <w:spacing w:val="13"/>
                <w:sz w:val="18"/>
                <w:szCs w:val="18"/>
                <w:lang w:val="ro-RO"/>
              </w:rPr>
              <w:t xml:space="preserve"> </w:t>
            </w:r>
            <w:r w:rsidRPr="00647C5B">
              <w:rPr>
                <w:spacing w:val="-1"/>
                <w:sz w:val="18"/>
                <w:szCs w:val="18"/>
                <w:lang w:val="ro-RO"/>
              </w:rPr>
              <w:t>a</w:t>
            </w:r>
            <w:r w:rsidRPr="00647C5B">
              <w:rPr>
                <w:spacing w:val="1"/>
                <w:sz w:val="18"/>
                <w:szCs w:val="18"/>
                <w:lang w:val="ro-RO"/>
              </w:rPr>
              <w:t>u</w:t>
            </w:r>
            <w:r w:rsidRPr="00647C5B">
              <w:rPr>
                <w:sz w:val="18"/>
                <w:szCs w:val="18"/>
                <w:lang w:val="ro-RO"/>
              </w:rPr>
              <w:t>t</w:t>
            </w:r>
            <w:r w:rsidRPr="00647C5B">
              <w:rPr>
                <w:spacing w:val="1"/>
                <w:sz w:val="18"/>
                <w:szCs w:val="18"/>
                <w:lang w:val="ro-RO"/>
              </w:rPr>
              <w:t>o</w:t>
            </w:r>
            <w:r w:rsidRPr="00647C5B">
              <w:rPr>
                <w:sz w:val="18"/>
                <w:szCs w:val="18"/>
                <w:lang w:val="ro-RO"/>
              </w:rPr>
              <w:t>r/c</w:t>
            </w:r>
            <w:r w:rsidRPr="00647C5B">
              <w:rPr>
                <w:spacing w:val="1"/>
                <w:sz w:val="18"/>
                <w:szCs w:val="18"/>
                <w:lang w:val="ro-RO"/>
              </w:rPr>
              <w:t>o</w:t>
            </w:r>
            <w:r w:rsidRPr="00647C5B">
              <w:rPr>
                <w:spacing w:val="-1"/>
                <w:sz w:val="18"/>
                <w:szCs w:val="18"/>
                <w:lang w:val="ro-RO"/>
              </w:rPr>
              <w:t>a</w:t>
            </w:r>
            <w:r w:rsidRPr="00647C5B">
              <w:rPr>
                <w:spacing w:val="1"/>
                <w:sz w:val="18"/>
                <w:szCs w:val="18"/>
                <w:lang w:val="ro-RO"/>
              </w:rPr>
              <w:t>u</w:t>
            </w:r>
            <w:r w:rsidRPr="00647C5B">
              <w:rPr>
                <w:spacing w:val="-2"/>
                <w:sz w:val="18"/>
                <w:szCs w:val="18"/>
                <w:lang w:val="ro-RO"/>
              </w:rPr>
              <w:t>t</w:t>
            </w:r>
            <w:r w:rsidRPr="00647C5B">
              <w:rPr>
                <w:spacing w:val="1"/>
                <w:sz w:val="18"/>
                <w:szCs w:val="18"/>
                <w:lang w:val="ro-RO"/>
              </w:rPr>
              <w:t>o</w:t>
            </w:r>
            <w:r w:rsidRPr="00647C5B">
              <w:rPr>
                <w:sz w:val="18"/>
                <w:szCs w:val="18"/>
                <w:lang w:val="ro-RO"/>
              </w:rPr>
              <w:t xml:space="preserve">r,  </w:t>
            </w:r>
            <w:r w:rsidRPr="00647C5B">
              <w:rPr>
                <w:spacing w:val="14"/>
                <w:sz w:val="18"/>
                <w:szCs w:val="18"/>
                <w:lang w:val="ro-RO"/>
              </w:rPr>
              <w:t xml:space="preserve"> </w:t>
            </w:r>
            <w:r w:rsidRPr="00647C5B">
              <w:rPr>
                <w:sz w:val="18"/>
                <w:szCs w:val="18"/>
                <w:lang w:val="ro-RO"/>
              </w:rPr>
              <w:t>la</w:t>
            </w:r>
          </w:p>
          <w:p w14:paraId="38223C58" w14:textId="77777777" w:rsidR="008F5D55" w:rsidRPr="00647C5B" w:rsidRDefault="00054EB8">
            <w:pPr>
              <w:spacing w:line="200" w:lineRule="exact"/>
              <w:ind w:left="102" w:right="70"/>
              <w:jc w:val="both"/>
              <w:rPr>
                <w:sz w:val="18"/>
                <w:szCs w:val="18"/>
                <w:lang w:val="ro-RO"/>
              </w:rPr>
            </w:pPr>
            <w:r w:rsidRPr="00647C5B">
              <w:rPr>
                <w:spacing w:val="-1"/>
                <w:sz w:val="18"/>
                <w:szCs w:val="18"/>
                <w:lang w:val="ro-RO"/>
              </w:rPr>
              <w:t>e</w:t>
            </w:r>
            <w:r w:rsidRPr="00647C5B">
              <w:rPr>
                <w:sz w:val="18"/>
                <w:szCs w:val="18"/>
                <w:lang w:val="ro-RO"/>
              </w:rPr>
              <w:t>la</w:t>
            </w:r>
            <w:r w:rsidRPr="00647C5B">
              <w:rPr>
                <w:spacing w:val="1"/>
                <w:sz w:val="18"/>
                <w:szCs w:val="18"/>
                <w:lang w:val="ro-RO"/>
              </w:rPr>
              <w:t>bo</w:t>
            </w:r>
            <w:r w:rsidRPr="00647C5B">
              <w:rPr>
                <w:sz w:val="18"/>
                <w:szCs w:val="18"/>
                <w:lang w:val="ro-RO"/>
              </w:rPr>
              <w:t>r</w:t>
            </w:r>
            <w:r w:rsidRPr="00647C5B">
              <w:rPr>
                <w:spacing w:val="-1"/>
                <w:sz w:val="18"/>
                <w:szCs w:val="18"/>
                <w:lang w:val="ro-RO"/>
              </w:rPr>
              <w:t>a</w:t>
            </w:r>
            <w:r w:rsidRPr="00647C5B">
              <w:rPr>
                <w:sz w:val="18"/>
                <w:szCs w:val="18"/>
                <w:lang w:val="ro-RO"/>
              </w:rPr>
              <w:t>r</w:t>
            </w:r>
            <w:r w:rsidRPr="00647C5B">
              <w:rPr>
                <w:spacing w:val="-1"/>
                <w:sz w:val="18"/>
                <w:szCs w:val="18"/>
                <w:lang w:val="ro-RO"/>
              </w:rPr>
              <w:t>e</w:t>
            </w:r>
            <w:r w:rsidRPr="00647C5B">
              <w:rPr>
                <w:sz w:val="18"/>
                <w:szCs w:val="18"/>
                <w:lang w:val="ro-RO"/>
              </w:rPr>
              <w:t>a</w:t>
            </w:r>
            <w:r w:rsidRPr="00647C5B">
              <w:rPr>
                <w:spacing w:val="10"/>
                <w:sz w:val="18"/>
                <w:szCs w:val="18"/>
                <w:lang w:val="ro-RO"/>
              </w:rPr>
              <w:t xml:space="preserve"> </w:t>
            </w:r>
            <w:r w:rsidRPr="00647C5B">
              <w:rPr>
                <w:spacing w:val="1"/>
                <w:sz w:val="18"/>
                <w:szCs w:val="18"/>
                <w:lang w:val="ro-RO"/>
              </w:rPr>
              <w:t>d</w:t>
            </w:r>
            <w:r w:rsidRPr="00647C5B">
              <w:rPr>
                <w:sz w:val="18"/>
                <w:szCs w:val="18"/>
                <w:lang w:val="ro-RO"/>
              </w:rPr>
              <w:t>e</w:t>
            </w:r>
            <w:r w:rsidRPr="00647C5B">
              <w:rPr>
                <w:spacing w:val="12"/>
                <w:sz w:val="18"/>
                <w:szCs w:val="18"/>
                <w:lang w:val="ro-RO"/>
              </w:rPr>
              <w:t xml:space="preserve"> </w:t>
            </w:r>
            <w:r w:rsidRPr="00647C5B">
              <w:rPr>
                <w:spacing w:val="-3"/>
                <w:sz w:val="18"/>
                <w:szCs w:val="18"/>
                <w:lang w:val="ro-RO"/>
              </w:rPr>
              <w:t>m</w:t>
            </w:r>
            <w:r w:rsidRPr="00647C5B">
              <w:rPr>
                <w:spacing w:val="-1"/>
                <w:sz w:val="18"/>
                <w:szCs w:val="18"/>
                <w:lang w:val="ro-RO"/>
              </w:rPr>
              <w:t>a</w:t>
            </w:r>
            <w:r w:rsidRPr="00647C5B">
              <w:rPr>
                <w:spacing w:val="1"/>
                <w:sz w:val="18"/>
                <w:szCs w:val="18"/>
                <w:lang w:val="ro-RO"/>
              </w:rPr>
              <w:t>nu</w:t>
            </w:r>
            <w:r w:rsidRPr="00647C5B">
              <w:rPr>
                <w:spacing w:val="-1"/>
                <w:sz w:val="18"/>
                <w:szCs w:val="18"/>
                <w:lang w:val="ro-RO"/>
              </w:rPr>
              <w:t>a</w:t>
            </w:r>
            <w:r w:rsidRPr="00647C5B">
              <w:rPr>
                <w:sz w:val="18"/>
                <w:szCs w:val="18"/>
                <w:lang w:val="ro-RO"/>
              </w:rPr>
              <w:t>le</w:t>
            </w:r>
            <w:r w:rsidRPr="00647C5B">
              <w:rPr>
                <w:spacing w:val="10"/>
                <w:sz w:val="18"/>
                <w:szCs w:val="18"/>
                <w:lang w:val="ro-RO"/>
              </w:rPr>
              <w:t xml:space="preserve"> </w:t>
            </w:r>
            <w:r w:rsidRPr="00647C5B">
              <w:rPr>
                <w:sz w:val="18"/>
                <w:szCs w:val="18"/>
                <w:lang w:val="ro-RO"/>
              </w:rPr>
              <w:t>ș</w:t>
            </w:r>
            <w:r w:rsidRPr="00647C5B">
              <w:rPr>
                <w:spacing w:val="-1"/>
                <w:sz w:val="18"/>
                <w:szCs w:val="18"/>
                <w:lang w:val="ro-RO"/>
              </w:rPr>
              <w:t>c</w:t>
            </w:r>
            <w:r w:rsidRPr="00647C5B">
              <w:rPr>
                <w:spacing w:val="1"/>
                <w:sz w:val="18"/>
                <w:szCs w:val="18"/>
                <w:lang w:val="ro-RO"/>
              </w:rPr>
              <w:t>o</w:t>
            </w:r>
            <w:r w:rsidRPr="00647C5B">
              <w:rPr>
                <w:sz w:val="18"/>
                <w:szCs w:val="18"/>
                <w:lang w:val="ro-RO"/>
              </w:rPr>
              <w:t>lare</w:t>
            </w:r>
            <w:r w:rsidRPr="00647C5B">
              <w:rPr>
                <w:spacing w:val="9"/>
                <w:sz w:val="18"/>
                <w:szCs w:val="18"/>
                <w:lang w:val="ro-RO"/>
              </w:rPr>
              <w:t xml:space="preserve"> </w:t>
            </w:r>
            <w:r w:rsidRPr="00647C5B">
              <w:rPr>
                <w:spacing w:val="-1"/>
                <w:sz w:val="18"/>
                <w:szCs w:val="18"/>
                <w:lang w:val="ro-RO"/>
              </w:rPr>
              <w:t>a</w:t>
            </w:r>
            <w:r w:rsidRPr="00647C5B">
              <w:rPr>
                <w:spacing w:val="3"/>
                <w:sz w:val="18"/>
                <w:szCs w:val="18"/>
                <w:lang w:val="ro-RO"/>
              </w:rPr>
              <w:t>p</w:t>
            </w:r>
            <w:r w:rsidRPr="00647C5B">
              <w:rPr>
                <w:sz w:val="18"/>
                <w:szCs w:val="18"/>
                <w:lang w:val="ro-RO"/>
              </w:rPr>
              <w:t>r</w:t>
            </w:r>
            <w:r w:rsidRPr="00647C5B">
              <w:rPr>
                <w:spacing w:val="1"/>
                <w:sz w:val="18"/>
                <w:szCs w:val="18"/>
                <w:lang w:val="ro-RO"/>
              </w:rPr>
              <w:t>ob</w:t>
            </w:r>
            <w:r w:rsidRPr="00647C5B">
              <w:rPr>
                <w:spacing w:val="-1"/>
                <w:sz w:val="18"/>
                <w:szCs w:val="18"/>
                <w:lang w:val="ro-RO"/>
              </w:rPr>
              <w:t>a</w:t>
            </w:r>
            <w:r w:rsidRPr="00647C5B">
              <w:rPr>
                <w:sz w:val="18"/>
                <w:szCs w:val="18"/>
                <w:lang w:val="ro-RO"/>
              </w:rPr>
              <w:t>te</w:t>
            </w:r>
            <w:r w:rsidRPr="00647C5B">
              <w:rPr>
                <w:spacing w:val="10"/>
                <w:sz w:val="18"/>
                <w:szCs w:val="18"/>
                <w:lang w:val="ro-RO"/>
              </w:rPr>
              <w:t xml:space="preserve"> </w:t>
            </w:r>
            <w:r w:rsidRPr="00647C5B">
              <w:rPr>
                <w:spacing w:val="1"/>
                <w:sz w:val="18"/>
                <w:szCs w:val="18"/>
                <w:lang w:val="ro-RO"/>
              </w:rPr>
              <w:t>d</w:t>
            </w:r>
            <w:r w:rsidRPr="00647C5B">
              <w:rPr>
                <w:sz w:val="18"/>
                <w:szCs w:val="18"/>
                <w:lang w:val="ro-RO"/>
              </w:rPr>
              <w:t>e</w:t>
            </w:r>
            <w:r w:rsidRPr="00647C5B">
              <w:rPr>
                <w:spacing w:val="9"/>
                <w:sz w:val="18"/>
                <w:szCs w:val="18"/>
                <w:lang w:val="ro-RO"/>
              </w:rPr>
              <w:t xml:space="preserve"> </w:t>
            </w:r>
            <w:r w:rsidRPr="00647C5B">
              <w:rPr>
                <w:spacing w:val="3"/>
                <w:sz w:val="18"/>
                <w:szCs w:val="18"/>
                <w:lang w:val="ro-RO"/>
              </w:rPr>
              <w:t>M</w:t>
            </w:r>
            <w:r w:rsidRPr="00647C5B">
              <w:rPr>
                <w:spacing w:val="1"/>
                <w:sz w:val="18"/>
                <w:szCs w:val="18"/>
                <w:lang w:val="ro-RO"/>
              </w:rPr>
              <w:t>.</w:t>
            </w:r>
            <w:r w:rsidRPr="00647C5B">
              <w:rPr>
                <w:spacing w:val="-2"/>
                <w:sz w:val="18"/>
                <w:szCs w:val="18"/>
                <w:lang w:val="ro-RO"/>
              </w:rPr>
              <w:t>E</w:t>
            </w:r>
            <w:r w:rsidRPr="00647C5B">
              <w:rPr>
                <w:spacing w:val="1"/>
                <w:sz w:val="18"/>
                <w:szCs w:val="18"/>
                <w:lang w:val="ro-RO"/>
              </w:rPr>
              <w:t>.</w:t>
            </w:r>
            <w:r w:rsidRPr="00647C5B">
              <w:rPr>
                <w:sz w:val="18"/>
                <w:szCs w:val="18"/>
                <w:lang w:val="ro-RO"/>
              </w:rPr>
              <w:t>,</w:t>
            </w:r>
            <w:r w:rsidRPr="00647C5B">
              <w:rPr>
                <w:spacing w:val="10"/>
                <w:sz w:val="18"/>
                <w:szCs w:val="18"/>
                <w:lang w:val="ro-RO"/>
              </w:rPr>
              <w:t xml:space="preserve"> </w:t>
            </w:r>
            <w:r w:rsidRPr="00647C5B">
              <w:rPr>
                <w:sz w:val="18"/>
                <w:szCs w:val="18"/>
                <w:lang w:val="ro-RO"/>
              </w:rPr>
              <w:t>s</w:t>
            </w:r>
            <w:r w:rsidRPr="00647C5B">
              <w:rPr>
                <w:spacing w:val="-1"/>
                <w:sz w:val="18"/>
                <w:szCs w:val="18"/>
                <w:lang w:val="ro-RO"/>
              </w:rPr>
              <w:t>a</w:t>
            </w:r>
            <w:r w:rsidRPr="00647C5B">
              <w:rPr>
                <w:sz w:val="18"/>
                <w:szCs w:val="18"/>
                <w:lang w:val="ro-RO"/>
              </w:rPr>
              <w:t>u</w:t>
            </w:r>
          </w:p>
          <w:p w14:paraId="1471D73C" w14:textId="77777777" w:rsidR="008F5D55" w:rsidRPr="00647C5B" w:rsidRDefault="00054EB8">
            <w:pPr>
              <w:spacing w:before="2"/>
              <w:ind w:left="102" w:right="1591"/>
              <w:jc w:val="both"/>
              <w:rPr>
                <w:sz w:val="18"/>
                <w:szCs w:val="18"/>
                <w:lang w:val="ro-RO"/>
              </w:rPr>
            </w:pPr>
            <w:r w:rsidRPr="00647C5B">
              <w:rPr>
                <w:sz w:val="18"/>
                <w:szCs w:val="18"/>
                <w:lang w:val="ro-RO"/>
              </w:rPr>
              <w:t>la tr</w:t>
            </w:r>
            <w:r w:rsidRPr="00647C5B">
              <w:rPr>
                <w:spacing w:val="-1"/>
                <w:sz w:val="18"/>
                <w:szCs w:val="18"/>
                <w:lang w:val="ro-RO"/>
              </w:rPr>
              <w:t>a</w:t>
            </w:r>
            <w:r w:rsidRPr="00647C5B">
              <w:rPr>
                <w:spacing w:val="1"/>
                <w:sz w:val="18"/>
                <w:szCs w:val="18"/>
                <w:lang w:val="ro-RO"/>
              </w:rPr>
              <w:t>du</w:t>
            </w:r>
            <w:r w:rsidRPr="00647C5B">
              <w:rPr>
                <w:spacing w:val="-1"/>
                <w:sz w:val="18"/>
                <w:szCs w:val="18"/>
                <w:lang w:val="ro-RO"/>
              </w:rPr>
              <w:t>ce</w:t>
            </w:r>
            <w:r w:rsidRPr="00647C5B">
              <w:rPr>
                <w:sz w:val="18"/>
                <w:szCs w:val="18"/>
                <w:lang w:val="ro-RO"/>
              </w:rPr>
              <w:t>r</w:t>
            </w:r>
            <w:r w:rsidRPr="00647C5B">
              <w:rPr>
                <w:spacing w:val="-1"/>
                <w:sz w:val="18"/>
                <w:szCs w:val="18"/>
                <w:lang w:val="ro-RO"/>
              </w:rPr>
              <w:t>e</w:t>
            </w:r>
            <w:r w:rsidRPr="00647C5B">
              <w:rPr>
                <w:sz w:val="18"/>
                <w:szCs w:val="18"/>
                <w:lang w:val="ro-RO"/>
              </w:rPr>
              <w:t xml:space="preserve">a </w:t>
            </w:r>
            <w:r w:rsidRPr="00647C5B">
              <w:rPr>
                <w:spacing w:val="1"/>
                <w:sz w:val="18"/>
                <w:szCs w:val="18"/>
                <w:lang w:val="ro-RO"/>
              </w:rPr>
              <w:t>d</w:t>
            </w:r>
            <w:r w:rsidRPr="00647C5B">
              <w:rPr>
                <w:sz w:val="18"/>
                <w:szCs w:val="18"/>
                <w:lang w:val="ro-RO"/>
              </w:rPr>
              <w:t xml:space="preserve">e </w:t>
            </w:r>
            <w:r w:rsidRPr="00647C5B">
              <w:rPr>
                <w:spacing w:val="-3"/>
                <w:sz w:val="18"/>
                <w:szCs w:val="18"/>
                <w:lang w:val="ro-RO"/>
              </w:rPr>
              <w:t>m</w:t>
            </w:r>
            <w:r w:rsidRPr="00647C5B">
              <w:rPr>
                <w:spacing w:val="-1"/>
                <w:sz w:val="18"/>
                <w:szCs w:val="18"/>
                <w:lang w:val="ro-RO"/>
              </w:rPr>
              <w:t>a</w:t>
            </w:r>
            <w:r w:rsidRPr="00647C5B">
              <w:rPr>
                <w:spacing w:val="1"/>
                <w:sz w:val="18"/>
                <w:szCs w:val="18"/>
                <w:lang w:val="ro-RO"/>
              </w:rPr>
              <w:t>nu</w:t>
            </w:r>
            <w:r w:rsidRPr="00647C5B">
              <w:rPr>
                <w:spacing w:val="-1"/>
                <w:sz w:val="18"/>
                <w:szCs w:val="18"/>
                <w:lang w:val="ro-RO"/>
              </w:rPr>
              <w:t>a</w:t>
            </w:r>
            <w:r w:rsidRPr="00647C5B">
              <w:rPr>
                <w:sz w:val="18"/>
                <w:szCs w:val="18"/>
                <w:lang w:val="ro-RO"/>
              </w:rPr>
              <w:t>le ș</w:t>
            </w:r>
            <w:r w:rsidRPr="00647C5B">
              <w:rPr>
                <w:spacing w:val="-1"/>
                <w:sz w:val="18"/>
                <w:szCs w:val="18"/>
                <w:lang w:val="ro-RO"/>
              </w:rPr>
              <w:t>c</w:t>
            </w:r>
            <w:r w:rsidRPr="00647C5B">
              <w:rPr>
                <w:spacing w:val="1"/>
                <w:sz w:val="18"/>
                <w:szCs w:val="18"/>
                <w:lang w:val="ro-RO"/>
              </w:rPr>
              <w:t>o</w:t>
            </w:r>
            <w:r w:rsidRPr="00647C5B">
              <w:rPr>
                <w:sz w:val="18"/>
                <w:szCs w:val="18"/>
                <w:lang w:val="ro-RO"/>
              </w:rPr>
              <w:t>lare</w:t>
            </w:r>
          </w:p>
          <w:p w14:paraId="6E5AD569" w14:textId="77777777" w:rsidR="008F5D55" w:rsidRPr="00647C5B" w:rsidRDefault="00054EB8">
            <w:pPr>
              <w:spacing w:before="2" w:line="200" w:lineRule="exact"/>
              <w:ind w:left="102" w:right="72"/>
              <w:jc w:val="both"/>
              <w:rPr>
                <w:sz w:val="18"/>
                <w:szCs w:val="18"/>
                <w:lang w:val="ro-RO"/>
              </w:rPr>
            </w:pPr>
            <w:r w:rsidRPr="00647C5B">
              <w:rPr>
                <w:spacing w:val="1"/>
                <w:sz w:val="18"/>
                <w:szCs w:val="18"/>
                <w:lang w:val="ro-RO"/>
              </w:rPr>
              <w:t>d</w:t>
            </w:r>
            <w:r w:rsidRPr="00647C5B">
              <w:rPr>
                <w:sz w:val="18"/>
                <w:szCs w:val="18"/>
                <w:lang w:val="ro-RO"/>
              </w:rPr>
              <w:t>in</w:t>
            </w:r>
            <w:r w:rsidRPr="00647C5B">
              <w:rPr>
                <w:spacing w:val="2"/>
                <w:sz w:val="18"/>
                <w:szCs w:val="18"/>
                <w:lang w:val="ro-RO"/>
              </w:rPr>
              <w:t xml:space="preserve"> </w:t>
            </w:r>
            <w:r w:rsidRPr="00647C5B">
              <w:rPr>
                <w:sz w:val="18"/>
                <w:szCs w:val="18"/>
                <w:lang w:val="ro-RO"/>
              </w:rPr>
              <w:t>l</w:t>
            </w:r>
            <w:r w:rsidRPr="00647C5B">
              <w:rPr>
                <w:spacing w:val="1"/>
                <w:sz w:val="18"/>
                <w:szCs w:val="18"/>
                <w:lang w:val="ro-RO"/>
              </w:rPr>
              <w:t>i</w:t>
            </w:r>
            <w:r w:rsidRPr="00647C5B">
              <w:rPr>
                <w:spacing w:val="-3"/>
                <w:sz w:val="18"/>
                <w:szCs w:val="18"/>
                <w:lang w:val="ro-RO"/>
              </w:rPr>
              <w:t>m</w:t>
            </w:r>
            <w:r w:rsidRPr="00647C5B">
              <w:rPr>
                <w:spacing w:val="1"/>
                <w:sz w:val="18"/>
                <w:szCs w:val="18"/>
                <w:lang w:val="ro-RO"/>
              </w:rPr>
              <w:t>b</w:t>
            </w:r>
            <w:r w:rsidRPr="00647C5B">
              <w:rPr>
                <w:sz w:val="18"/>
                <w:szCs w:val="18"/>
                <w:lang w:val="ro-RO"/>
              </w:rPr>
              <w:t>a r</w:t>
            </w:r>
            <w:r w:rsidRPr="00647C5B">
              <w:rPr>
                <w:spacing w:val="1"/>
                <w:sz w:val="18"/>
                <w:szCs w:val="18"/>
                <w:lang w:val="ro-RO"/>
              </w:rPr>
              <w:t>o</w:t>
            </w:r>
            <w:r w:rsidRPr="00647C5B">
              <w:rPr>
                <w:spacing w:val="-1"/>
                <w:sz w:val="18"/>
                <w:szCs w:val="18"/>
                <w:lang w:val="ro-RO"/>
              </w:rPr>
              <w:t>mâ</w:t>
            </w:r>
            <w:r w:rsidRPr="00647C5B">
              <w:rPr>
                <w:spacing w:val="1"/>
                <w:sz w:val="18"/>
                <w:szCs w:val="18"/>
                <w:lang w:val="ro-RO"/>
              </w:rPr>
              <w:t>n</w:t>
            </w:r>
            <w:r w:rsidRPr="00647C5B">
              <w:rPr>
                <w:sz w:val="18"/>
                <w:szCs w:val="18"/>
                <w:lang w:val="ro-RO"/>
              </w:rPr>
              <w:t>ă î</w:t>
            </w:r>
            <w:r w:rsidRPr="00647C5B">
              <w:rPr>
                <w:spacing w:val="1"/>
                <w:sz w:val="18"/>
                <w:szCs w:val="18"/>
                <w:lang w:val="ro-RO"/>
              </w:rPr>
              <w:t>n</w:t>
            </w:r>
            <w:r w:rsidRPr="00647C5B">
              <w:rPr>
                <w:sz w:val="18"/>
                <w:szCs w:val="18"/>
                <w:lang w:val="ro-RO"/>
              </w:rPr>
              <w:t>t</w:t>
            </w:r>
            <w:r w:rsidRPr="00647C5B">
              <w:rPr>
                <w:spacing w:val="2"/>
                <w:sz w:val="18"/>
                <w:szCs w:val="18"/>
                <w:lang w:val="ro-RO"/>
              </w:rPr>
              <w:t>r</w:t>
            </w:r>
            <w:r w:rsidRPr="00647C5B">
              <w:rPr>
                <w:sz w:val="18"/>
                <w:szCs w:val="18"/>
                <w:lang w:val="ro-RO"/>
              </w:rPr>
              <w:t>-o</w:t>
            </w:r>
            <w:r w:rsidRPr="00647C5B">
              <w:rPr>
                <w:spacing w:val="1"/>
                <w:sz w:val="18"/>
                <w:szCs w:val="18"/>
                <w:lang w:val="ro-RO"/>
              </w:rPr>
              <w:t xml:space="preserve"> </w:t>
            </w:r>
            <w:r w:rsidRPr="00647C5B">
              <w:rPr>
                <w:sz w:val="18"/>
                <w:szCs w:val="18"/>
                <w:lang w:val="ro-RO"/>
              </w:rPr>
              <w:t>l</w:t>
            </w:r>
            <w:r w:rsidRPr="00647C5B">
              <w:rPr>
                <w:spacing w:val="1"/>
                <w:sz w:val="18"/>
                <w:szCs w:val="18"/>
                <w:lang w:val="ro-RO"/>
              </w:rPr>
              <w:t>i</w:t>
            </w:r>
            <w:r w:rsidRPr="00647C5B">
              <w:rPr>
                <w:spacing w:val="-3"/>
                <w:sz w:val="18"/>
                <w:szCs w:val="18"/>
                <w:lang w:val="ro-RO"/>
              </w:rPr>
              <w:t>m</w:t>
            </w:r>
            <w:r w:rsidRPr="00647C5B">
              <w:rPr>
                <w:spacing w:val="1"/>
                <w:sz w:val="18"/>
                <w:szCs w:val="18"/>
                <w:lang w:val="ro-RO"/>
              </w:rPr>
              <w:t>b</w:t>
            </w:r>
            <w:r w:rsidRPr="00647C5B">
              <w:rPr>
                <w:sz w:val="18"/>
                <w:szCs w:val="18"/>
                <w:lang w:val="ro-RO"/>
              </w:rPr>
              <w:t>ă</w:t>
            </w:r>
            <w:r w:rsidRPr="00647C5B">
              <w:rPr>
                <w:spacing w:val="2"/>
                <w:sz w:val="18"/>
                <w:szCs w:val="18"/>
                <w:lang w:val="ro-RO"/>
              </w:rPr>
              <w:t xml:space="preserve"> </w:t>
            </w:r>
            <w:r w:rsidRPr="00647C5B">
              <w:rPr>
                <w:sz w:val="18"/>
                <w:szCs w:val="18"/>
                <w:lang w:val="ro-RO"/>
              </w:rPr>
              <w:t>a</w:t>
            </w:r>
            <w:r w:rsidRPr="00647C5B">
              <w:rPr>
                <w:spacing w:val="2"/>
                <w:sz w:val="18"/>
                <w:szCs w:val="18"/>
                <w:lang w:val="ro-RO"/>
              </w:rPr>
              <w:t xml:space="preserve"> </w:t>
            </w:r>
            <w:r w:rsidRPr="00647C5B">
              <w:rPr>
                <w:spacing w:val="-3"/>
                <w:sz w:val="18"/>
                <w:szCs w:val="18"/>
                <w:lang w:val="ro-RO"/>
              </w:rPr>
              <w:t>m</w:t>
            </w:r>
            <w:r w:rsidRPr="00647C5B">
              <w:rPr>
                <w:sz w:val="18"/>
                <w:szCs w:val="18"/>
                <w:lang w:val="ro-RO"/>
              </w:rPr>
              <w:t>i</w:t>
            </w:r>
            <w:r w:rsidRPr="00647C5B">
              <w:rPr>
                <w:spacing w:val="1"/>
                <w:sz w:val="18"/>
                <w:szCs w:val="18"/>
                <w:lang w:val="ro-RO"/>
              </w:rPr>
              <w:t>no</w:t>
            </w:r>
            <w:r w:rsidRPr="00647C5B">
              <w:rPr>
                <w:sz w:val="18"/>
                <w:szCs w:val="18"/>
                <w:lang w:val="ro-RO"/>
              </w:rPr>
              <w:t>ri</w:t>
            </w:r>
            <w:r w:rsidRPr="00647C5B">
              <w:rPr>
                <w:spacing w:val="1"/>
                <w:sz w:val="18"/>
                <w:szCs w:val="18"/>
                <w:lang w:val="ro-RO"/>
              </w:rPr>
              <w:t>t</w:t>
            </w:r>
            <w:r w:rsidRPr="00647C5B">
              <w:rPr>
                <w:spacing w:val="-1"/>
                <w:sz w:val="18"/>
                <w:szCs w:val="18"/>
                <w:lang w:val="ro-RO"/>
              </w:rPr>
              <w:t>ă</w:t>
            </w:r>
            <w:r w:rsidRPr="00647C5B">
              <w:rPr>
                <w:sz w:val="18"/>
                <w:szCs w:val="18"/>
                <w:lang w:val="ro-RO"/>
              </w:rPr>
              <w:t>ț</w:t>
            </w:r>
            <w:r w:rsidRPr="00647C5B">
              <w:rPr>
                <w:spacing w:val="1"/>
                <w:sz w:val="18"/>
                <w:szCs w:val="18"/>
                <w:lang w:val="ro-RO"/>
              </w:rPr>
              <w:t>i</w:t>
            </w:r>
            <w:r w:rsidRPr="00647C5B">
              <w:rPr>
                <w:sz w:val="18"/>
                <w:szCs w:val="18"/>
                <w:lang w:val="ro-RO"/>
              </w:rPr>
              <w:t>i</w:t>
            </w:r>
            <w:r w:rsidRPr="00647C5B">
              <w:rPr>
                <w:spacing w:val="1"/>
                <w:sz w:val="18"/>
                <w:szCs w:val="18"/>
                <w:lang w:val="ro-RO"/>
              </w:rPr>
              <w:t xml:space="preserve"> n</w:t>
            </w:r>
            <w:r w:rsidRPr="00647C5B">
              <w:rPr>
                <w:spacing w:val="-1"/>
                <w:sz w:val="18"/>
                <w:szCs w:val="18"/>
                <w:lang w:val="ro-RO"/>
              </w:rPr>
              <w:t>a</w:t>
            </w:r>
            <w:r w:rsidRPr="00647C5B">
              <w:rPr>
                <w:sz w:val="18"/>
                <w:szCs w:val="18"/>
                <w:lang w:val="ro-RO"/>
              </w:rPr>
              <w:t>ț</w:t>
            </w:r>
            <w:r w:rsidRPr="00647C5B">
              <w:rPr>
                <w:spacing w:val="1"/>
                <w:sz w:val="18"/>
                <w:szCs w:val="18"/>
                <w:lang w:val="ro-RO"/>
              </w:rPr>
              <w:t>ion</w:t>
            </w:r>
            <w:r w:rsidRPr="00647C5B">
              <w:rPr>
                <w:spacing w:val="-1"/>
                <w:sz w:val="18"/>
                <w:szCs w:val="18"/>
                <w:lang w:val="ro-RO"/>
              </w:rPr>
              <w:t>a</w:t>
            </w:r>
            <w:r w:rsidRPr="00647C5B">
              <w:rPr>
                <w:sz w:val="18"/>
                <w:szCs w:val="18"/>
                <w:lang w:val="ro-RO"/>
              </w:rPr>
              <w:t xml:space="preserve">le, </w:t>
            </w:r>
            <w:r w:rsidRPr="00647C5B">
              <w:rPr>
                <w:spacing w:val="-1"/>
                <w:sz w:val="18"/>
                <w:szCs w:val="18"/>
                <w:lang w:val="ro-RO"/>
              </w:rPr>
              <w:t>ca</w:t>
            </w:r>
            <w:r w:rsidRPr="00647C5B">
              <w:rPr>
                <w:sz w:val="18"/>
                <w:szCs w:val="18"/>
                <w:lang w:val="ro-RO"/>
              </w:rPr>
              <w:t>re</w:t>
            </w:r>
            <w:r w:rsidRPr="00647C5B">
              <w:rPr>
                <w:spacing w:val="7"/>
                <w:sz w:val="18"/>
                <w:szCs w:val="18"/>
                <w:lang w:val="ro-RO"/>
              </w:rPr>
              <w:t xml:space="preserve"> </w:t>
            </w:r>
            <w:r w:rsidRPr="00647C5B">
              <w:rPr>
                <w:spacing w:val="-1"/>
                <w:sz w:val="18"/>
                <w:szCs w:val="18"/>
                <w:lang w:val="ro-RO"/>
              </w:rPr>
              <w:t>a</w:t>
            </w:r>
            <w:r w:rsidRPr="00647C5B">
              <w:rPr>
                <w:sz w:val="18"/>
                <w:szCs w:val="18"/>
                <w:lang w:val="ro-RO"/>
              </w:rPr>
              <w:t>re</w:t>
            </w:r>
            <w:r w:rsidRPr="00647C5B">
              <w:rPr>
                <w:spacing w:val="7"/>
                <w:sz w:val="18"/>
                <w:szCs w:val="18"/>
                <w:lang w:val="ro-RO"/>
              </w:rPr>
              <w:t xml:space="preserve"> </w:t>
            </w:r>
            <w:r w:rsidRPr="00647C5B">
              <w:rPr>
                <w:sz w:val="18"/>
                <w:szCs w:val="18"/>
                <w:lang w:val="ro-RO"/>
              </w:rPr>
              <w:t>î</w:t>
            </w:r>
            <w:r w:rsidRPr="00647C5B">
              <w:rPr>
                <w:spacing w:val="1"/>
                <w:sz w:val="18"/>
                <w:szCs w:val="18"/>
                <w:lang w:val="ro-RO"/>
              </w:rPr>
              <w:t>n</w:t>
            </w:r>
            <w:r w:rsidRPr="00647C5B">
              <w:rPr>
                <w:spacing w:val="-1"/>
                <w:sz w:val="18"/>
                <w:szCs w:val="18"/>
                <w:lang w:val="ro-RO"/>
              </w:rPr>
              <w:t>vă</w:t>
            </w:r>
            <w:r w:rsidRPr="00647C5B">
              <w:rPr>
                <w:sz w:val="18"/>
                <w:szCs w:val="18"/>
                <w:lang w:val="ro-RO"/>
              </w:rPr>
              <w:t>ț</w:t>
            </w:r>
            <w:r w:rsidRPr="00647C5B">
              <w:rPr>
                <w:spacing w:val="2"/>
                <w:sz w:val="18"/>
                <w:szCs w:val="18"/>
                <w:lang w:val="ro-RO"/>
              </w:rPr>
              <w:t>ă</w:t>
            </w:r>
            <w:r w:rsidRPr="00647C5B">
              <w:rPr>
                <w:spacing w:val="-1"/>
                <w:sz w:val="18"/>
                <w:szCs w:val="18"/>
                <w:lang w:val="ro-RO"/>
              </w:rPr>
              <w:t>mâ</w:t>
            </w:r>
            <w:r w:rsidRPr="00647C5B">
              <w:rPr>
                <w:spacing w:val="1"/>
                <w:sz w:val="18"/>
                <w:szCs w:val="18"/>
                <w:lang w:val="ro-RO"/>
              </w:rPr>
              <w:t>n</w:t>
            </w:r>
            <w:r w:rsidRPr="00647C5B">
              <w:rPr>
                <w:sz w:val="18"/>
                <w:szCs w:val="18"/>
                <w:lang w:val="ro-RO"/>
              </w:rPr>
              <w:t>t</w:t>
            </w:r>
            <w:r w:rsidRPr="00647C5B">
              <w:rPr>
                <w:spacing w:val="8"/>
                <w:sz w:val="18"/>
                <w:szCs w:val="18"/>
                <w:lang w:val="ro-RO"/>
              </w:rPr>
              <w:t xml:space="preserve"> </w:t>
            </w:r>
            <w:r w:rsidRPr="00647C5B">
              <w:rPr>
                <w:spacing w:val="-1"/>
                <w:sz w:val="18"/>
                <w:szCs w:val="18"/>
                <w:lang w:val="ro-RO"/>
              </w:rPr>
              <w:t>c</w:t>
            </w:r>
            <w:r w:rsidRPr="00647C5B">
              <w:rPr>
                <w:sz w:val="18"/>
                <w:szCs w:val="18"/>
                <w:lang w:val="ro-RO"/>
              </w:rPr>
              <w:t>u</w:t>
            </w:r>
            <w:r w:rsidRPr="00647C5B">
              <w:rPr>
                <w:spacing w:val="9"/>
                <w:sz w:val="18"/>
                <w:szCs w:val="18"/>
                <w:lang w:val="ro-RO"/>
              </w:rPr>
              <w:t xml:space="preserve"> </w:t>
            </w:r>
            <w:r w:rsidRPr="00647C5B">
              <w:rPr>
                <w:spacing w:val="1"/>
                <w:sz w:val="18"/>
                <w:szCs w:val="18"/>
                <w:lang w:val="ro-RO"/>
              </w:rPr>
              <w:t>p</w:t>
            </w:r>
            <w:r w:rsidRPr="00647C5B">
              <w:rPr>
                <w:sz w:val="18"/>
                <w:szCs w:val="18"/>
                <w:lang w:val="ro-RO"/>
              </w:rPr>
              <w:t>r</w:t>
            </w:r>
            <w:r w:rsidRPr="00647C5B">
              <w:rPr>
                <w:spacing w:val="-1"/>
                <w:sz w:val="18"/>
                <w:szCs w:val="18"/>
                <w:lang w:val="ro-RO"/>
              </w:rPr>
              <w:t>e</w:t>
            </w:r>
            <w:r w:rsidRPr="00647C5B">
              <w:rPr>
                <w:spacing w:val="1"/>
                <w:sz w:val="18"/>
                <w:szCs w:val="18"/>
                <w:lang w:val="ro-RO"/>
              </w:rPr>
              <w:t>d</w:t>
            </w:r>
            <w:r w:rsidRPr="00647C5B">
              <w:rPr>
                <w:spacing w:val="-1"/>
                <w:sz w:val="18"/>
                <w:szCs w:val="18"/>
                <w:lang w:val="ro-RO"/>
              </w:rPr>
              <w:t>a</w:t>
            </w:r>
            <w:r w:rsidRPr="00647C5B">
              <w:rPr>
                <w:sz w:val="18"/>
                <w:szCs w:val="18"/>
                <w:lang w:val="ro-RO"/>
              </w:rPr>
              <w:t>re</w:t>
            </w:r>
            <w:r w:rsidRPr="00647C5B">
              <w:rPr>
                <w:spacing w:val="7"/>
                <w:sz w:val="18"/>
                <w:szCs w:val="18"/>
                <w:lang w:val="ro-RO"/>
              </w:rPr>
              <w:t xml:space="preserve"> </w:t>
            </w:r>
            <w:r w:rsidRPr="00647C5B">
              <w:rPr>
                <w:spacing w:val="-2"/>
                <w:sz w:val="18"/>
                <w:szCs w:val="18"/>
                <w:lang w:val="ro-RO"/>
              </w:rPr>
              <w:t>î</w:t>
            </w:r>
            <w:r w:rsidRPr="00647C5B">
              <w:rPr>
                <w:sz w:val="18"/>
                <w:szCs w:val="18"/>
                <w:lang w:val="ro-RO"/>
              </w:rPr>
              <w:t>n</w:t>
            </w:r>
            <w:r w:rsidRPr="00647C5B">
              <w:rPr>
                <w:spacing w:val="6"/>
                <w:sz w:val="18"/>
                <w:szCs w:val="18"/>
                <w:lang w:val="ro-RO"/>
              </w:rPr>
              <w:t xml:space="preserve"> </w:t>
            </w:r>
            <w:r w:rsidRPr="00647C5B">
              <w:rPr>
                <w:sz w:val="18"/>
                <w:szCs w:val="18"/>
                <w:lang w:val="ro-RO"/>
              </w:rPr>
              <w:t>l</w:t>
            </w:r>
            <w:r w:rsidRPr="00647C5B">
              <w:rPr>
                <w:spacing w:val="4"/>
                <w:sz w:val="18"/>
                <w:szCs w:val="18"/>
                <w:lang w:val="ro-RO"/>
              </w:rPr>
              <w:t>i</w:t>
            </w:r>
            <w:r w:rsidRPr="00647C5B">
              <w:rPr>
                <w:spacing w:val="-3"/>
                <w:sz w:val="18"/>
                <w:szCs w:val="18"/>
                <w:lang w:val="ro-RO"/>
              </w:rPr>
              <w:t>m</w:t>
            </w:r>
            <w:r w:rsidRPr="00647C5B">
              <w:rPr>
                <w:spacing w:val="1"/>
                <w:sz w:val="18"/>
                <w:szCs w:val="18"/>
                <w:lang w:val="ro-RO"/>
              </w:rPr>
              <w:t>b</w:t>
            </w:r>
            <w:r w:rsidRPr="00647C5B">
              <w:rPr>
                <w:sz w:val="18"/>
                <w:szCs w:val="18"/>
                <w:lang w:val="ro-RO"/>
              </w:rPr>
              <w:t>a</w:t>
            </w:r>
            <w:r w:rsidRPr="00647C5B">
              <w:rPr>
                <w:spacing w:val="9"/>
                <w:sz w:val="18"/>
                <w:szCs w:val="18"/>
                <w:lang w:val="ro-RO"/>
              </w:rPr>
              <w:t xml:space="preserve"> </w:t>
            </w:r>
            <w:r w:rsidRPr="00647C5B">
              <w:rPr>
                <w:spacing w:val="-3"/>
                <w:sz w:val="18"/>
                <w:szCs w:val="18"/>
                <w:lang w:val="ro-RO"/>
              </w:rPr>
              <w:t>m</w:t>
            </w:r>
            <w:r w:rsidRPr="00647C5B">
              <w:rPr>
                <w:spacing w:val="-1"/>
                <w:sz w:val="18"/>
                <w:szCs w:val="18"/>
                <w:lang w:val="ro-RO"/>
              </w:rPr>
              <w:t>a</w:t>
            </w:r>
            <w:r w:rsidRPr="00647C5B">
              <w:rPr>
                <w:sz w:val="18"/>
                <w:szCs w:val="18"/>
                <w:lang w:val="ro-RO"/>
              </w:rPr>
              <w:t>ter</w:t>
            </w:r>
            <w:r w:rsidRPr="00647C5B">
              <w:rPr>
                <w:spacing w:val="1"/>
                <w:sz w:val="18"/>
                <w:szCs w:val="18"/>
                <w:lang w:val="ro-RO"/>
              </w:rPr>
              <w:t>n</w:t>
            </w:r>
            <w:r w:rsidRPr="00647C5B">
              <w:rPr>
                <w:spacing w:val="-1"/>
                <w:sz w:val="18"/>
                <w:szCs w:val="18"/>
                <w:lang w:val="ro-RO"/>
              </w:rPr>
              <w:t>ă</w:t>
            </w:r>
            <w:r w:rsidRPr="00647C5B">
              <w:rPr>
                <w:sz w:val="18"/>
                <w:szCs w:val="18"/>
                <w:lang w:val="ro-RO"/>
              </w:rPr>
              <w:t>,</w:t>
            </w:r>
            <w:r w:rsidRPr="00647C5B">
              <w:rPr>
                <w:spacing w:val="8"/>
                <w:sz w:val="18"/>
                <w:szCs w:val="18"/>
                <w:lang w:val="ro-RO"/>
              </w:rPr>
              <w:t xml:space="preserve"> </w:t>
            </w:r>
            <w:r w:rsidRPr="00647C5B">
              <w:rPr>
                <w:sz w:val="18"/>
                <w:szCs w:val="18"/>
                <w:lang w:val="ro-RO"/>
              </w:rPr>
              <w:t>s</w:t>
            </w:r>
            <w:r w:rsidRPr="00647C5B">
              <w:rPr>
                <w:spacing w:val="-1"/>
                <w:sz w:val="18"/>
                <w:szCs w:val="18"/>
                <w:lang w:val="ro-RO"/>
              </w:rPr>
              <w:t>a</w:t>
            </w:r>
            <w:r w:rsidRPr="00647C5B">
              <w:rPr>
                <w:sz w:val="18"/>
                <w:szCs w:val="18"/>
                <w:lang w:val="ro-RO"/>
              </w:rPr>
              <w:t>u</w:t>
            </w:r>
          </w:p>
          <w:p w14:paraId="2DBA1B53" w14:textId="77777777" w:rsidR="008F5D55" w:rsidRPr="00647C5B" w:rsidRDefault="00054EB8">
            <w:pPr>
              <w:spacing w:line="200" w:lineRule="exact"/>
              <w:ind w:left="102" w:right="2578"/>
              <w:jc w:val="both"/>
              <w:rPr>
                <w:sz w:val="18"/>
                <w:szCs w:val="18"/>
                <w:lang w:val="ro-RO"/>
              </w:rPr>
            </w:pPr>
            <w:r w:rsidRPr="00647C5B">
              <w:rPr>
                <w:sz w:val="18"/>
                <w:szCs w:val="18"/>
                <w:lang w:val="ro-RO"/>
              </w:rPr>
              <w:t>la c</w:t>
            </w:r>
            <w:r w:rsidRPr="00647C5B">
              <w:rPr>
                <w:spacing w:val="1"/>
                <w:sz w:val="18"/>
                <w:szCs w:val="18"/>
                <w:lang w:val="ro-RO"/>
              </w:rPr>
              <w:t>on</w:t>
            </w:r>
            <w:r w:rsidRPr="00647C5B">
              <w:rPr>
                <w:spacing w:val="-1"/>
                <w:sz w:val="18"/>
                <w:szCs w:val="18"/>
                <w:lang w:val="ro-RO"/>
              </w:rPr>
              <w:t>ce</w:t>
            </w:r>
            <w:r w:rsidRPr="00647C5B">
              <w:rPr>
                <w:spacing w:val="1"/>
                <w:sz w:val="18"/>
                <w:szCs w:val="18"/>
                <w:lang w:val="ro-RO"/>
              </w:rPr>
              <w:t>p</w:t>
            </w:r>
            <w:r w:rsidRPr="00647C5B">
              <w:rPr>
                <w:spacing w:val="-1"/>
                <w:sz w:val="18"/>
                <w:szCs w:val="18"/>
                <w:lang w:val="ro-RO"/>
              </w:rPr>
              <w:t>e</w:t>
            </w:r>
            <w:r w:rsidRPr="00647C5B">
              <w:rPr>
                <w:sz w:val="18"/>
                <w:szCs w:val="18"/>
                <w:lang w:val="ro-RO"/>
              </w:rPr>
              <w:t>r</w:t>
            </w:r>
            <w:r w:rsidRPr="00647C5B">
              <w:rPr>
                <w:spacing w:val="-1"/>
                <w:sz w:val="18"/>
                <w:szCs w:val="18"/>
                <w:lang w:val="ro-RO"/>
              </w:rPr>
              <w:t>e</w:t>
            </w:r>
            <w:r w:rsidRPr="00647C5B">
              <w:rPr>
                <w:sz w:val="18"/>
                <w:szCs w:val="18"/>
                <w:lang w:val="ro-RO"/>
              </w:rPr>
              <w:t xml:space="preserve">a </w:t>
            </w:r>
            <w:r w:rsidRPr="00647C5B">
              <w:rPr>
                <w:spacing w:val="1"/>
                <w:sz w:val="18"/>
                <w:szCs w:val="18"/>
                <w:lang w:val="ro-RO"/>
              </w:rPr>
              <w:t>u</w:t>
            </w:r>
            <w:r w:rsidRPr="00647C5B">
              <w:rPr>
                <w:spacing w:val="-1"/>
                <w:sz w:val="18"/>
                <w:szCs w:val="18"/>
                <w:lang w:val="ro-RO"/>
              </w:rPr>
              <w:t>n</w:t>
            </w:r>
            <w:r w:rsidRPr="00647C5B">
              <w:rPr>
                <w:spacing w:val="1"/>
                <w:sz w:val="18"/>
                <w:szCs w:val="18"/>
                <w:lang w:val="ro-RO"/>
              </w:rPr>
              <w:t>o</w:t>
            </w:r>
            <w:r w:rsidRPr="00647C5B">
              <w:rPr>
                <w:sz w:val="18"/>
                <w:szCs w:val="18"/>
                <w:lang w:val="ro-RO"/>
              </w:rPr>
              <w:t>r</w:t>
            </w:r>
          </w:p>
          <w:p w14:paraId="57B7147F" w14:textId="77777777" w:rsidR="008F5D55" w:rsidRPr="00647C5B" w:rsidRDefault="00054EB8">
            <w:pPr>
              <w:spacing w:before="2"/>
              <w:ind w:left="102" w:right="73"/>
              <w:jc w:val="both"/>
              <w:rPr>
                <w:sz w:val="18"/>
                <w:szCs w:val="18"/>
                <w:lang w:val="ro-RO"/>
              </w:rPr>
            </w:pPr>
            <w:r w:rsidRPr="00647C5B">
              <w:rPr>
                <w:sz w:val="18"/>
                <w:szCs w:val="18"/>
                <w:lang w:val="ro-RO"/>
              </w:rPr>
              <w:t>r</w:t>
            </w:r>
            <w:r w:rsidRPr="00647C5B">
              <w:rPr>
                <w:spacing w:val="-1"/>
                <w:sz w:val="18"/>
                <w:szCs w:val="18"/>
                <w:lang w:val="ro-RO"/>
              </w:rPr>
              <w:t>e</w:t>
            </w:r>
            <w:r w:rsidRPr="00647C5B">
              <w:rPr>
                <w:sz w:val="18"/>
                <w:szCs w:val="18"/>
                <w:lang w:val="ro-RO"/>
              </w:rPr>
              <w:t>s</w:t>
            </w:r>
            <w:r w:rsidRPr="00647C5B">
              <w:rPr>
                <w:spacing w:val="1"/>
                <w:sz w:val="18"/>
                <w:szCs w:val="18"/>
                <w:lang w:val="ro-RO"/>
              </w:rPr>
              <w:t>u</w:t>
            </w:r>
            <w:r w:rsidRPr="00647C5B">
              <w:rPr>
                <w:sz w:val="18"/>
                <w:szCs w:val="18"/>
                <w:lang w:val="ro-RO"/>
              </w:rPr>
              <w:t>rse</w:t>
            </w:r>
            <w:r w:rsidRPr="00647C5B">
              <w:rPr>
                <w:spacing w:val="1"/>
                <w:sz w:val="18"/>
                <w:szCs w:val="18"/>
                <w:lang w:val="ro-RO"/>
              </w:rPr>
              <w:t xml:space="preserve"> </w:t>
            </w:r>
            <w:r w:rsidRPr="00647C5B">
              <w:rPr>
                <w:spacing w:val="-1"/>
                <w:sz w:val="18"/>
                <w:szCs w:val="18"/>
                <w:lang w:val="ro-RO"/>
              </w:rPr>
              <w:t>e</w:t>
            </w:r>
            <w:r w:rsidRPr="00647C5B">
              <w:rPr>
                <w:spacing w:val="1"/>
                <w:sz w:val="18"/>
                <w:szCs w:val="18"/>
                <w:lang w:val="ro-RO"/>
              </w:rPr>
              <w:t>du</w:t>
            </w:r>
            <w:r w:rsidRPr="00647C5B">
              <w:rPr>
                <w:spacing w:val="-1"/>
                <w:sz w:val="18"/>
                <w:szCs w:val="18"/>
                <w:lang w:val="ro-RO"/>
              </w:rPr>
              <w:t>ca</w:t>
            </w:r>
            <w:r w:rsidRPr="00647C5B">
              <w:rPr>
                <w:sz w:val="18"/>
                <w:szCs w:val="18"/>
                <w:lang w:val="ro-RO"/>
              </w:rPr>
              <w:t>ţ</w:t>
            </w:r>
            <w:r w:rsidRPr="00647C5B">
              <w:rPr>
                <w:spacing w:val="1"/>
                <w:sz w:val="18"/>
                <w:szCs w:val="18"/>
                <w:lang w:val="ro-RO"/>
              </w:rPr>
              <w:t>ion</w:t>
            </w:r>
            <w:r w:rsidRPr="00647C5B">
              <w:rPr>
                <w:spacing w:val="-1"/>
                <w:sz w:val="18"/>
                <w:szCs w:val="18"/>
                <w:lang w:val="ro-RO"/>
              </w:rPr>
              <w:t>a</w:t>
            </w:r>
            <w:r w:rsidRPr="00647C5B">
              <w:rPr>
                <w:sz w:val="18"/>
                <w:szCs w:val="18"/>
                <w:lang w:val="ro-RO"/>
              </w:rPr>
              <w:t xml:space="preserve">le </w:t>
            </w:r>
            <w:r w:rsidRPr="00647C5B">
              <w:rPr>
                <w:spacing w:val="1"/>
                <w:sz w:val="18"/>
                <w:szCs w:val="18"/>
                <w:lang w:val="ro-RO"/>
              </w:rPr>
              <w:t>d</w:t>
            </w:r>
            <w:r w:rsidRPr="00647C5B">
              <w:rPr>
                <w:spacing w:val="-1"/>
                <w:sz w:val="18"/>
                <w:szCs w:val="18"/>
                <w:lang w:val="ro-RO"/>
              </w:rPr>
              <w:t>e</w:t>
            </w:r>
            <w:r w:rsidRPr="00647C5B">
              <w:rPr>
                <w:sz w:val="18"/>
                <w:szCs w:val="18"/>
                <w:lang w:val="ro-RO"/>
              </w:rPr>
              <w:t>s</w:t>
            </w:r>
            <w:r w:rsidRPr="00647C5B">
              <w:rPr>
                <w:spacing w:val="-1"/>
                <w:sz w:val="18"/>
                <w:szCs w:val="18"/>
                <w:lang w:val="ro-RO"/>
              </w:rPr>
              <w:t>c</w:t>
            </w:r>
            <w:r w:rsidRPr="00647C5B">
              <w:rPr>
                <w:spacing w:val="1"/>
                <w:sz w:val="18"/>
                <w:szCs w:val="18"/>
                <w:lang w:val="ro-RO"/>
              </w:rPr>
              <w:t>h</w:t>
            </w:r>
            <w:r w:rsidRPr="00647C5B">
              <w:rPr>
                <w:sz w:val="18"/>
                <w:szCs w:val="18"/>
                <w:lang w:val="ro-RO"/>
              </w:rPr>
              <w:t>is</w:t>
            </w:r>
            <w:r w:rsidRPr="00647C5B">
              <w:rPr>
                <w:spacing w:val="-1"/>
                <w:sz w:val="18"/>
                <w:szCs w:val="18"/>
                <w:lang w:val="ro-RO"/>
              </w:rPr>
              <w:t>e</w:t>
            </w:r>
            <w:r w:rsidRPr="00647C5B">
              <w:rPr>
                <w:sz w:val="18"/>
                <w:szCs w:val="18"/>
                <w:lang w:val="ro-RO"/>
              </w:rPr>
              <w:t>/a</w:t>
            </w:r>
            <w:r w:rsidRPr="00647C5B">
              <w:rPr>
                <w:spacing w:val="1"/>
                <w:sz w:val="18"/>
                <w:szCs w:val="18"/>
                <w:lang w:val="ro-RO"/>
              </w:rPr>
              <w:t>u</w:t>
            </w:r>
            <w:r w:rsidRPr="00647C5B">
              <w:rPr>
                <w:spacing w:val="-1"/>
                <w:sz w:val="18"/>
                <w:szCs w:val="18"/>
                <w:lang w:val="ro-RO"/>
              </w:rPr>
              <w:t>x</w:t>
            </w:r>
            <w:r w:rsidRPr="00647C5B">
              <w:rPr>
                <w:sz w:val="18"/>
                <w:szCs w:val="18"/>
                <w:lang w:val="ro-RO"/>
              </w:rPr>
              <w:t>i</w:t>
            </w:r>
            <w:r w:rsidRPr="00647C5B">
              <w:rPr>
                <w:spacing w:val="1"/>
                <w:sz w:val="18"/>
                <w:szCs w:val="18"/>
                <w:lang w:val="ro-RO"/>
              </w:rPr>
              <w:t>l</w:t>
            </w:r>
            <w:r w:rsidRPr="00647C5B">
              <w:rPr>
                <w:sz w:val="18"/>
                <w:szCs w:val="18"/>
                <w:lang w:val="ro-RO"/>
              </w:rPr>
              <w:t>iare</w:t>
            </w:r>
            <w:r w:rsidRPr="00647C5B">
              <w:rPr>
                <w:spacing w:val="1"/>
                <w:sz w:val="18"/>
                <w:szCs w:val="18"/>
                <w:lang w:val="ro-RO"/>
              </w:rPr>
              <w:t xml:space="preserve"> </w:t>
            </w:r>
            <w:r w:rsidRPr="00647C5B">
              <w:rPr>
                <w:spacing w:val="-1"/>
                <w:sz w:val="18"/>
                <w:szCs w:val="18"/>
                <w:lang w:val="ro-RO"/>
              </w:rPr>
              <w:t>c</w:t>
            </w:r>
            <w:r w:rsidRPr="00647C5B">
              <w:rPr>
                <w:spacing w:val="1"/>
                <w:sz w:val="18"/>
                <w:szCs w:val="18"/>
                <w:lang w:val="ro-RO"/>
              </w:rPr>
              <w:t>u</w:t>
            </w:r>
            <w:r w:rsidRPr="00647C5B">
              <w:rPr>
                <w:sz w:val="18"/>
                <w:szCs w:val="18"/>
                <w:lang w:val="ro-RO"/>
              </w:rPr>
              <w:t>rric</w:t>
            </w:r>
            <w:r w:rsidRPr="00647C5B">
              <w:rPr>
                <w:spacing w:val="1"/>
                <w:sz w:val="18"/>
                <w:szCs w:val="18"/>
                <w:lang w:val="ro-RO"/>
              </w:rPr>
              <w:t>u</w:t>
            </w:r>
            <w:r w:rsidRPr="00647C5B">
              <w:rPr>
                <w:sz w:val="18"/>
                <w:szCs w:val="18"/>
                <w:lang w:val="ro-RO"/>
              </w:rPr>
              <w:t xml:space="preserve">lare </w:t>
            </w:r>
            <w:r w:rsidRPr="00647C5B">
              <w:rPr>
                <w:spacing w:val="1"/>
                <w:sz w:val="18"/>
                <w:szCs w:val="18"/>
                <w:lang w:val="ro-RO"/>
              </w:rPr>
              <w:t>p</w:t>
            </w:r>
            <w:r w:rsidRPr="00647C5B">
              <w:rPr>
                <w:spacing w:val="-1"/>
                <w:sz w:val="18"/>
                <w:szCs w:val="18"/>
                <w:lang w:val="ro-RO"/>
              </w:rPr>
              <w:t>e</w:t>
            </w:r>
            <w:r w:rsidRPr="00647C5B">
              <w:rPr>
                <w:spacing w:val="1"/>
                <w:sz w:val="18"/>
                <w:szCs w:val="18"/>
                <w:lang w:val="ro-RO"/>
              </w:rPr>
              <w:t>n</w:t>
            </w:r>
            <w:r w:rsidRPr="00647C5B">
              <w:rPr>
                <w:sz w:val="18"/>
                <w:szCs w:val="18"/>
                <w:lang w:val="ro-RO"/>
              </w:rPr>
              <w:t xml:space="preserve">tru </w:t>
            </w:r>
            <w:r w:rsidRPr="00647C5B">
              <w:rPr>
                <w:spacing w:val="1"/>
                <w:sz w:val="18"/>
                <w:szCs w:val="18"/>
                <w:lang w:val="ro-RO"/>
              </w:rPr>
              <w:t>d</w:t>
            </w:r>
            <w:r w:rsidRPr="00647C5B">
              <w:rPr>
                <w:sz w:val="18"/>
                <w:szCs w:val="18"/>
                <w:lang w:val="ro-RO"/>
              </w:rPr>
              <w:t>is</w:t>
            </w:r>
            <w:r w:rsidRPr="00647C5B">
              <w:rPr>
                <w:spacing w:val="-1"/>
                <w:sz w:val="18"/>
                <w:szCs w:val="18"/>
                <w:lang w:val="ro-RO"/>
              </w:rPr>
              <w:t>c</w:t>
            </w:r>
            <w:r w:rsidRPr="00647C5B">
              <w:rPr>
                <w:sz w:val="18"/>
                <w:szCs w:val="18"/>
                <w:lang w:val="ro-RO"/>
              </w:rPr>
              <w:t>i</w:t>
            </w:r>
            <w:r w:rsidRPr="00647C5B">
              <w:rPr>
                <w:spacing w:val="1"/>
                <w:sz w:val="18"/>
                <w:szCs w:val="18"/>
                <w:lang w:val="ro-RO"/>
              </w:rPr>
              <w:t>p</w:t>
            </w:r>
            <w:r w:rsidRPr="00647C5B">
              <w:rPr>
                <w:sz w:val="18"/>
                <w:szCs w:val="18"/>
                <w:lang w:val="ro-RO"/>
              </w:rPr>
              <w:t>l</w:t>
            </w:r>
            <w:r w:rsidRPr="00647C5B">
              <w:rPr>
                <w:spacing w:val="-2"/>
                <w:sz w:val="18"/>
                <w:szCs w:val="18"/>
                <w:lang w:val="ro-RO"/>
              </w:rPr>
              <w:t>i</w:t>
            </w:r>
            <w:r w:rsidRPr="00647C5B">
              <w:rPr>
                <w:spacing w:val="1"/>
                <w:sz w:val="18"/>
                <w:szCs w:val="18"/>
                <w:lang w:val="ro-RO"/>
              </w:rPr>
              <w:t>n</w:t>
            </w:r>
            <w:r w:rsidRPr="00647C5B">
              <w:rPr>
                <w:spacing w:val="-1"/>
                <w:sz w:val="18"/>
                <w:szCs w:val="18"/>
                <w:lang w:val="ro-RO"/>
              </w:rPr>
              <w:t>e</w:t>
            </w:r>
            <w:r w:rsidRPr="00647C5B">
              <w:rPr>
                <w:sz w:val="18"/>
                <w:szCs w:val="18"/>
                <w:lang w:val="ro-RO"/>
              </w:rPr>
              <w:t>le</w:t>
            </w:r>
            <w:r w:rsidRPr="00647C5B">
              <w:rPr>
                <w:spacing w:val="1"/>
                <w:sz w:val="18"/>
                <w:szCs w:val="18"/>
                <w:lang w:val="ro-RO"/>
              </w:rPr>
              <w:t xml:space="preserve"> </w:t>
            </w:r>
            <w:r w:rsidRPr="00647C5B">
              <w:rPr>
                <w:sz w:val="18"/>
                <w:szCs w:val="18"/>
                <w:lang w:val="ro-RO"/>
              </w:rPr>
              <w:t>s</w:t>
            </w:r>
            <w:r w:rsidRPr="00647C5B">
              <w:rPr>
                <w:spacing w:val="1"/>
                <w:sz w:val="18"/>
                <w:szCs w:val="18"/>
                <w:lang w:val="ro-RO"/>
              </w:rPr>
              <w:t>po</w:t>
            </w:r>
            <w:r w:rsidRPr="00647C5B">
              <w:rPr>
                <w:sz w:val="18"/>
                <w:szCs w:val="18"/>
                <w:lang w:val="ro-RO"/>
              </w:rPr>
              <w:t>rt</w:t>
            </w:r>
            <w:r w:rsidRPr="00647C5B">
              <w:rPr>
                <w:spacing w:val="1"/>
                <w:sz w:val="18"/>
                <w:szCs w:val="18"/>
                <w:lang w:val="ro-RO"/>
              </w:rPr>
              <w:t>i</w:t>
            </w:r>
            <w:r w:rsidRPr="00647C5B">
              <w:rPr>
                <w:spacing w:val="-1"/>
                <w:sz w:val="18"/>
                <w:szCs w:val="18"/>
                <w:lang w:val="ro-RO"/>
              </w:rPr>
              <w:t>v</w:t>
            </w:r>
            <w:r w:rsidRPr="00647C5B">
              <w:rPr>
                <w:sz w:val="18"/>
                <w:szCs w:val="18"/>
                <w:lang w:val="ro-RO"/>
              </w:rPr>
              <w:t>e /</w:t>
            </w:r>
            <w:r w:rsidRPr="00647C5B">
              <w:rPr>
                <w:spacing w:val="4"/>
                <w:sz w:val="18"/>
                <w:szCs w:val="18"/>
                <w:lang w:val="ro-RO"/>
              </w:rPr>
              <w:t xml:space="preserve"> </w:t>
            </w:r>
            <w:r w:rsidRPr="00647C5B">
              <w:rPr>
                <w:spacing w:val="-3"/>
                <w:sz w:val="18"/>
                <w:szCs w:val="18"/>
                <w:lang w:val="ro-RO"/>
              </w:rPr>
              <w:t>m</w:t>
            </w:r>
            <w:r w:rsidRPr="00647C5B">
              <w:rPr>
                <w:sz w:val="18"/>
                <w:szCs w:val="18"/>
                <w:lang w:val="ro-RO"/>
              </w:rPr>
              <w:t>i</w:t>
            </w:r>
            <w:r w:rsidRPr="00647C5B">
              <w:rPr>
                <w:spacing w:val="1"/>
                <w:sz w:val="18"/>
                <w:szCs w:val="18"/>
                <w:lang w:val="ro-RO"/>
              </w:rPr>
              <w:t>j</w:t>
            </w:r>
            <w:r w:rsidRPr="00647C5B">
              <w:rPr>
                <w:sz w:val="18"/>
                <w:szCs w:val="18"/>
                <w:lang w:val="ro-RO"/>
              </w:rPr>
              <w:t>l</w:t>
            </w:r>
            <w:r w:rsidRPr="00647C5B">
              <w:rPr>
                <w:spacing w:val="1"/>
                <w:sz w:val="18"/>
                <w:szCs w:val="18"/>
                <w:lang w:val="ro-RO"/>
              </w:rPr>
              <w:t>o</w:t>
            </w:r>
            <w:r w:rsidRPr="00647C5B">
              <w:rPr>
                <w:spacing w:val="-1"/>
                <w:sz w:val="18"/>
                <w:szCs w:val="18"/>
                <w:lang w:val="ro-RO"/>
              </w:rPr>
              <w:t>ac</w:t>
            </w:r>
            <w:r w:rsidRPr="00647C5B">
              <w:rPr>
                <w:sz w:val="18"/>
                <w:szCs w:val="18"/>
                <w:lang w:val="ro-RO"/>
              </w:rPr>
              <w:t xml:space="preserve">e </w:t>
            </w:r>
            <w:r w:rsidRPr="00647C5B">
              <w:rPr>
                <w:spacing w:val="1"/>
                <w:sz w:val="18"/>
                <w:szCs w:val="18"/>
                <w:lang w:val="ro-RO"/>
              </w:rPr>
              <w:t>d</w:t>
            </w:r>
            <w:r w:rsidRPr="00647C5B">
              <w:rPr>
                <w:sz w:val="18"/>
                <w:szCs w:val="18"/>
                <w:lang w:val="ro-RO"/>
              </w:rPr>
              <w:t>e î</w:t>
            </w:r>
            <w:r w:rsidRPr="00647C5B">
              <w:rPr>
                <w:spacing w:val="1"/>
                <w:sz w:val="18"/>
                <w:szCs w:val="18"/>
                <w:lang w:val="ro-RO"/>
              </w:rPr>
              <w:t>n</w:t>
            </w:r>
            <w:r w:rsidRPr="00647C5B">
              <w:rPr>
                <w:spacing w:val="-1"/>
                <w:sz w:val="18"/>
                <w:szCs w:val="18"/>
                <w:lang w:val="ro-RO"/>
              </w:rPr>
              <w:t>vă</w:t>
            </w:r>
            <w:r w:rsidRPr="00647C5B">
              <w:rPr>
                <w:sz w:val="18"/>
                <w:szCs w:val="18"/>
                <w:lang w:val="ro-RO"/>
              </w:rPr>
              <w:t>ț</w:t>
            </w:r>
            <w:r w:rsidRPr="00647C5B">
              <w:rPr>
                <w:spacing w:val="2"/>
                <w:sz w:val="18"/>
                <w:szCs w:val="18"/>
                <w:lang w:val="ro-RO"/>
              </w:rPr>
              <w:t>ă</w:t>
            </w:r>
            <w:r w:rsidRPr="00647C5B">
              <w:rPr>
                <w:spacing w:val="-1"/>
                <w:sz w:val="18"/>
                <w:szCs w:val="18"/>
                <w:lang w:val="ro-RO"/>
              </w:rPr>
              <w:t>mâ</w:t>
            </w:r>
            <w:r w:rsidRPr="00647C5B">
              <w:rPr>
                <w:spacing w:val="1"/>
                <w:sz w:val="18"/>
                <w:szCs w:val="18"/>
                <w:lang w:val="ro-RO"/>
              </w:rPr>
              <w:t>n</w:t>
            </w:r>
            <w:r w:rsidRPr="00647C5B">
              <w:rPr>
                <w:sz w:val="18"/>
                <w:szCs w:val="18"/>
                <w:lang w:val="ro-RO"/>
              </w:rPr>
              <w:t xml:space="preserve">t, </w:t>
            </w:r>
            <w:r w:rsidRPr="00647C5B">
              <w:rPr>
                <w:spacing w:val="1"/>
                <w:sz w:val="18"/>
                <w:szCs w:val="18"/>
                <w:lang w:val="ro-RO"/>
              </w:rPr>
              <w:t>o</w:t>
            </w:r>
            <w:r w:rsidRPr="00647C5B">
              <w:rPr>
                <w:spacing w:val="-2"/>
                <w:sz w:val="18"/>
                <w:szCs w:val="18"/>
                <w:lang w:val="ro-RO"/>
              </w:rPr>
              <w:t>f</w:t>
            </w:r>
            <w:r w:rsidRPr="00647C5B">
              <w:rPr>
                <w:spacing w:val="-1"/>
                <w:sz w:val="18"/>
                <w:szCs w:val="18"/>
                <w:lang w:val="ro-RO"/>
              </w:rPr>
              <w:t>e</w:t>
            </w:r>
            <w:r w:rsidRPr="00647C5B">
              <w:rPr>
                <w:sz w:val="18"/>
                <w:szCs w:val="18"/>
                <w:lang w:val="ro-RO"/>
              </w:rPr>
              <w:t>ri</w:t>
            </w:r>
            <w:r w:rsidRPr="00647C5B">
              <w:rPr>
                <w:spacing w:val="1"/>
                <w:sz w:val="18"/>
                <w:szCs w:val="18"/>
                <w:lang w:val="ro-RO"/>
              </w:rPr>
              <w:t>t</w:t>
            </w:r>
            <w:r w:rsidRPr="00647C5B">
              <w:rPr>
                <w:sz w:val="18"/>
                <w:szCs w:val="18"/>
                <w:lang w:val="ro-RO"/>
              </w:rPr>
              <w:t>e</w:t>
            </w:r>
            <w:r w:rsidRPr="00647C5B">
              <w:rPr>
                <w:spacing w:val="1"/>
                <w:sz w:val="18"/>
                <w:szCs w:val="18"/>
                <w:lang w:val="ro-RO"/>
              </w:rPr>
              <w:t xml:space="preserve"> </w:t>
            </w:r>
            <w:r w:rsidRPr="00647C5B">
              <w:rPr>
                <w:spacing w:val="-1"/>
                <w:sz w:val="18"/>
                <w:szCs w:val="18"/>
                <w:lang w:val="ro-RO"/>
              </w:rPr>
              <w:t>g</w:t>
            </w:r>
            <w:r w:rsidRPr="00647C5B">
              <w:rPr>
                <w:spacing w:val="2"/>
                <w:sz w:val="18"/>
                <w:szCs w:val="18"/>
                <w:lang w:val="ro-RO"/>
              </w:rPr>
              <w:t>r</w:t>
            </w:r>
            <w:r w:rsidRPr="00647C5B">
              <w:rPr>
                <w:spacing w:val="-1"/>
                <w:sz w:val="18"/>
                <w:szCs w:val="18"/>
                <w:lang w:val="ro-RO"/>
              </w:rPr>
              <w:t>a</w:t>
            </w:r>
            <w:r w:rsidRPr="00647C5B">
              <w:rPr>
                <w:sz w:val="18"/>
                <w:szCs w:val="18"/>
                <w:lang w:val="ro-RO"/>
              </w:rPr>
              <w:t>t</w:t>
            </w:r>
            <w:r w:rsidRPr="00647C5B">
              <w:rPr>
                <w:spacing w:val="1"/>
                <w:sz w:val="18"/>
                <w:szCs w:val="18"/>
                <w:lang w:val="ro-RO"/>
              </w:rPr>
              <w:t>u</w:t>
            </w:r>
            <w:r w:rsidRPr="00647C5B">
              <w:rPr>
                <w:sz w:val="18"/>
                <w:szCs w:val="18"/>
                <w:lang w:val="ro-RO"/>
              </w:rPr>
              <w:t>it</w:t>
            </w:r>
            <w:r w:rsidRPr="00647C5B">
              <w:rPr>
                <w:spacing w:val="2"/>
                <w:sz w:val="18"/>
                <w:szCs w:val="18"/>
                <w:lang w:val="ro-RO"/>
              </w:rPr>
              <w:t xml:space="preserve"> </w:t>
            </w:r>
            <w:r w:rsidRPr="00647C5B">
              <w:rPr>
                <w:spacing w:val="1"/>
                <w:sz w:val="18"/>
                <w:szCs w:val="18"/>
                <w:lang w:val="ro-RO"/>
              </w:rPr>
              <w:t>p</w:t>
            </w:r>
            <w:r w:rsidRPr="00647C5B">
              <w:rPr>
                <w:spacing w:val="-1"/>
                <w:sz w:val="18"/>
                <w:szCs w:val="18"/>
                <w:lang w:val="ro-RO"/>
              </w:rPr>
              <w:t>e</w:t>
            </w:r>
            <w:r w:rsidRPr="00647C5B">
              <w:rPr>
                <w:spacing w:val="1"/>
                <w:sz w:val="18"/>
                <w:szCs w:val="18"/>
                <w:lang w:val="ro-RO"/>
              </w:rPr>
              <w:t>n</w:t>
            </w:r>
            <w:r w:rsidRPr="00647C5B">
              <w:rPr>
                <w:sz w:val="18"/>
                <w:szCs w:val="18"/>
                <w:lang w:val="ro-RO"/>
              </w:rPr>
              <w:t>tru</w:t>
            </w:r>
            <w:r w:rsidRPr="00647C5B">
              <w:rPr>
                <w:spacing w:val="3"/>
                <w:sz w:val="18"/>
                <w:szCs w:val="18"/>
                <w:lang w:val="ro-RO"/>
              </w:rPr>
              <w:t xml:space="preserve"> </w:t>
            </w:r>
            <w:r w:rsidRPr="00647C5B">
              <w:rPr>
                <w:sz w:val="18"/>
                <w:szCs w:val="18"/>
                <w:lang w:val="ro-RO"/>
              </w:rPr>
              <w:t xml:space="preserve">a </w:t>
            </w:r>
            <w:r w:rsidRPr="00647C5B">
              <w:rPr>
                <w:spacing w:val="-1"/>
                <w:sz w:val="18"/>
                <w:szCs w:val="18"/>
                <w:lang w:val="ro-RO"/>
              </w:rPr>
              <w:t>a</w:t>
            </w:r>
            <w:r w:rsidRPr="00647C5B">
              <w:rPr>
                <w:sz w:val="18"/>
                <w:szCs w:val="18"/>
                <w:lang w:val="ro-RO"/>
              </w:rPr>
              <w:t>si</w:t>
            </w:r>
            <w:r w:rsidRPr="00647C5B">
              <w:rPr>
                <w:spacing w:val="-1"/>
                <w:sz w:val="18"/>
                <w:szCs w:val="18"/>
                <w:lang w:val="ro-RO"/>
              </w:rPr>
              <w:t>g</w:t>
            </w:r>
            <w:r w:rsidRPr="00647C5B">
              <w:rPr>
                <w:spacing w:val="1"/>
                <w:sz w:val="18"/>
                <w:szCs w:val="18"/>
                <w:lang w:val="ro-RO"/>
              </w:rPr>
              <w:t>u</w:t>
            </w:r>
            <w:r w:rsidRPr="00647C5B">
              <w:rPr>
                <w:sz w:val="18"/>
                <w:szCs w:val="18"/>
                <w:lang w:val="ro-RO"/>
              </w:rPr>
              <w:t xml:space="preserve">ra </w:t>
            </w:r>
            <w:r w:rsidRPr="00647C5B">
              <w:rPr>
                <w:spacing w:val="-1"/>
                <w:sz w:val="18"/>
                <w:szCs w:val="18"/>
                <w:lang w:val="ro-RO"/>
              </w:rPr>
              <w:t>ac</w:t>
            </w:r>
            <w:r w:rsidRPr="00647C5B">
              <w:rPr>
                <w:spacing w:val="1"/>
                <w:sz w:val="18"/>
                <w:szCs w:val="18"/>
                <w:lang w:val="ro-RO"/>
              </w:rPr>
              <w:t>c</w:t>
            </w:r>
            <w:r w:rsidRPr="00647C5B">
              <w:rPr>
                <w:spacing w:val="-1"/>
                <w:sz w:val="18"/>
                <w:szCs w:val="18"/>
                <w:lang w:val="ro-RO"/>
              </w:rPr>
              <w:t>e</w:t>
            </w:r>
            <w:r w:rsidRPr="00647C5B">
              <w:rPr>
                <w:sz w:val="18"/>
                <w:szCs w:val="18"/>
                <w:lang w:val="ro-RO"/>
              </w:rPr>
              <w:t>s</w:t>
            </w:r>
            <w:r w:rsidRPr="00647C5B">
              <w:rPr>
                <w:spacing w:val="1"/>
                <w:sz w:val="18"/>
                <w:szCs w:val="18"/>
                <w:lang w:val="ro-RO"/>
              </w:rPr>
              <w:t>u</w:t>
            </w:r>
            <w:r w:rsidRPr="00647C5B">
              <w:rPr>
                <w:sz w:val="18"/>
                <w:szCs w:val="18"/>
                <w:lang w:val="ro-RO"/>
              </w:rPr>
              <w:t>l</w:t>
            </w:r>
            <w:r w:rsidRPr="00647C5B">
              <w:rPr>
                <w:spacing w:val="2"/>
                <w:sz w:val="18"/>
                <w:szCs w:val="18"/>
                <w:lang w:val="ro-RO"/>
              </w:rPr>
              <w:t xml:space="preserve"> </w:t>
            </w:r>
            <w:r w:rsidRPr="00647C5B">
              <w:rPr>
                <w:spacing w:val="-1"/>
                <w:sz w:val="18"/>
                <w:szCs w:val="18"/>
                <w:lang w:val="ro-RO"/>
              </w:rPr>
              <w:t>e</w:t>
            </w:r>
            <w:r w:rsidRPr="00647C5B">
              <w:rPr>
                <w:sz w:val="18"/>
                <w:szCs w:val="18"/>
                <w:lang w:val="ro-RO"/>
              </w:rPr>
              <w:t>le</w:t>
            </w:r>
            <w:r w:rsidRPr="00647C5B">
              <w:rPr>
                <w:spacing w:val="-2"/>
                <w:sz w:val="18"/>
                <w:szCs w:val="18"/>
                <w:lang w:val="ro-RO"/>
              </w:rPr>
              <w:t>v</w:t>
            </w:r>
            <w:r w:rsidRPr="00647C5B">
              <w:rPr>
                <w:sz w:val="18"/>
                <w:szCs w:val="18"/>
                <w:lang w:val="ro-RO"/>
              </w:rPr>
              <w:t>i</w:t>
            </w:r>
            <w:r w:rsidRPr="00647C5B">
              <w:rPr>
                <w:spacing w:val="1"/>
                <w:sz w:val="18"/>
                <w:szCs w:val="18"/>
                <w:lang w:val="ro-RO"/>
              </w:rPr>
              <w:t>lo</w:t>
            </w:r>
            <w:r w:rsidRPr="00647C5B">
              <w:rPr>
                <w:sz w:val="18"/>
                <w:szCs w:val="18"/>
                <w:lang w:val="ro-RO"/>
              </w:rPr>
              <w:t xml:space="preserve">r, </w:t>
            </w:r>
            <w:r w:rsidRPr="00647C5B">
              <w:rPr>
                <w:spacing w:val="1"/>
                <w:sz w:val="18"/>
                <w:szCs w:val="18"/>
                <w:lang w:val="ro-RO"/>
              </w:rPr>
              <w:t>p</w:t>
            </w:r>
            <w:r w:rsidRPr="00647C5B">
              <w:rPr>
                <w:sz w:val="18"/>
                <w:szCs w:val="18"/>
                <w:lang w:val="ro-RO"/>
              </w:rPr>
              <w:t>r</w:t>
            </w:r>
            <w:r w:rsidRPr="00647C5B">
              <w:rPr>
                <w:spacing w:val="1"/>
                <w:sz w:val="18"/>
                <w:szCs w:val="18"/>
                <w:lang w:val="ro-RO"/>
              </w:rPr>
              <w:t>o</w:t>
            </w:r>
            <w:r w:rsidRPr="00647C5B">
              <w:rPr>
                <w:spacing w:val="-2"/>
                <w:sz w:val="18"/>
                <w:szCs w:val="18"/>
                <w:lang w:val="ro-RO"/>
              </w:rPr>
              <w:t>f</w:t>
            </w:r>
            <w:r w:rsidRPr="00647C5B">
              <w:rPr>
                <w:spacing w:val="-1"/>
                <w:sz w:val="18"/>
                <w:szCs w:val="18"/>
                <w:lang w:val="ro-RO"/>
              </w:rPr>
              <w:t>e</w:t>
            </w:r>
            <w:r w:rsidRPr="00647C5B">
              <w:rPr>
                <w:sz w:val="18"/>
                <w:szCs w:val="18"/>
                <w:lang w:val="ro-RO"/>
              </w:rPr>
              <w:t>s</w:t>
            </w:r>
            <w:r w:rsidRPr="00647C5B">
              <w:rPr>
                <w:spacing w:val="1"/>
                <w:sz w:val="18"/>
                <w:szCs w:val="18"/>
                <w:lang w:val="ro-RO"/>
              </w:rPr>
              <w:t>o</w:t>
            </w:r>
            <w:r w:rsidRPr="00647C5B">
              <w:rPr>
                <w:sz w:val="18"/>
                <w:szCs w:val="18"/>
                <w:lang w:val="ro-RO"/>
              </w:rPr>
              <w:t>ri</w:t>
            </w:r>
            <w:r w:rsidRPr="00647C5B">
              <w:rPr>
                <w:spacing w:val="1"/>
                <w:sz w:val="18"/>
                <w:szCs w:val="18"/>
                <w:lang w:val="ro-RO"/>
              </w:rPr>
              <w:t>lo</w:t>
            </w:r>
            <w:r w:rsidRPr="00647C5B">
              <w:rPr>
                <w:sz w:val="18"/>
                <w:szCs w:val="18"/>
                <w:lang w:val="ro-RO"/>
              </w:rPr>
              <w:t>r</w:t>
            </w:r>
            <w:r w:rsidRPr="00647C5B">
              <w:rPr>
                <w:spacing w:val="2"/>
                <w:sz w:val="18"/>
                <w:szCs w:val="18"/>
                <w:lang w:val="ro-RO"/>
              </w:rPr>
              <w:t xml:space="preserve"> </w:t>
            </w:r>
            <w:r w:rsidRPr="00647C5B">
              <w:rPr>
                <w:sz w:val="18"/>
                <w:szCs w:val="18"/>
                <w:lang w:val="ro-RO"/>
              </w:rPr>
              <w:t xml:space="preserve">şi </w:t>
            </w:r>
            <w:r w:rsidRPr="00647C5B">
              <w:rPr>
                <w:spacing w:val="1"/>
                <w:sz w:val="18"/>
                <w:szCs w:val="18"/>
                <w:lang w:val="ro-RO"/>
              </w:rPr>
              <w:t>p</w:t>
            </w:r>
            <w:r w:rsidRPr="00647C5B">
              <w:rPr>
                <w:spacing w:val="-1"/>
                <w:sz w:val="18"/>
                <w:szCs w:val="18"/>
                <w:lang w:val="ro-RO"/>
              </w:rPr>
              <w:t>ă</w:t>
            </w:r>
            <w:r w:rsidRPr="00647C5B">
              <w:rPr>
                <w:sz w:val="18"/>
                <w:szCs w:val="18"/>
                <w:lang w:val="ro-RO"/>
              </w:rPr>
              <w:t>ri</w:t>
            </w:r>
            <w:r w:rsidRPr="00647C5B">
              <w:rPr>
                <w:spacing w:val="1"/>
                <w:sz w:val="18"/>
                <w:szCs w:val="18"/>
                <w:lang w:val="ro-RO"/>
              </w:rPr>
              <w:t>n</w:t>
            </w:r>
            <w:r w:rsidRPr="00647C5B">
              <w:rPr>
                <w:spacing w:val="-2"/>
                <w:sz w:val="18"/>
                <w:szCs w:val="18"/>
                <w:lang w:val="ro-RO"/>
              </w:rPr>
              <w:t>ţ</w:t>
            </w:r>
            <w:r w:rsidRPr="00647C5B">
              <w:rPr>
                <w:sz w:val="18"/>
                <w:szCs w:val="18"/>
                <w:lang w:val="ro-RO"/>
              </w:rPr>
              <w:t>i</w:t>
            </w:r>
            <w:r w:rsidRPr="00647C5B">
              <w:rPr>
                <w:spacing w:val="1"/>
                <w:sz w:val="18"/>
                <w:szCs w:val="18"/>
                <w:lang w:val="ro-RO"/>
              </w:rPr>
              <w:t>lo</w:t>
            </w:r>
            <w:r w:rsidRPr="00647C5B">
              <w:rPr>
                <w:sz w:val="18"/>
                <w:szCs w:val="18"/>
                <w:lang w:val="ro-RO"/>
              </w:rPr>
              <w:t>r la</w:t>
            </w:r>
            <w:r w:rsidRPr="00647C5B">
              <w:rPr>
                <w:spacing w:val="2"/>
                <w:sz w:val="18"/>
                <w:szCs w:val="18"/>
                <w:lang w:val="ro-RO"/>
              </w:rPr>
              <w:t xml:space="preserve"> </w:t>
            </w:r>
            <w:r w:rsidRPr="00647C5B">
              <w:rPr>
                <w:spacing w:val="-3"/>
                <w:sz w:val="18"/>
                <w:szCs w:val="18"/>
                <w:lang w:val="ro-RO"/>
              </w:rPr>
              <w:t>m</w:t>
            </w:r>
            <w:r w:rsidRPr="00647C5B">
              <w:rPr>
                <w:spacing w:val="-1"/>
                <w:sz w:val="18"/>
                <w:szCs w:val="18"/>
                <w:lang w:val="ro-RO"/>
              </w:rPr>
              <w:t>a</w:t>
            </w:r>
            <w:r w:rsidRPr="00647C5B">
              <w:rPr>
                <w:sz w:val="18"/>
                <w:szCs w:val="18"/>
                <w:lang w:val="ro-RO"/>
              </w:rPr>
              <w:t>te</w:t>
            </w:r>
            <w:r w:rsidRPr="00647C5B">
              <w:rPr>
                <w:spacing w:val="2"/>
                <w:sz w:val="18"/>
                <w:szCs w:val="18"/>
                <w:lang w:val="ro-RO"/>
              </w:rPr>
              <w:t>r</w:t>
            </w:r>
            <w:r w:rsidRPr="00647C5B">
              <w:rPr>
                <w:sz w:val="18"/>
                <w:szCs w:val="18"/>
                <w:lang w:val="ro-RO"/>
              </w:rPr>
              <w:t>iale</w:t>
            </w:r>
            <w:r w:rsidRPr="00647C5B">
              <w:rPr>
                <w:spacing w:val="2"/>
                <w:sz w:val="18"/>
                <w:szCs w:val="18"/>
                <w:lang w:val="ro-RO"/>
              </w:rPr>
              <w:t xml:space="preserve"> </w:t>
            </w:r>
            <w:r w:rsidRPr="00647C5B">
              <w:rPr>
                <w:spacing w:val="-1"/>
                <w:sz w:val="18"/>
                <w:szCs w:val="18"/>
                <w:lang w:val="ro-RO"/>
              </w:rPr>
              <w:t>e</w:t>
            </w:r>
            <w:r w:rsidRPr="00647C5B">
              <w:rPr>
                <w:spacing w:val="1"/>
                <w:sz w:val="18"/>
                <w:szCs w:val="18"/>
                <w:lang w:val="ro-RO"/>
              </w:rPr>
              <w:t>du</w:t>
            </w:r>
            <w:r w:rsidRPr="00647C5B">
              <w:rPr>
                <w:spacing w:val="-1"/>
                <w:sz w:val="18"/>
                <w:szCs w:val="18"/>
                <w:lang w:val="ro-RO"/>
              </w:rPr>
              <w:t>ca</w:t>
            </w:r>
            <w:r w:rsidRPr="00647C5B">
              <w:rPr>
                <w:sz w:val="18"/>
                <w:szCs w:val="18"/>
                <w:lang w:val="ro-RO"/>
              </w:rPr>
              <w:t>ţ</w:t>
            </w:r>
            <w:r w:rsidRPr="00647C5B">
              <w:rPr>
                <w:spacing w:val="1"/>
                <w:sz w:val="18"/>
                <w:szCs w:val="18"/>
                <w:lang w:val="ro-RO"/>
              </w:rPr>
              <w:t>ion</w:t>
            </w:r>
            <w:r w:rsidRPr="00647C5B">
              <w:rPr>
                <w:spacing w:val="-1"/>
                <w:sz w:val="18"/>
                <w:szCs w:val="18"/>
                <w:lang w:val="ro-RO"/>
              </w:rPr>
              <w:t>a</w:t>
            </w:r>
            <w:r w:rsidRPr="00647C5B">
              <w:rPr>
                <w:sz w:val="18"/>
                <w:szCs w:val="18"/>
                <w:lang w:val="ro-RO"/>
              </w:rPr>
              <w:t xml:space="preserve">le </w:t>
            </w:r>
            <w:r w:rsidRPr="00647C5B">
              <w:rPr>
                <w:spacing w:val="1"/>
                <w:sz w:val="18"/>
                <w:szCs w:val="18"/>
                <w:lang w:val="ro-RO"/>
              </w:rPr>
              <w:t>d</w:t>
            </w:r>
            <w:r w:rsidRPr="00647C5B">
              <w:rPr>
                <w:sz w:val="18"/>
                <w:szCs w:val="18"/>
                <w:lang w:val="ro-RO"/>
              </w:rPr>
              <w:t xml:space="preserve">e </w:t>
            </w:r>
            <w:r w:rsidRPr="00647C5B">
              <w:rPr>
                <w:spacing w:val="-1"/>
                <w:sz w:val="18"/>
                <w:szCs w:val="18"/>
                <w:lang w:val="ro-RO"/>
              </w:rPr>
              <w:t>ca</w:t>
            </w:r>
            <w:r w:rsidRPr="00647C5B">
              <w:rPr>
                <w:sz w:val="18"/>
                <w:szCs w:val="18"/>
                <w:lang w:val="ro-RO"/>
              </w:rPr>
              <w:t>l</w:t>
            </w:r>
            <w:r w:rsidRPr="00647C5B">
              <w:rPr>
                <w:spacing w:val="1"/>
                <w:sz w:val="18"/>
                <w:szCs w:val="18"/>
                <w:lang w:val="ro-RO"/>
              </w:rPr>
              <w:t>i</w:t>
            </w:r>
            <w:r w:rsidRPr="00647C5B">
              <w:rPr>
                <w:sz w:val="18"/>
                <w:szCs w:val="18"/>
                <w:lang w:val="ro-RO"/>
              </w:rPr>
              <w:t>tat</w:t>
            </w:r>
            <w:r w:rsidRPr="00647C5B">
              <w:rPr>
                <w:spacing w:val="-1"/>
                <w:sz w:val="18"/>
                <w:szCs w:val="18"/>
                <w:lang w:val="ro-RO"/>
              </w:rPr>
              <w:t>e</w:t>
            </w:r>
            <w:r w:rsidRPr="00647C5B">
              <w:rPr>
                <w:sz w:val="18"/>
                <w:szCs w:val="18"/>
                <w:lang w:val="ro-RO"/>
              </w:rPr>
              <w:t>.</w:t>
            </w:r>
          </w:p>
        </w:tc>
        <w:tc>
          <w:tcPr>
            <w:tcW w:w="994" w:type="dxa"/>
            <w:gridSpan w:val="2"/>
            <w:vMerge/>
            <w:tcBorders>
              <w:left w:val="single" w:sz="5" w:space="0" w:color="000000"/>
              <w:bottom w:val="single" w:sz="5" w:space="0" w:color="000000"/>
              <w:right w:val="single" w:sz="5" w:space="0" w:color="000000"/>
            </w:tcBorders>
          </w:tcPr>
          <w:p w14:paraId="259A21B5" w14:textId="77777777" w:rsidR="008F5D55" w:rsidRPr="00647C5B" w:rsidRDefault="008F5D55">
            <w:pPr>
              <w:rPr>
                <w:lang w:val="ro-RO"/>
              </w:rPr>
            </w:pPr>
          </w:p>
        </w:tc>
        <w:tc>
          <w:tcPr>
            <w:tcW w:w="850" w:type="dxa"/>
            <w:gridSpan w:val="2"/>
            <w:tcBorders>
              <w:top w:val="single" w:sz="5" w:space="0" w:color="000000"/>
              <w:left w:val="single" w:sz="5" w:space="0" w:color="000000"/>
              <w:bottom w:val="single" w:sz="5" w:space="0" w:color="000000"/>
              <w:right w:val="single" w:sz="5" w:space="0" w:color="000000"/>
            </w:tcBorders>
            <w:shd w:val="clear" w:color="auto" w:fill="BEBEBE"/>
          </w:tcPr>
          <w:p w14:paraId="250BE0DE" w14:textId="77777777" w:rsidR="008F5D55" w:rsidRPr="00647C5B" w:rsidRDefault="00054EB8">
            <w:pPr>
              <w:spacing w:line="200" w:lineRule="exact"/>
              <w:ind w:left="340" w:right="341"/>
              <w:jc w:val="center"/>
              <w:rPr>
                <w:sz w:val="18"/>
                <w:szCs w:val="18"/>
                <w:lang w:val="ro-RO"/>
              </w:rPr>
            </w:pPr>
            <w:r w:rsidRPr="00647C5B">
              <w:rPr>
                <w:b/>
                <w:sz w:val="18"/>
                <w:szCs w:val="18"/>
                <w:lang w:val="ro-RO"/>
              </w:rPr>
              <w:t>2</w:t>
            </w:r>
          </w:p>
        </w:tc>
        <w:tc>
          <w:tcPr>
            <w:tcW w:w="991" w:type="dxa"/>
            <w:gridSpan w:val="2"/>
            <w:tcBorders>
              <w:top w:val="single" w:sz="5" w:space="0" w:color="000000"/>
              <w:left w:val="single" w:sz="5" w:space="0" w:color="000000"/>
              <w:bottom w:val="single" w:sz="5" w:space="0" w:color="000000"/>
              <w:right w:val="single" w:sz="5" w:space="0" w:color="000000"/>
            </w:tcBorders>
          </w:tcPr>
          <w:p w14:paraId="53BE5C65" w14:textId="77777777" w:rsidR="008F5D55" w:rsidRPr="00647C5B" w:rsidRDefault="008F5D55">
            <w:pPr>
              <w:rPr>
                <w:lang w:val="ro-RO"/>
              </w:rPr>
            </w:pPr>
          </w:p>
        </w:tc>
        <w:tc>
          <w:tcPr>
            <w:tcW w:w="1136" w:type="dxa"/>
            <w:gridSpan w:val="2"/>
            <w:tcBorders>
              <w:top w:val="single" w:sz="5" w:space="0" w:color="000000"/>
              <w:left w:val="single" w:sz="5" w:space="0" w:color="000000"/>
              <w:bottom w:val="single" w:sz="5" w:space="0" w:color="000000"/>
              <w:right w:val="single" w:sz="5" w:space="0" w:color="000000"/>
            </w:tcBorders>
          </w:tcPr>
          <w:p w14:paraId="48EB6DED" w14:textId="77777777" w:rsidR="008F5D55" w:rsidRPr="00647C5B" w:rsidRDefault="008F5D55">
            <w:pPr>
              <w:rPr>
                <w:lang w:val="ro-RO"/>
              </w:rPr>
            </w:pPr>
          </w:p>
        </w:tc>
        <w:tc>
          <w:tcPr>
            <w:tcW w:w="1133" w:type="dxa"/>
            <w:gridSpan w:val="2"/>
            <w:tcBorders>
              <w:top w:val="single" w:sz="5" w:space="0" w:color="000000"/>
              <w:left w:val="single" w:sz="5" w:space="0" w:color="000000"/>
              <w:bottom w:val="single" w:sz="5" w:space="0" w:color="000000"/>
              <w:right w:val="single" w:sz="5" w:space="0" w:color="000000"/>
            </w:tcBorders>
          </w:tcPr>
          <w:p w14:paraId="0AE4F1C5" w14:textId="77777777" w:rsidR="008F5D55" w:rsidRPr="00647C5B" w:rsidRDefault="008F5D55">
            <w:pPr>
              <w:rPr>
                <w:lang w:val="ro-RO"/>
              </w:rPr>
            </w:pPr>
          </w:p>
        </w:tc>
      </w:tr>
      <w:tr w:rsidR="008F5D55" w:rsidRPr="00647C5B" w14:paraId="51CFF04C" w14:textId="77777777" w:rsidTr="005929B7">
        <w:trPr>
          <w:gridAfter w:val="1"/>
          <w:wAfter w:w="9" w:type="dxa"/>
          <w:trHeight w:hRule="exact" w:val="247"/>
        </w:trPr>
        <w:tc>
          <w:tcPr>
            <w:tcW w:w="9183" w:type="dxa"/>
            <w:gridSpan w:val="15"/>
            <w:tcBorders>
              <w:top w:val="nil"/>
              <w:left w:val="single" w:sz="5" w:space="0" w:color="000000"/>
              <w:bottom w:val="nil"/>
              <w:right w:val="single" w:sz="5" w:space="0" w:color="000000"/>
            </w:tcBorders>
            <w:shd w:val="clear" w:color="auto" w:fill="D9D9D9"/>
          </w:tcPr>
          <w:p w14:paraId="21FF14DC" w14:textId="77777777" w:rsidR="008F5D55" w:rsidRPr="00647C5B" w:rsidRDefault="00054EB8">
            <w:pPr>
              <w:spacing w:line="220" w:lineRule="exact"/>
              <w:ind w:left="102"/>
              <w:rPr>
                <w:lang w:val="ro-RO"/>
              </w:rPr>
            </w:pPr>
            <w:r w:rsidRPr="00647C5B">
              <w:rPr>
                <w:b/>
                <w:spacing w:val="1"/>
                <w:sz w:val="18"/>
                <w:szCs w:val="18"/>
                <w:lang w:val="ro-RO"/>
              </w:rPr>
              <w:t>2</w:t>
            </w:r>
            <w:r w:rsidRPr="00647C5B">
              <w:rPr>
                <w:b/>
                <w:sz w:val="18"/>
                <w:szCs w:val="18"/>
                <w:lang w:val="ro-RO"/>
              </w:rPr>
              <w:t xml:space="preserve">.   </w:t>
            </w:r>
            <w:r w:rsidRPr="00647C5B">
              <w:rPr>
                <w:b/>
                <w:spacing w:val="44"/>
                <w:sz w:val="18"/>
                <w:szCs w:val="18"/>
                <w:lang w:val="ro-RO"/>
              </w:rPr>
              <w:t xml:space="preserve"> </w:t>
            </w:r>
            <w:r w:rsidRPr="00647C5B">
              <w:rPr>
                <w:b/>
                <w:lang w:val="ro-RO"/>
              </w:rPr>
              <w:t>Cri</w:t>
            </w:r>
            <w:r w:rsidRPr="00647C5B">
              <w:rPr>
                <w:b/>
                <w:spacing w:val="1"/>
                <w:lang w:val="ro-RO"/>
              </w:rPr>
              <w:t>t</w:t>
            </w:r>
            <w:r w:rsidRPr="00647C5B">
              <w:rPr>
                <w:b/>
                <w:lang w:val="ro-RO"/>
              </w:rPr>
              <w:t>e</w:t>
            </w:r>
            <w:r w:rsidRPr="00647C5B">
              <w:rPr>
                <w:b/>
                <w:spacing w:val="1"/>
                <w:lang w:val="ro-RO"/>
              </w:rPr>
              <w:t>r</w:t>
            </w:r>
            <w:r w:rsidRPr="00647C5B">
              <w:rPr>
                <w:b/>
                <w:lang w:val="ro-RO"/>
              </w:rPr>
              <w:t>iul</w:t>
            </w:r>
            <w:r w:rsidRPr="00647C5B">
              <w:rPr>
                <w:b/>
                <w:spacing w:val="-8"/>
                <w:lang w:val="ro-RO"/>
              </w:rPr>
              <w:t xml:space="preserve"> </w:t>
            </w:r>
            <w:r w:rsidRPr="00647C5B">
              <w:rPr>
                <w:b/>
                <w:lang w:val="ro-RO"/>
              </w:rPr>
              <w:t>pri</w:t>
            </w:r>
            <w:r w:rsidRPr="00647C5B">
              <w:rPr>
                <w:b/>
                <w:spacing w:val="1"/>
                <w:lang w:val="ro-RO"/>
              </w:rPr>
              <w:t>v</w:t>
            </w:r>
            <w:r w:rsidRPr="00647C5B">
              <w:rPr>
                <w:b/>
                <w:lang w:val="ro-RO"/>
              </w:rPr>
              <w:t>i</w:t>
            </w:r>
            <w:r w:rsidRPr="00647C5B">
              <w:rPr>
                <w:b/>
                <w:spacing w:val="2"/>
                <w:lang w:val="ro-RO"/>
              </w:rPr>
              <w:t>n</w:t>
            </w:r>
            <w:r w:rsidRPr="00647C5B">
              <w:rPr>
                <w:b/>
                <w:lang w:val="ro-RO"/>
              </w:rPr>
              <w:t>d</w:t>
            </w:r>
            <w:r w:rsidRPr="00647C5B">
              <w:rPr>
                <w:b/>
                <w:spacing w:val="-6"/>
                <w:lang w:val="ro-RO"/>
              </w:rPr>
              <w:t xml:space="preserve"> </w:t>
            </w:r>
            <w:r w:rsidRPr="00647C5B">
              <w:rPr>
                <w:b/>
                <w:lang w:val="ro-RO"/>
              </w:rPr>
              <w:t>pe</w:t>
            </w:r>
            <w:r w:rsidRPr="00647C5B">
              <w:rPr>
                <w:b/>
                <w:spacing w:val="1"/>
                <w:lang w:val="ro-RO"/>
              </w:rPr>
              <w:t>rfo</w:t>
            </w:r>
            <w:r w:rsidRPr="00647C5B">
              <w:rPr>
                <w:b/>
                <w:spacing w:val="3"/>
                <w:lang w:val="ro-RO"/>
              </w:rPr>
              <w:t>r</w:t>
            </w:r>
            <w:r w:rsidRPr="00647C5B">
              <w:rPr>
                <w:b/>
                <w:spacing w:val="-5"/>
                <w:lang w:val="ro-RO"/>
              </w:rPr>
              <w:t>m</w:t>
            </w:r>
            <w:r w:rsidRPr="00647C5B">
              <w:rPr>
                <w:b/>
                <w:spacing w:val="3"/>
                <w:lang w:val="ro-RO"/>
              </w:rPr>
              <w:t>a</w:t>
            </w:r>
            <w:r w:rsidRPr="00647C5B">
              <w:rPr>
                <w:b/>
                <w:spacing w:val="2"/>
                <w:lang w:val="ro-RO"/>
              </w:rPr>
              <w:t>n</w:t>
            </w:r>
            <w:r w:rsidRPr="00647C5B">
              <w:rPr>
                <w:b/>
                <w:spacing w:val="1"/>
                <w:lang w:val="ro-RO"/>
              </w:rPr>
              <w:t>ţ</w:t>
            </w:r>
            <w:r w:rsidRPr="00647C5B">
              <w:rPr>
                <w:b/>
                <w:spacing w:val="2"/>
                <w:lang w:val="ro-RO"/>
              </w:rPr>
              <w:t>e</w:t>
            </w:r>
            <w:r w:rsidRPr="00647C5B">
              <w:rPr>
                <w:b/>
                <w:lang w:val="ro-RO"/>
              </w:rPr>
              <w:t>le</w:t>
            </w:r>
            <w:r w:rsidRPr="00647C5B">
              <w:rPr>
                <w:b/>
                <w:spacing w:val="-11"/>
                <w:lang w:val="ro-RO"/>
              </w:rPr>
              <w:t xml:space="preserve"> </w:t>
            </w:r>
            <w:r w:rsidRPr="00647C5B">
              <w:rPr>
                <w:b/>
                <w:lang w:val="ro-RO"/>
              </w:rPr>
              <w:t>de</w:t>
            </w:r>
            <w:r w:rsidRPr="00647C5B">
              <w:rPr>
                <w:b/>
                <w:spacing w:val="1"/>
                <w:lang w:val="ro-RO"/>
              </w:rPr>
              <w:t>o</w:t>
            </w:r>
            <w:r w:rsidRPr="00647C5B">
              <w:rPr>
                <w:b/>
                <w:spacing w:val="-1"/>
                <w:lang w:val="ro-RO"/>
              </w:rPr>
              <w:t>s</w:t>
            </w:r>
            <w:r w:rsidRPr="00647C5B">
              <w:rPr>
                <w:b/>
                <w:lang w:val="ro-RO"/>
              </w:rPr>
              <w:t>ebite</w:t>
            </w:r>
            <w:r w:rsidRPr="00647C5B">
              <w:rPr>
                <w:b/>
                <w:spacing w:val="-7"/>
                <w:lang w:val="ro-RO"/>
              </w:rPr>
              <w:t xml:space="preserve"> </w:t>
            </w:r>
            <w:r w:rsidRPr="00647C5B">
              <w:rPr>
                <w:b/>
                <w:lang w:val="ro-RO"/>
              </w:rPr>
              <w:t>în</w:t>
            </w:r>
            <w:r w:rsidRPr="00647C5B">
              <w:rPr>
                <w:b/>
                <w:spacing w:val="-2"/>
                <w:lang w:val="ro-RO"/>
              </w:rPr>
              <w:t xml:space="preserve"> </w:t>
            </w:r>
            <w:r w:rsidRPr="00647C5B">
              <w:rPr>
                <w:b/>
                <w:lang w:val="ro-RO"/>
              </w:rPr>
              <w:t>in</w:t>
            </w:r>
            <w:r w:rsidRPr="00647C5B">
              <w:rPr>
                <w:b/>
                <w:spacing w:val="1"/>
                <w:lang w:val="ro-RO"/>
              </w:rPr>
              <w:t>ova</w:t>
            </w:r>
            <w:r w:rsidRPr="00647C5B">
              <w:rPr>
                <w:b/>
                <w:lang w:val="ro-RO"/>
              </w:rPr>
              <w:t>r</w:t>
            </w:r>
            <w:r w:rsidRPr="00647C5B">
              <w:rPr>
                <w:b/>
                <w:spacing w:val="1"/>
                <w:lang w:val="ro-RO"/>
              </w:rPr>
              <w:t>e</w:t>
            </w:r>
            <w:r w:rsidRPr="00647C5B">
              <w:rPr>
                <w:b/>
                <w:lang w:val="ro-RO"/>
              </w:rPr>
              <w:t>a</w:t>
            </w:r>
            <w:r w:rsidRPr="00647C5B">
              <w:rPr>
                <w:b/>
                <w:spacing w:val="-6"/>
                <w:lang w:val="ro-RO"/>
              </w:rPr>
              <w:t xml:space="preserve"> </w:t>
            </w:r>
            <w:r w:rsidRPr="00647C5B">
              <w:rPr>
                <w:b/>
                <w:lang w:val="ro-RO"/>
              </w:rPr>
              <w:t>di</w:t>
            </w:r>
            <w:r w:rsidRPr="00647C5B">
              <w:rPr>
                <w:b/>
                <w:spacing w:val="-1"/>
                <w:lang w:val="ro-RO"/>
              </w:rPr>
              <w:t>d</w:t>
            </w:r>
            <w:r w:rsidRPr="00647C5B">
              <w:rPr>
                <w:b/>
                <w:spacing w:val="1"/>
                <w:lang w:val="ro-RO"/>
              </w:rPr>
              <w:t>a</w:t>
            </w:r>
            <w:r w:rsidRPr="00647C5B">
              <w:rPr>
                <w:b/>
                <w:lang w:val="ro-RO"/>
              </w:rPr>
              <w:t>c</w:t>
            </w:r>
            <w:r w:rsidRPr="00647C5B">
              <w:rPr>
                <w:b/>
                <w:spacing w:val="1"/>
                <w:lang w:val="ro-RO"/>
              </w:rPr>
              <w:t>t</w:t>
            </w:r>
            <w:r w:rsidRPr="00647C5B">
              <w:rPr>
                <w:b/>
                <w:lang w:val="ro-RO"/>
              </w:rPr>
              <w:t>ic</w:t>
            </w:r>
            <w:r w:rsidRPr="00647C5B">
              <w:rPr>
                <w:b/>
                <w:spacing w:val="1"/>
                <w:lang w:val="ro-RO"/>
              </w:rPr>
              <w:t>ă</w:t>
            </w:r>
            <w:r w:rsidRPr="00647C5B">
              <w:rPr>
                <w:b/>
                <w:lang w:val="ro-RO"/>
              </w:rPr>
              <w:t>/</w:t>
            </w:r>
            <w:r w:rsidRPr="00647C5B">
              <w:rPr>
                <w:b/>
                <w:spacing w:val="-6"/>
                <w:lang w:val="ro-RO"/>
              </w:rPr>
              <w:t xml:space="preserve"> </w:t>
            </w:r>
            <w:r w:rsidRPr="00647C5B">
              <w:rPr>
                <w:b/>
                <w:spacing w:val="-5"/>
                <w:lang w:val="ro-RO"/>
              </w:rPr>
              <w:t>m</w:t>
            </w:r>
            <w:r w:rsidRPr="00647C5B">
              <w:rPr>
                <w:b/>
                <w:spacing w:val="1"/>
                <w:lang w:val="ro-RO"/>
              </w:rPr>
              <w:t>a</w:t>
            </w:r>
            <w:r w:rsidRPr="00647C5B">
              <w:rPr>
                <w:b/>
                <w:lang w:val="ro-RO"/>
              </w:rPr>
              <w:t>n</w:t>
            </w:r>
            <w:r w:rsidRPr="00647C5B">
              <w:rPr>
                <w:b/>
                <w:spacing w:val="1"/>
                <w:lang w:val="ro-RO"/>
              </w:rPr>
              <w:t>ag</w:t>
            </w:r>
            <w:r w:rsidRPr="00647C5B">
              <w:rPr>
                <w:b/>
                <w:spacing w:val="3"/>
                <w:lang w:val="ro-RO"/>
              </w:rPr>
              <w:t>e</w:t>
            </w:r>
            <w:r w:rsidRPr="00647C5B">
              <w:rPr>
                <w:b/>
                <w:spacing w:val="-3"/>
                <w:lang w:val="ro-RO"/>
              </w:rPr>
              <w:t>m</w:t>
            </w:r>
            <w:r w:rsidRPr="00647C5B">
              <w:rPr>
                <w:b/>
                <w:lang w:val="ro-RO"/>
              </w:rPr>
              <w:t>ent</w:t>
            </w:r>
            <w:r w:rsidRPr="00647C5B">
              <w:rPr>
                <w:b/>
                <w:spacing w:val="-10"/>
                <w:lang w:val="ro-RO"/>
              </w:rPr>
              <w:t xml:space="preserve"> </w:t>
            </w:r>
            <w:r w:rsidRPr="00647C5B">
              <w:rPr>
                <w:b/>
                <w:lang w:val="ro-RO"/>
              </w:rPr>
              <w:t>educ</w:t>
            </w:r>
            <w:r w:rsidRPr="00647C5B">
              <w:rPr>
                <w:b/>
                <w:spacing w:val="1"/>
                <w:lang w:val="ro-RO"/>
              </w:rPr>
              <w:t>a</w:t>
            </w:r>
            <w:r w:rsidRPr="00647C5B">
              <w:rPr>
                <w:b/>
                <w:spacing w:val="3"/>
                <w:lang w:val="ro-RO"/>
              </w:rPr>
              <w:t>ț</w:t>
            </w:r>
            <w:r w:rsidRPr="00647C5B">
              <w:rPr>
                <w:b/>
                <w:lang w:val="ro-RO"/>
              </w:rPr>
              <w:t>i</w:t>
            </w:r>
            <w:r w:rsidRPr="00647C5B">
              <w:rPr>
                <w:b/>
                <w:spacing w:val="1"/>
                <w:lang w:val="ro-RO"/>
              </w:rPr>
              <w:t>o</w:t>
            </w:r>
            <w:r w:rsidRPr="00647C5B">
              <w:rPr>
                <w:b/>
                <w:lang w:val="ro-RO"/>
              </w:rPr>
              <w:t>n</w:t>
            </w:r>
            <w:r w:rsidRPr="00647C5B">
              <w:rPr>
                <w:b/>
                <w:spacing w:val="1"/>
                <w:lang w:val="ro-RO"/>
              </w:rPr>
              <w:t>a</w:t>
            </w:r>
            <w:r w:rsidRPr="00647C5B">
              <w:rPr>
                <w:b/>
                <w:lang w:val="ro-RO"/>
              </w:rPr>
              <w:t>l</w:t>
            </w:r>
          </w:p>
        </w:tc>
      </w:tr>
      <w:tr w:rsidR="008F5D55" w:rsidRPr="00647C5B" w14:paraId="278DE50A" w14:textId="77777777" w:rsidTr="005929B7">
        <w:trPr>
          <w:gridAfter w:val="1"/>
          <w:wAfter w:w="9" w:type="dxa"/>
          <w:trHeight w:hRule="exact" w:val="1049"/>
        </w:trPr>
        <w:tc>
          <w:tcPr>
            <w:tcW w:w="2357" w:type="dxa"/>
            <w:gridSpan w:val="4"/>
            <w:vMerge w:val="restart"/>
            <w:tcBorders>
              <w:top w:val="single" w:sz="5" w:space="0" w:color="000000"/>
              <w:left w:val="single" w:sz="5" w:space="0" w:color="000000"/>
              <w:right w:val="single" w:sz="5" w:space="0" w:color="000000"/>
            </w:tcBorders>
          </w:tcPr>
          <w:p w14:paraId="31426C2D" w14:textId="77777777" w:rsidR="008F5D55" w:rsidRPr="00647C5B" w:rsidRDefault="00054EB8">
            <w:pPr>
              <w:spacing w:before="2" w:line="200" w:lineRule="exact"/>
              <w:ind w:left="102" w:right="218"/>
              <w:rPr>
                <w:sz w:val="18"/>
                <w:szCs w:val="18"/>
                <w:lang w:val="ro-RO"/>
              </w:rPr>
            </w:pPr>
            <w:r w:rsidRPr="00647C5B">
              <w:rPr>
                <w:b/>
                <w:spacing w:val="-1"/>
                <w:sz w:val="18"/>
                <w:szCs w:val="18"/>
                <w:lang w:val="ro-RO"/>
              </w:rPr>
              <w:t>a</w:t>
            </w:r>
            <w:r w:rsidRPr="00647C5B">
              <w:rPr>
                <w:b/>
                <w:sz w:val="18"/>
                <w:szCs w:val="18"/>
                <w:lang w:val="ro-RO"/>
              </w:rPr>
              <w:t>.</w:t>
            </w:r>
            <w:r w:rsidRPr="00647C5B">
              <w:rPr>
                <w:b/>
                <w:spacing w:val="1"/>
                <w:sz w:val="18"/>
                <w:szCs w:val="18"/>
                <w:lang w:val="ro-RO"/>
              </w:rPr>
              <w:t xml:space="preserve"> </w:t>
            </w:r>
            <w:r w:rsidRPr="00647C5B">
              <w:rPr>
                <w:b/>
                <w:sz w:val="18"/>
                <w:szCs w:val="18"/>
                <w:lang w:val="ro-RO"/>
              </w:rPr>
              <w:t>.</w:t>
            </w:r>
            <w:r w:rsidRPr="00647C5B">
              <w:rPr>
                <w:b/>
                <w:spacing w:val="1"/>
                <w:sz w:val="18"/>
                <w:szCs w:val="18"/>
                <w:lang w:val="ro-RO"/>
              </w:rPr>
              <w:t xml:space="preserve"> </w:t>
            </w:r>
            <w:r w:rsidRPr="00647C5B">
              <w:rPr>
                <w:sz w:val="18"/>
                <w:szCs w:val="18"/>
                <w:lang w:val="ro-RO"/>
              </w:rPr>
              <w:t>E</w:t>
            </w:r>
            <w:r w:rsidRPr="00647C5B">
              <w:rPr>
                <w:spacing w:val="1"/>
                <w:sz w:val="18"/>
                <w:szCs w:val="18"/>
                <w:lang w:val="ro-RO"/>
              </w:rPr>
              <w:t>l</w:t>
            </w:r>
            <w:r w:rsidRPr="00647C5B">
              <w:rPr>
                <w:spacing w:val="-1"/>
                <w:sz w:val="18"/>
                <w:szCs w:val="18"/>
                <w:lang w:val="ro-RO"/>
              </w:rPr>
              <w:t>ab</w:t>
            </w:r>
            <w:r w:rsidRPr="00647C5B">
              <w:rPr>
                <w:spacing w:val="1"/>
                <w:sz w:val="18"/>
                <w:szCs w:val="18"/>
                <w:lang w:val="ro-RO"/>
              </w:rPr>
              <w:t>o</w:t>
            </w:r>
            <w:r w:rsidRPr="00647C5B">
              <w:rPr>
                <w:sz w:val="18"/>
                <w:szCs w:val="18"/>
                <w:lang w:val="ro-RO"/>
              </w:rPr>
              <w:t>r</w:t>
            </w:r>
            <w:r w:rsidRPr="00647C5B">
              <w:rPr>
                <w:spacing w:val="-1"/>
                <w:sz w:val="18"/>
                <w:szCs w:val="18"/>
                <w:lang w:val="ro-RO"/>
              </w:rPr>
              <w:t>a</w:t>
            </w:r>
            <w:r w:rsidRPr="00647C5B">
              <w:rPr>
                <w:sz w:val="18"/>
                <w:szCs w:val="18"/>
                <w:lang w:val="ro-RO"/>
              </w:rPr>
              <w:t>r</w:t>
            </w:r>
            <w:r w:rsidRPr="00647C5B">
              <w:rPr>
                <w:spacing w:val="-1"/>
                <w:sz w:val="18"/>
                <w:szCs w:val="18"/>
                <w:lang w:val="ro-RO"/>
              </w:rPr>
              <w:t>e</w:t>
            </w:r>
            <w:r w:rsidRPr="00647C5B">
              <w:rPr>
                <w:sz w:val="18"/>
                <w:szCs w:val="18"/>
                <w:lang w:val="ro-RO"/>
              </w:rPr>
              <w:t>a /</w:t>
            </w:r>
            <w:r w:rsidRPr="00647C5B">
              <w:rPr>
                <w:spacing w:val="1"/>
                <w:sz w:val="18"/>
                <w:szCs w:val="18"/>
                <w:lang w:val="ro-RO"/>
              </w:rPr>
              <w:t>p</w:t>
            </w:r>
            <w:r w:rsidRPr="00647C5B">
              <w:rPr>
                <w:spacing w:val="-1"/>
                <w:sz w:val="18"/>
                <w:szCs w:val="18"/>
                <w:lang w:val="ro-RO"/>
              </w:rPr>
              <w:t>a</w:t>
            </w:r>
            <w:r w:rsidRPr="00647C5B">
              <w:rPr>
                <w:sz w:val="18"/>
                <w:szCs w:val="18"/>
                <w:lang w:val="ro-RO"/>
              </w:rPr>
              <w:t>rt</w:t>
            </w:r>
            <w:r w:rsidRPr="00647C5B">
              <w:rPr>
                <w:spacing w:val="1"/>
                <w:sz w:val="18"/>
                <w:szCs w:val="18"/>
                <w:lang w:val="ro-RO"/>
              </w:rPr>
              <w:t>i</w:t>
            </w:r>
            <w:r w:rsidRPr="00647C5B">
              <w:rPr>
                <w:spacing w:val="-1"/>
                <w:sz w:val="18"/>
                <w:szCs w:val="18"/>
                <w:lang w:val="ro-RO"/>
              </w:rPr>
              <w:t>c</w:t>
            </w:r>
            <w:r w:rsidRPr="00647C5B">
              <w:rPr>
                <w:sz w:val="18"/>
                <w:szCs w:val="18"/>
                <w:lang w:val="ro-RO"/>
              </w:rPr>
              <w:t>i</w:t>
            </w:r>
            <w:r w:rsidRPr="00647C5B">
              <w:rPr>
                <w:spacing w:val="1"/>
                <w:sz w:val="18"/>
                <w:szCs w:val="18"/>
                <w:lang w:val="ro-RO"/>
              </w:rPr>
              <w:t>p</w:t>
            </w:r>
            <w:r w:rsidRPr="00647C5B">
              <w:rPr>
                <w:spacing w:val="-1"/>
                <w:sz w:val="18"/>
                <w:szCs w:val="18"/>
                <w:lang w:val="ro-RO"/>
              </w:rPr>
              <w:t>a</w:t>
            </w:r>
            <w:r w:rsidRPr="00647C5B">
              <w:rPr>
                <w:sz w:val="18"/>
                <w:szCs w:val="18"/>
                <w:lang w:val="ro-RO"/>
              </w:rPr>
              <w:t>r</w:t>
            </w:r>
            <w:r w:rsidRPr="00647C5B">
              <w:rPr>
                <w:spacing w:val="-1"/>
                <w:sz w:val="18"/>
                <w:szCs w:val="18"/>
                <w:lang w:val="ro-RO"/>
              </w:rPr>
              <w:t>e</w:t>
            </w:r>
            <w:r w:rsidRPr="00647C5B">
              <w:rPr>
                <w:sz w:val="18"/>
                <w:szCs w:val="18"/>
                <w:lang w:val="ro-RO"/>
              </w:rPr>
              <w:t xml:space="preserve">a la </w:t>
            </w:r>
            <w:r w:rsidRPr="00647C5B">
              <w:rPr>
                <w:spacing w:val="-1"/>
                <w:sz w:val="18"/>
                <w:szCs w:val="18"/>
                <w:lang w:val="ro-RO"/>
              </w:rPr>
              <w:t>e</w:t>
            </w:r>
            <w:r w:rsidRPr="00647C5B">
              <w:rPr>
                <w:sz w:val="18"/>
                <w:szCs w:val="18"/>
                <w:lang w:val="ro-RO"/>
              </w:rPr>
              <w:t>la</w:t>
            </w:r>
            <w:r w:rsidRPr="00647C5B">
              <w:rPr>
                <w:spacing w:val="1"/>
                <w:sz w:val="18"/>
                <w:szCs w:val="18"/>
                <w:lang w:val="ro-RO"/>
              </w:rPr>
              <w:t>bo</w:t>
            </w:r>
            <w:r w:rsidRPr="00647C5B">
              <w:rPr>
                <w:sz w:val="18"/>
                <w:szCs w:val="18"/>
                <w:lang w:val="ro-RO"/>
              </w:rPr>
              <w:t>r</w:t>
            </w:r>
            <w:r w:rsidRPr="00647C5B">
              <w:rPr>
                <w:spacing w:val="-1"/>
                <w:sz w:val="18"/>
                <w:szCs w:val="18"/>
                <w:lang w:val="ro-RO"/>
              </w:rPr>
              <w:t>a</w:t>
            </w:r>
            <w:r w:rsidRPr="00647C5B">
              <w:rPr>
                <w:sz w:val="18"/>
                <w:szCs w:val="18"/>
                <w:lang w:val="ro-RO"/>
              </w:rPr>
              <w:t>r</w:t>
            </w:r>
            <w:r w:rsidRPr="00647C5B">
              <w:rPr>
                <w:spacing w:val="-1"/>
                <w:sz w:val="18"/>
                <w:szCs w:val="18"/>
                <w:lang w:val="ro-RO"/>
              </w:rPr>
              <w:t>e</w:t>
            </w:r>
            <w:r w:rsidRPr="00647C5B">
              <w:rPr>
                <w:sz w:val="18"/>
                <w:szCs w:val="18"/>
                <w:lang w:val="ro-RO"/>
              </w:rPr>
              <w:t xml:space="preserve">a </w:t>
            </w:r>
            <w:r w:rsidRPr="00647C5B">
              <w:rPr>
                <w:spacing w:val="1"/>
                <w:sz w:val="18"/>
                <w:szCs w:val="18"/>
                <w:lang w:val="ro-RO"/>
              </w:rPr>
              <w:t>d</w:t>
            </w:r>
            <w:r w:rsidRPr="00647C5B">
              <w:rPr>
                <w:sz w:val="18"/>
                <w:szCs w:val="18"/>
                <w:lang w:val="ro-RO"/>
              </w:rPr>
              <w:t>e</w:t>
            </w:r>
            <w:r w:rsidRPr="00647C5B">
              <w:rPr>
                <w:spacing w:val="1"/>
                <w:sz w:val="18"/>
                <w:szCs w:val="18"/>
                <w:lang w:val="ro-RO"/>
              </w:rPr>
              <w:t xml:space="preserve"> p</w:t>
            </w:r>
            <w:r w:rsidRPr="00647C5B">
              <w:rPr>
                <w:spacing w:val="-2"/>
                <w:sz w:val="18"/>
                <w:szCs w:val="18"/>
                <w:lang w:val="ro-RO"/>
              </w:rPr>
              <w:t>r</w:t>
            </w:r>
            <w:r w:rsidRPr="00647C5B">
              <w:rPr>
                <w:spacing w:val="1"/>
                <w:sz w:val="18"/>
                <w:szCs w:val="18"/>
                <w:lang w:val="ro-RO"/>
              </w:rPr>
              <w:t>o</w:t>
            </w:r>
            <w:r w:rsidRPr="00647C5B">
              <w:rPr>
                <w:spacing w:val="-1"/>
                <w:sz w:val="18"/>
                <w:szCs w:val="18"/>
                <w:lang w:val="ro-RO"/>
              </w:rPr>
              <w:t>g</w:t>
            </w:r>
            <w:r w:rsidRPr="00647C5B">
              <w:rPr>
                <w:sz w:val="18"/>
                <w:szCs w:val="18"/>
                <w:lang w:val="ro-RO"/>
              </w:rPr>
              <w:t>r</w:t>
            </w:r>
            <w:r w:rsidRPr="00647C5B">
              <w:rPr>
                <w:spacing w:val="2"/>
                <w:sz w:val="18"/>
                <w:szCs w:val="18"/>
                <w:lang w:val="ro-RO"/>
              </w:rPr>
              <w:t>a</w:t>
            </w:r>
            <w:r w:rsidRPr="00647C5B">
              <w:rPr>
                <w:spacing w:val="-3"/>
                <w:sz w:val="18"/>
                <w:szCs w:val="18"/>
                <w:lang w:val="ro-RO"/>
              </w:rPr>
              <w:t>m</w:t>
            </w:r>
            <w:r w:rsidRPr="00647C5B">
              <w:rPr>
                <w:sz w:val="18"/>
                <w:szCs w:val="18"/>
                <w:lang w:val="ro-RO"/>
              </w:rPr>
              <w:t>e</w:t>
            </w:r>
          </w:p>
          <w:p w14:paraId="5C3CC8A5" w14:textId="77777777" w:rsidR="008F5D55" w:rsidRPr="00647C5B" w:rsidRDefault="00054EB8">
            <w:pPr>
              <w:spacing w:before="3" w:line="200" w:lineRule="exact"/>
              <w:ind w:left="102" w:right="183"/>
              <w:rPr>
                <w:sz w:val="18"/>
                <w:szCs w:val="18"/>
                <w:lang w:val="ro-RO"/>
              </w:rPr>
            </w:pPr>
            <w:r w:rsidRPr="00647C5B">
              <w:rPr>
                <w:sz w:val="18"/>
                <w:szCs w:val="18"/>
                <w:lang w:val="ro-RO"/>
              </w:rPr>
              <w:t>ş</w:t>
            </w:r>
            <w:r w:rsidRPr="00647C5B">
              <w:rPr>
                <w:spacing w:val="-1"/>
                <w:sz w:val="18"/>
                <w:szCs w:val="18"/>
                <w:lang w:val="ro-RO"/>
              </w:rPr>
              <w:t>c</w:t>
            </w:r>
            <w:r w:rsidRPr="00647C5B">
              <w:rPr>
                <w:spacing w:val="1"/>
                <w:sz w:val="18"/>
                <w:szCs w:val="18"/>
                <w:lang w:val="ro-RO"/>
              </w:rPr>
              <w:t>o</w:t>
            </w:r>
            <w:r w:rsidRPr="00647C5B">
              <w:rPr>
                <w:sz w:val="18"/>
                <w:szCs w:val="18"/>
                <w:lang w:val="ro-RO"/>
              </w:rPr>
              <w:t>lare (i</w:t>
            </w:r>
            <w:r w:rsidRPr="00647C5B">
              <w:rPr>
                <w:spacing w:val="1"/>
                <w:sz w:val="18"/>
                <w:szCs w:val="18"/>
                <w:lang w:val="ro-RO"/>
              </w:rPr>
              <w:t>n</w:t>
            </w:r>
            <w:r w:rsidRPr="00647C5B">
              <w:rPr>
                <w:spacing w:val="-1"/>
                <w:sz w:val="18"/>
                <w:szCs w:val="18"/>
                <w:lang w:val="ro-RO"/>
              </w:rPr>
              <w:t>c</w:t>
            </w:r>
            <w:r w:rsidRPr="00647C5B">
              <w:rPr>
                <w:sz w:val="18"/>
                <w:szCs w:val="18"/>
                <w:lang w:val="ro-RO"/>
              </w:rPr>
              <w:t>l</w:t>
            </w:r>
            <w:r w:rsidRPr="00647C5B">
              <w:rPr>
                <w:spacing w:val="1"/>
                <w:sz w:val="18"/>
                <w:szCs w:val="18"/>
                <w:lang w:val="ro-RO"/>
              </w:rPr>
              <w:t>u</w:t>
            </w:r>
            <w:r w:rsidRPr="00647C5B">
              <w:rPr>
                <w:sz w:val="18"/>
                <w:szCs w:val="18"/>
                <w:lang w:val="ro-RO"/>
              </w:rPr>
              <w:t>siv</w:t>
            </w:r>
            <w:r w:rsidRPr="00647C5B">
              <w:rPr>
                <w:spacing w:val="-1"/>
                <w:sz w:val="18"/>
                <w:szCs w:val="18"/>
                <w:lang w:val="ro-RO"/>
              </w:rPr>
              <w:t xml:space="preserve"> ce</w:t>
            </w:r>
            <w:r w:rsidRPr="00647C5B">
              <w:rPr>
                <w:sz w:val="18"/>
                <w:szCs w:val="18"/>
                <w:lang w:val="ro-RO"/>
              </w:rPr>
              <w:t xml:space="preserve">le </w:t>
            </w:r>
            <w:r w:rsidRPr="00647C5B">
              <w:rPr>
                <w:spacing w:val="1"/>
                <w:sz w:val="18"/>
                <w:szCs w:val="18"/>
                <w:lang w:val="ro-RO"/>
              </w:rPr>
              <w:t>p</w:t>
            </w:r>
            <w:r w:rsidRPr="00647C5B">
              <w:rPr>
                <w:spacing w:val="-1"/>
                <w:sz w:val="18"/>
                <w:szCs w:val="18"/>
                <w:lang w:val="ro-RO"/>
              </w:rPr>
              <w:t>e</w:t>
            </w:r>
            <w:r w:rsidRPr="00647C5B">
              <w:rPr>
                <w:spacing w:val="1"/>
                <w:sz w:val="18"/>
                <w:szCs w:val="18"/>
                <w:lang w:val="ro-RO"/>
              </w:rPr>
              <w:t>n</w:t>
            </w:r>
            <w:r w:rsidRPr="00647C5B">
              <w:rPr>
                <w:sz w:val="18"/>
                <w:szCs w:val="18"/>
                <w:lang w:val="ro-RO"/>
              </w:rPr>
              <w:t>t</w:t>
            </w:r>
            <w:r w:rsidRPr="00647C5B">
              <w:rPr>
                <w:spacing w:val="-2"/>
                <w:sz w:val="18"/>
                <w:szCs w:val="18"/>
                <w:lang w:val="ro-RO"/>
              </w:rPr>
              <w:t>r</w:t>
            </w:r>
            <w:r w:rsidRPr="00647C5B">
              <w:rPr>
                <w:sz w:val="18"/>
                <w:szCs w:val="18"/>
                <w:lang w:val="ro-RO"/>
              </w:rPr>
              <w:t xml:space="preserve">u </w:t>
            </w:r>
            <w:r w:rsidRPr="00647C5B">
              <w:rPr>
                <w:spacing w:val="1"/>
                <w:sz w:val="18"/>
                <w:szCs w:val="18"/>
                <w:lang w:val="ro-RO"/>
              </w:rPr>
              <w:t>d</w:t>
            </w:r>
            <w:r w:rsidRPr="00647C5B">
              <w:rPr>
                <w:sz w:val="18"/>
                <w:szCs w:val="18"/>
                <w:lang w:val="ro-RO"/>
              </w:rPr>
              <w:t>is</w:t>
            </w:r>
            <w:r w:rsidRPr="00647C5B">
              <w:rPr>
                <w:spacing w:val="-1"/>
                <w:sz w:val="18"/>
                <w:szCs w:val="18"/>
                <w:lang w:val="ro-RO"/>
              </w:rPr>
              <w:t>c</w:t>
            </w:r>
            <w:r w:rsidRPr="00647C5B">
              <w:rPr>
                <w:sz w:val="18"/>
                <w:szCs w:val="18"/>
                <w:lang w:val="ro-RO"/>
              </w:rPr>
              <w:t>i</w:t>
            </w:r>
            <w:r w:rsidRPr="00647C5B">
              <w:rPr>
                <w:spacing w:val="1"/>
                <w:sz w:val="18"/>
                <w:szCs w:val="18"/>
                <w:lang w:val="ro-RO"/>
              </w:rPr>
              <w:t>p</w:t>
            </w:r>
            <w:r w:rsidRPr="00647C5B">
              <w:rPr>
                <w:sz w:val="18"/>
                <w:szCs w:val="18"/>
                <w:lang w:val="ro-RO"/>
              </w:rPr>
              <w:t>l</w:t>
            </w:r>
            <w:r w:rsidRPr="00647C5B">
              <w:rPr>
                <w:spacing w:val="-2"/>
                <w:sz w:val="18"/>
                <w:szCs w:val="18"/>
                <w:lang w:val="ro-RO"/>
              </w:rPr>
              <w:t>i</w:t>
            </w:r>
            <w:r w:rsidRPr="00647C5B">
              <w:rPr>
                <w:spacing w:val="1"/>
                <w:sz w:val="18"/>
                <w:szCs w:val="18"/>
                <w:lang w:val="ro-RO"/>
              </w:rPr>
              <w:t>n</w:t>
            </w:r>
            <w:r w:rsidRPr="00647C5B">
              <w:rPr>
                <w:sz w:val="18"/>
                <w:szCs w:val="18"/>
                <w:lang w:val="ro-RO"/>
              </w:rPr>
              <w:t xml:space="preserve">e </w:t>
            </w:r>
            <w:r w:rsidRPr="00647C5B">
              <w:rPr>
                <w:spacing w:val="-1"/>
                <w:sz w:val="18"/>
                <w:szCs w:val="18"/>
                <w:lang w:val="ro-RO"/>
              </w:rPr>
              <w:t>o</w:t>
            </w:r>
            <w:r w:rsidRPr="00647C5B">
              <w:rPr>
                <w:spacing w:val="1"/>
                <w:sz w:val="18"/>
                <w:szCs w:val="18"/>
                <w:lang w:val="ro-RO"/>
              </w:rPr>
              <w:t>p</w:t>
            </w:r>
            <w:r w:rsidRPr="00647C5B">
              <w:rPr>
                <w:sz w:val="18"/>
                <w:szCs w:val="18"/>
                <w:lang w:val="ro-RO"/>
              </w:rPr>
              <w:t>ț</w:t>
            </w:r>
            <w:r w:rsidRPr="00647C5B">
              <w:rPr>
                <w:spacing w:val="1"/>
                <w:sz w:val="18"/>
                <w:szCs w:val="18"/>
                <w:lang w:val="ro-RO"/>
              </w:rPr>
              <w:t>i</w:t>
            </w:r>
            <w:r w:rsidRPr="00647C5B">
              <w:rPr>
                <w:spacing w:val="-1"/>
                <w:sz w:val="18"/>
                <w:szCs w:val="18"/>
                <w:lang w:val="ro-RO"/>
              </w:rPr>
              <w:t>o</w:t>
            </w:r>
            <w:r w:rsidRPr="00647C5B">
              <w:rPr>
                <w:spacing w:val="1"/>
                <w:sz w:val="18"/>
                <w:szCs w:val="18"/>
                <w:lang w:val="ro-RO"/>
              </w:rPr>
              <w:t>n</w:t>
            </w:r>
            <w:r w:rsidRPr="00647C5B">
              <w:rPr>
                <w:spacing w:val="-1"/>
                <w:sz w:val="18"/>
                <w:szCs w:val="18"/>
                <w:lang w:val="ro-RO"/>
              </w:rPr>
              <w:t>a</w:t>
            </w:r>
            <w:r w:rsidRPr="00647C5B">
              <w:rPr>
                <w:sz w:val="18"/>
                <w:szCs w:val="18"/>
                <w:lang w:val="ro-RO"/>
              </w:rPr>
              <w:t xml:space="preserve">le </w:t>
            </w:r>
            <w:r w:rsidRPr="00647C5B">
              <w:rPr>
                <w:spacing w:val="-1"/>
                <w:sz w:val="18"/>
                <w:szCs w:val="18"/>
                <w:lang w:val="ro-RO"/>
              </w:rPr>
              <w:t>n</w:t>
            </w:r>
            <w:r w:rsidRPr="00647C5B">
              <w:rPr>
                <w:spacing w:val="1"/>
                <w:sz w:val="18"/>
                <w:szCs w:val="18"/>
                <w:lang w:val="ro-RO"/>
              </w:rPr>
              <w:t>o</w:t>
            </w:r>
            <w:r w:rsidRPr="00647C5B">
              <w:rPr>
                <w:sz w:val="18"/>
                <w:szCs w:val="18"/>
                <w:lang w:val="ro-RO"/>
              </w:rPr>
              <w:t>i), r</w:t>
            </w:r>
            <w:r w:rsidRPr="00647C5B">
              <w:rPr>
                <w:spacing w:val="-1"/>
                <w:sz w:val="18"/>
                <w:szCs w:val="18"/>
                <w:lang w:val="ro-RO"/>
              </w:rPr>
              <w:t>eg</w:t>
            </w:r>
            <w:r w:rsidRPr="00647C5B">
              <w:rPr>
                <w:spacing w:val="1"/>
                <w:sz w:val="18"/>
                <w:szCs w:val="18"/>
                <w:lang w:val="ro-RO"/>
              </w:rPr>
              <w:t>u</w:t>
            </w:r>
            <w:r w:rsidRPr="00647C5B">
              <w:rPr>
                <w:sz w:val="18"/>
                <w:szCs w:val="18"/>
                <w:lang w:val="ro-RO"/>
              </w:rPr>
              <w:t>l</w:t>
            </w:r>
            <w:r w:rsidRPr="00647C5B">
              <w:rPr>
                <w:spacing w:val="2"/>
                <w:sz w:val="18"/>
                <w:szCs w:val="18"/>
                <w:lang w:val="ro-RO"/>
              </w:rPr>
              <w:t>a</w:t>
            </w:r>
            <w:r w:rsidRPr="00647C5B">
              <w:rPr>
                <w:spacing w:val="-3"/>
                <w:sz w:val="18"/>
                <w:szCs w:val="18"/>
                <w:lang w:val="ro-RO"/>
              </w:rPr>
              <w:t>m</w:t>
            </w:r>
            <w:r w:rsidRPr="00647C5B">
              <w:rPr>
                <w:spacing w:val="-1"/>
                <w:sz w:val="18"/>
                <w:szCs w:val="18"/>
                <w:lang w:val="ro-RO"/>
              </w:rPr>
              <w:t>e</w:t>
            </w:r>
            <w:r w:rsidRPr="00647C5B">
              <w:rPr>
                <w:spacing w:val="1"/>
                <w:sz w:val="18"/>
                <w:szCs w:val="18"/>
                <w:lang w:val="ro-RO"/>
              </w:rPr>
              <w:t>n</w:t>
            </w:r>
            <w:r w:rsidRPr="00647C5B">
              <w:rPr>
                <w:sz w:val="18"/>
                <w:szCs w:val="18"/>
                <w:lang w:val="ro-RO"/>
              </w:rPr>
              <w:t xml:space="preserve">te, </w:t>
            </w:r>
            <w:r w:rsidRPr="00647C5B">
              <w:rPr>
                <w:spacing w:val="-1"/>
                <w:sz w:val="18"/>
                <w:szCs w:val="18"/>
                <w:lang w:val="ro-RO"/>
              </w:rPr>
              <w:t>me</w:t>
            </w:r>
            <w:r w:rsidRPr="00647C5B">
              <w:rPr>
                <w:sz w:val="18"/>
                <w:szCs w:val="18"/>
                <w:lang w:val="ro-RO"/>
              </w:rPr>
              <w:t>t</w:t>
            </w:r>
            <w:r w:rsidRPr="00647C5B">
              <w:rPr>
                <w:spacing w:val="1"/>
                <w:sz w:val="18"/>
                <w:szCs w:val="18"/>
                <w:lang w:val="ro-RO"/>
              </w:rPr>
              <w:t>odo</w:t>
            </w:r>
            <w:r w:rsidRPr="00647C5B">
              <w:rPr>
                <w:spacing w:val="-2"/>
                <w:sz w:val="18"/>
                <w:szCs w:val="18"/>
                <w:lang w:val="ro-RO"/>
              </w:rPr>
              <w:t>l</w:t>
            </w:r>
            <w:r w:rsidRPr="00647C5B">
              <w:rPr>
                <w:spacing w:val="1"/>
                <w:sz w:val="18"/>
                <w:szCs w:val="18"/>
                <w:lang w:val="ro-RO"/>
              </w:rPr>
              <w:t>o</w:t>
            </w:r>
            <w:r w:rsidRPr="00647C5B">
              <w:rPr>
                <w:spacing w:val="-1"/>
                <w:sz w:val="18"/>
                <w:szCs w:val="18"/>
                <w:lang w:val="ro-RO"/>
              </w:rPr>
              <w:t>g</w:t>
            </w:r>
            <w:r w:rsidRPr="00647C5B">
              <w:rPr>
                <w:sz w:val="18"/>
                <w:szCs w:val="18"/>
                <w:lang w:val="ro-RO"/>
              </w:rPr>
              <w:t>i</w:t>
            </w:r>
            <w:r w:rsidRPr="00647C5B">
              <w:rPr>
                <w:spacing w:val="1"/>
                <w:sz w:val="18"/>
                <w:szCs w:val="18"/>
                <w:lang w:val="ro-RO"/>
              </w:rPr>
              <w:t>i</w:t>
            </w:r>
            <w:r w:rsidRPr="00647C5B">
              <w:rPr>
                <w:sz w:val="18"/>
                <w:szCs w:val="18"/>
                <w:lang w:val="ro-RO"/>
              </w:rPr>
              <w:t>,,st</w:t>
            </w:r>
            <w:r w:rsidRPr="00647C5B">
              <w:rPr>
                <w:spacing w:val="-1"/>
                <w:sz w:val="18"/>
                <w:szCs w:val="18"/>
                <w:lang w:val="ro-RO"/>
              </w:rPr>
              <w:t>u</w:t>
            </w:r>
            <w:r w:rsidRPr="00647C5B">
              <w:rPr>
                <w:spacing w:val="1"/>
                <w:sz w:val="18"/>
                <w:szCs w:val="18"/>
                <w:lang w:val="ro-RO"/>
              </w:rPr>
              <w:t>d</w:t>
            </w:r>
            <w:r w:rsidRPr="00647C5B">
              <w:rPr>
                <w:sz w:val="18"/>
                <w:szCs w:val="18"/>
                <w:lang w:val="ro-RO"/>
              </w:rPr>
              <w:t>i</w:t>
            </w:r>
            <w:r w:rsidRPr="00647C5B">
              <w:rPr>
                <w:spacing w:val="1"/>
                <w:sz w:val="18"/>
                <w:szCs w:val="18"/>
                <w:lang w:val="ro-RO"/>
              </w:rPr>
              <w:t>i</w:t>
            </w:r>
            <w:r w:rsidRPr="00647C5B">
              <w:rPr>
                <w:sz w:val="18"/>
                <w:szCs w:val="18"/>
                <w:lang w:val="ro-RO"/>
              </w:rPr>
              <w:t>/c</w:t>
            </w:r>
            <w:r w:rsidRPr="00647C5B">
              <w:rPr>
                <w:spacing w:val="-1"/>
                <w:sz w:val="18"/>
                <w:szCs w:val="18"/>
                <w:lang w:val="ro-RO"/>
              </w:rPr>
              <w:t>e</w:t>
            </w:r>
            <w:r w:rsidRPr="00647C5B">
              <w:rPr>
                <w:sz w:val="18"/>
                <w:szCs w:val="18"/>
                <w:lang w:val="ro-RO"/>
              </w:rPr>
              <w:t>r</w:t>
            </w:r>
            <w:r w:rsidRPr="00647C5B">
              <w:rPr>
                <w:spacing w:val="-1"/>
                <w:sz w:val="18"/>
                <w:szCs w:val="18"/>
                <w:lang w:val="ro-RO"/>
              </w:rPr>
              <w:t>ce</w:t>
            </w:r>
            <w:r w:rsidRPr="00647C5B">
              <w:rPr>
                <w:sz w:val="18"/>
                <w:szCs w:val="18"/>
                <w:lang w:val="ro-RO"/>
              </w:rPr>
              <w:t>tări</w:t>
            </w:r>
          </w:p>
          <w:p w14:paraId="22EA5B07" w14:textId="77777777" w:rsidR="008F5D55" w:rsidRPr="00647C5B" w:rsidRDefault="00054EB8">
            <w:pPr>
              <w:spacing w:before="2" w:line="200" w:lineRule="exact"/>
              <w:ind w:left="102" w:right="192"/>
              <w:rPr>
                <w:sz w:val="18"/>
                <w:szCs w:val="18"/>
                <w:lang w:val="ro-RO"/>
              </w:rPr>
            </w:pPr>
            <w:r w:rsidRPr="00647C5B">
              <w:rPr>
                <w:sz w:val="18"/>
                <w:szCs w:val="18"/>
                <w:lang w:val="ro-RO"/>
              </w:rPr>
              <w:t>în</w:t>
            </w:r>
            <w:r w:rsidRPr="00647C5B">
              <w:rPr>
                <w:spacing w:val="2"/>
                <w:sz w:val="18"/>
                <w:szCs w:val="18"/>
                <w:lang w:val="ro-RO"/>
              </w:rPr>
              <w:t xml:space="preserve"> </w:t>
            </w:r>
            <w:r w:rsidRPr="00647C5B">
              <w:rPr>
                <w:spacing w:val="-1"/>
                <w:sz w:val="18"/>
                <w:szCs w:val="18"/>
                <w:lang w:val="ro-RO"/>
              </w:rPr>
              <w:t>d</w:t>
            </w:r>
            <w:r w:rsidRPr="00647C5B">
              <w:rPr>
                <w:spacing w:val="1"/>
                <w:sz w:val="18"/>
                <w:szCs w:val="18"/>
                <w:lang w:val="ro-RO"/>
              </w:rPr>
              <w:t>o</w:t>
            </w:r>
            <w:r w:rsidRPr="00647C5B">
              <w:rPr>
                <w:spacing w:val="-3"/>
                <w:sz w:val="18"/>
                <w:szCs w:val="18"/>
                <w:lang w:val="ro-RO"/>
              </w:rPr>
              <w:t>m</w:t>
            </w:r>
            <w:r w:rsidRPr="00647C5B">
              <w:rPr>
                <w:spacing w:val="-1"/>
                <w:sz w:val="18"/>
                <w:szCs w:val="18"/>
                <w:lang w:val="ro-RO"/>
              </w:rPr>
              <w:t>e</w:t>
            </w:r>
            <w:r w:rsidRPr="00647C5B">
              <w:rPr>
                <w:spacing w:val="1"/>
                <w:sz w:val="18"/>
                <w:szCs w:val="18"/>
                <w:lang w:val="ro-RO"/>
              </w:rPr>
              <w:t>n</w:t>
            </w:r>
            <w:r w:rsidRPr="00647C5B">
              <w:rPr>
                <w:sz w:val="18"/>
                <w:szCs w:val="18"/>
                <w:lang w:val="ro-RO"/>
              </w:rPr>
              <w:t>iu</w:t>
            </w:r>
            <w:r w:rsidRPr="00647C5B">
              <w:rPr>
                <w:spacing w:val="2"/>
                <w:sz w:val="18"/>
                <w:szCs w:val="18"/>
                <w:lang w:val="ro-RO"/>
              </w:rPr>
              <w:t xml:space="preserve"> </w:t>
            </w:r>
            <w:r w:rsidRPr="00647C5B">
              <w:rPr>
                <w:sz w:val="18"/>
                <w:szCs w:val="18"/>
                <w:lang w:val="ro-RO"/>
              </w:rPr>
              <w:t xml:space="preserve">la </w:t>
            </w:r>
            <w:r w:rsidRPr="00647C5B">
              <w:rPr>
                <w:spacing w:val="1"/>
                <w:sz w:val="18"/>
                <w:szCs w:val="18"/>
                <w:lang w:val="ro-RO"/>
              </w:rPr>
              <w:t>n</w:t>
            </w:r>
            <w:r w:rsidRPr="00647C5B">
              <w:rPr>
                <w:sz w:val="18"/>
                <w:szCs w:val="18"/>
                <w:lang w:val="ro-RO"/>
              </w:rPr>
              <w:t>i</w:t>
            </w:r>
            <w:r w:rsidRPr="00647C5B">
              <w:rPr>
                <w:spacing w:val="-1"/>
                <w:sz w:val="18"/>
                <w:szCs w:val="18"/>
                <w:lang w:val="ro-RO"/>
              </w:rPr>
              <w:t>ve</w:t>
            </w:r>
            <w:r w:rsidRPr="00647C5B">
              <w:rPr>
                <w:sz w:val="18"/>
                <w:szCs w:val="18"/>
                <w:lang w:val="ro-RO"/>
              </w:rPr>
              <w:t xml:space="preserve">l </w:t>
            </w:r>
            <w:r w:rsidRPr="00647C5B">
              <w:rPr>
                <w:spacing w:val="1"/>
                <w:sz w:val="18"/>
                <w:szCs w:val="18"/>
                <w:lang w:val="ro-RO"/>
              </w:rPr>
              <w:t>n</w:t>
            </w:r>
            <w:r w:rsidRPr="00647C5B">
              <w:rPr>
                <w:spacing w:val="-1"/>
                <w:sz w:val="18"/>
                <w:szCs w:val="18"/>
                <w:lang w:val="ro-RO"/>
              </w:rPr>
              <w:t>a</w:t>
            </w:r>
            <w:r w:rsidRPr="00647C5B">
              <w:rPr>
                <w:sz w:val="18"/>
                <w:szCs w:val="18"/>
                <w:lang w:val="ro-RO"/>
              </w:rPr>
              <w:t>ț</w:t>
            </w:r>
            <w:r w:rsidRPr="00647C5B">
              <w:rPr>
                <w:spacing w:val="1"/>
                <w:sz w:val="18"/>
                <w:szCs w:val="18"/>
                <w:lang w:val="ro-RO"/>
              </w:rPr>
              <w:t>i</w:t>
            </w:r>
            <w:r w:rsidRPr="00647C5B">
              <w:rPr>
                <w:spacing w:val="-1"/>
                <w:sz w:val="18"/>
                <w:szCs w:val="18"/>
                <w:lang w:val="ro-RO"/>
              </w:rPr>
              <w:t>o</w:t>
            </w:r>
            <w:r w:rsidRPr="00647C5B">
              <w:rPr>
                <w:spacing w:val="1"/>
                <w:sz w:val="18"/>
                <w:szCs w:val="18"/>
                <w:lang w:val="ro-RO"/>
              </w:rPr>
              <w:t>n</w:t>
            </w:r>
            <w:r w:rsidRPr="00647C5B">
              <w:rPr>
                <w:spacing w:val="-1"/>
                <w:sz w:val="18"/>
                <w:szCs w:val="18"/>
                <w:lang w:val="ro-RO"/>
              </w:rPr>
              <w:t>a</w:t>
            </w:r>
            <w:r w:rsidRPr="00647C5B">
              <w:rPr>
                <w:sz w:val="18"/>
                <w:szCs w:val="18"/>
                <w:lang w:val="ro-RO"/>
              </w:rPr>
              <w:t xml:space="preserve">l și </w:t>
            </w:r>
            <w:r w:rsidRPr="00647C5B">
              <w:rPr>
                <w:spacing w:val="1"/>
                <w:sz w:val="18"/>
                <w:szCs w:val="18"/>
                <w:lang w:val="ro-RO"/>
              </w:rPr>
              <w:t>jud</w:t>
            </w:r>
            <w:r w:rsidRPr="00647C5B">
              <w:rPr>
                <w:spacing w:val="-1"/>
                <w:sz w:val="18"/>
                <w:szCs w:val="18"/>
                <w:lang w:val="ro-RO"/>
              </w:rPr>
              <w:t>e</w:t>
            </w:r>
            <w:r w:rsidRPr="00647C5B">
              <w:rPr>
                <w:sz w:val="18"/>
                <w:szCs w:val="18"/>
                <w:lang w:val="ro-RO"/>
              </w:rPr>
              <w:t>țe</w:t>
            </w:r>
            <w:r w:rsidRPr="00647C5B">
              <w:rPr>
                <w:spacing w:val="-1"/>
                <w:sz w:val="18"/>
                <w:szCs w:val="18"/>
                <w:lang w:val="ro-RO"/>
              </w:rPr>
              <w:t>a</w:t>
            </w:r>
            <w:r w:rsidRPr="00647C5B">
              <w:rPr>
                <w:spacing w:val="1"/>
                <w:sz w:val="18"/>
                <w:szCs w:val="18"/>
                <w:lang w:val="ro-RO"/>
              </w:rPr>
              <w:t>n</w:t>
            </w:r>
            <w:r w:rsidRPr="00647C5B">
              <w:rPr>
                <w:sz w:val="18"/>
                <w:szCs w:val="18"/>
                <w:lang w:val="ro-RO"/>
              </w:rPr>
              <w:t>.</w:t>
            </w:r>
          </w:p>
        </w:tc>
        <w:tc>
          <w:tcPr>
            <w:tcW w:w="1722" w:type="dxa"/>
            <w:tcBorders>
              <w:top w:val="single" w:sz="5" w:space="0" w:color="000000"/>
              <w:left w:val="single" w:sz="5" w:space="0" w:color="000000"/>
              <w:bottom w:val="single" w:sz="5" w:space="0" w:color="000000"/>
              <w:right w:val="single" w:sz="5" w:space="0" w:color="000000"/>
            </w:tcBorders>
          </w:tcPr>
          <w:p w14:paraId="13B2E367" w14:textId="77777777" w:rsidR="008F5D55" w:rsidRPr="00647C5B" w:rsidRDefault="00054EB8">
            <w:pPr>
              <w:spacing w:line="237" w:lineRule="auto"/>
              <w:ind w:left="277" w:right="114" w:hanging="142"/>
              <w:rPr>
                <w:sz w:val="18"/>
                <w:szCs w:val="18"/>
                <w:lang w:val="ro-RO"/>
              </w:rPr>
            </w:pPr>
            <w:r w:rsidRPr="00647C5B">
              <w:rPr>
                <w:rFonts w:ascii="Garamond" w:eastAsia="Garamond" w:hAnsi="Garamond" w:cs="Garamond"/>
                <w:sz w:val="18"/>
                <w:szCs w:val="18"/>
                <w:lang w:val="ro-RO"/>
              </w:rPr>
              <w:t>-</w:t>
            </w:r>
            <w:r w:rsidRPr="00647C5B">
              <w:rPr>
                <w:rFonts w:ascii="Garamond" w:eastAsia="Garamond" w:hAnsi="Garamond" w:cs="Garamond"/>
                <w:spacing w:val="40"/>
                <w:sz w:val="18"/>
                <w:szCs w:val="18"/>
                <w:lang w:val="ro-RO"/>
              </w:rPr>
              <w:t xml:space="preserve"> </w:t>
            </w:r>
            <w:r w:rsidRPr="00647C5B">
              <w:rPr>
                <w:spacing w:val="1"/>
                <w:sz w:val="18"/>
                <w:szCs w:val="18"/>
                <w:lang w:val="ro-RO"/>
              </w:rPr>
              <w:t>p</w:t>
            </w:r>
            <w:r w:rsidRPr="00647C5B">
              <w:rPr>
                <w:sz w:val="18"/>
                <w:szCs w:val="18"/>
                <w:lang w:val="ro-RO"/>
              </w:rPr>
              <w:t>r</w:t>
            </w:r>
            <w:r w:rsidRPr="00647C5B">
              <w:rPr>
                <w:spacing w:val="1"/>
                <w:sz w:val="18"/>
                <w:szCs w:val="18"/>
                <w:lang w:val="ro-RO"/>
              </w:rPr>
              <w:t>o</w:t>
            </w:r>
            <w:r w:rsidRPr="00647C5B">
              <w:rPr>
                <w:spacing w:val="-1"/>
                <w:sz w:val="18"/>
                <w:szCs w:val="18"/>
                <w:lang w:val="ro-RO"/>
              </w:rPr>
              <w:t>g</w:t>
            </w:r>
            <w:r w:rsidRPr="00647C5B">
              <w:rPr>
                <w:sz w:val="18"/>
                <w:szCs w:val="18"/>
                <w:lang w:val="ro-RO"/>
              </w:rPr>
              <w:t>r</w:t>
            </w:r>
            <w:r w:rsidRPr="00647C5B">
              <w:rPr>
                <w:spacing w:val="-1"/>
                <w:sz w:val="18"/>
                <w:szCs w:val="18"/>
                <w:lang w:val="ro-RO"/>
              </w:rPr>
              <w:t>a</w:t>
            </w:r>
            <w:r w:rsidRPr="00647C5B">
              <w:rPr>
                <w:spacing w:val="-3"/>
                <w:sz w:val="18"/>
                <w:szCs w:val="18"/>
                <w:lang w:val="ro-RO"/>
              </w:rPr>
              <w:t>m</w:t>
            </w:r>
            <w:r w:rsidRPr="00647C5B">
              <w:rPr>
                <w:sz w:val="18"/>
                <w:szCs w:val="18"/>
                <w:lang w:val="ro-RO"/>
              </w:rPr>
              <w:t xml:space="preserve">e </w:t>
            </w:r>
            <w:r w:rsidRPr="00647C5B">
              <w:rPr>
                <w:spacing w:val="2"/>
                <w:sz w:val="18"/>
                <w:szCs w:val="18"/>
                <w:lang w:val="ro-RO"/>
              </w:rPr>
              <w:t>ş</w:t>
            </w:r>
            <w:r w:rsidRPr="00647C5B">
              <w:rPr>
                <w:spacing w:val="-1"/>
                <w:sz w:val="18"/>
                <w:szCs w:val="18"/>
                <w:lang w:val="ro-RO"/>
              </w:rPr>
              <w:t>c</w:t>
            </w:r>
            <w:r w:rsidRPr="00647C5B">
              <w:rPr>
                <w:spacing w:val="1"/>
                <w:sz w:val="18"/>
                <w:szCs w:val="18"/>
                <w:lang w:val="ro-RO"/>
              </w:rPr>
              <w:t>o</w:t>
            </w:r>
            <w:r w:rsidRPr="00647C5B">
              <w:rPr>
                <w:sz w:val="18"/>
                <w:szCs w:val="18"/>
                <w:lang w:val="ro-RO"/>
              </w:rPr>
              <w:t>lar</w:t>
            </w:r>
            <w:r w:rsidRPr="00647C5B">
              <w:rPr>
                <w:spacing w:val="-1"/>
                <w:sz w:val="18"/>
                <w:szCs w:val="18"/>
                <w:lang w:val="ro-RO"/>
              </w:rPr>
              <w:t>e</w:t>
            </w:r>
            <w:r w:rsidRPr="00647C5B">
              <w:rPr>
                <w:sz w:val="18"/>
                <w:szCs w:val="18"/>
                <w:lang w:val="ro-RO"/>
              </w:rPr>
              <w:t>, r</w:t>
            </w:r>
            <w:r w:rsidRPr="00647C5B">
              <w:rPr>
                <w:spacing w:val="-1"/>
                <w:sz w:val="18"/>
                <w:szCs w:val="18"/>
                <w:lang w:val="ro-RO"/>
              </w:rPr>
              <w:t>eg</w:t>
            </w:r>
            <w:r w:rsidRPr="00647C5B">
              <w:rPr>
                <w:spacing w:val="1"/>
                <w:sz w:val="18"/>
                <w:szCs w:val="18"/>
                <w:lang w:val="ro-RO"/>
              </w:rPr>
              <w:t>u</w:t>
            </w:r>
            <w:r w:rsidRPr="00647C5B">
              <w:rPr>
                <w:sz w:val="18"/>
                <w:szCs w:val="18"/>
                <w:lang w:val="ro-RO"/>
              </w:rPr>
              <w:t>l</w:t>
            </w:r>
            <w:r w:rsidRPr="00647C5B">
              <w:rPr>
                <w:spacing w:val="2"/>
                <w:sz w:val="18"/>
                <w:szCs w:val="18"/>
                <w:lang w:val="ro-RO"/>
              </w:rPr>
              <w:t>a</w:t>
            </w:r>
            <w:r w:rsidRPr="00647C5B">
              <w:rPr>
                <w:spacing w:val="-3"/>
                <w:sz w:val="18"/>
                <w:szCs w:val="18"/>
                <w:lang w:val="ro-RO"/>
              </w:rPr>
              <w:t>m</w:t>
            </w:r>
            <w:r w:rsidRPr="00647C5B">
              <w:rPr>
                <w:spacing w:val="-1"/>
                <w:sz w:val="18"/>
                <w:szCs w:val="18"/>
                <w:lang w:val="ro-RO"/>
              </w:rPr>
              <w:t>e</w:t>
            </w:r>
            <w:r w:rsidRPr="00647C5B">
              <w:rPr>
                <w:spacing w:val="1"/>
                <w:sz w:val="18"/>
                <w:szCs w:val="18"/>
                <w:lang w:val="ro-RO"/>
              </w:rPr>
              <w:t>n</w:t>
            </w:r>
            <w:r w:rsidRPr="00647C5B">
              <w:rPr>
                <w:sz w:val="18"/>
                <w:szCs w:val="18"/>
                <w:lang w:val="ro-RO"/>
              </w:rPr>
              <w:t xml:space="preserve">te, </w:t>
            </w:r>
            <w:r w:rsidRPr="00647C5B">
              <w:rPr>
                <w:spacing w:val="-1"/>
                <w:sz w:val="18"/>
                <w:szCs w:val="18"/>
                <w:lang w:val="ro-RO"/>
              </w:rPr>
              <w:t>me</w:t>
            </w:r>
            <w:r w:rsidRPr="00647C5B">
              <w:rPr>
                <w:sz w:val="18"/>
                <w:szCs w:val="18"/>
                <w:lang w:val="ro-RO"/>
              </w:rPr>
              <w:t>t</w:t>
            </w:r>
            <w:r w:rsidRPr="00647C5B">
              <w:rPr>
                <w:spacing w:val="1"/>
                <w:sz w:val="18"/>
                <w:szCs w:val="18"/>
                <w:lang w:val="ro-RO"/>
              </w:rPr>
              <w:t>odo</w:t>
            </w:r>
            <w:r w:rsidRPr="00647C5B">
              <w:rPr>
                <w:spacing w:val="-2"/>
                <w:sz w:val="18"/>
                <w:szCs w:val="18"/>
                <w:lang w:val="ro-RO"/>
              </w:rPr>
              <w:t>l</w:t>
            </w:r>
            <w:r w:rsidRPr="00647C5B">
              <w:rPr>
                <w:spacing w:val="1"/>
                <w:sz w:val="18"/>
                <w:szCs w:val="18"/>
                <w:lang w:val="ro-RO"/>
              </w:rPr>
              <w:t>o</w:t>
            </w:r>
            <w:r w:rsidRPr="00647C5B">
              <w:rPr>
                <w:spacing w:val="-1"/>
                <w:sz w:val="18"/>
                <w:szCs w:val="18"/>
                <w:lang w:val="ro-RO"/>
              </w:rPr>
              <w:t>g</w:t>
            </w:r>
            <w:r w:rsidRPr="00647C5B">
              <w:rPr>
                <w:sz w:val="18"/>
                <w:szCs w:val="18"/>
                <w:lang w:val="ro-RO"/>
              </w:rPr>
              <w:t>i</w:t>
            </w:r>
            <w:r w:rsidRPr="00647C5B">
              <w:rPr>
                <w:spacing w:val="1"/>
                <w:sz w:val="18"/>
                <w:szCs w:val="18"/>
                <w:lang w:val="ro-RO"/>
              </w:rPr>
              <w:t>i</w:t>
            </w:r>
            <w:r w:rsidRPr="00647C5B">
              <w:rPr>
                <w:sz w:val="18"/>
                <w:szCs w:val="18"/>
                <w:lang w:val="ro-RO"/>
              </w:rPr>
              <w:t>, î</w:t>
            </w:r>
            <w:r w:rsidRPr="00647C5B">
              <w:rPr>
                <w:spacing w:val="1"/>
                <w:sz w:val="18"/>
                <w:szCs w:val="18"/>
                <w:lang w:val="ro-RO"/>
              </w:rPr>
              <w:t>nd</w:t>
            </w:r>
            <w:r w:rsidRPr="00647C5B">
              <w:rPr>
                <w:spacing w:val="-2"/>
                <w:sz w:val="18"/>
                <w:szCs w:val="18"/>
                <w:lang w:val="ro-RO"/>
              </w:rPr>
              <w:t>r</w:t>
            </w:r>
            <w:r w:rsidRPr="00647C5B">
              <w:rPr>
                <w:spacing w:val="1"/>
                <w:sz w:val="18"/>
                <w:szCs w:val="18"/>
                <w:lang w:val="ro-RO"/>
              </w:rPr>
              <w:t>u</w:t>
            </w:r>
            <w:r w:rsidRPr="00647C5B">
              <w:rPr>
                <w:spacing w:val="-3"/>
                <w:sz w:val="18"/>
                <w:szCs w:val="18"/>
                <w:lang w:val="ro-RO"/>
              </w:rPr>
              <w:t>m</w:t>
            </w:r>
            <w:r w:rsidRPr="00647C5B">
              <w:rPr>
                <w:spacing w:val="-1"/>
                <w:sz w:val="18"/>
                <w:szCs w:val="18"/>
                <w:lang w:val="ro-RO"/>
              </w:rPr>
              <w:t>ă</w:t>
            </w:r>
            <w:r w:rsidRPr="00647C5B">
              <w:rPr>
                <w:sz w:val="18"/>
                <w:szCs w:val="18"/>
                <w:lang w:val="ro-RO"/>
              </w:rPr>
              <w:t>t</w:t>
            </w:r>
            <w:r w:rsidRPr="00647C5B">
              <w:rPr>
                <w:spacing w:val="1"/>
                <w:sz w:val="18"/>
                <w:szCs w:val="18"/>
                <w:lang w:val="ro-RO"/>
              </w:rPr>
              <w:t>o</w:t>
            </w:r>
            <w:r w:rsidRPr="00647C5B">
              <w:rPr>
                <w:spacing w:val="-1"/>
                <w:sz w:val="18"/>
                <w:szCs w:val="18"/>
                <w:lang w:val="ro-RO"/>
              </w:rPr>
              <w:t>a</w:t>
            </w:r>
            <w:r w:rsidRPr="00647C5B">
              <w:rPr>
                <w:sz w:val="18"/>
                <w:szCs w:val="18"/>
                <w:lang w:val="ro-RO"/>
              </w:rPr>
              <w:t>r</w:t>
            </w:r>
            <w:r w:rsidRPr="00647C5B">
              <w:rPr>
                <w:spacing w:val="-1"/>
                <w:sz w:val="18"/>
                <w:szCs w:val="18"/>
                <w:lang w:val="ro-RO"/>
              </w:rPr>
              <w:t>e</w:t>
            </w:r>
            <w:r w:rsidRPr="00647C5B">
              <w:rPr>
                <w:sz w:val="18"/>
                <w:szCs w:val="18"/>
                <w:lang w:val="ro-RO"/>
              </w:rPr>
              <w:t>/</w:t>
            </w:r>
            <w:r w:rsidRPr="00647C5B">
              <w:rPr>
                <w:spacing w:val="-1"/>
                <w:sz w:val="18"/>
                <w:szCs w:val="18"/>
                <w:lang w:val="ro-RO"/>
              </w:rPr>
              <w:t>g</w:t>
            </w:r>
            <w:r w:rsidRPr="00647C5B">
              <w:rPr>
                <w:spacing w:val="1"/>
                <w:sz w:val="18"/>
                <w:szCs w:val="18"/>
                <w:lang w:val="ro-RO"/>
              </w:rPr>
              <w:t>h</w:t>
            </w:r>
            <w:r w:rsidRPr="00647C5B">
              <w:rPr>
                <w:sz w:val="18"/>
                <w:szCs w:val="18"/>
                <w:lang w:val="ro-RO"/>
              </w:rPr>
              <w:t xml:space="preserve">i </w:t>
            </w:r>
            <w:r w:rsidRPr="00647C5B">
              <w:rPr>
                <w:spacing w:val="1"/>
                <w:sz w:val="18"/>
                <w:szCs w:val="18"/>
                <w:lang w:val="ro-RO"/>
              </w:rPr>
              <w:t>dur</w:t>
            </w:r>
          </w:p>
        </w:tc>
        <w:tc>
          <w:tcPr>
            <w:tcW w:w="994" w:type="dxa"/>
            <w:gridSpan w:val="2"/>
            <w:vMerge w:val="restart"/>
            <w:tcBorders>
              <w:top w:val="single" w:sz="5" w:space="0" w:color="000000"/>
              <w:left w:val="single" w:sz="5" w:space="0" w:color="000000"/>
              <w:right w:val="single" w:sz="5" w:space="0" w:color="000000"/>
            </w:tcBorders>
          </w:tcPr>
          <w:p w14:paraId="50CAA150" w14:textId="77777777" w:rsidR="008F5D55" w:rsidRPr="00647C5B" w:rsidRDefault="008F5D55">
            <w:pPr>
              <w:spacing w:line="200" w:lineRule="exact"/>
              <w:rPr>
                <w:lang w:val="ro-RO"/>
              </w:rPr>
            </w:pPr>
          </w:p>
          <w:p w14:paraId="089B4B10" w14:textId="77777777" w:rsidR="008F5D55" w:rsidRPr="00647C5B" w:rsidRDefault="008F5D55">
            <w:pPr>
              <w:spacing w:line="200" w:lineRule="exact"/>
              <w:rPr>
                <w:lang w:val="ro-RO"/>
              </w:rPr>
            </w:pPr>
          </w:p>
          <w:p w14:paraId="489B65DA" w14:textId="77777777" w:rsidR="008F5D55" w:rsidRPr="00647C5B" w:rsidRDefault="008F5D55">
            <w:pPr>
              <w:spacing w:line="200" w:lineRule="exact"/>
              <w:rPr>
                <w:lang w:val="ro-RO"/>
              </w:rPr>
            </w:pPr>
          </w:p>
          <w:p w14:paraId="0C9F2926" w14:textId="77777777" w:rsidR="008F5D55" w:rsidRPr="00647C5B" w:rsidRDefault="008F5D55">
            <w:pPr>
              <w:spacing w:line="200" w:lineRule="exact"/>
              <w:rPr>
                <w:lang w:val="ro-RO"/>
              </w:rPr>
            </w:pPr>
          </w:p>
          <w:p w14:paraId="50FA5F2F" w14:textId="77777777" w:rsidR="008F5D55" w:rsidRPr="00647C5B" w:rsidRDefault="008F5D55">
            <w:pPr>
              <w:spacing w:line="200" w:lineRule="exact"/>
              <w:rPr>
                <w:lang w:val="ro-RO"/>
              </w:rPr>
            </w:pPr>
          </w:p>
          <w:p w14:paraId="302279BF" w14:textId="77777777" w:rsidR="008F5D55" w:rsidRPr="00647C5B" w:rsidRDefault="008F5D55">
            <w:pPr>
              <w:spacing w:line="200" w:lineRule="exact"/>
              <w:rPr>
                <w:lang w:val="ro-RO"/>
              </w:rPr>
            </w:pPr>
          </w:p>
          <w:p w14:paraId="35A56EE7" w14:textId="77777777" w:rsidR="008F5D55" w:rsidRPr="00647C5B" w:rsidRDefault="008F5D55">
            <w:pPr>
              <w:spacing w:line="200" w:lineRule="exact"/>
              <w:rPr>
                <w:lang w:val="ro-RO"/>
              </w:rPr>
            </w:pPr>
          </w:p>
          <w:p w14:paraId="269C5795" w14:textId="77777777" w:rsidR="008F5D55" w:rsidRPr="00647C5B" w:rsidRDefault="008F5D55">
            <w:pPr>
              <w:spacing w:line="200" w:lineRule="exact"/>
              <w:rPr>
                <w:lang w:val="ro-RO"/>
              </w:rPr>
            </w:pPr>
          </w:p>
          <w:p w14:paraId="56D8A36E" w14:textId="77777777" w:rsidR="008F5D55" w:rsidRPr="00647C5B" w:rsidRDefault="008F5D55">
            <w:pPr>
              <w:spacing w:line="200" w:lineRule="exact"/>
              <w:rPr>
                <w:lang w:val="ro-RO"/>
              </w:rPr>
            </w:pPr>
          </w:p>
          <w:p w14:paraId="5002848F" w14:textId="77777777" w:rsidR="008F5D55" w:rsidRPr="00647C5B" w:rsidRDefault="008F5D55">
            <w:pPr>
              <w:spacing w:line="200" w:lineRule="exact"/>
              <w:rPr>
                <w:lang w:val="ro-RO"/>
              </w:rPr>
            </w:pPr>
          </w:p>
          <w:p w14:paraId="0BA43460" w14:textId="77777777" w:rsidR="008F5D55" w:rsidRPr="00647C5B" w:rsidRDefault="008F5D55">
            <w:pPr>
              <w:spacing w:line="200" w:lineRule="exact"/>
              <w:rPr>
                <w:lang w:val="ro-RO"/>
              </w:rPr>
            </w:pPr>
          </w:p>
          <w:p w14:paraId="3579F2DC" w14:textId="77777777" w:rsidR="008F5D55" w:rsidRPr="00647C5B" w:rsidRDefault="008F5D55">
            <w:pPr>
              <w:spacing w:line="200" w:lineRule="exact"/>
              <w:rPr>
                <w:lang w:val="ro-RO"/>
              </w:rPr>
            </w:pPr>
          </w:p>
          <w:p w14:paraId="2266AD4D" w14:textId="77777777" w:rsidR="008F5D55" w:rsidRPr="00647C5B" w:rsidRDefault="008F5D55">
            <w:pPr>
              <w:spacing w:line="200" w:lineRule="exact"/>
              <w:rPr>
                <w:lang w:val="ro-RO"/>
              </w:rPr>
            </w:pPr>
          </w:p>
          <w:p w14:paraId="58133278" w14:textId="77777777" w:rsidR="008F5D55" w:rsidRPr="00647C5B" w:rsidRDefault="008F5D55">
            <w:pPr>
              <w:spacing w:line="200" w:lineRule="exact"/>
              <w:rPr>
                <w:lang w:val="ro-RO"/>
              </w:rPr>
            </w:pPr>
          </w:p>
          <w:p w14:paraId="73841B14" w14:textId="77777777" w:rsidR="008F5D55" w:rsidRPr="00647C5B" w:rsidRDefault="008F5D55">
            <w:pPr>
              <w:spacing w:line="200" w:lineRule="exact"/>
              <w:rPr>
                <w:lang w:val="ro-RO"/>
              </w:rPr>
            </w:pPr>
          </w:p>
          <w:p w14:paraId="2E0FC747" w14:textId="77777777" w:rsidR="008F5D55" w:rsidRPr="00647C5B" w:rsidRDefault="008F5D55">
            <w:pPr>
              <w:spacing w:line="200" w:lineRule="exact"/>
              <w:rPr>
                <w:lang w:val="ro-RO"/>
              </w:rPr>
            </w:pPr>
          </w:p>
          <w:p w14:paraId="2E5CAFC2" w14:textId="77777777" w:rsidR="008F5D55" w:rsidRPr="00647C5B" w:rsidRDefault="008F5D55">
            <w:pPr>
              <w:spacing w:line="200" w:lineRule="exact"/>
              <w:rPr>
                <w:lang w:val="ro-RO"/>
              </w:rPr>
            </w:pPr>
          </w:p>
          <w:p w14:paraId="34CF6B76" w14:textId="77777777" w:rsidR="008F5D55" w:rsidRPr="00647C5B" w:rsidRDefault="008F5D55">
            <w:pPr>
              <w:spacing w:line="200" w:lineRule="exact"/>
              <w:rPr>
                <w:lang w:val="ro-RO"/>
              </w:rPr>
            </w:pPr>
          </w:p>
          <w:p w14:paraId="145A5A5F" w14:textId="77777777" w:rsidR="008F5D55" w:rsidRPr="00647C5B" w:rsidRDefault="008F5D55">
            <w:pPr>
              <w:spacing w:line="200" w:lineRule="exact"/>
              <w:rPr>
                <w:lang w:val="ro-RO"/>
              </w:rPr>
            </w:pPr>
          </w:p>
          <w:p w14:paraId="6949B372" w14:textId="77777777" w:rsidR="008F5D55" w:rsidRPr="00647C5B" w:rsidRDefault="008F5D55">
            <w:pPr>
              <w:spacing w:line="200" w:lineRule="exact"/>
              <w:rPr>
                <w:lang w:val="ro-RO"/>
              </w:rPr>
            </w:pPr>
          </w:p>
          <w:p w14:paraId="4B75FA73" w14:textId="77777777" w:rsidR="008F5D55" w:rsidRPr="00647C5B" w:rsidRDefault="008F5D55">
            <w:pPr>
              <w:spacing w:line="200" w:lineRule="exact"/>
              <w:rPr>
                <w:lang w:val="ro-RO"/>
              </w:rPr>
            </w:pPr>
          </w:p>
          <w:p w14:paraId="0815E60C" w14:textId="77777777" w:rsidR="008F5D55" w:rsidRPr="00647C5B" w:rsidRDefault="008F5D55">
            <w:pPr>
              <w:spacing w:before="6" w:line="260" w:lineRule="exact"/>
              <w:rPr>
                <w:sz w:val="26"/>
                <w:szCs w:val="26"/>
                <w:lang w:val="ro-RO"/>
              </w:rPr>
            </w:pPr>
          </w:p>
          <w:p w14:paraId="4B270CC9" w14:textId="77777777" w:rsidR="008F5D55" w:rsidRPr="00647C5B" w:rsidRDefault="00054EB8">
            <w:pPr>
              <w:ind w:left="119"/>
              <w:rPr>
                <w:sz w:val="18"/>
                <w:szCs w:val="18"/>
                <w:lang w:val="ro-RO"/>
              </w:rPr>
            </w:pPr>
            <w:r w:rsidRPr="00647C5B">
              <w:rPr>
                <w:b/>
                <w:spacing w:val="1"/>
                <w:sz w:val="18"/>
                <w:szCs w:val="18"/>
                <w:lang w:val="ro-RO"/>
              </w:rPr>
              <w:t>4</w:t>
            </w:r>
            <w:r w:rsidRPr="00647C5B">
              <w:rPr>
                <w:b/>
                <w:sz w:val="18"/>
                <w:szCs w:val="18"/>
                <w:lang w:val="ro-RO"/>
              </w:rPr>
              <w:t>5</w:t>
            </w:r>
            <w:r w:rsidRPr="00647C5B">
              <w:rPr>
                <w:b/>
                <w:spacing w:val="1"/>
                <w:sz w:val="18"/>
                <w:szCs w:val="18"/>
                <w:lang w:val="ro-RO"/>
              </w:rPr>
              <w:t xml:space="preserve"> </w:t>
            </w:r>
            <w:r w:rsidRPr="00647C5B">
              <w:rPr>
                <w:b/>
                <w:sz w:val="18"/>
                <w:szCs w:val="18"/>
                <w:lang w:val="ro-RO"/>
              </w:rPr>
              <w:t>p</w:t>
            </w:r>
            <w:r w:rsidRPr="00647C5B">
              <w:rPr>
                <w:b/>
                <w:spacing w:val="2"/>
                <w:sz w:val="18"/>
                <w:szCs w:val="18"/>
                <w:lang w:val="ro-RO"/>
              </w:rPr>
              <w:t xml:space="preserve"> </w:t>
            </w:r>
            <w:r w:rsidRPr="00647C5B">
              <w:rPr>
                <w:b/>
                <w:spacing w:val="-6"/>
                <w:sz w:val="18"/>
                <w:szCs w:val="18"/>
                <w:lang w:val="ro-RO"/>
              </w:rPr>
              <w:t>m</w:t>
            </w:r>
            <w:r w:rsidRPr="00647C5B">
              <w:rPr>
                <w:b/>
                <w:spacing w:val="-1"/>
                <w:sz w:val="18"/>
                <w:szCs w:val="18"/>
                <w:lang w:val="ro-RO"/>
              </w:rPr>
              <w:t>a</w:t>
            </w:r>
            <w:r w:rsidRPr="00647C5B">
              <w:rPr>
                <w:b/>
                <w:spacing w:val="3"/>
                <w:sz w:val="18"/>
                <w:szCs w:val="18"/>
                <w:lang w:val="ro-RO"/>
              </w:rPr>
              <w:t>x</w:t>
            </w:r>
            <w:r w:rsidRPr="00647C5B">
              <w:rPr>
                <w:b/>
                <w:sz w:val="18"/>
                <w:szCs w:val="18"/>
                <w:lang w:val="ro-RO"/>
              </w:rPr>
              <w:t>.</w:t>
            </w:r>
          </w:p>
        </w:tc>
        <w:tc>
          <w:tcPr>
            <w:tcW w:w="850" w:type="dxa"/>
            <w:gridSpan w:val="2"/>
            <w:vMerge w:val="restart"/>
            <w:tcBorders>
              <w:top w:val="single" w:sz="5" w:space="0" w:color="000000"/>
              <w:left w:val="single" w:sz="5" w:space="0" w:color="000000"/>
              <w:right w:val="single" w:sz="5" w:space="0" w:color="000000"/>
            </w:tcBorders>
            <w:shd w:val="clear" w:color="auto" w:fill="BEBEBE"/>
          </w:tcPr>
          <w:p w14:paraId="34225E3A" w14:textId="77777777" w:rsidR="008F5D55" w:rsidRPr="00647C5B" w:rsidRDefault="00054EB8">
            <w:pPr>
              <w:spacing w:before="3"/>
              <w:ind w:left="340" w:right="341"/>
              <w:jc w:val="center"/>
              <w:rPr>
                <w:sz w:val="18"/>
                <w:szCs w:val="18"/>
                <w:lang w:val="ro-RO"/>
              </w:rPr>
            </w:pPr>
            <w:r w:rsidRPr="00647C5B">
              <w:rPr>
                <w:b/>
                <w:sz w:val="18"/>
                <w:szCs w:val="18"/>
                <w:lang w:val="ro-RO"/>
              </w:rPr>
              <w:t>3</w:t>
            </w:r>
          </w:p>
        </w:tc>
        <w:tc>
          <w:tcPr>
            <w:tcW w:w="991" w:type="dxa"/>
            <w:gridSpan w:val="2"/>
            <w:tcBorders>
              <w:top w:val="single" w:sz="5" w:space="0" w:color="000000"/>
              <w:left w:val="single" w:sz="5" w:space="0" w:color="000000"/>
              <w:bottom w:val="single" w:sz="5" w:space="0" w:color="000000"/>
              <w:right w:val="single" w:sz="5" w:space="0" w:color="000000"/>
            </w:tcBorders>
          </w:tcPr>
          <w:p w14:paraId="25859D6E" w14:textId="77777777" w:rsidR="008F5D55" w:rsidRPr="00647C5B" w:rsidRDefault="008F5D55">
            <w:pPr>
              <w:spacing w:line="100" w:lineRule="exact"/>
              <w:rPr>
                <w:sz w:val="11"/>
                <w:szCs w:val="11"/>
                <w:lang w:val="ro-RO"/>
              </w:rPr>
            </w:pPr>
          </w:p>
          <w:p w14:paraId="11F54DF2" w14:textId="77777777" w:rsidR="008F5D55" w:rsidRPr="00647C5B" w:rsidRDefault="00054EB8">
            <w:pPr>
              <w:spacing w:line="200" w:lineRule="exact"/>
              <w:ind w:left="136" w:right="138" w:hanging="4"/>
              <w:jc w:val="center"/>
              <w:rPr>
                <w:sz w:val="18"/>
                <w:szCs w:val="18"/>
                <w:lang w:val="ro-RO"/>
              </w:rPr>
            </w:pPr>
            <w:r w:rsidRPr="00647C5B">
              <w:rPr>
                <w:b/>
                <w:spacing w:val="1"/>
                <w:sz w:val="18"/>
                <w:szCs w:val="18"/>
                <w:lang w:val="ro-RO"/>
              </w:rPr>
              <w:t>1</w:t>
            </w:r>
            <w:r w:rsidRPr="00647C5B">
              <w:rPr>
                <w:b/>
                <w:sz w:val="18"/>
                <w:szCs w:val="18"/>
                <w:lang w:val="ro-RO"/>
              </w:rPr>
              <w:t>p</w:t>
            </w:r>
            <w:r w:rsidRPr="00647C5B">
              <w:rPr>
                <w:b/>
                <w:spacing w:val="-3"/>
                <w:sz w:val="18"/>
                <w:szCs w:val="18"/>
                <w:lang w:val="ro-RO"/>
              </w:rPr>
              <w:t xml:space="preserve"> </w:t>
            </w:r>
            <w:r w:rsidRPr="00647C5B">
              <w:rPr>
                <w:b/>
                <w:sz w:val="18"/>
                <w:szCs w:val="18"/>
                <w:lang w:val="ro-RO"/>
              </w:rPr>
              <w:t xml:space="preserve">x </w:t>
            </w:r>
            <w:r w:rsidRPr="00647C5B">
              <w:rPr>
                <w:b/>
                <w:spacing w:val="-2"/>
                <w:sz w:val="18"/>
                <w:szCs w:val="18"/>
                <w:lang w:val="ro-RO"/>
              </w:rPr>
              <w:t>n</w:t>
            </w:r>
            <w:r w:rsidRPr="00647C5B">
              <w:rPr>
                <w:b/>
                <w:spacing w:val="-1"/>
                <w:sz w:val="18"/>
                <w:szCs w:val="18"/>
                <w:lang w:val="ro-RO"/>
              </w:rPr>
              <w:t>r</w:t>
            </w:r>
            <w:r w:rsidRPr="00647C5B">
              <w:rPr>
                <w:b/>
                <w:sz w:val="18"/>
                <w:szCs w:val="18"/>
                <w:lang w:val="ro-RO"/>
              </w:rPr>
              <w:t>.</w:t>
            </w:r>
            <w:r w:rsidRPr="00647C5B">
              <w:rPr>
                <w:b/>
                <w:spacing w:val="1"/>
                <w:sz w:val="18"/>
                <w:szCs w:val="18"/>
                <w:lang w:val="ro-RO"/>
              </w:rPr>
              <w:t>p</w:t>
            </w:r>
            <w:r w:rsidRPr="00647C5B">
              <w:rPr>
                <w:b/>
                <w:spacing w:val="-1"/>
                <w:sz w:val="18"/>
                <w:szCs w:val="18"/>
                <w:lang w:val="ro-RO"/>
              </w:rPr>
              <w:t>ro</w:t>
            </w:r>
            <w:r w:rsidRPr="00647C5B">
              <w:rPr>
                <w:b/>
                <w:spacing w:val="1"/>
                <w:sz w:val="18"/>
                <w:szCs w:val="18"/>
                <w:lang w:val="ro-RO"/>
              </w:rPr>
              <w:t>g</w:t>
            </w:r>
            <w:r w:rsidRPr="00647C5B">
              <w:rPr>
                <w:b/>
                <w:sz w:val="18"/>
                <w:szCs w:val="18"/>
                <w:lang w:val="ro-RO"/>
              </w:rPr>
              <w:t>r</w:t>
            </w:r>
          </w:p>
          <w:p w14:paraId="0ABBED3F" w14:textId="77777777" w:rsidR="008F5D55" w:rsidRPr="00647C5B" w:rsidRDefault="00054EB8">
            <w:pPr>
              <w:spacing w:before="3" w:line="200" w:lineRule="exact"/>
              <w:ind w:left="108" w:right="113"/>
              <w:jc w:val="center"/>
              <w:rPr>
                <w:sz w:val="18"/>
                <w:szCs w:val="18"/>
                <w:lang w:val="ro-RO"/>
              </w:rPr>
            </w:pPr>
            <w:r w:rsidRPr="00647C5B">
              <w:rPr>
                <w:b/>
                <w:sz w:val="18"/>
                <w:szCs w:val="18"/>
                <w:lang w:val="ro-RO"/>
              </w:rPr>
              <w:t>/r</w:t>
            </w:r>
            <w:r w:rsidRPr="00647C5B">
              <w:rPr>
                <w:b/>
                <w:spacing w:val="-1"/>
                <w:sz w:val="18"/>
                <w:szCs w:val="18"/>
                <w:lang w:val="ro-RO"/>
              </w:rPr>
              <w:t>e</w:t>
            </w:r>
            <w:r w:rsidRPr="00647C5B">
              <w:rPr>
                <w:b/>
                <w:spacing w:val="1"/>
                <w:sz w:val="18"/>
                <w:szCs w:val="18"/>
                <w:lang w:val="ro-RO"/>
              </w:rPr>
              <w:t>g</w:t>
            </w:r>
            <w:r w:rsidRPr="00647C5B">
              <w:rPr>
                <w:b/>
                <w:spacing w:val="-2"/>
                <w:sz w:val="18"/>
                <w:szCs w:val="18"/>
                <w:lang w:val="ro-RO"/>
              </w:rPr>
              <w:t>u</w:t>
            </w:r>
            <w:r w:rsidRPr="00647C5B">
              <w:rPr>
                <w:b/>
                <w:sz w:val="18"/>
                <w:szCs w:val="18"/>
                <w:lang w:val="ro-RO"/>
              </w:rPr>
              <w:t>l</w:t>
            </w:r>
            <w:r w:rsidRPr="00647C5B">
              <w:rPr>
                <w:b/>
                <w:spacing w:val="3"/>
                <w:sz w:val="18"/>
                <w:szCs w:val="18"/>
                <w:lang w:val="ro-RO"/>
              </w:rPr>
              <w:t>/</w:t>
            </w:r>
            <w:r w:rsidRPr="00647C5B">
              <w:rPr>
                <w:b/>
                <w:spacing w:val="-4"/>
                <w:sz w:val="18"/>
                <w:szCs w:val="18"/>
                <w:lang w:val="ro-RO"/>
              </w:rPr>
              <w:t>m</w:t>
            </w:r>
            <w:r w:rsidRPr="00647C5B">
              <w:rPr>
                <w:b/>
                <w:sz w:val="18"/>
                <w:szCs w:val="18"/>
                <w:lang w:val="ro-RO"/>
              </w:rPr>
              <w:t>e t.</w:t>
            </w:r>
          </w:p>
        </w:tc>
        <w:tc>
          <w:tcPr>
            <w:tcW w:w="1136" w:type="dxa"/>
            <w:gridSpan w:val="2"/>
            <w:tcBorders>
              <w:top w:val="single" w:sz="5" w:space="0" w:color="000000"/>
              <w:left w:val="single" w:sz="5" w:space="0" w:color="000000"/>
              <w:bottom w:val="single" w:sz="5" w:space="0" w:color="000000"/>
              <w:right w:val="single" w:sz="5" w:space="0" w:color="000000"/>
            </w:tcBorders>
          </w:tcPr>
          <w:p w14:paraId="6689436E" w14:textId="77777777" w:rsidR="008F5D55" w:rsidRPr="00647C5B" w:rsidRDefault="008F5D55">
            <w:pPr>
              <w:rPr>
                <w:lang w:val="ro-RO"/>
              </w:rPr>
            </w:pPr>
          </w:p>
        </w:tc>
        <w:tc>
          <w:tcPr>
            <w:tcW w:w="1133" w:type="dxa"/>
            <w:gridSpan w:val="2"/>
            <w:tcBorders>
              <w:top w:val="single" w:sz="5" w:space="0" w:color="000000"/>
              <w:left w:val="single" w:sz="5" w:space="0" w:color="000000"/>
              <w:bottom w:val="single" w:sz="5" w:space="0" w:color="000000"/>
              <w:right w:val="single" w:sz="5" w:space="0" w:color="000000"/>
            </w:tcBorders>
          </w:tcPr>
          <w:p w14:paraId="3AECBFFB" w14:textId="77777777" w:rsidR="008F5D55" w:rsidRPr="00647C5B" w:rsidRDefault="008F5D55">
            <w:pPr>
              <w:rPr>
                <w:lang w:val="ro-RO"/>
              </w:rPr>
            </w:pPr>
          </w:p>
        </w:tc>
      </w:tr>
      <w:tr w:rsidR="008F5D55" w:rsidRPr="00647C5B" w14:paraId="27D76562" w14:textId="77777777" w:rsidTr="005929B7">
        <w:trPr>
          <w:gridAfter w:val="1"/>
          <w:wAfter w:w="9" w:type="dxa"/>
          <w:trHeight w:hRule="exact" w:val="1328"/>
        </w:trPr>
        <w:tc>
          <w:tcPr>
            <w:tcW w:w="2357" w:type="dxa"/>
            <w:gridSpan w:val="4"/>
            <w:vMerge/>
            <w:tcBorders>
              <w:left w:val="single" w:sz="5" w:space="0" w:color="000000"/>
              <w:bottom w:val="single" w:sz="5" w:space="0" w:color="000000"/>
              <w:right w:val="single" w:sz="5" w:space="0" w:color="000000"/>
            </w:tcBorders>
          </w:tcPr>
          <w:p w14:paraId="099876D8" w14:textId="77777777" w:rsidR="008F5D55" w:rsidRPr="00647C5B" w:rsidRDefault="008F5D55">
            <w:pPr>
              <w:rPr>
                <w:lang w:val="ro-RO"/>
              </w:rPr>
            </w:pPr>
          </w:p>
        </w:tc>
        <w:tc>
          <w:tcPr>
            <w:tcW w:w="1722" w:type="dxa"/>
            <w:tcBorders>
              <w:top w:val="single" w:sz="5" w:space="0" w:color="000000"/>
              <w:left w:val="single" w:sz="5" w:space="0" w:color="000000"/>
              <w:bottom w:val="single" w:sz="5" w:space="0" w:color="000000"/>
              <w:right w:val="single" w:sz="5" w:space="0" w:color="000000"/>
            </w:tcBorders>
          </w:tcPr>
          <w:p w14:paraId="4E0B3B86" w14:textId="77777777" w:rsidR="008F5D55" w:rsidRPr="00647C5B" w:rsidRDefault="00054EB8">
            <w:pPr>
              <w:ind w:left="277" w:right="153" w:hanging="142"/>
              <w:rPr>
                <w:sz w:val="18"/>
                <w:szCs w:val="18"/>
                <w:lang w:val="ro-RO"/>
              </w:rPr>
            </w:pPr>
            <w:r w:rsidRPr="00647C5B">
              <w:rPr>
                <w:rFonts w:ascii="Garamond" w:eastAsia="Garamond" w:hAnsi="Garamond" w:cs="Garamond"/>
                <w:sz w:val="18"/>
                <w:szCs w:val="18"/>
                <w:lang w:val="ro-RO"/>
              </w:rPr>
              <w:t>-</w:t>
            </w:r>
            <w:r w:rsidRPr="00647C5B">
              <w:rPr>
                <w:rFonts w:ascii="Garamond" w:eastAsia="Garamond" w:hAnsi="Garamond" w:cs="Garamond"/>
                <w:spacing w:val="40"/>
                <w:sz w:val="18"/>
                <w:szCs w:val="18"/>
                <w:lang w:val="ro-RO"/>
              </w:rPr>
              <w:t xml:space="preserve"> </w:t>
            </w:r>
            <w:r w:rsidRPr="00647C5B">
              <w:rPr>
                <w:spacing w:val="-1"/>
                <w:sz w:val="18"/>
                <w:szCs w:val="18"/>
                <w:lang w:val="ro-RO"/>
              </w:rPr>
              <w:t>e</w:t>
            </w:r>
            <w:r w:rsidRPr="00647C5B">
              <w:rPr>
                <w:sz w:val="18"/>
                <w:szCs w:val="18"/>
                <w:lang w:val="ro-RO"/>
              </w:rPr>
              <w:t>la</w:t>
            </w:r>
            <w:r w:rsidRPr="00647C5B">
              <w:rPr>
                <w:spacing w:val="1"/>
                <w:sz w:val="18"/>
                <w:szCs w:val="18"/>
                <w:lang w:val="ro-RO"/>
              </w:rPr>
              <w:t>bo</w:t>
            </w:r>
            <w:r w:rsidRPr="00647C5B">
              <w:rPr>
                <w:sz w:val="18"/>
                <w:szCs w:val="18"/>
                <w:lang w:val="ro-RO"/>
              </w:rPr>
              <w:t>r</w:t>
            </w:r>
            <w:r w:rsidRPr="00647C5B">
              <w:rPr>
                <w:spacing w:val="-1"/>
                <w:sz w:val="18"/>
                <w:szCs w:val="18"/>
                <w:lang w:val="ro-RO"/>
              </w:rPr>
              <w:t>a</w:t>
            </w:r>
            <w:r w:rsidRPr="00647C5B">
              <w:rPr>
                <w:sz w:val="18"/>
                <w:szCs w:val="18"/>
                <w:lang w:val="ro-RO"/>
              </w:rPr>
              <w:t>r</w:t>
            </w:r>
            <w:r w:rsidRPr="00647C5B">
              <w:rPr>
                <w:spacing w:val="-1"/>
                <w:sz w:val="18"/>
                <w:szCs w:val="18"/>
                <w:lang w:val="ro-RO"/>
              </w:rPr>
              <w:t>e</w:t>
            </w:r>
            <w:r w:rsidRPr="00647C5B">
              <w:rPr>
                <w:sz w:val="18"/>
                <w:szCs w:val="18"/>
                <w:lang w:val="ro-RO"/>
              </w:rPr>
              <w:t xml:space="preserve">a </w:t>
            </w:r>
            <w:r w:rsidRPr="00647C5B">
              <w:rPr>
                <w:spacing w:val="1"/>
                <w:sz w:val="18"/>
                <w:szCs w:val="18"/>
                <w:lang w:val="ro-RO"/>
              </w:rPr>
              <w:t>d</w:t>
            </w:r>
            <w:r w:rsidRPr="00647C5B">
              <w:rPr>
                <w:sz w:val="18"/>
                <w:szCs w:val="18"/>
                <w:lang w:val="ro-RO"/>
              </w:rPr>
              <w:t xml:space="preserve">e </w:t>
            </w:r>
            <w:r w:rsidRPr="00647C5B">
              <w:rPr>
                <w:spacing w:val="1"/>
                <w:sz w:val="18"/>
                <w:szCs w:val="18"/>
                <w:lang w:val="ro-RO"/>
              </w:rPr>
              <w:t>p</w:t>
            </w:r>
            <w:r w:rsidRPr="00647C5B">
              <w:rPr>
                <w:sz w:val="18"/>
                <w:szCs w:val="18"/>
                <w:lang w:val="ro-RO"/>
              </w:rPr>
              <w:t>r</w:t>
            </w:r>
            <w:r w:rsidRPr="00647C5B">
              <w:rPr>
                <w:spacing w:val="1"/>
                <w:sz w:val="18"/>
                <w:szCs w:val="18"/>
                <w:lang w:val="ro-RO"/>
              </w:rPr>
              <w:t>o</w:t>
            </w:r>
            <w:r w:rsidRPr="00647C5B">
              <w:rPr>
                <w:spacing w:val="-1"/>
                <w:sz w:val="18"/>
                <w:szCs w:val="18"/>
                <w:lang w:val="ro-RO"/>
              </w:rPr>
              <w:t>g</w:t>
            </w:r>
            <w:r w:rsidRPr="00647C5B">
              <w:rPr>
                <w:sz w:val="18"/>
                <w:szCs w:val="18"/>
                <w:lang w:val="ro-RO"/>
              </w:rPr>
              <w:t>r</w:t>
            </w:r>
            <w:r w:rsidRPr="00647C5B">
              <w:rPr>
                <w:spacing w:val="-1"/>
                <w:sz w:val="18"/>
                <w:szCs w:val="18"/>
                <w:lang w:val="ro-RO"/>
              </w:rPr>
              <w:t>a</w:t>
            </w:r>
            <w:r w:rsidRPr="00647C5B">
              <w:rPr>
                <w:spacing w:val="-3"/>
                <w:sz w:val="18"/>
                <w:szCs w:val="18"/>
                <w:lang w:val="ro-RO"/>
              </w:rPr>
              <w:t>m</w:t>
            </w:r>
            <w:r w:rsidRPr="00647C5B">
              <w:rPr>
                <w:sz w:val="18"/>
                <w:szCs w:val="18"/>
                <w:lang w:val="ro-RO"/>
              </w:rPr>
              <w:t xml:space="preserve">e </w:t>
            </w:r>
            <w:r w:rsidRPr="00647C5B">
              <w:rPr>
                <w:spacing w:val="2"/>
                <w:sz w:val="18"/>
                <w:szCs w:val="18"/>
                <w:lang w:val="ro-RO"/>
              </w:rPr>
              <w:t>ş</w:t>
            </w:r>
            <w:r w:rsidRPr="00647C5B">
              <w:rPr>
                <w:spacing w:val="-1"/>
                <w:sz w:val="18"/>
                <w:szCs w:val="18"/>
                <w:lang w:val="ro-RO"/>
              </w:rPr>
              <w:t>c</w:t>
            </w:r>
            <w:r w:rsidRPr="00647C5B">
              <w:rPr>
                <w:spacing w:val="1"/>
                <w:sz w:val="18"/>
                <w:szCs w:val="18"/>
                <w:lang w:val="ro-RO"/>
              </w:rPr>
              <w:t>o</w:t>
            </w:r>
            <w:r w:rsidRPr="00647C5B">
              <w:rPr>
                <w:sz w:val="18"/>
                <w:szCs w:val="18"/>
                <w:lang w:val="ro-RO"/>
              </w:rPr>
              <w:t xml:space="preserve">lare </w:t>
            </w:r>
            <w:r w:rsidRPr="00647C5B">
              <w:rPr>
                <w:spacing w:val="1"/>
                <w:sz w:val="18"/>
                <w:szCs w:val="18"/>
                <w:lang w:val="ro-RO"/>
              </w:rPr>
              <w:t>p</w:t>
            </w:r>
            <w:r w:rsidRPr="00647C5B">
              <w:rPr>
                <w:spacing w:val="-1"/>
                <w:sz w:val="18"/>
                <w:szCs w:val="18"/>
                <w:lang w:val="ro-RO"/>
              </w:rPr>
              <w:t>e</w:t>
            </w:r>
            <w:r w:rsidRPr="00647C5B">
              <w:rPr>
                <w:spacing w:val="1"/>
                <w:sz w:val="18"/>
                <w:szCs w:val="18"/>
                <w:lang w:val="ro-RO"/>
              </w:rPr>
              <w:t>n</w:t>
            </w:r>
            <w:r w:rsidRPr="00647C5B">
              <w:rPr>
                <w:sz w:val="18"/>
                <w:szCs w:val="18"/>
                <w:lang w:val="ro-RO"/>
              </w:rPr>
              <w:t xml:space="preserve">tru </w:t>
            </w:r>
            <w:r w:rsidRPr="00647C5B">
              <w:rPr>
                <w:spacing w:val="1"/>
                <w:sz w:val="18"/>
                <w:szCs w:val="18"/>
                <w:lang w:val="ro-RO"/>
              </w:rPr>
              <w:t>d</w:t>
            </w:r>
            <w:r w:rsidRPr="00647C5B">
              <w:rPr>
                <w:sz w:val="18"/>
                <w:szCs w:val="18"/>
                <w:lang w:val="ro-RO"/>
              </w:rPr>
              <w:t>is</w:t>
            </w:r>
            <w:r w:rsidRPr="00647C5B">
              <w:rPr>
                <w:spacing w:val="-1"/>
                <w:sz w:val="18"/>
                <w:szCs w:val="18"/>
                <w:lang w:val="ro-RO"/>
              </w:rPr>
              <w:t>c</w:t>
            </w:r>
            <w:r w:rsidRPr="00647C5B">
              <w:rPr>
                <w:sz w:val="18"/>
                <w:szCs w:val="18"/>
                <w:lang w:val="ro-RO"/>
              </w:rPr>
              <w:t>i</w:t>
            </w:r>
            <w:r w:rsidRPr="00647C5B">
              <w:rPr>
                <w:spacing w:val="-1"/>
                <w:sz w:val="18"/>
                <w:szCs w:val="18"/>
                <w:lang w:val="ro-RO"/>
              </w:rPr>
              <w:t>p</w:t>
            </w:r>
            <w:r w:rsidRPr="00647C5B">
              <w:rPr>
                <w:sz w:val="18"/>
                <w:szCs w:val="18"/>
                <w:lang w:val="ro-RO"/>
              </w:rPr>
              <w:t>l</w:t>
            </w:r>
            <w:r w:rsidRPr="00647C5B">
              <w:rPr>
                <w:spacing w:val="1"/>
                <w:sz w:val="18"/>
                <w:szCs w:val="18"/>
                <w:lang w:val="ro-RO"/>
              </w:rPr>
              <w:t>in</w:t>
            </w:r>
            <w:r w:rsidRPr="00647C5B">
              <w:rPr>
                <w:sz w:val="18"/>
                <w:szCs w:val="18"/>
                <w:lang w:val="ro-RO"/>
              </w:rPr>
              <w:t xml:space="preserve">e </w:t>
            </w:r>
            <w:r w:rsidRPr="00647C5B">
              <w:rPr>
                <w:spacing w:val="1"/>
                <w:sz w:val="18"/>
                <w:szCs w:val="18"/>
                <w:lang w:val="ro-RO"/>
              </w:rPr>
              <w:t>op</w:t>
            </w:r>
            <w:r w:rsidRPr="00647C5B">
              <w:rPr>
                <w:sz w:val="18"/>
                <w:szCs w:val="18"/>
                <w:lang w:val="ro-RO"/>
              </w:rPr>
              <w:t>ţ</w:t>
            </w:r>
            <w:r w:rsidRPr="00647C5B">
              <w:rPr>
                <w:spacing w:val="-2"/>
                <w:sz w:val="18"/>
                <w:szCs w:val="18"/>
                <w:lang w:val="ro-RO"/>
              </w:rPr>
              <w:t>i</w:t>
            </w:r>
            <w:r w:rsidRPr="00647C5B">
              <w:rPr>
                <w:spacing w:val="1"/>
                <w:sz w:val="18"/>
                <w:szCs w:val="18"/>
                <w:lang w:val="ro-RO"/>
              </w:rPr>
              <w:t>on</w:t>
            </w:r>
            <w:r w:rsidRPr="00647C5B">
              <w:rPr>
                <w:spacing w:val="-1"/>
                <w:sz w:val="18"/>
                <w:szCs w:val="18"/>
                <w:lang w:val="ro-RO"/>
              </w:rPr>
              <w:t>a</w:t>
            </w:r>
            <w:r w:rsidRPr="00647C5B">
              <w:rPr>
                <w:sz w:val="18"/>
                <w:szCs w:val="18"/>
                <w:lang w:val="ro-RO"/>
              </w:rPr>
              <w:t>le</w:t>
            </w:r>
            <w:r w:rsidRPr="00647C5B">
              <w:rPr>
                <w:spacing w:val="-2"/>
                <w:sz w:val="18"/>
                <w:szCs w:val="18"/>
                <w:lang w:val="ro-RO"/>
              </w:rPr>
              <w:t xml:space="preserve"> </w:t>
            </w:r>
            <w:r w:rsidRPr="00647C5B">
              <w:rPr>
                <w:spacing w:val="1"/>
                <w:sz w:val="18"/>
                <w:szCs w:val="18"/>
                <w:lang w:val="ro-RO"/>
              </w:rPr>
              <w:t>no</w:t>
            </w:r>
            <w:r w:rsidRPr="00647C5B">
              <w:rPr>
                <w:spacing w:val="-2"/>
                <w:sz w:val="18"/>
                <w:szCs w:val="18"/>
                <w:lang w:val="ro-RO"/>
              </w:rPr>
              <w:t>i</w:t>
            </w:r>
            <w:r w:rsidRPr="00647C5B">
              <w:rPr>
                <w:sz w:val="18"/>
                <w:szCs w:val="18"/>
                <w:lang w:val="ro-RO"/>
              </w:rPr>
              <w:t>, î</w:t>
            </w:r>
            <w:r w:rsidRPr="00647C5B">
              <w:rPr>
                <w:spacing w:val="1"/>
                <w:sz w:val="18"/>
                <w:szCs w:val="18"/>
                <w:lang w:val="ro-RO"/>
              </w:rPr>
              <w:t>n</w:t>
            </w:r>
            <w:r w:rsidRPr="00647C5B">
              <w:rPr>
                <w:sz w:val="18"/>
                <w:szCs w:val="18"/>
                <w:lang w:val="ro-RO"/>
              </w:rPr>
              <w:t>s</w:t>
            </w:r>
            <w:r w:rsidRPr="00647C5B">
              <w:rPr>
                <w:spacing w:val="1"/>
                <w:sz w:val="18"/>
                <w:szCs w:val="18"/>
                <w:lang w:val="ro-RO"/>
              </w:rPr>
              <w:t>o</w:t>
            </w:r>
            <w:r w:rsidRPr="00647C5B">
              <w:rPr>
                <w:sz w:val="18"/>
                <w:szCs w:val="18"/>
                <w:lang w:val="ro-RO"/>
              </w:rPr>
              <w:t>ţ</w:t>
            </w:r>
            <w:r w:rsidRPr="00647C5B">
              <w:rPr>
                <w:spacing w:val="1"/>
                <w:sz w:val="18"/>
                <w:szCs w:val="18"/>
                <w:lang w:val="ro-RO"/>
              </w:rPr>
              <w:t>i</w:t>
            </w:r>
            <w:r w:rsidRPr="00647C5B">
              <w:rPr>
                <w:sz w:val="18"/>
                <w:szCs w:val="18"/>
                <w:lang w:val="ro-RO"/>
              </w:rPr>
              <w:t>te</w:t>
            </w:r>
            <w:r w:rsidRPr="00647C5B">
              <w:rPr>
                <w:spacing w:val="-2"/>
                <w:sz w:val="18"/>
                <w:szCs w:val="18"/>
                <w:lang w:val="ro-RO"/>
              </w:rPr>
              <w:t xml:space="preserve"> </w:t>
            </w:r>
            <w:r w:rsidRPr="00647C5B">
              <w:rPr>
                <w:spacing w:val="1"/>
                <w:sz w:val="18"/>
                <w:szCs w:val="18"/>
                <w:lang w:val="ro-RO"/>
              </w:rPr>
              <w:t>d</w:t>
            </w:r>
            <w:r w:rsidRPr="00647C5B">
              <w:rPr>
                <w:sz w:val="18"/>
                <w:szCs w:val="18"/>
                <w:lang w:val="ro-RO"/>
              </w:rPr>
              <w:t>e s</w:t>
            </w:r>
            <w:r w:rsidRPr="00647C5B">
              <w:rPr>
                <w:spacing w:val="1"/>
                <w:sz w:val="18"/>
                <w:szCs w:val="18"/>
                <w:lang w:val="ro-RO"/>
              </w:rPr>
              <w:t>upo</w:t>
            </w:r>
            <w:r w:rsidRPr="00647C5B">
              <w:rPr>
                <w:sz w:val="18"/>
                <w:szCs w:val="18"/>
                <w:lang w:val="ro-RO"/>
              </w:rPr>
              <w:t>r</w:t>
            </w:r>
            <w:r w:rsidRPr="00647C5B">
              <w:rPr>
                <w:spacing w:val="-2"/>
                <w:sz w:val="18"/>
                <w:szCs w:val="18"/>
                <w:lang w:val="ro-RO"/>
              </w:rPr>
              <w:t>t</w:t>
            </w:r>
            <w:r w:rsidRPr="00647C5B">
              <w:rPr>
                <w:spacing w:val="1"/>
                <w:sz w:val="18"/>
                <w:szCs w:val="18"/>
                <w:lang w:val="ro-RO"/>
              </w:rPr>
              <w:t>u</w:t>
            </w:r>
            <w:r w:rsidRPr="00647C5B">
              <w:rPr>
                <w:sz w:val="18"/>
                <w:szCs w:val="18"/>
                <w:lang w:val="ro-RO"/>
              </w:rPr>
              <w:t>l</w:t>
            </w:r>
            <w:r w:rsidRPr="00647C5B">
              <w:rPr>
                <w:spacing w:val="-1"/>
                <w:sz w:val="18"/>
                <w:szCs w:val="18"/>
                <w:lang w:val="ro-RO"/>
              </w:rPr>
              <w:t xml:space="preserve"> </w:t>
            </w:r>
            <w:r w:rsidRPr="00647C5B">
              <w:rPr>
                <w:spacing w:val="1"/>
                <w:sz w:val="18"/>
                <w:szCs w:val="18"/>
                <w:lang w:val="ro-RO"/>
              </w:rPr>
              <w:t>d</w:t>
            </w:r>
            <w:r w:rsidRPr="00647C5B">
              <w:rPr>
                <w:sz w:val="18"/>
                <w:szCs w:val="18"/>
                <w:lang w:val="ro-RO"/>
              </w:rPr>
              <w:t xml:space="preserve">e </w:t>
            </w:r>
            <w:r w:rsidRPr="00647C5B">
              <w:rPr>
                <w:spacing w:val="-1"/>
                <w:sz w:val="18"/>
                <w:szCs w:val="18"/>
                <w:lang w:val="ro-RO"/>
              </w:rPr>
              <w:t>c</w:t>
            </w:r>
            <w:r w:rsidRPr="00647C5B">
              <w:rPr>
                <w:spacing w:val="1"/>
                <w:sz w:val="18"/>
                <w:szCs w:val="18"/>
                <w:lang w:val="ro-RO"/>
              </w:rPr>
              <w:t>u</w:t>
            </w:r>
            <w:r w:rsidRPr="00647C5B">
              <w:rPr>
                <w:sz w:val="18"/>
                <w:szCs w:val="18"/>
                <w:lang w:val="ro-RO"/>
              </w:rPr>
              <w:t>rs</w:t>
            </w:r>
          </w:p>
        </w:tc>
        <w:tc>
          <w:tcPr>
            <w:tcW w:w="994" w:type="dxa"/>
            <w:gridSpan w:val="2"/>
            <w:vMerge/>
            <w:tcBorders>
              <w:left w:val="single" w:sz="5" w:space="0" w:color="000000"/>
              <w:right w:val="single" w:sz="5" w:space="0" w:color="000000"/>
            </w:tcBorders>
          </w:tcPr>
          <w:p w14:paraId="1FF762D7" w14:textId="77777777" w:rsidR="008F5D55" w:rsidRPr="00647C5B" w:rsidRDefault="008F5D55">
            <w:pPr>
              <w:rPr>
                <w:lang w:val="ro-RO"/>
              </w:rPr>
            </w:pPr>
          </w:p>
        </w:tc>
        <w:tc>
          <w:tcPr>
            <w:tcW w:w="850" w:type="dxa"/>
            <w:gridSpan w:val="2"/>
            <w:vMerge/>
            <w:tcBorders>
              <w:left w:val="single" w:sz="5" w:space="0" w:color="000000"/>
              <w:bottom w:val="single" w:sz="5" w:space="0" w:color="000000"/>
              <w:right w:val="single" w:sz="5" w:space="0" w:color="000000"/>
            </w:tcBorders>
            <w:shd w:val="clear" w:color="auto" w:fill="BEBEBE"/>
          </w:tcPr>
          <w:p w14:paraId="70979FCE" w14:textId="77777777" w:rsidR="008F5D55" w:rsidRPr="00647C5B" w:rsidRDefault="008F5D55">
            <w:pPr>
              <w:rPr>
                <w:lang w:val="ro-RO"/>
              </w:rPr>
            </w:pPr>
          </w:p>
        </w:tc>
        <w:tc>
          <w:tcPr>
            <w:tcW w:w="991" w:type="dxa"/>
            <w:gridSpan w:val="2"/>
            <w:tcBorders>
              <w:top w:val="single" w:sz="5" w:space="0" w:color="000000"/>
              <w:left w:val="single" w:sz="5" w:space="0" w:color="000000"/>
              <w:bottom w:val="single" w:sz="5" w:space="0" w:color="000000"/>
              <w:right w:val="single" w:sz="5" w:space="0" w:color="000000"/>
            </w:tcBorders>
          </w:tcPr>
          <w:p w14:paraId="01A3E67C" w14:textId="77777777" w:rsidR="008F5D55" w:rsidRPr="00647C5B" w:rsidRDefault="008F5D55">
            <w:pPr>
              <w:spacing w:before="7" w:line="260" w:lineRule="exact"/>
              <w:rPr>
                <w:sz w:val="26"/>
                <w:szCs w:val="26"/>
                <w:lang w:val="ro-RO"/>
              </w:rPr>
            </w:pPr>
          </w:p>
          <w:p w14:paraId="07CDC3A5" w14:textId="77777777" w:rsidR="008F5D55" w:rsidRPr="00647C5B" w:rsidRDefault="00054EB8">
            <w:pPr>
              <w:ind w:left="133" w:right="108" w:firstLine="151"/>
              <w:rPr>
                <w:sz w:val="18"/>
                <w:szCs w:val="18"/>
                <w:lang w:val="ro-RO"/>
              </w:rPr>
            </w:pPr>
            <w:r w:rsidRPr="00647C5B">
              <w:rPr>
                <w:b/>
                <w:spacing w:val="1"/>
                <w:sz w:val="18"/>
                <w:szCs w:val="18"/>
                <w:lang w:val="ro-RO"/>
              </w:rPr>
              <w:t>0</w:t>
            </w:r>
            <w:r w:rsidRPr="00647C5B">
              <w:rPr>
                <w:b/>
                <w:sz w:val="18"/>
                <w:szCs w:val="18"/>
                <w:lang w:val="ro-RO"/>
              </w:rPr>
              <w:t>,</w:t>
            </w:r>
            <w:r w:rsidRPr="00647C5B">
              <w:rPr>
                <w:b/>
                <w:spacing w:val="-1"/>
                <w:sz w:val="18"/>
                <w:szCs w:val="18"/>
                <w:lang w:val="ro-RO"/>
              </w:rPr>
              <w:t>25</w:t>
            </w:r>
            <w:r w:rsidRPr="00647C5B">
              <w:rPr>
                <w:b/>
                <w:sz w:val="18"/>
                <w:szCs w:val="18"/>
                <w:lang w:val="ro-RO"/>
              </w:rPr>
              <w:t xml:space="preserve">x </w:t>
            </w:r>
            <w:r w:rsidRPr="00647C5B">
              <w:rPr>
                <w:b/>
                <w:spacing w:val="-2"/>
                <w:sz w:val="18"/>
                <w:szCs w:val="18"/>
                <w:lang w:val="ro-RO"/>
              </w:rPr>
              <w:t>n</w:t>
            </w:r>
            <w:r w:rsidRPr="00647C5B">
              <w:rPr>
                <w:b/>
                <w:spacing w:val="-1"/>
                <w:sz w:val="18"/>
                <w:szCs w:val="18"/>
                <w:lang w:val="ro-RO"/>
              </w:rPr>
              <w:t>r</w:t>
            </w:r>
            <w:r w:rsidRPr="00647C5B">
              <w:rPr>
                <w:b/>
                <w:sz w:val="18"/>
                <w:szCs w:val="18"/>
                <w:lang w:val="ro-RO"/>
              </w:rPr>
              <w:t>.</w:t>
            </w:r>
            <w:r w:rsidRPr="00647C5B">
              <w:rPr>
                <w:b/>
                <w:spacing w:val="1"/>
                <w:sz w:val="18"/>
                <w:szCs w:val="18"/>
                <w:lang w:val="ro-RO"/>
              </w:rPr>
              <w:t>p</w:t>
            </w:r>
            <w:r w:rsidRPr="00647C5B">
              <w:rPr>
                <w:b/>
                <w:spacing w:val="-1"/>
                <w:sz w:val="18"/>
                <w:szCs w:val="18"/>
                <w:lang w:val="ro-RO"/>
              </w:rPr>
              <w:t>ro</w:t>
            </w:r>
            <w:r w:rsidRPr="00647C5B">
              <w:rPr>
                <w:b/>
                <w:spacing w:val="2"/>
                <w:sz w:val="18"/>
                <w:szCs w:val="18"/>
                <w:lang w:val="ro-RO"/>
              </w:rPr>
              <w:t>g</w:t>
            </w:r>
            <w:r w:rsidRPr="00647C5B">
              <w:rPr>
                <w:b/>
                <w:spacing w:val="-1"/>
                <w:sz w:val="18"/>
                <w:szCs w:val="18"/>
                <w:lang w:val="ro-RO"/>
              </w:rPr>
              <w:t>r.</w:t>
            </w:r>
          </w:p>
        </w:tc>
        <w:tc>
          <w:tcPr>
            <w:tcW w:w="1136" w:type="dxa"/>
            <w:gridSpan w:val="2"/>
            <w:tcBorders>
              <w:top w:val="single" w:sz="5" w:space="0" w:color="000000"/>
              <w:left w:val="single" w:sz="5" w:space="0" w:color="000000"/>
              <w:bottom w:val="single" w:sz="5" w:space="0" w:color="000000"/>
              <w:right w:val="single" w:sz="5" w:space="0" w:color="000000"/>
            </w:tcBorders>
          </w:tcPr>
          <w:p w14:paraId="7BD744F1" w14:textId="77777777" w:rsidR="008F5D55" w:rsidRPr="00647C5B" w:rsidRDefault="008F5D55">
            <w:pPr>
              <w:rPr>
                <w:lang w:val="ro-RO"/>
              </w:rPr>
            </w:pPr>
          </w:p>
        </w:tc>
        <w:tc>
          <w:tcPr>
            <w:tcW w:w="1133" w:type="dxa"/>
            <w:gridSpan w:val="2"/>
            <w:tcBorders>
              <w:top w:val="single" w:sz="5" w:space="0" w:color="000000"/>
              <w:left w:val="single" w:sz="5" w:space="0" w:color="000000"/>
              <w:bottom w:val="single" w:sz="5" w:space="0" w:color="000000"/>
              <w:right w:val="single" w:sz="5" w:space="0" w:color="000000"/>
            </w:tcBorders>
          </w:tcPr>
          <w:p w14:paraId="0C7CB925" w14:textId="77777777" w:rsidR="008F5D55" w:rsidRPr="00647C5B" w:rsidRDefault="008F5D55">
            <w:pPr>
              <w:rPr>
                <w:lang w:val="ro-RO"/>
              </w:rPr>
            </w:pPr>
          </w:p>
        </w:tc>
      </w:tr>
      <w:tr w:rsidR="008F5D55" w:rsidRPr="00647C5B" w14:paraId="278E5990" w14:textId="77777777" w:rsidTr="005929B7">
        <w:trPr>
          <w:gridAfter w:val="1"/>
          <w:wAfter w:w="9" w:type="dxa"/>
          <w:trHeight w:hRule="exact" w:val="1044"/>
        </w:trPr>
        <w:tc>
          <w:tcPr>
            <w:tcW w:w="4079" w:type="dxa"/>
            <w:gridSpan w:val="5"/>
            <w:tcBorders>
              <w:top w:val="nil"/>
              <w:left w:val="single" w:sz="5" w:space="0" w:color="000000"/>
              <w:bottom w:val="nil"/>
              <w:right w:val="single" w:sz="5" w:space="0" w:color="000000"/>
            </w:tcBorders>
          </w:tcPr>
          <w:p w14:paraId="0D592923" w14:textId="77777777" w:rsidR="008F5D55" w:rsidRPr="00647C5B" w:rsidRDefault="00054EB8">
            <w:pPr>
              <w:ind w:left="102" w:right="169"/>
              <w:rPr>
                <w:sz w:val="18"/>
                <w:szCs w:val="18"/>
                <w:lang w:val="ro-RO"/>
              </w:rPr>
            </w:pPr>
            <w:r w:rsidRPr="00647C5B">
              <w:rPr>
                <w:b/>
                <w:spacing w:val="-2"/>
                <w:sz w:val="18"/>
                <w:szCs w:val="18"/>
                <w:lang w:val="ro-RO"/>
              </w:rPr>
              <w:t>b</w:t>
            </w:r>
            <w:r w:rsidRPr="00647C5B">
              <w:rPr>
                <w:b/>
                <w:sz w:val="18"/>
                <w:szCs w:val="18"/>
                <w:lang w:val="ro-RO"/>
              </w:rPr>
              <w:t>.</w:t>
            </w:r>
            <w:r w:rsidRPr="00647C5B">
              <w:rPr>
                <w:b/>
                <w:spacing w:val="1"/>
                <w:sz w:val="18"/>
                <w:szCs w:val="18"/>
                <w:lang w:val="ro-RO"/>
              </w:rPr>
              <w:t xml:space="preserve"> </w:t>
            </w:r>
            <w:r w:rsidRPr="00647C5B">
              <w:rPr>
                <w:b/>
                <w:sz w:val="18"/>
                <w:szCs w:val="18"/>
                <w:lang w:val="ro-RO"/>
              </w:rPr>
              <w:t>.</w:t>
            </w:r>
            <w:r w:rsidRPr="00647C5B">
              <w:rPr>
                <w:b/>
                <w:spacing w:val="1"/>
                <w:sz w:val="18"/>
                <w:szCs w:val="18"/>
                <w:lang w:val="ro-RO"/>
              </w:rPr>
              <w:t xml:space="preserve"> </w:t>
            </w:r>
            <w:r w:rsidRPr="00647C5B">
              <w:rPr>
                <w:sz w:val="18"/>
                <w:szCs w:val="18"/>
                <w:lang w:val="ro-RO"/>
              </w:rPr>
              <w:t>Ela</w:t>
            </w:r>
            <w:r w:rsidRPr="00647C5B">
              <w:rPr>
                <w:spacing w:val="1"/>
                <w:sz w:val="18"/>
                <w:szCs w:val="18"/>
                <w:lang w:val="ro-RO"/>
              </w:rPr>
              <w:t>bo</w:t>
            </w:r>
            <w:r w:rsidRPr="00647C5B">
              <w:rPr>
                <w:sz w:val="18"/>
                <w:szCs w:val="18"/>
                <w:lang w:val="ro-RO"/>
              </w:rPr>
              <w:t>r</w:t>
            </w:r>
            <w:r w:rsidRPr="00647C5B">
              <w:rPr>
                <w:spacing w:val="-1"/>
                <w:sz w:val="18"/>
                <w:szCs w:val="18"/>
                <w:lang w:val="ro-RO"/>
              </w:rPr>
              <w:t>a</w:t>
            </w:r>
            <w:r w:rsidRPr="00647C5B">
              <w:rPr>
                <w:sz w:val="18"/>
                <w:szCs w:val="18"/>
                <w:lang w:val="ro-RO"/>
              </w:rPr>
              <w:t>re</w:t>
            </w:r>
            <w:r w:rsidRPr="00647C5B">
              <w:rPr>
                <w:spacing w:val="-1"/>
                <w:sz w:val="18"/>
                <w:szCs w:val="18"/>
                <w:lang w:val="ro-RO"/>
              </w:rPr>
              <w:t>a</w:t>
            </w:r>
            <w:r w:rsidRPr="00647C5B">
              <w:rPr>
                <w:sz w:val="18"/>
                <w:szCs w:val="18"/>
                <w:lang w:val="ro-RO"/>
              </w:rPr>
              <w:t>/</w:t>
            </w:r>
            <w:r w:rsidRPr="00647C5B">
              <w:rPr>
                <w:spacing w:val="1"/>
                <w:sz w:val="18"/>
                <w:szCs w:val="18"/>
                <w:lang w:val="ro-RO"/>
              </w:rPr>
              <w:t>p</w:t>
            </w:r>
            <w:r w:rsidRPr="00647C5B">
              <w:rPr>
                <w:spacing w:val="-1"/>
                <w:sz w:val="18"/>
                <w:szCs w:val="18"/>
                <w:lang w:val="ro-RO"/>
              </w:rPr>
              <w:t>a</w:t>
            </w:r>
            <w:r w:rsidRPr="00647C5B">
              <w:rPr>
                <w:sz w:val="18"/>
                <w:szCs w:val="18"/>
                <w:lang w:val="ro-RO"/>
              </w:rPr>
              <w:t>rt</w:t>
            </w:r>
            <w:r w:rsidRPr="00647C5B">
              <w:rPr>
                <w:spacing w:val="1"/>
                <w:sz w:val="18"/>
                <w:szCs w:val="18"/>
                <w:lang w:val="ro-RO"/>
              </w:rPr>
              <w:t>i</w:t>
            </w:r>
            <w:r w:rsidRPr="00647C5B">
              <w:rPr>
                <w:spacing w:val="-1"/>
                <w:sz w:val="18"/>
                <w:szCs w:val="18"/>
                <w:lang w:val="ro-RO"/>
              </w:rPr>
              <w:t>c</w:t>
            </w:r>
            <w:r w:rsidRPr="00647C5B">
              <w:rPr>
                <w:spacing w:val="-2"/>
                <w:sz w:val="18"/>
                <w:szCs w:val="18"/>
                <w:lang w:val="ro-RO"/>
              </w:rPr>
              <w:t>i</w:t>
            </w:r>
            <w:r w:rsidRPr="00647C5B">
              <w:rPr>
                <w:spacing w:val="1"/>
                <w:sz w:val="18"/>
                <w:szCs w:val="18"/>
                <w:lang w:val="ro-RO"/>
              </w:rPr>
              <w:t>p</w:t>
            </w:r>
            <w:r w:rsidRPr="00647C5B">
              <w:rPr>
                <w:spacing w:val="-1"/>
                <w:sz w:val="18"/>
                <w:szCs w:val="18"/>
                <w:lang w:val="ro-RO"/>
              </w:rPr>
              <w:t>a</w:t>
            </w:r>
            <w:r w:rsidRPr="00647C5B">
              <w:rPr>
                <w:sz w:val="18"/>
                <w:szCs w:val="18"/>
                <w:lang w:val="ro-RO"/>
              </w:rPr>
              <w:t xml:space="preserve">rea la </w:t>
            </w:r>
            <w:r w:rsidRPr="00647C5B">
              <w:rPr>
                <w:spacing w:val="-1"/>
                <w:sz w:val="18"/>
                <w:szCs w:val="18"/>
                <w:lang w:val="ro-RO"/>
              </w:rPr>
              <w:t>e</w:t>
            </w:r>
            <w:r w:rsidRPr="00647C5B">
              <w:rPr>
                <w:sz w:val="18"/>
                <w:szCs w:val="18"/>
                <w:lang w:val="ro-RO"/>
              </w:rPr>
              <w:t>la</w:t>
            </w:r>
            <w:r w:rsidRPr="00647C5B">
              <w:rPr>
                <w:spacing w:val="1"/>
                <w:sz w:val="18"/>
                <w:szCs w:val="18"/>
                <w:lang w:val="ro-RO"/>
              </w:rPr>
              <w:t>bo</w:t>
            </w:r>
            <w:r w:rsidRPr="00647C5B">
              <w:rPr>
                <w:sz w:val="18"/>
                <w:szCs w:val="18"/>
                <w:lang w:val="ro-RO"/>
              </w:rPr>
              <w:t>r</w:t>
            </w:r>
            <w:r w:rsidRPr="00647C5B">
              <w:rPr>
                <w:spacing w:val="-1"/>
                <w:sz w:val="18"/>
                <w:szCs w:val="18"/>
                <w:lang w:val="ro-RO"/>
              </w:rPr>
              <w:t>a</w:t>
            </w:r>
            <w:r w:rsidRPr="00647C5B">
              <w:rPr>
                <w:sz w:val="18"/>
                <w:szCs w:val="18"/>
                <w:lang w:val="ro-RO"/>
              </w:rPr>
              <w:t>r</w:t>
            </w:r>
            <w:r w:rsidRPr="00647C5B">
              <w:rPr>
                <w:spacing w:val="-1"/>
                <w:sz w:val="18"/>
                <w:szCs w:val="18"/>
                <w:lang w:val="ro-RO"/>
              </w:rPr>
              <w:t>e</w:t>
            </w:r>
            <w:r w:rsidRPr="00647C5B">
              <w:rPr>
                <w:sz w:val="18"/>
                <w:szCs w:val="18"/>
                <w:lang w:val="ro-RO"/>
              </w:rPr>
              <w:t xml:space="preserve">a </w:t>
            </w:r>
            <w:r w:rsidRPr="00647C5B">
              <w:rPr>
                <w:spacing w:val="1"/>
                <w:sz w:val="18"/>
                <w:szCs w:val="18"/>
                <w:lang w:val="ro-RO"/>
              </w:rPr>
              <w:t>d</w:t>
            </w:r>
            <w:r w:rsidRPr="00647C5B">
              <w:rPr>
                <w:sz w:val="18"/>
                <w:szCs w:val="18"/>
                <w:lang w:val="ro-RO"/>
              </w:rPr>
              <w:t>e î</w:t>
            </w:r>
            <w:r w:rsidRPr="00647C5B">
              <w:rPr>
                <w:spacing w:val="1"/>
                <w:sz w:val="18"/>
                <w:szCs w:val="18"/>
                <w:lang w:val="ro-RO"/>
              </w:rPr>
              <w:t>nd</w:t>
            </w:r>
            <w:r w:rsidRPr="00647C5B">
              <w:rPr>
                <w:spacing w:val="-2"/>
                <w:sz w:val="18"/>
                <w:szCs w:val="18"/>
                <w:lang w:val="ro-RO"/>
              </w:rPr>
              <w:t>r</w:t>
            </w:r>
            <w:r w:rsidRPr="00647C5B">
              <w:rPr>
                <w:spacing w:val="1"/>
                <w:sz w:val="18"/>
                <w:szCs w:val="18"/>
                <w:lang w:val="ro-RO"/>
              </w:rPr>
              <w:t>u</w:t>
            </w:r>
            <w:r w:rsidRPr="00647C5B">
              <w:rPr>
                <w:spacing w:val="-3"/>
                <w:sz w:val="18"/>
                <w:szCs w:val="18"/>
                <w:lang w:val="ro-RO"/>
              </w:rPr>
              <w:t>m</w:t>
            </w:r>
            <w:r w:rsidRPr="00647C5B">
              <w:rPr>
                <w:spacing w:val="-1"/>
                <w:sz w:val="18"/>
                <w:szCs w:val="18"/>
                <w:lang w:val="ro-RO"/>
              </w:rPr>
              <w:t>ă</w:t>
            </w:r>
            <w:r w:rsidRPr="00647C5B">
              <w:rPr>
                <w:sz w:val="18"/>
                <w:szCs w:val="18"/>
                <w:lang w:val="ro-RO"/>
              </w:rPr>
              <w:t>t</w:t>
            </w:r>
            <w:r w:rsidRPr="00647C5B">
              <w:rPr>
                <w:spacing w:val="1"/>
                <w:sz w:val="18"/>
                <w:szCs w:val="18"/>
                <w:lang w:val="ro-RO"/>
              </w:rPr>
              <w:t>o</w:t>
            </w:r>
            <w:r w:rsidRPr="00647C5B">
              <w:rPr>
                <w:spacing w:val="-1"/>
                <w:sz w:val="18"/>
                <w:szCs w:val="18"/>
                <w:lang w:val="ro-RO"/>
              </w:rPr>
              <w:t>a</w:t>
            </w:r>
            <w:r w:rsidRPr="00647C5B">
              <w:rPr>
                <w:sz w:val="18"/>
                <w:szCs w:val="18"/>
                <w:lang w:val="ro-RO"/>
              </w:rPr>
              <w:t>r</w:t>
            </w:r>
            <w:r w:rsidRPr="00647C5B">
              <w:rPr>
                <w:spacing w:val="-1"/>
                <w:sz w:val="18"/>
                <w:szCs w:val="18"/>
                <w:lang w:val="ro-RO"/>
              </w:rPr>
              <w:t>e</w:t>
            </w:r>
            <w:r w:rsidRPr="00647C5B">
              <w:rPr>
                <w:sz w:val="18"/>
                <w:szCs w:val="18"/>
                <w:lang w:val="ro-RO"/>
              </w:rPr>
              <w:t>/</w:t>
            </w:r>
            <w:r w:rsidRPr="00647C5B">
              <w:rPr>
                <w:spacing w:val="-1"/>
                <w:sz w:val="18"/>
                <w:szCs w:val="18"/>
                <w:lang w:val="ro-RO"/>
              </w:rPr>
              <w:t>g</w:t>
            </w:r>
            <w:r w:rsidRPr="00647C5B">
              <w:rPr>
                <w:spacing w:val="1"/>
                <w:sz w:val="18"/>
                <w:szCs w:val="18"/>
                <w:lang w:val="ro-RO"/>
              </w:rPr>
              <w:t>h</w:t>
            </w:r>
            <w:r w:rsidRPr="00647C5B">
              <w:rPr>
                <w:sz w:val="18"/>
                <w:szCs w:val="18"/>
                <w:lang w:val="ro-RO"/>
              </w:rPr>
              <w:t>i</w:t>
            </w:r>
            <w:r w:rsidRPr="00647C5B">
              <w:rPr>
                <w:spacing w:val="1"/>
                <w:sz w:val="18"/>
                <w:szCs w:val="18"/>
                <w:lang w:val="ro-RO"/>
              </w:rPr>
              <w:t>du</w:t>
            </w:r>
            <w:r w:rsidRPr="00647C5B">
              <w:rPr>
                <w:sz w:val="18"/>
                <w:szCs w:val="18"/>
                <w:lang w:val="ro-RO"/>
              </w:rPr>
              <w:t>ri</w:t>
            </w:r>
            <w:r w:rsidRPr="00647C5B">
              <w:rPr>
                <w:spacing w:val="1"/>
                <w:sz w:val="18"/>
                <w:szCs w:val="18"/>
                <w:lang w:val="ro-RO"/>
              </w:rPr>
              <w:t xml:space="preserve"> </w:t>
            </w:r>
            <w:r w:rsidRPr="00647C5B">
              <w:rPr>
                <w:spacing w:val="-3"/>
                <w:sz w:val="18"/>
                <w:szCs w:val="18"/>
                <w:lang w:val="ro-RO"/>
              </w:rPr>
              <w:t>m</w:t>
            </w:r>
            <w:r w:rsidRPr="00647C5B">
              <w:rPr>
                <w:spacing w:val="-1"/>
                <w:sz w:val="18"/>
                <w:szCs w:val="18"/>
                <w:lang w:val="ro-RO"/>
              </w:rPr>
              <w:t>e</w:t>
            </w:r>
            <w:r w:rsidRPr="00647C5B">
              <w:rPr>
                <w:sz w:val="18"/>
                <w:szCs w:val="18"/>
                <w:lang w:val="ro-RO"/>
              </w:rPr>
              <w:t>t</w:t>
            </w:r>
            <w:r w:rsidRPr="00647C5B">
              <w:rPr>
                <w:spacing w:val="1"/>
                <w:sz w:val="18"/>
                <w:szCs w:val="18"/>
                <w:lang w:val="ro-RO"/>
              </w:rPr>
              <w:t>od</w:t>
            </w:r>
            <w:r w:rsidRPr="00647C5B">
              <w:rPr>
                <w:sz w:val="18"/>
                <w:szCs w:val="18"/>
                <w:lang w:val="ro-RO"/>
              </w:rPr>
              <w:t>ic</w:t>
            </w:r>
            <w:r w:rsidRPr="00647C5B">
              <w:rPr>
                <w:spacing w:val="-1"/>
                <w:sz w:val="18"/>
                <w:szCs w:val="18"/>
                <w:lang w:val="ro-RO"/>
              </w:rPr>
              <w:t>e</w:t>
            </w:r>
            <w:r w:rsidRPr="00647C5B">
              <w:rPr>
                <w:sz w:val="18"/>
                <w:szCs w:val="18"/>
                <w:lang w:val="ro-RO"/>
              </w:rPr>
              <w:t>/s</w:t>
            </w:r>
            <w:r w:rsidRPr="00647C5B">
              <w:rPr>
                <w:spacing w:val="1"/>
                <w:sz w:val="18"/>
                <w:szCs w:val="18"/>
                <w:lang w:val="ro-RO"/>
              </w:rPr>
              <w:t>upo</w:t>
            </w:r>
            <w:r w:rsidRPr="00647C5B">
              <w:rPr>
                <w:sz w:val="18"/>
                <w:szCs w:val="18"/>
                <w:lang w:val="ro-RO"/>
              </w:rPr>
              <w:t>r</w:t>
            </w:r>
            <w:r w:rsidRPr="00647C5B">
              <w:rPr>
                <w:spacing w:val="-2"/>
                <w:sz w:val="18"/>
                <w:szCs w:val="18"/>
                <w:lang w:val="ro-RO"/>
              </w:rPr>
              <w:t>t</w:t>
            </w:r>
            <w:r w:rsidRPr="00647C5B">
              <w:rPr>
                <w:spacing w:val="1"/>
                <w:sz w:val="18"/>
                <w:szCs w:val="18"/>
                <w:lang w:val="ro-RO"/>
              </w:rPr>
              <w:t>u</w:t>
            </w:r>
            <w:r w:rsidRPr="00647C5B">
              <w:rPr>
                <w:sz w:val="18"/>
                <w:szCs w:val="18"/>
                <w:lang w:val="ro-RO"/>
              </w:rPr>
              <w:t>ri</w:t>
            </w:r>
            <w:r w:rsidRPr="00647C5B">
              <w:rPr>
                <w:spacing w:val="-1"/>
                <w:sz w:val="18"/>
                <w:szCs w:val="18"/>
                <w:lang w:val="ro-RO"/>
              </w:rPr>
              <w:t xml:space="preserve"> </w:t>
            </w:r>
            <w:r w:rsidRPr="00647C5B">
              <w:rPr>
                <w:spacing w:val="1"/>
                <w:sz w:val="18"/>
                <w:szCs w:val="18"/>
                <w:lang w:val="ro-RO"/>
              </w:rPr>
              <w:t>d</w:t>
            </w:r>
            <w:r w:rsidRPr="00647C5B">
              <w:rPr>
                <w:sz w:val="18"/>
                <w:szCs w:val="18"/>
                <w:lang w:val="ro-RO"/>
              </w:rPr>
              <w:t xml:space="preserve">e </w:t>
            </w:r>
            <w:r w:rsidRPr="00647C5B">
              <w:rPr>
                <w:spacing w:val="-1"/>
                <w:sz w:val="18"/>
                <w:szCs w:val="18"/>
                <w:lang w:val="ro-RO"/>
              </w:rPr>
              <w:t>c</w:t>
            </w:r>
            <w:r w:rsidRPr="00647C5B">
              <w:rPr>
                <w:spacing w:val="1"/>
                <w:sz w:val="18"/>
                <w:szCs w:val="18"/>
                <w:lang w:val="ro-RO"/>
              </w:rPr>
              <w:t>u</w:t>
            </w:r>
            <w:r w:rsidRPr="00647C5B">
              <w:rPr>
                <w:sz w:val="18"/>
                <w:szCs w:val="18"/>
                <w:lang w:val="ro-RO"/>
              </w:rPr>
              <w:t xml:space="preserve">rs </w:t>
            </w:r>
            <w:r w:rsidRPr="00647C5B">
              <w:rPr>
                <w:spacing w:val="-1"/>
                <w:sz w:val="18"/>
                <w:szCs w:val="18"/>
                <w:lang w:val="ro-RO"/>
              </w:rPr>
              <w:t>av</w:t>
            </w:r>
            <w:r w:rsidRPr="00647C5B">
              <w:rPr>
                <w:sz w:val="18"/>
                <w:szCs w:val="18"/>
                <w:lang w:val="ro-RO"/>
              </w:rPr>
              <w:t>iz</w:t>
            </w:r>
            <w:r w:rsidRPr="00647C5B">
              <w:rPr>
                <w:spacing w:val="-1"/>
                <w:sz w:val="18"/>
                <w:szCs w:val="18"/>
                <w:lang w:val="ro-RO"/>
              </w:rPr>
              <w:t>a</w:t>
            </w:r>
            <w:r w:rsidRPr="00647C5B">
              <w:rPr>
                <w:sz w:val="18"/>
                <w:szCs w:val="18"/>
                <w:lang w:val="ro-RO"/>
              </w:rPr>
              <w:t xml:space="preserve">te </w:t>
            </w:r>
            <w:r w:rsidRPr="00647C5B">
              <w:rPr>
                <w:spacing w:val="1"/>
                <w:sz w:val="18"/>
                <w:szCs w:val="18"/>
                <w:lang w:val="ro-RO"/>
              </w:rPr>
              <w:t>d</w:t>
            </w:r>
            <w:r w:rsidRPr="00647C5B">
              <w:rPr>
                <w:sz w:val="18"/>
                <w:szCs w:val="18"/>
                <w:lang w:val="ro-RO"/>
              </w:rPr>
              <w:t>e i</w:t>
            </w:r>
            <w:r w:rsidRPr="00647C5B">
              <w:rPr>
                <w:spacing w:val="1"/>
                <w:sz w:val="18"/>
                <w:szCs w:val="18"/>
                <w:lang w:val="ro-RO"/>
              </w:rPr>
              <w:t>n</w:t>
            </w:r>
            <w:r w:rsidRPr="00647C5B">
              <w:rPr>
                <w:sz w:val="18"/>
                <w:szCs w:val="18"/>
                <w:lang w:val="ro-RO"/>
              </w:rPr>
              <w:t>s</w:t>
            </w:r>
            <w:r w:rsidRPr="00647C5B">
              <w:rPr>
                <w:spacing w:val="1"/>
                <w:sz w:val="18"/>
                <w:szCs w:val="18"/>
                <w:lang w:val="ro-RO"/>
              </w:rPr>
              <w:t>p</w:t>
            </w:r>
            <w:r w:rsidRPr="00647C5B">
              <w:rPr>
                <w:spacing w:val="-1"/>
                <w:sz w:val="18"/>
                <w:szCs w:val="18"/>
                <w:lang w:val="ro-RO"/>
              </w:rPr>
              <w:t>ec</w:t>
            </w:r>
            <w:r w:rsidRPr="00647C5B">
              <w:rPr>
                <w:sz w:val="18"/>
                <w:szCs w:val="18"/>
                <w:lang w:val="ro-RO"/>
              </w:rPr>
              <w:t>t</w:t>
            </w:r>
            <w:r w:rsidRPr="00647C5B">
              <w:rPr>
                <w:spacing w:val="1"/>
                <w:sz w:val="18"/>
                <w:szCs w:val="18"/>
                <w:lang w:val="ro-RO"/>
              </w:rPr>
              <w:t>o</w:t>
            </w:r>
            <w:r w:rsidRPr="00647C5B">
              <w:rPr>
                <w:sz w:val="18"/>
                <w:szCs w:val="18"/>
                <w:lang w:val="ro-RO"/>
              </w:rPr>
              <w:t>r</w:t>
            </w:r>
            <w:r w:rsidRPr="00647C5B">
              <w:rPr>
                <w:spacing w:val="1"/>
                <w:sz w:val="18"/>
                <w:szCs w:val="18"/>
                <w:lang w:val="ro-RO"/>
              </w:rPr>
              <w:t>u</w:t>
            </w:r>
            <w:r w:rsidRPr="00647C5B">
              <w:rPr>
                <w:sz w:val="18"/>
                <w:szCs w:val="18"/>
                <w:lang w:val="ro-RO"/>
              </w:rPr>
              <w:t>l</w:t>
            </w:r>
            <w:r w:rsidRPr="00647C5B">
              <w:rPr>
                <w:spacing w:val="1"/>
                <w:sz w:val="18"/>
                <w:szCs w:val="18"/>
                <w:lang w:val="ro-RO"/>
              </w:rPr>
              <w:t xml:space="preserve"> </w:t>
            </w:r>
            <w:r w:rsidRPr="00647C5B">
              <w:rPr>
                <w:sz w:val="18"/>
                <w:szCs w:val="18"/>
                <w:lang w:val="ro-RO"/>
              </w:rPr>
              <w:t>ș</w:t>
            </w:r>
            <w:r w:rsidRPr="00647C5B">
              <w:rPr>
                <w:spacing w:val="-1"/>
                <w:sz w:val="18"/>
                <w:szCs w:val="18"/>
                <w:lang w:val="ro-RO"/>
              </w:rPr>
              <w:t>co</w:t>
            </w:r>
            <w:r w:rsidRPr="00647C5B">
              <w:rPr>
                <w:sz w:val="18"/>
                <w:szCs w:val="18"/>
                <w:lang w:val="ro-RO"/>
              </w:rPr>
              <w:t>lar s</w:t>
            </w:r>
            <w:r w:rsidRPr="00647C5B">
              <w:rPr>
                <w:spacing w:val="-1"/>
                <w:sz w:val="18"/>
                <w:szCs w:val="18"/>
                <w:lang w:val="ro-RO"/>
              </w:rPr>
              <w:t>a</w:t>
            </w:r>
            <w:r w:rsidRPr="00647C5B">
              <w:rPr>
                <w:sz w:val="18"/>
                <w:szCs w:val="18"/>
                <w:lang w:val="ro-RO"/>
              </w:rPr>
              <w:t>u</w:t>
            </w:r>
            <w:r w:rsidRPr="00647C5B">
              <w:rPr>
                <w:spacing w:val="-1"/>
                <w:sz w:val="18"/>
                <w:szCs w:val="18"/>
                <w:lang w:val="ro-RO"/>
              </w:rPr>
              <w:t xml:space="preserve"> </w:t>
            </w:r>
            <w:r w:rsidRPr="00647C5B">
              <w:rPr>
                <w:spacing w:val="1"/>
                <w:sz w:val="18"/>
                <w:szCs w:val="18"/>
                <w:lang w:val="ro-RO"/>
              </w:rPr>
              <w:t>d</w:t>
            </w:r>
            <w:r w:rsidRPr="00647C5B">
              <w:rPr>
                <w:sz w:val="18"/>
                <w:szCs w:val="18"/>
                <w:lang w:val="ro-RO"/>
              </w:rPr>
              <w:t xml:space="preserve">e </w:t>
            </w:r>
            <w:r w:rsidRPr="00647C5B">
              <w:rPr>
                <w:spacing w:val="1"/>
                <w:sz w:val="18"/>
                <w:szCs w:val="18"/>
                <w:lang w:val="ro-RO"/>
              </w:rPr>
              <w:t>M</w:t>
            </w:r>
            <w:r w:rsidRPr="00647C5B">
              <w:rPr>
                <w:sz w:val="18"/>
                <w:szCs w:val="18"/>
                <w:lang w:val="ro-RO"/>
              </w:rPr>
              <w:t>.</w:t>
            </w:r>
            <w:r w:rsidRPr="00647C5B">
              <w:rPr>
                <w:spacing w:val="3"/>
                <w:sz w:val="18"/>
                <w:szCs w:val="18"/>
                <w:lang w:val="ro-RO"/>
              </w:rPr>
              <w:t>E</w:t>
            </w:r>
            <w:r w:rsidRPr="00647C5B">
              <w:rPr>
                <w:spacing w:val="-2"/>
                <w:sz w:val="18"/>
                <w:szCs w:val="18"/>
                <w:lang w:val="ro-RO"/>
              </w:rPr>
              <w:t>.</w:t>
            </w:r>
            <w:r w:rsidRPr="00647C5B">
              <w:rPr>
                <w:sz w:val="18"/>
                <w:szCs w:val="18"/>
                <w:lang w:val="ro-RO"/>
              </w:rPr>
              <w:t>,</w:t>
            </w:r>
            <w:r w:rsidRPr="00647C5B">
              <w:rPr>
                <w:spacing w:val="1"/>
                <w:sz w:val="18"/>
                <w:szCs w:val="18"/>
                <w:lang w:val="ro-RO"/>
              </w:rPr>
              <w:t xml:space="preserve"> </w:t>
            </w:r>
            <w:r w:rsidRPr="00647C5B">
              <w:rPr>
                <w:spacing w:val="-1"/>
                <w:sz w:val="18"/>
                <w:szCs w:val="18"/>
                <w:lang w:val="ro-RO"/>
              </w:rPr>
              <w:t>a</w:t>
            </w:r>
            <w:r w:rsidRPr="00647C5B">
              <w:rPr>
                <w:sz w:val="18"/>
                <w:szCs w:val="18"/>
                <w:lang w:val="ro-RO"/>
              </w:rPr>
              <w:t>rt</w:t>
            </w:r>
            <w:r w:rsidRPr="00647C5B">
              <w:rPr>
                <w:spacing w:val="1"/>
                <w:sz w:val="18"/>
                <w:szCs w:val="18"/>
                <w:lang w:val="ro-RO"/>
              </w:rPr>
              <w:t>i</w:t>
            </w:r>
            <w:r w:rsidRPr="00647C5B">
              <w:rPr>
                <w:spacing w:val="-1"/>
                <w:sz w:val="18"/>
                <w:szCs w:val="18"/>
                <w:lang w:val="ro-RO"/>
              </w:rPr>
              <w:t>c</w:t>
            </w:r>
            <w:r w:rsidRPr="00647C5B">
              <w:rPr>
                <w:spacing w:val="1"/>
                <w:sz w:val="18"/>
                <w:szCs w:val="18"/>
                <w:lang w:val="ro-RO"/>
              </w:rPr>
              <w:t>o</w:t>
            </w:r>
            <w:r w:rsidRPr="00647C5B">
              <w:rPr>
                <w:sz w:val="18"/>
                <w:szCs w:val="18"/>
                <w:lang w:val="ro-RO"/>
              </w:rPr>
              <w:t xml:space="preserve">le </w:t>
            </w:r>
            <w:r w:rsidRPr="00647C5B">
              <w:rPr>
                <w:spacing w:val="-2"/>
                <w:sz w:val="18"/>
                <w:szCs w:val="18"/>
                <w:lang w:val="ro-RO"/>
              </w:rPr>
              <w:t>î</w:t>
            </w:r>
            <w:r w:rsidRPr="00647C5B">
              <w:rPr>
                <w:sz w:val="18"/>
                <w:szCs w:val="18"/>
                <w:lang w:val="ro-RO"/>
              </w:rPr>
              <w:t>n r</w:t>
            </w:r>
            <w:r w:rsidRPr="00647C5B">
              <w:rPr>
                <w:spacing w:val="-1"/>
                <w:sz w:val="18"/>
                <w:szCs w:val="18"/>
                <w:lang w:val="ro-RO"/>
              </w:rPr>
              <w:t>ev</w:t>
            </w:r>
            <w:r w:rsidRPr="00647C5B">
              <w:rPr>
                <w:sz w:val="18"/>
                <w:szCs w:val="18"/>
                <w:lang w:val="ro-RO"/>
              </w:rPr>
              <w:t>iste/</w:t>
            </w:r>
            <w:r w:rsidRPr="00647C5B">
              <w:rPr>
                <w:spacing w:val="1"/>
                <w:sz w:val="18"/>
                <w:szCs w:val="18"/>
                <w:lang w:val="ro-RO"/>
              </w:rPr>
              <w:t>pub</w:t>
            </w:r>
            <w:r w:rsidRPr="00647C5B">
              <w:rPr>
                <w:sz w:val="18"/>
                <w:szCs w:val="18"/>
                <w:lang w:val="ro-RO"/>
              </w:rPr>
              <w:t>l</w:t>
            </w:r>
            <w:r w:rsidRPr="00647C5B">
              <w:rPr>
                <w:spacing w:val="1"/>
                <w:sz w:val="18"/>
                <w:szCs w:val="18"/>
                <w:lang w:val="ro-RO"/>
              </w:rPr>
              <w:t>i</w:t>
            </w:r>
            <w:r w:rsidRPr="00647C5B">
              <w:rPr>
                <w:spacing w:val="-1"/>
                <w:sz w:val="18"/>
                <w:szCs w:val="18"/>
                <w:lang w:val="ro-RO"/>
              </w:rPr>
              <w:t>ca</w:t>
            </w:r>
            <w:r w:rsidRPr="00647C5B">
              <w:rPr>
                <w:sz w:val="18"/>
                <w:szCs w:val="18"/>
                <w:lang w:val="ro-RO"/>
              </w:rPr>
              <w:t>ț</w:t>
            </w:r>
            <w:r w:rsidRPr="00647C5B">
              <w:rPr>
                <w:spacing w:val="1"/>
                <w:sz w:val="18"/>
                <w:szCs w:val="18"/>
                <w:lang w:val="ro-RO"/>
              </w:rPr>
              <w:t>i</w:t>
            </w:r>
            <w:r w:rsidRPr="00647C5B">
              <w:rPr>
                <w:sz w:val="18"/>
                <w:szCs w:val="18"/>
                <w:lang w:val="ro-RO"/>
              </w:rPr>
              <w:t>i</w:t>
            </w:r>
            <w:r w:rsidRPr="00647C5B">
              <w:rPr>
                <w:spacing w:val="-1"/>
                <w:sz w:val="18"/>
                <w:szCs w:val="18"/>
                <w:lang w:val="ro-RO"/>
              </w:rPr>
              <w:t xml:space="preserve"> </w:t>
            </w:r>
            <w:r w:rsidRPr="00647C5B">
              <w:rPr>
                <w:spacing w:val="1"/>
                <w:sz w:val="18"/>
                <w:szCs w:val="18"/>
                <w:lang w:val="ro-RO"/>
              </w:rPr>
              <w:t>d</w:t>
            </w:r>
            <w:r w:rsidRPr="00647C5B">
              <w:rPr>
                <w:sz w:val="18"/>
                <w:szCs w:val="18"/>
                <w:lang w:val="ro-RO"/>
              </w:rPr>
              <w:t>e s</w:t>
            </w:r>
            <w:r w:rsidRPr="00647C5B">
              <w:rPr>
                <w:spacing w:val="1"/>
                <w:sz w:val="18"/>
                <w:szCs w:val="18"/>
                <w:lang w:val="ro-RO"/>
              </w:rPr>
              <w:t>p</w:t>
            </w:r>
            <w:r w:rsidRPr="00647C5B">
              <w:rPr>
                <w:spacing w:val="-1"/>
                <w:sz w:val="18"/>
                <w:szCs w:val="18"/>
                <w:lang w:val="ro-RO"/>
              </w:rPr>
              <w:t>ec</w:t>
            </w:r>
            <w:r w:rsidRPr="00647C5B">
              <w:rPr>
                <w:sz w:val="18"/>
                <w:szCs w:val="18"/>
                <w:lang w:val="ro-RO"/>
              </w:rPr>
              <w:t>iali</w:t>
            </w:r>
            <w:r w:rsidRPr="00647C5B">
              <w:rPr>
                <w:spacing w:val="1"/>
                <w:sz w:val="18"/>
                <w:szCs w:val="18"/>
                <w:lang w:val="ro-RO"/>
              </w:rPr>
              <w:t>t</w:t>
            </w:r>
            <w:r w:rsidRPr="00647C5B">
              <w:rPr>
                <w:spacing w:val="-1"/>
                <w:sz w:val="18"/>
                <w:szCs w:val="18"/>
                <w:lang w:val="ro-RO"/>
              </w:rPr>
              <w:t>a</w:t>
            </w:r>
            <w:r w:rsidRPr="00647C5B">
              <w:rPr>
                <w:sz w:val="18"/>
                <w:szCs w:val="18"/>
                <w:lang w:val="ro-RO"/>
              </w:rPr>
              <w:t xml:space="preserve">te </w:t>
            </w:r>
            <w:r w:rsidRPr="00647C5B">
              <w:rPr>
                <w:spacing w:val="-2"/>
                <w:sz w:val="18"/>
                <w:szCs w:val="18"/>
                <w:lang w:val="ro-RO"/>
              </w:rPr>
              <w:t>î</w:t>
            </w:r>
            <w:r w:rsidRPr="00647C5B">
              <w:rPr>
                <w:spacing w:val="1"/>
                <w:sz w:val="18"/>
                <w:szCs w:val="18"/>
                <w:lang w:val="ro-RO"/>
              </w:rPr>
              <w:t>n</w:t>
            </w:r>
            <w:r w:rsidRPr="00647C5B">
              <w:rPr>
                <w:sz w:val="18"/>
                <w:szCs w:val="18"/>
                <w:lang w:val="ro-RO"/>
              </w:rPr>
              <w:t>r</w:t>
            </w:r>
            <w:r w:rsidRPr="00647C5B">
              <w:rPr>
                <w:spacing w:val="-1"/>
                <w:sz w:val="18"/>
                <w:szCs w:val="18"/>
                <w:lang w:val="ro-RO"/>
              </w:rPr>
              <w:t>eg</w:t>
            </w:r>
            <w:r w:rsidRPr="00647C5B">
              <w:rPr>
                <w:sz w:val="18"/>
                <w:szCs w:val="18"/>
                <w:lang w:val="ro-RO"/>
              </w:rPr>
              <w:t xml:space="preserve">istrate </w:t>
            </w:r>
            <w:r w:rsidRPr="00647C5B">
              <w:rPr>
                <w:spacing w:val="-1"/>
                <w:sz w:val="18"/>
                <w:szCs w:val="18"/>
                <w:lang w:val="ro-RO"/>
              </w:rPr>
              <w:t>c</w:t>
            </w:r>
            <w:r w:rsidRPr="00647C5B">
              <w:rPr>
                <w:sz w:val="18"/>
                <w:szCs w:val="18"/>
                <w:lang w:val="ro-RO"/>
              </w:rPr>
              <w:t>u I</w:t>
            </w:r>
            <w:r w:rsidRPr="00647C5B">
              <w:rPr>
                <w:spacing w:val="1"/>
                <w:sz w:val="18"/>
                <w:szCs w:val="18"/>
                <w:lang w:val="ro-RO"/>
              </w:rPr>
              <w:t>S</w:t>
            </w:r>
            <w:r w:rsidRPr="00647C5B">
              <w:rPr>
                <w:sz w:val="18"/>
                <w:szCs w:val="18"/>
                <w:lang w:val="ro-RO"/>
              </w:rPr>
              <w:t>BN/I</w:t>
            </w:r>
            <w:r w:rsidRPr="00647C5B">
              <w:rPr>
                <w:spacing w:val="1"/>
                <w:sz w:val="18"/>
                <w:szCs w:val="18"/>
                <w:lang w:val="ro-RO"/>
              </w:rPr>
              <w:t>SS</w:t>
            </w:r>
            <w:r w:rsidRPr="00647C5B">
              <w:rPr>
                <w:sz w:val="18"/>
                <w:szCs w:val="18"/>
                <w:lang w:val="ro-RO"/>
              </w:rPr>
              <w:t>N;</w:t>
            </w:r>
          </w:p>
        </w:tc>
        <w:tc>
          <w:tcPr>
            <w:tcW w:w="994" w:type="dxa"/>
            <w:gridSpan w:val="2"/>
            <w:vMerge/>
            <w:tcBorders>
              <w:left w:val="single" w:sz="5" w:space="0" w:color="000000"/>
              <w:right w:val="single" w:sz="5" w:space="0" w:color="000000"/>
            </w:tcBorders>
          </w:tcPr>
          <w:p w14:paraId="308BD099" w14:textId="77777777" w:rsidR="008F5D55" w:rsidRPr="00647C5B" w:rsidRDefault="008F5D55">
            <w:pPr>
              <w:rPr>
                <w:lang w:val="ro-RO"/>
              </w:rPr>
            </w:pPr>
          </w:p>
        </w:tc>
        <w:tc>
          <w:tcPr>
            <w:tcW w:w="850" w:type="dxa"/>
            <w:gridSpan w:val="2"/>
            <w:tcBorders>
              <w:top w:val="single" w:sz="5" w:space="0" w:color="000000"/>
              <w:left w:val="single" w:sz="5" w:space="0" w:color="000000"/>
              <w:bottom w:val="single" w:sz="5" w:space="0" w:color="000000"/>
              <w:right w:val="single" w:sz="5" w:space="0" w:color="000000"/>
            </w:tcBorders>
            <w:shd w:val="clear" w:color="auto" w:fill="BEBEBE"/>
          </w:tcPr>
          <w:p w14:paraId="7ECE4FDA" w14:textId="77777777" w:rsidR="008F5D55" w:rsidRPr="00647C5B" w:rsidRDefault="00054EB8">
            <w:pPr>
              <w:spacing w:line="200" w:lineRule="exact"/>
              <w:ind w:left="340" w:right="341"/>
              <w:jc w:val="center"/>
              <w:rPr>
                <w:sz w:val="18"/>
                <w:szCs w:val="18"/>
                <w:lang w:val="ro-RO"/>
              </w:rPr>
            </w:pPr>
            <w:r w:rsidRPr="00647C5B">
              <w:rPr>
                <w:b/>
                <w:sz w:val="18"/>
                <w:szCs w:val="18"/>
                <w:lang w:val="ro-RO"/>
              </w:rPr>
              <w:t>3</w:t>
            </w:r>
          </w:p>
        </w:tc>
        <w:tc>
          <w:tcPr>
            <w:tcW w:w="991" w:type="dxa"/>
            <w:gridSpan w:val="2"/>
            <w:tcBorders>
              <w:top w:val="single" w:sz="5" w:space="0" w:color="000000"/>
              <w:left w:val="single" w:sz="5" w:space="0" w:color="000000"/>
              <w:bottom w:val="single" w:sz="5" w:space="0" w:color="000000"/>
              <w:right w:val="single" w:sz="5" w:space="0" w:color="000000"/>
            </w:tcBorders>
          </w:tcPr>
          <w:p w14:paraId="4BDA48F8" w14:textId="77777777" w:rsidR="008F5D55" w:rsidRPr="00647C5B" w:rsidRDefault="008F5D55">
            <w:pPr>
              <w:spacing w:before="9" w:line="100" w:lineRule="exact"/>
              <w:rPr>
                <w:sz w:val="10"/>
                <w:szCs w:val="10"/>
                <w:lang w:val="ro-RO"/>
              </w:rPr>
            </w:pPr>
          </w:p>
          <w:p w14:paraId="102E25CB" w14:textId="77777777" w:rsidR="008F5D55" w:rsidRPr="00647C5B" w:rsidRDefault="008F5D55">
            <w:pPr>
              <w:spacing w:line="200" w:lineRule="exact"/>
              <w:rPr>
                <w:lang w:val="ro-RO"/>
              </w:rPr>
            </w:pPr>
          </w:p>
          <w:p w14:paraId="556C8C1A" w14:textId="77777777" w:rsidR="008F5D55" w:rsidRPr="00647C5B" w:rsidRDefault="00054EB8">
            <w:pPr>
              <w:ind w:left="124" w:right="87" w:firstLine="91"/>
              <w:rPr>
                <w:sz w:val="18"/>
                <w:szCs w:val="18"/>
                <w:lang w:val="ro-RO"/>
              </w:rPr>
            </w:pPr>
            <w:r w:rsidRPr="00647C5B">
              <w:rPr>
                <w:b/>
                <w:spacing w:val="1"/>
                <w:sz w:val="18"/>
                <w:szCs w:val="18"/>
                <w:lang w:val="ro-RO"/>
              </w:rPr>
              <w:t>1</w:t>
            </w:r>
            <w:r w:rsidRPr="00647C5B">
              <w:rPr>
                <w:b/>
                <w:sz w:val="18"/>
                <w:szCs w:val="18"/>
                <w:lang w:val="ro-RO"/>
              </w:rPr>
              <w:t>p</w:t>
            </w:r>
            <w:r w:rsidRPr="00647C5B">
              <w:rPr>
                <w:b/>
                <w:spacing w:val="-3"/>
                <w:sz w:val="18"/>
                <w:szCs w:val="18"/>
                <w:lang w:val="ro-RO"/>
              </w:rPr>
              <w:t xml:space="preserve"> </w:t>
            </w:r>
            <w:r w:rsidRPr="00647C5B">
              <w:rPr>
                <w:b/>
                <w:sz w:val="18"/>
                <w:szCs w:val="18"/>
                <w:lang w:val="ro-RO"/>
              </w:rPr>
              <w:t>x</w:t>
            </w:r>
            <w:r w:rsidRPr="00647C5B">
              <w:rPr>
                <w:b/>
                <w:spacing w:val="4"/>
                <w:sz w:val="18"/>
                <w:szCs w:val="18"/>
                <w:lang w:val="ro-RO"/>
              </w:rPr>
              <w:t xml:space="preserve"> </w:t>
            </w:r>
            <w:r w:rsidRPr="00647C5B">
              <w:rPr>
                <w:b/>
                <w:spacing w:val="-2"/>
                <w:sz w:val="18"/>
                <w:szCs w:val="18"/>
                <w:lang w:val="ro-RO"/>
              </w:rPr>
              <w:t>n</w:t>
            </w:r>
            <w:r w:rsidRPr="00647C5B">
              <w:rPr>
                <w:b/>
                <w:sz w:val="18"/>
                <w:szCs w:val="18"/>
                <w:lang w:val="ro-RO"/>
              </w:rPr>
              <w:t xml:space="preserve">r </w:t>
            </w:r>
            <w:r w:rsidRPr="00647C5B">
              <w:rPr>
                <w:b/>
                <w:spacing w:val="-4"/>
                <w:sz w:val="18"/>
                <w:szCs w:val="18"/>
                <w:lang w:val="ro-RO"/>
              </w:rPr>
              <w:t>m</w:t>
            </w:r>
            <w:r w:rsidRPr="00647C5B">
              <w:rPr>
                <w:b/>
                <w:spacing w:val="1"/>
                <w:sz w:val="18"/>
                <w:szCs w:val="18"/>
                <w:lang w:val="ro-RO"/>
              </w:rPr>
              <w:t>a</w:t>
            </w:r>
            <w:r w:rsidRPr="00647C5B">
              <w:rPr>
                <w:b/>
                <w:sz w:val="18"/>
                <w:szCs w:val="18"/>
                <w:lang w:val="ro-RO"/>
              </w:rPr>
              <w:t>t</w:t>
            </w:r>
            <w:r w:rsidRPr="00647C5B">
              <w:rPr>
                <w:b/>
                <w:spacing w:val="2"/>
                <w:sz w:val="18"/>
                <w:szCs w:val="18"/>
                <w:lang w:val="ro-RO"/>
              </w:rPr>
              <w:t>e</w:t>
            </w:r>
            <w:r w:rsidRPr="00647C5B">
              <w:rPr>
                <w:b/>
                <w:spacing w:val="-1"/>
                <w:sz w:val="18"/>
                <w:szCs w:val="18"/>
                <w:lang w:val="ro-RO"/>
              </w:rPr>
              <w:t>r</w:t>
            </w:r>
            <w:r w:rsidRPr="00647C5B">
              <w:rPr>
                <w:b/>
                <w:sz w:val="18"/>
                <w:szCs w:val="18"/>
                <w:lang w:val="ro-RO"/>
              </w:rPr>
              <w:t>i</w:t>
            </w:r>
            <w:r w:rsidRPr="00647C5B">
              <w:rPr>
                <w:b/>
                <w:spacing w:val="-1"/>
                <w:sz w:val="18"/>
                <w:szCs w:val="18"/>
                <w:lang w:val="ro-RO"/>
              </w:rPr>
              <w:t>a</w:t>
            </w:r>
            <w:r w:rsidRPr="00647C5B">
              <w:rPr>
                <w:b/>
                <w:sz w:val="18"/>
                <w:szCs w:val="18"/>
                <w:lang w:val="ro-RO"/>
              </w:rPr>
              <w:t>le</w:t>
            </w:r>
          </w:p>
        </w:tc>
        <w:tc>
          <w:tcPr>
            <w:tcW w:w="1136" w:type="dxa"/>
            <w:gridSpan w:val="2"/>
            <w:tcBorders>
              <w:top w:val="single" w:sz="5" w:space="0" w:color="000000"/>
              <w:left w:val="single" w:sz="5" w:space="0" w:color="000000"/>
              <w:bottom w:val="single" w:sz="5" w:space="0" w:color="000000"/>
              <w:right w:val="single" w:sz="5" w:space="0" w:color="000000"/>
            </w:tcBorders>
          </w:tcPr>
          <w:p w14:paraId="4047937E" w14:textId="77777777" w:rsidR="008F5D55" w:rsidRPr="00647C5B" w:rsidRDefault="008F5D55">
            <w:pPr>
              <w:rPr>
                <w:lang w:val="ro-RO"/>
              </w:rPr>
            </w:pPr>
          </w:p>
        </w:tc>
        <w:tc>
          <w:tcPr>
            <w:tcW w:w="1133" w:type="dxa"/>
            <w:gridSpan w:val="2"/>
            <w:tcBorders>
              <w:top w:val="single" w:sz="5" w:space="0" w:color="000000"/>
              <w:left w:val="single" w:sz="5" w:space="0" w:color="000000"/>
              <w:bottom w:val="single" w:sz="5" w:space="0" w:color="000000"/>
              <w:right w:val="single" w:sz="5" w:space="0" w:color="000000"/>
            </w:tcBorders>
          </w:tcPr>
          <w:p w14:paraId="14F21EA5" w14:textId="77777777" w:rsidR="008F5D55" w:rsidRPr="00647C5B" w:rsidRDefault="008F5D55">
            <w:pPr>
              <w:rPr>
                <w:lang w:val="ro-RO"/>
              </w:rPr>
            </w:pPr>
          </w:p>
        </w:tc>
      </w:tr>
      <w:tr w:rsidR="008F5D55" w:rsidRPr="00647C5B" w14:paraId="5B6B1771" w14:textId="77777777" w:rsidTr="005929B7">
        <w:trPr>
          <w:gridAfter w:val="1"/>
          <w:wAfter w:w="9" w:type="dxa"/>
          <w:trHeight w:hRule="exact" w:val="612"/>
        </w:trPr>
        <w:tc>
          <w:tcPr>
            <w:tcW w:w="2357" w:type="dxa"/>
            <w:gridSpan w:val="4"/>
            <w:vMerge w:val="restart"/>
            <w:tcBorders>
              <w:top w:val="single" w:sz="5" w:space="0" w:color="000000"/>
              <w:left w:val="single" w:sz="5" w:space="0" w:color="000000"/>
              <w:right w:val="single" w:sz="5" w:space="0" w:color="000000"/>
            </w:tcBorders>
          </w:tcPr>
          <w:p w14:paraId="1B0EB6F1" w14:textId="77777777" w:rsidR="008F5D55" w:rsidRPr="00647C5B" w:rsidRDefault="00054EB8">
            <w:pPr>
              <w:spacing w:line="200" w:lineRule="exact"/>
              <w:ind w:left="102"/>
              <w:rPr>
                <w:sz w:val="18"/>
                <w:szCs w:val="18"/>
                <w:lang w:val="ro-RO"/>
              </w:rPr>
            </w:pPr>
            <w:r w:rsidRPr="00647C5B">
              <w:rPr>
                <w:b/>
                <w:spacing w:val="-1"/>
                <w:sz w:val="18"/>
                <w:szCs w:val="18"/>
                <w:lang w:val="ro-RO"/>
              </w:rPr>
              <w:t>c</w:t>
            </w:r>
            <w:r w:rsidRPr="00647C5B">
              <w:rPr>
                <w:b/>
                <w:sz w:val="18"/>
                <w:szCs w:val="18"/>
                <w:lang w:val="ro-RO"/>
              </w:rPr>
              <w:t>.</w:t>
            </w:r>
            <w:r w:rsidRPr="00647C5B">
              <w:rPr>
                <w:b/>
                <w:spacing w:val="1"/>
                <w:sz w:val="18"/>
                <w:szCs w:val="18"/>
                <w:lang w:val="ro-RO"/>
              </w:rPr>
              <w:t xml:space="preserve"> </w:t>
            </w:r>
            <w:r w:rsidRPr="00647C5B">
              <w:rPr>
                <w:spacing w:val="-3"/>
                <w:sz w:val="18"/>
                <w:szCs w:val="18"/>
                <w:lang w:val="ro-RO"/>
              </w:rPr>
              <w:t>A</w:t>
            </w:r>
            <w:r w:rsidRPr="00647C5B">
              <w:rPr>
                <w:spacing w:val="-1"/>
                <w:sz w:val="18"/>
                <w:szCs w:val="18"/>
                <w:lang w:val="ro-RO"/>
              </w:rPr>
              <w:t>c</w:t>
            </w:r>
            <w:r w:rsidRPr="00647C5B">
              <w:rPr>
                <w:sz w:val="18"/>
                <w:szCs w:val="18"/>
                <w:lang w:val="ro-RO"/>
              </w:rPr>
              <w:t>t</w:t>
            </w:r>
            <w:r w:rsidRPr="00647C5B">
              <w:rPr>
                <w:spacing w:val="1"/>
                <w:sz w:val="18"/>
                <w:szCs w:val="18"/>
                <w:lang w:val="ro-RO"/>
              </w:rPr>
              <w:t>i</w:t>
            </w:r>
            <w:r w:rsidRPr="00647C5B">
              <w:rPr>
                <w:spacing w:val="-1"/>
                <w:sz w:val="18"/>
                <w:szCs w:val="18"/>
                <w:lang w:val="ro-RO"/>
              </w:rPr>
              <w:t>v</w:t>
            </w:r>
            <w:r w:rsidRPr="00647C5B">
              <w:rPr>
                <w:sz w:val="18"/>
                <w:szCs w:val="18"/>
                <w:lang w:val="ro-RO"/>
              </w:rPr>
              <w:t>i</w:t>
            </w:r>
            <w:r w:rsidRPr="00647C5B">
              <w:rPr>
                <w:spacing w:val="1"/>
                <w:sz w:val="18"/>
                <w:szCs w:val="18"/>
                <w:lang w:val="ro-RO"/>
              </w:rPr>
              <w:t>t</w:t>
            </w:r>
            <w:r w:rsidRPr="00647C5B">
              <w:rPr>
                <w:spacing w:val="-1"/>
                <w:sz w:val="18"/>
                <w:szCs w:val="18"/>
                <w:lang w:val="ro-RO"/>
              </w:rPr>
              <w:t>a</w:t>
            </w:r>
            <w:r w:rsidRPr="00647C5B">
              <w:rPr>
                <w:spacing w:val="3"/>
                <w:sz w:val="18"/>
                <w:szCs w:val="18"/>
                <w:lang w:val="ro-RO"/>
              </w:rPr>
              <w:t>t</w:t>
            </w:r>
            <w:r w:rsidRPr="00647C5B">
              <w:rPr>
                <w:spacing w:val="-1"/>
                <w:sz w:val="18"/>
                <w:szCs w:val="18"/>
                <w:lang w:val="ro-RO"/>
              </w:rPr>
              <w:t>e</w:t>
            </w:r>
            <w:r w:rsidRPr="00647C5B">
              <w:rPr>
                <w:sz w:val="18"/>
                <w:szCs w:val="18"/>
                <w:lang w:val="ro-RO"/>
              </w:rPr>
              <w:t xml:space="preserve">a </w:t>
            </w:r>
            <w:r w:rsidRPr="00647C5B">
              <w:rPr>
                <w:spacing w:val="1"/>
                <w:sz w:val="18"/>
                <w:szCs w:val="18"/>
                <w:lang w:val="ro-RO"/>
              </w:rPr>
              <w:t xml:space="preserve"> d</w:t>
            </w:r>
            <w:r w:rsidRPr="00647C5B">
              <w:rPr>
                <w:sz w:val="18"/>
                <w:szCs w:val="18"/>
                <w:lang w:val="ro-RO"/>
              </w:rPr>
              <w:t xml:space="preserve">e </w:t>
            </w:r>
            <w:r w:rsidRPr="00647C5B">
              <w:rPr>
                <w:spacing w:val="-1"/>
                <w:sz w:val="18"/>
                <w:szCs w:val="18"/>
                <w:lang w:val="ro-RO"/>
              </w:rPr>
              <w:t>me</w:t>
            </w:r>
            <w:r w:rsidRPr="00647C5B">
              <w:rPr>
                <w:spacing w:val="1"/>
                <w:sz w:val="18"/>
                <w:szCs w:val="18"/>
                <w:lang w:val="ro-RO"/>
              </w:rPr>
              <w:t>n</w:t>
            </w:r>
            <w:r w:rsidRPr="00647C5B">
              <w:rPr>
                <w:sz w:val="18"/>
                <w:szCs w:val="18"/>
                <w:lang w:val="ro-RO"/>
              </w:rPr>
              <w:t>t</w:t>
            </w:r>
            <w:r w:rsidRPr="00647C5B">
              <w:rPr>
                <w:spacing w:val="1"/>
                <w:sz w:val="18"/>
                <w:szCs w:val="18"/>
                <w:lang w:val="ro-RO"/>
              </w:rPr>
              <w:t>o</w:t>
            </w:r>
            <w:r w:rsidRPr="00647C5B">
              <w:rPr>
                <w:sz w:val="18"/>
                <w:szCs w:val="18"/>
                <w:lang w:val="ro-RO"/>
              </w:rPr>
              <w:t>r</w:t>
            </w:r>
            <w:r w:rsidRPr="00647C5B">
              <w:rPr>
                <w:spacing w:val="-1"/>
                <w:sz w:val="18"/>
                <w:szCs w:val="18"/>
                <w:lang w:val="ro-RO"/>
              </w:rPr>
              <w:t>a</w:t>
            </w:r>
            <w:r w:rsidRPr="00647C5B">
              <w:rPr>
                <w:sz w:val="18"/>
                <w:szCs w:val="18"/>
                <w:lang w:val="ro-RO"/>
              </w:rPr>
              <w:t>t,</w:t>
            </w:r>
          </w:p>
          <w:p w14:paraId="1E8CF5EC" w14:textId="77777777" w:rsidR="008F5D55" w:rsidRPr="00647C5B" w:rsidRDefault="00054EB8">
            <w:pPr>
              <w:spacing w:before="2"/>
              <w:ind w:left="102" w:right="147"/>
              <w:rPr>
                <w:sz w:val="18"/>
                <w:szCs w:val="18"/>
                <w:lang w:val="ro-RO"/>
              </w:rPr>
            </w:pPr>
            <w:r w:rsidRPr="00647C5B">
              <w:rPr>
                <w:spacing w:val="1"/>
                <w:sz w:val="18"/>
                <w:szCs w:val="18"/>
                <w:lang w:val="ro-RO"/>
              </w:rPr>
              <w:t>d</w:t>
            </w:r>
            <w:r w:rsidRPr="00647C5B">
              <w:rPr>
                <w:sz w:val="18"/>
                <w:szCs w:val="18"/>
                <w:lang w:val="ro-RO"/>
              </w:rPr>
              <w:t xml:space="preserve">e </w:t>
            </w:r>
            <w:r w:rsidRPr="00647C5B">
              <w:rPr>
                <w:spacing w:val="-2"/>
                <w:sz w:val="18"/>
                <w:szCs w:val="18"/>
                <w:lang w:val="ro-RO"/>
              </w:rPr>
              <w:t>f</w:t>
            </w:r>
            <w:r w:rsidRPr="00647C5B">
              <w:rPr>
                <w:spacing w:val="1"/>
                <w:sz w:val="18"/>
                <w:szCs w:val="18"/>
                <w:lang w:val="ro-RO"/>
              </w:rPr>
              <w:t>o</w:t>
            </w:r>
            <w:r w:rsidRPr="00647C5B">
              <w:rPr>
                <w:sz w:val="18"/>
                <w:szCs w:val="18"/>
                <w:lang w:val="ro-RO"/>
              </w:rPr>
              <w:t>r</w:t>
            </w:r>
            <w:r w:rsidRPr="00647C5B">
              <w:rPr>
                <w:spacing w:val="-1"/>
                <w:sz w:val="18"/>
                <w:szCs w:val="18"/>
                <w:lang w:val="ro-RO"/>
              </w:rPr>
              <w:t>ma</w:t>
            </w:r>
            <w:r w:rsidRPr="00647C5B">
              <w:rPr>
                <w:sz w:val="18"/>
                <w:szCs w:val="18"/>
                <w:lang w:val="ro-RO"/>
              </w:rPr>
              <w:t>t</w:t>
            </w:r>
            <w:r w:rsidRPr="00647C5B">
              <w:rPr>
                <w:spacing w:val="1"/>
                <w:sz w:val="18"/>
                <w:szCs w:val="18"/>
                <w:lang w:val="ro-RO"/>
              </w:rPr>
              <w:t>o</w:t>
            </w:r>
            <w:r w:rsidRPr="00647C5B">
              <w:rPr>
                <w:sz w:val="18"/>
                <w:szCs w:val="18"/>
                <w:lang w:val="ro-RO"/>
              </w:rPr>
              <w:t>r</w:t>
            </w:r>
            <w:r w:rsidRPr="00647C5B">
              <w:rPr>
                <w:spacing w:val="1"/>
                <w:sz w:val="18"/>
                <w:szCs w:val="18"/>
                <w:lang w:val="ro-RO"/>
              </w:rPr>
              <w:t xml:space="preserve"> </w:t>
            </w:r>
            <w:r w:rsidRPr="00647C5B">
              <w:rPr>
                <w:sz w:val="18"/>
                <w:szCs w:val="18"/>
                <w:lang w:val="ro-RO"/>
              </w:rPr>
              <w:t>în</w:t>
            </w:r>
            <w:r w:rsidRPr="00647C5B">
              <w:rPr>
                <w:spacing w:val="2"/>
                <w:sz w:val="18"/>
                <w:szCs w:val="18"/>
                <w:lang w:val="ro-RO"/>
              </w:rPr>
              <w:t xml:space="preserve"> </w:t>
            </w:r>
            <w:r w:rsidRPr="00647C5B">
              <w:rPr>
                <w:spacing w:val="-2"/>
                <w:sz w:val="18"/>
                <w:szCs w:val="18"/>
                <w:lang w:val="ro-RO"/>
              </w:rPr>
              <w:t>f</w:t>
            </w:r>
            <w:r w:rsidRPr="00647C5B">
              <w:rPr>
                <w:spacing w:val="1"/>
                <w:sz w:val="18"/>
                <w:szCs w:val="18"/>
                <w:lang w:val="ro-RO"/>
              </w:rPr>
              <w:t>o</w:t>
            </w:r>
            <w:r w:rsidRPr="00647C5B">
              <w:rPr>
                <w:sz w:val="18"/>
                <w:szCs w:val="18"/>
                <w:lang w:val="ro-RO"/>
              </w:rPr>
              <w:t>r</w:t>
            </w:r>
            <w:r w:rsidRPr="00647C5B">
              <w:rPr>
                <w:spacing w:val="-3"/>
                <w:sz w:val="18"/>
                <w:szCs w:val="18"/>
                <w:lang w:val="ro-RO"/>
              </w:rPr>
              <w:t>m</w:t>
            </w:r>
            <w:r w:rsidRPr="00647C5B">
              <w:rPr>
                <w:spacing w:val="-1"/>
                <w:sz w:val="18"/>
                <w:szCs w:val="18"/>
                <w:lang w:val="ro-RO"/>
              </w:rPr>
              <w:t>a</w:t>
            </w:r>
            <w:r w:rsidRPr="00647C5B">
              <w:rPr>
                <w:sz w:val="18"/>
                <w:szCs w:val="18"/>
                <w:lang w:val="ro-RO"/>
              </w:rPr>
              <w:t>r</w:t>
            </w:r>
            <w:r w:rsidRPr="00647C5B">
              <w:rPr>
                <w:spacing w:val="-1"/>
                <w:sz w:val="18"/>
                <w:szCs w:val="18"/>
                <w:lang w:val="ro-RO"/>
              </w:rPr>
              <w:t>e</w:t>
            </w:r>
            <w:r w:rsidRPr="00647C5B">
              <w:rPr>
                <w:sz w:val="18"/>
                <w:szCs w:val="18"/>
                <w:lang w:val="ro-RO"/>
              </w:rPr>
              <w:t xml:space="preserve">a </w:t>
            </w:r>
            <w:r w:rsidRPr="00647C5B">
              <w:rPr>
                <w:spacing w:val="-1"/>
                <w:sz w:val="18"/>
                <w:szCs w:val="18"/>
                <w:lang w:val="ro-RO"/>
              </w:rPr>
              <w:t>c</w:t>
            </w:r>
            <w:r w:rsidRPr="00647C5B">
              <w:rPr>
                <w:spacing w:val="1"/>
                <w:sz w:val="18"/>
                <w:szCs w:val="18"/>
                <w:lang w:val="ro-RO"/>
              </w:rPr>
              <w:t>on</w:t>
            </w:r>
            <w:r w:rsidRPr="00647C5B">
              <w:rPr>
                <w:sz w:val="18"/>
                <w:szCs w:val="18"/>
                <w:lang w:val="ro-RO"/>
              </w:rPr>
              <w:t>t</w:t>
            </w:r>
            <w:r w:rsidRPr="00647C5B">
              <w:rPr>
                <w:spacing w:val="-2"/>
                <w:sz w:val="18"/>
                <w:szCs w:val="18"/>
                <w:lang w:val="ro-RO"/>
              </w:rPr>
              <w:t>i</w:t>
            </w:r>
            <w:r w:rsidRPr="00647C5B">
              <w:rPr>
                <w:spacing w:val="1"/>
                <w:sz w:val="18"/>
                <w:szCs w:val="18"/>
                <w:lang w:val="ro-RO"/>
              </w:rPr>
              <w:t>nu</w:t>
            </w:r>
            <w:r w:rsidRPr="00647C5B">
              <w:rPr>
                <w:sz w:val="18"/>
                <w:szCs w:val="18"/>
                <w:lang w:val="ro-RO"/>
              </w:rPr>
              <w:t xml:space="preserve">ă a </w:t>
            </w:r>
            <w:r w:rsidRPr="00647C5B">
              <w:rPr>
                <w:spacing w:val="2"/>
                <w:sz w:val="18"/>
                <w:szCs w:val="18"/>
                <w:lang w:val="ro-RO"/>
              </w:rPr>
              <w:t>p</w:t>
            </w:r>
            <w:r w:rsidRPr="00647C5B">
              <w:rPr>
                <w:spacing w:val="-1"/>
                <w:sz w:val="18"/>
                <w:szCs w:val="18"/>
                <w:lang w:val="ro-RO"/>
              </w:rPr>
              <w:t>e</w:t>
            </w:r>
            <w:r w:rsidRPr="00647C5B">
              <w:rPr>
                <w:sz w:val="18"/>
                <w:szCs w:val="18"/>
                <w:lang w:val="ro-RO"/>
              </w:rPr>
              <w:t>rs</w:t>
            </w:r>
            <w:r w:rsidRPr="00647C5B">
              <w:rPr>
                <w:spacing w:val="-2"/>
                <w:sz w:val="18"/>
                <w:szCs w:val="18"/>
                <w:lang w:val="ro-RO"/>
              </w:rPr>
              <w:t>o</w:t>
            </w:r>
            <w:r w:rsidRPr="00647C5B">
              <w:rPr>
                <w:spacing w:val="1"/>
                <w:sz w:val="18"/>
                <w:szCs w:val="18"/>
                <w:lang w:val="ro-RO"/>
              </w:rPr>
              <w:t>n</w:t>
            </w:r>
            <w:r w:rsidRPr="00647C5B">
              <w:rPr>
                <w:spacing w:val="-1"/>
                <w:sz w:val="18"/>
                <w:szCs w:val="18"/>
                <w:lang w:val="ro-RO"/>
              </w:rPr>
              <w:t>a</w:t>
            </w:r>
            <w:r w:rsidRPr="00647C5B">
              <w:rPr>
                <w:sz w:val="18"/>
                <w:szCs w:val="18"/>
                <w:lang w:val="ro-RO"/>
              </w:rPr>
              <w:t>l</w:t>
            </w:r>
            <w:r w:rsidRPr="00647C5B">
              <w:rPr>
                <w:spacing w:val="1"/>
                <w:sz w:val="18"/>
                <w:szCs w:val="18"/>
                <w:lang w:val="ro-RO"/>
              </w:rPr>
              <w:t>u</w:t>
            </w:r>
            <w:r w:rsidRPr="00647C5B">
              <w:rPr>
                <w:spacing w:val="-2"/>
                <w:sz w:val="18"/>
                <w:szCs w:val="18"/>
                <w:lang w:val="ro-RO"/>
              </w:rPr>
              <w:t>l</w:t>
            </w:r>
            <w:r w:rsidRPr="00647C5B">
              <w:rPr>
                <w:spacing w:val="1"/>
                <w:sz w:val="18"/>
                <w:szCs w:val="18"/>
                <w:lang w:val="ro-RO"/>
              </w:rPr>
              <w:t>u</w:t>
            </w:r>
            <w:r w:rsidRPr="00647C5B">
              <w:rPr>
                <w:sz w:val="18"/>
                <w:szCs w:val="18"/>
                <w:lang w:val="ro-RO"/>
              </w:rPr>
              <w:t>i</w:t>
            </w:r>
            <w:r w:rsidRPr="00647C5B">
              <w:rPr>
                <w:spacing w:val="-1"/>
                <w:sz w:val="18"/>
                <w:szCs w:val="18"/>
                <w:lang w:val="ro-RO"/>
              </w:rPr>
              <w:t xml:space="preserve"> </w:t>
            </w:r>
            <w:r w:rsidRPr="00647C5B">
              <w:rPr>
                <w:spacing w:val="1"/>
                <w:sz w:val="18"/>
                <w:szCs w:val="18"/>
                <w:lang w:val="ro-RO"/>
              </w:rPr>
              <w:t>d</w:t>
            </w:r>
            <w:r w:rsidRPr="00647C5B">
              <w:rPr>
                <w:spacing w:val="-2"/>
                <w:sz w:val="18"/>
                <w:szCs w:val="18"/>
                <w:lang w:val="ro-RO"/>
              </w:rPr>
              <w:t>i</w:t>
            </w:r>
            <w:r w:rsidRPr="00647C5B">
              <w:rPr>
                <w:sz w:val="18"/>
                <w:szCs w:val="18"/>
                <w:lang w:val="ro-RO"/>
              </w:rPr>
              <w:t>n î</w:t>
            </w:r>
            <w:r w:rsidRPr="00647C5B">
              <w:rPr>
                <w:spacing w:val="1"/>
                <w:sz w:val="18"/>
                <w:szCs w:val="18"/>
                <w:lang w:val="ro-RO"/>
              </w:rPr>
              <w:t>n</w:t>
            </w:r>
            <w:r w:rsidRPr="00647C5B">
              <w:rPr>
                <w:spacing w:val="-1"/>
                <w:sz w:val="18"/>
                <w:szCs w:val="18"/>
                <w:lang w:val="ro-RO"/>
              </w:rPr>
              <w:t>vă</w:t>
            </w:r>
            <w:r w:rsidRPr="00647C5B">
              <w:rPr>
                <w:sz w:val="18"/>
                <w:szCs w:val="18"/>
                <w:lang w:val="ro-RO"/>
              </w:rPr>
              <w:t>ţ</w:t>
            </w:r>
            <w:r w:rsidRPr="00647C5B">
              <w:rPr>
                <w:spacing w:val="2"/>
                <w:sz w:val="18"/>
                <w:szCs w:val="18"/>
                <w:lang w:val="ro-RO"/>
              </w:rPr>
              <w:t>ă</w:t>
            </w:r>
            <w:r w:rsidRPr="00647C5B">
              <w:rPr>
                <w:spacing w:val="-3"/>
                <w:sz w:val="18"/>
                <w:szCs w:val="18"/>
                <w:lang w:val="ro-RO"/>
              </w:rPr>
              <w:t>m</w:t>
            </w:r>
            <w:r w:rsidRPr="00647C5B">
              <w:rPr>
                <w:spacing w:val="-1"/>
                <w:sz w:val="18"/>
                <w:szCs w:val="18"/>
                <w:lang w:val="ro-RO"/>
              </w:rPr>
              <w:t>â</w:t>
            </w:r>
            <w:r w:rsidRPr="00647C5B">
              <w:rPr>
                <w:spacing w:val="1"/>
                <w:sz w:val="18"/>
                <w:szCs w:val="18"/>
                <w:lang w:val="ro-RO"/>
              </w:rPr>
              <w:t>n</w:t>
            </w:r>
            <w:r w:rsidRPr="00647C5B">
              <w:rPr>
                <w:sz w:val="18"/>
                <w:szCs w:val="18"/>
                <w:lang w:val="ro-RO"/>
              </w:rPr>
              <w:t>t,</w:t>
            </w:r>
            <w:r w:rsidRPr="00647C5B">
              <w:rPr>
                <w:spacing w:val="1"/>
                <w:sz w:val="18"/>
                <w:szCs w:val="18"/>
                <w:lang w:val="ro-RO"/>
              </w:rPr>
              <w:t xml:space="preserve"> </w:t>
            </w:r>
            <w:r w:rsidRPr="00647C5B">
              <w:rPr>
                <w:spacing w:val="-1"/>
                <w:sz w:val="18"/>
                <w:szCs w:val="18"/>
                <w:lang w:val="ro-RO"/>
              </w:rPr>
              <w:t>ac</w:t>
            </w:r>
            <w:r w:rsidRPr="00647C5B">
              <w:rPr>
                <w:sz w:val="18"/>
                <w:szCs w:val="18"/>
                <w:lang w:val="ro-RO"/>
              </w:rPr>
              <w:t>t</w:t>
            </w:r>
            <w:r w:rsidRPr="00647C5B">
              <w:rPr>
                <w:spacing w:val="1"/>
                <w:sz w:val="18"/>
                <w:szCs w:val="18"/>
                <w:lang w:val="ro-RO"/>
              </w:rPr>
              <w:t>i</w:t>
            </w:r>
            <w:r w:rsidRPr="00647C5B">
              <w:rPr>
                <w:spacing w:val="-1"/>
                <w:sz w:val="18"/>
                <w:szCs w:val="18"/>
                <w:lang w:val="ro-RO"/>
              </w:rPr>
              <w:t>v</w:t>
            </w:r>
            <w:r w:rsidRPr="00647C5B">
              <w:rPr>
                <w:sz w:val="18"/>
                <w:szCs w:val="18"/>
                <w:lang w:val="ro-RO"/>
              </w:rPr>
              <w:t>i</w:t>
            </w:r>
            <w:r w:rsidRPr="00647C5B">
              <w:rPr>
                <w:spacing w:val="1"/>
                <w:sz w:val="18"/>
                <w:szCs w:val="18"/>
                <w:lang w:val="ro-RO"/>
              </w:rPr>
              <w:t>t</w:t>
            </w:r>
            <w:r w:rsidRPr="00647C5B">
              <w:rPr>
                <w:spacing w:val="-1"/>
                <w:sz w:val="18"/>
                <w:szCs w:val="18"/>
                <w:lang w:val="ro-RO"/>
              </w:rPr>
              <w:t>a</w:t>
            </w:r>
            <w:r w:rsidRPr="00647C5B">
              <w:rPr>
                <w:sz w:val="18"/>
                <w:szCs w:val="18"/>
                <w:lang w:val="ro-RO"/>
              </w:rPr>
              <w:t>te s</w:t>
            </w:r>
            <w:r w:rsidRPr="00647C5B">
              <w:rPr>
                <w:spacing w:val="1"/>
                <w:sz w:val="18"/>
                <w:szCs w:val="18"/>
                <w:lang w:val="ro-RO"/>
              </w:rPr>
              <w:t>u</w:t>
            </w:r>
            <w:r w:rsidRPr="00647C5B">
              <w:rPr>
                <w:sz w:val="18"/>
                <w:szCs w:val="18"/>
                <w:lang w:val="ro-RO"/>
              </w:rPr>
              <w:t>sți</w:t>
            </w:r>
            <w:r w:rsidRPr="00647C5B">
              <w:rPr>
                <w:spacing w:val="1"/>
                <w:sz w:val="18"/>
                <w:szCs w:val="18"/>
                <w:lang w:val="ro-RO"/>
              </w:rPr>
              <w:t>n</w:t>
            </w:r>
            <w:r w:rsidRPr="00647C5B">
              <w:rPr>
                <w:spacing w:val="-1"/>
                <w:sz w:val="18"/>
                <w:szCs w:val="18"/>
                <w:lang w:val="ro-RO"/>
              </w:rPr>
              <w:t>u</w:t>
            </w:r>
            <w:r w:rsidRPr="00647C5B">
              <w:rPr>
                <w:sz w:val="18"/>
                <w:szCs w:val="18"/>
                <w:lang w:val="ro-RO"/>
              </w:rPr>
              <w:t>tă în</w:t>
            </w:r>
            <w:r w:rsidRPr="00647C5B">
              <w:rPr>
                <w:spacing w:val="1"/>
                <w:sz w:val="18"/>
                <w:szCs w:val="18"/>
                <w:lang w:val="ro-RO"/>
              </w:rPr>
              <w:t xml:space="preserve"> </w:t>
            </w:r>
            <w:r w:rsidRPr="00647C5B">
              <w:rPr>
                <w:spacing w:val="-1"/>
                <w:sz w:val="18"/>
                <w:szCs w:val="18"/>
                <w:lang w:val="ro-RO"/>
              </w:rPr>
              <w:t>ca</w:t>
            </w:r>
            <w:r w:rsidRPr="00647C5B">
              <w:rPr>
                <w:spacing w:val="1"/>
                <w:sz w:val="18"/>
                <w:szCs w:val="18"/>
                <w:lang w:val="ro-RO"/>
              </w:rPr>
              <w:t>d</w:t>
            </w:r>
            <w:r w:rsidRPr="00647C5B">
              <w:rPr>
                <w:spacing w:val="-2"/>
                <w:sz w:val="18"/>
                <w:szCs w:val="18"/>
                <w:lang w:val="ro-RO"/>
              </w:rPr>
              <w:t>r</w:t>
            </w:r>
            <w:r w:rsidRPr="00647C5B">
              <w:rPr>
                <w:spacing w:val="1"/>
                <w:sz w:val="18"/>
                <w:szCs w:val="18"/>
                <w:lang w:val="ro-RO"/>
              </w:rPr>
              <w:t>u</w:t>
            </w:r>
            <w:r w:rsidRPr="00647C5B">
              <w:rPr>
                <w:sz w:val="18"/>
                <w:szCs w:val="18"/>
                <w:lang w:val="ro-RO"/>
              </w:rPr>
              <w:t>l</w:t>
            </w:r>
            <w:r w:rsidRPr="00647C5B">
              <w:rPr>
                <w:spacing w:val="1"/>
                <w:sz w:val="18"/>
                <w:szCs w:val="18"/>
                <w:lang w:val="ro-RO"/>
              </w:rPr>
              <w:t xml:space="preserve"> </w:t>
            </w:r>
            <w:r w:rsidRPr="00647C5B">
              <w:rPr>
                <w:spacing w:val="-1"/>
                <w:sz w:val="18"/>
                <w:szCs w:val="18"/>
                <w:lang w:val="ro-RO"/>
              </w:rPr>
              <w:t>ce</w:t>
            </w:r>
            <w:r w:rsidRPr="00647C5B">
              <w:rPr>
                <w:sz w:val="18"/>
                <w:szCs w:val="18"/>
                <w:lang w:val="ro-RO"/>
              </w:rPr>
              <w:t>r</w:t>
            </w:r>
            <w:r w:rsidRPr="00647C5B">
              <w:rPr>
                <w:spacing w:val="-1"/>
                <w:sz w:val="18"/>
                <w:szCs w:val="18"/>
                <w:lang w:val="ro-RO"/>
              </w:rPr>
              <w:t>c</w:t>
            </w:r>
            <w:r w:rsidRPr="00647C5B">
              <w:rPr>
                <w:spacing w:val="1"/>
                <w:sz w:val="18"/>
                <w:szCs w:val="18"/>
                <w:lang w:val="ro-RO"/>
              </w:rPr>
              <w:t>u</w:t>
            </w:r>
            <w:r w:rsidRPr="00647C5B">
              <w:rPr>
                <w:sz w:val="18"/>
                <w:szCs w:val="18"/>
                <w:lang w:val="ro-RO"/>
              </w:rPr>
              <w:t>ri</w:t>
            </w:r>
            <w:r w:rsidRPr="00647C5B">
              <w:rPr>
                <w:spacing w:val="-2"/>
                <w:sz w:val="18"/>
                <w:szCs w:val="18"/>
                <w:lang w:val="ro-RO"/>
              </w:rPr>
              <w:t>l</w:t>
            </w:r>
            <w:r w:rsidRPr="00647C5B">
              <w:rPr>
                <w:spacing w:val="1"/>
                <w:sz w:val="18"/>
                <w:szCs w:val="18"/>
                <w:lang w:val="ro-RO"/>
              </w:rPr>
              <w:t>o</w:t>
            </w:r>
            <w:r w:rsidRPr="00647C5B">
              <w:rPr>
                <w:sz w:val="18"/>
                <w:szCs w:val="18"/>
                <w:lang w:val="ro-RO"/>
              </w:rPr>
              <w:t xml:space="preserve">r </w:t>
            </w:r>
            <w:r w:rsidRPr="00647C5B">
              <w:rPr>
                <w:spacing w:val="1"/>
                <w:sz w:val="18"/>
                <w:szCs w:val="18"/>
                <w:lang w:val="ro-RO"/>
              </w:rPr>
              <w:t>p</w:t>
            </w:r>
            <w:r w:rsidRPr="00647C5B">
              <w:rPr>
                <w:spacing w:val="-1"/>
                <w:sz w:val="18"/>
                <w:szCs w:val="18"/>
                <w:lang w:val="ro-RO"/>
              </w:rPr>
              <w:t>e</w:t>
            </w:r>
            <w:r w:rsidRPr="00647C5B">
              <w:rPr>
                <w:spacing w:val="1"/>
                <w:sz w:val="18"/>
                <w:szCs w:val="18"/>
                <w:lang w:val="ro-RO"/>
              </w:rPr>
              <w:t>d</w:t>
            </w:r>
            <w:r w:rsidRPr="00647C5B">
              <w:rPr>
                <w:spacing w:val="-1"/>
                <w:sz w:val="18"/>
                <w:szCs w:val="18"/>
                <w:lang w:val="ro-RO"/>
              </w:rPr>
              <w:t>ag</w:t>
            </w:r>
            <w:r w:rsidRPr="00647C5B">
              <w:rPr>
                <w:spacing w:val="1"/>
                <w:sz w:val="18"/>
                <w:szCs w:val="18"/>
                <w:lang w:val="ro-RO"/>
              </w:rPr>
              <w:t>o</w:t>
            </w:r>
            <w:r w:rsidRPr="00647C5B">
              <w:rPr>
                <w:spacing w:val="-1"/>
                <w:sz w:val="18"/>
                <w:szCs w:val="18"/>
                <w:lang w:val="ro-RO"/>
              </w:rPr>
              <w:t>g</w:t>
            </w:r>
            <w:r w:rsidRPr="00647C5B">
              <w:rPr>
                <w:sz w:val="18"/>
                <w:szCs w:val="18"/>
                <w:lang w:val="ro-RO"/>
              </w:rPr>
              <w:t>ice în</w:t>
            </w:r>
            <w:r w:rsidRPr="00647C5B">
              <w:rPr>
                <w:spacing w:val="2"/>
                <w:sz w:val="18"/>
                <w:szCs w:val="18"/>
                <w:lang w:val="ro-RO"/>
              </w:rPr>
              <w:t xml:space="preserve"> </w:t>
            </w:r>
            <w:r w:rsidRPr="00647C5B">
              <w:rPr>
                <w:spacing w:val="-1"/>
                <w:sz w:val="18"/>
                <w:szCs w:val="18"/>
                <w:lang w:val="ro-RO"/>
              </w:rPr>
              <w:t>ve</w:t>
            </w:r>
            <w:r w:rsidRPr="00647C5B">
              <w:rPr>
                <w:spacing w:val="1"/>
                <w:sz w:val="18"/>
                <w:szCs w:val="18"/>
                <w:lang w:val="ro-RO"/>
              </w:rPr>
              <w:t>d</w:t>
            </w:r>
            <w:r w:rsidRPr="00647C5B">
              <w:rPr>
                <w:spacing w:val="-1"/>
                <w:sz w:val="18"/>
                <w:szCs w:val="18"/>
                <w:lang w:val="ro-RO"/>
              </w:rPr>
              <w:t>e</w:t>
            </w:r>
            <w:r w:rsidRPr="00647C5B">
              <w:rPr>
                <w:sz w:val="18"/>
                <w:szCs w:val="18"/>
                <w:lang w:val="ro-RO"/>
              </w:rPr>
              <w:t>r</w:t>
            </w:r>
            <w:r w:rsidRPr="00647C5B">
              <w:rPr>
                <w:spacing w:val="-1"/>
                <w:sz w:val="18"/>
                <w:szCs w:val="18"/>
                <w:lang w:val="ro-RO"/>
              </w:rPr>
              <w:t>e</w:t>
            </w:r>
            <w:r w:rsidRPr="00647C5B">
              <w:rPr>
                <w:sz w:val="18"/>
                <w:szCs w:val="18"/>
                <w:lang w:val="ro-RO"/>
              </w:rPr>
              <w:t xml:space="preserve">a </w:t>
            </w:r>
            <w:r w:rsidRPr="00647C5B">
              <w:rPr>
                <w:spacing w:val="1"/>
                <w:sz w:val="18"/>
                <w:szCs w:val="18"/>
                <w:lang w:val="ro-RO"/>
              </w:rPr>
              <w:lastRenderedPageBreak/>
              <w:t>p</w:t>
            </w:r>
            <w:r w:rsidRPr="00647C5B">
              <w:rPr>
                <w:sz w:val="18"/>
                <w:szCs w:val="18"/>
                <w:lang w:val="ro-RO"/>
              </w:rPr>
              <w:t>r</w:t>
            </w:r>
            <w:r w:rsidRPr="00647C5B">
              <w:rPr>
                <w:spacing w:val="1"/>
                <w:sz w:val="18"/>
                <w:szCs w:val="18"/>
                <w:lang w:val="ro-RO"/>
              </w:rPr>
              <w:t>o</w:t>
            </w:r>
            <w:r w:rsidRPr="00647C5B">
              <w:rPr>
                <w:spacing w:val="-3"/>
                <w:sz w:val="18"/>
                <w:szCs w:val="18"/>
                <w:lang w:val="ro-RO"/>
              </w:rPr>
              <w:t>m</w:t>
            </w:r>
            <w:r w:rsidRPr="00647C5B">
              <w:rPr>
                <w:spacing w:val="1"/>
                <w:sz w:val="18"/>
                <w:szCs w:val="18"/>
                <w:lang w:val="ro-RO"/>
              </w:rPr>
              <w:t>o</w:t>
            </w:r>
            <w:r w:rsidRPr="00647C5B">
              <w:rPr>
                <w:spacing w:val="-1"/>
                <w:sz w:val="18"/>
                <w:szCs w:val="18"/>
                <w:lang w:val="ro-RO"/>
              </w:rPr>
              <w:t>vă</w:t>
            </w:r>
            <w:r w:rsidRPr="00647C5B">
              <w:rPr>
                <w:sz w:val="18"/>
                <w:szCs w:val="18"/>
                <w:lang w:val="ro-RO"/>
              </w:rPr>
              <w:t>rii</w:t>
            </w:r>
            <w:r w:rsidRPr="00647C5B">
              <w:rPr>
                <w:spacing w:val="1"/>
                <w:sz w:val="18"/>
                <w:szCs w:val="18"/>
                <w:lang w:val="ro-RO"/>
              </w:rPr>
              <w:t xml:space="preserve"> </w:t>
            </w:r>
            <w:r w:rsidRPr="00647C5B">
              <w:rPr>
                <w:spacing w:val="-1"/>
                <w:sz w:val="18"/>
                <w:szCs w:val="18"/>
                <w:lang w:val="ro-RO"/>
              </w:rPr>
              <w:t>acce</w:t>
            </w:r>
            <w:r w:rsidRPr="00647C5B">
              <w:rPr>
                <w:sz w:val="18"/>
                <w:szCs w:val="18"/>
                <w:lang w:val="ro-RO"/>
              </w:rPr>
              <w:t>s</w:t>
            </w:r>
            <w:r w:rsidRPr="00647C5B">
              <w:rPr>
                <w:spacing w:val="1"/>
                <w:sz w:val="18"/>
                <w:szCs w:val="18"/>
                <w:lang w:val="ro-RO"/>
              </w:rPr>
              <w:t>u</w:t>
            </w:r>
            <w:r w:rsidRPr="00647C5B">
              <w:rPr>
                <w:sz w:val="18"/>
                <w:szCs w:val="18"/>
                <w:lang w:val="ro-RO"/>
              </w:rPr>
              <w:t>l</w:t>
            </w:r>
            <w:r w:rsidRPr="00647C5B">
              <w:rPr>
                <w:spacing w:val="1"/>
                <w:sz w:val="18"/>
                <w:szCs w:val="18"/>
                <w:lang w:val="ro-RO"/>
              </w:rPr>
              <w:t>u</w:t>
            </w:r>
            <w:r w:rsidRPr="00647C5B">
              <w:rPr>
                <w:sz w:val="18"/>
                <w:szCs w:val="18"/>
                <w:lang w:val="ro-RO"/>
              </w:rPr>
              <w:t>i</w:t>
            </w:r>
            <w:r w:rsidRPr="00647C5B">
              <w:rPr>
                <w:spacing w:val="1"/>
                <w:sz w:val="18"/>
                <w:szCs w:val="18"/>
                <w:lang w:val="ro-RO"/>
              </w:rPr>
              <w:t xml:space="preserve"> </w:t>
            </w:r>
            <w:r w:rsidRPr="00647C5B">
              <w:rPr>
                <w:sz w:val="18"/>
                <w:szCs w:val="18"/>
                <w:lang w:val="ro-RO"/>
              </w:rPr>
              <w:t xml:space="preserve">la o </w:t>
            </w:r>
            <w:r w:rsidRPr="00647C5B">
              <w:rPr>
                <w:spacing w:val="-1"/>
                <w:sz w:val="18"/>
                <w:szCs w:val="18"/>
                <w:lang w:val="ro-RO"/>
              </w:rPr>
              <w:t>e</w:t>
            </w:r>
            <w:r w:rsidRPr="00647C5B">
              <w:rPr>
                <w:spacing w:val="1"/>
                <w:sz w:val="18"/>
                <w:szCs w:val="18"/>
                <w:lang w:val="ro-RO"/>
              </w:rPr>
              <w:t>du</w:t>
            </w:r>
            <w:r w:rsidRPr="00647C5B">
              <w:rPr>
                <w:spacing w:val="-1"/>
                <w:sz w:val="18"/>
                <w:szCs w:val="18"/>
                <w:lang w:val="ro-RO"/>
              </w:rPr>
              <w:t>ca</w:t>
            </w:r>
            <w:r w:rsidRPr="00647C5B">
              <w:rPr>
                <w:sz w:val="18"/>
                <w:szCs w:val="18"/>
                <w:lang w:val="ro-RO"/>
              </w:rPr>
              <w:t>ţ</w:t>
            </w:r>
            <w:r w:rsidRPr="00647C5B">
              <w:rPr>
                <w:spacing w:val="1"/>
                <w:sz w:val="18"/>
                <w:szCs w:val="18"/>
                <w:lang w:val="ro-RO"/>
              </w:rPr>
              <w:t>i</w:t>
            </w:r>
            <w:r w:rsidRPr="00647C5B">
              <w:rPr>
                <w:sz w:val="18"/>
                <w:szCs w:val="18"/>
                <w:lang w:val="ro-RO"/>
              </w:rPr>
              <w:t xml:space="preserve">e </w:t>
            </w:r>
            <w:r w:rsidRPr="00647C5B">
              <w:rPr>
                <w:spacing w:val="1"/>
                <w:sz w:val="18"/>
                <w:szCs w:val="18"/>
                <w:lang w:val="ro-RO"/>
              </w:rPr>
              <w:t>d</w:t>
            </w:r>
            <w:r w:rsidRPr="00647C5B">
              <w:rPr>
                <w:sz w:val="18"/>
                <w:szCs w:val="18"/>
                <w:lang w:val="ro-RO"/>
              </w:rPr>
              <w:t xml:space="preserve">e </w:t>
            </w:r>
            <w:r w:rsidRPr="00647C5B">
              <w:rPr>
                <w:spacing w:val="-1"/>
                <w:sz w:val="18"/>
                <w:szCs w:val="18"/>
                <w:lang w:val="ro-RO"/>
              </w:rPr>
              <w:t>ca</w:t>
            </w:r>
            <w:r w:rsidRPr="00647C5B">
              <w:rPr>
                <w:sz w:val="18"/>
                <w:szCs w:val="18"/>
                <w:lang w:val="ro-RO"/>
              </w:rPr>
              <w:t>l</w:t>
            </w:r>
            <w:r w:rsidRPr="00647C5B">
              <w:rPr>
                <w:spacing w:val="1"/>
                <w:sz w:val="18"/>
                <w:szCs w:val="18"/>
                <w:lang w:val="ro-RO"/>
              </w:rPr>
              <w:t>i</w:t>
            </w:r>
            <w:r w:rsidRPr="00647C5B">
              <w:rPr>
                <w:sz w:val="18"/>
                <w:szCs w:val="18"/>
                <w:lang w:val="ro-RO"/>
              </w:rPr>
              <w:t xml:space="preserve">tate </w:t>
            </w:r>
            <w:r w:rsidRPr="00647C5B">
              <w:rPr>
                <w:spacing w:val="1"/>
                <w:sz w:val="18"/>
                <w:szCs w:val="18"/>
                <w:lang w:val="ro-RO"/>
              </w:rPr>
              <w:t>p</w:t>
            </w:r>
            <w:r w:rsidRPr="00647C5B">
              <w:rPr>
                <w:spacing w:val="-1"/>
                <w:sz w:val="18"/>
                <w:szCs w:val="18"/>
                <w:lang w:val="ro-RO"/>
              </w:rPr>
              <w:t>e</w:t>
            </w:r>
            <w:r w:rsidRPr="00647C5B">
              <w:rPr>
                <w:spacing w:val="1"/>
                <w:sz w:val="18"/>
                <w:szCs w:val="18"/>
                <w:lang w:val="ro-RO"/>
              </w:rPr>
              <w:t>n</w:t>
            </w:r>
            <w:r w:rsidRPr="00647C5B">
              <w:rPr>
                <w:sz w:val="18"/>
                <w:szCs w:val="18"/>
                <w:lang w:val="ro-RO"/>
              </w:rPr>
              <w:t>t</w:t>
            </w:r>
            <w:r w:rsidRPr="00647C5B">
              <w:rPr>
                <w:spacing w:val="-2"/>
                <w:sz w:val="18"/>
                <w:szCs w:val="18"/>
                <w:lang w:val="ro-RO"/>
              </w:rPr>
              <w:t>r</w:t>
            </w:r>
            <w:r w:rsidRPr="00647C5B">
              <w:rPr>
                <w:sz w:val="18"/>
                <w:szCs w:val="18"/>
                <w:lang w:val="ro-RO"/>
              </w:rPr>
              <w:t>u</w:t>
            </w:r>
          </w:p>
          <w:p w14:paraId="20C32552" w14:textId="77777777" w:rsidR="008F5D55" w:rsidRPr="00647C5B" w:rsidRDefault="00054EB8">
            <w:pPr>
              <w:spacing w:before="1" w:line="200" w:lineRule="exact"/>
              <w:ind w:left="102" w:right="91"/>
              <w:rPr>
                <w:sz w:val="18"/>
                <w:szCs w:val="18"/>
                <w:lang w:val="ro-RO"/>
              </w:rPr>
            </w:pPr>
            <w:r w:rsidRPr="00647C5B">
              <w:rPr>
                <w:sz w:val="18"/>
                <w:szCs w:val="18"/>
                <w:lang w:val="ro-RO"/>
              </w:rPr>
              <w:t>t</w:t>
            </w:r>
            <w:r w:rsidRPr="00647C5B">
              <w:rPr>
                <w:spacing w:val="1"/>
                <w:sz w:val="18"/>
                <w:szCs w:val="18"/>
                <w:lang w:val="ro-RO"/>
              </w:rPr>
              <w:t>o</w:t>
            </w:r>
            <w:r w:rsidRPr="00647C5B">
              <w:rPr>
                <w:sz w:val="18"/>
                <w:szCs w:val="18"/>
                <w:lang w:val="ro-RO"/>
              </w:rPr>
              <w:t>ţi</w:t>
            </w:r>
            <w:r w:rsidRPr="00647C5B">
              <w:rPr>
                <w:spacing w:val="1"/>
                <w:sz w:val="18"/>
                <w:szCs w:val="18"/>
                <w:lang w:val="ro-RO"/>
              </w:rPr>
              <w:t xml:space="preserve"> </w:t>
            </w:r>
            <w:r w:rsidRPr="00647C5B">
              <w:rPr>
                <w:sz w:val="18"/>
                <w:szCs w:val="18"/>
                <w:lang w:val="ro-RO"/>
              </w:rPr>
              <w:t>(se</w:t>
            </w:r>
            <w:r w:rsidRPr="00647C5B">
              <w:rPr>
                <w:spacing w:val="-3"/>
                <w:sz w:val="18"/>
                <w:szCs w:val="18"/>
                <w:lang w:val="ro-RO"/>
              </w:rPr>
              <w:t xml:space="preserve"> </w:t>
            </w:r>
            <w:r w:rsidRPr="00647C5B">
              <w:rPr>
                <w:spacing w:val="1"/>
                <w:sz w:val="18"/>
                <w:szCs w:val="18"/>
                <w:lang w:val="ro-RO"/>
              </w:rPr>
              <w:t>p</w:t>
            </w:r>
            <w:r w:rsidRPr="00647C5B">
              <w:rPr>
                <w:spacing w:val="-1"/>
                <w:sz w:val="18"/>
                <w:szCs w:val="18"/>
                <w:lang w:val="ro-RO"/>
              </w:rPr>
              <w:t>u</w:t>
            </w:r>
            <w:r w:rsidRPr="00647C5B">
              <w:rPr>
                <w:spacing w:val="1"/>
                <w:sz w:val="18"/>
                <w:szCs w:val="18"/>
                <w:lang w:val="ro-RO"/>
              </w:rPr>
              <w:t>n</w:t>
            </w:r>
            <w:r w:rsidRPr="00647C5B">
              <w:rPr>
                <w:spacing w:val="-1"/>
                <w:sz w:val="18"/>
                <w:szCs w:val="18"/>
                <w:lang w:val="ro-RO"/>
              </w:rPr>
              <w:t>c</w:t>
            </w:r>
            <w:r w:rsidRPr="00647C5B">
              <w:rPr>
                <w:sz w:val="18"/>
                <w:szCs w:val="18"/>
                <w:lang w:val="ro-RO"/>
              </w:rPr>
              <w:t>te</w:t>
            </w:r>
            <w:r w:rsidRPr="00647C5B">
              <w:rPr>
                <w:spacing w:val="-1"/>
                <w:sz w:val="18"/>
                <w:szCs w:val="18"/>
                <w:lang w:val="ro-RO"/>
              </w:rPr>
              <w:t>az</w:t>
            </w:r>
            <w:r w:rsidRPr="00647C5B">
              <w:rPr>
                <w:sz w:val="18"/>
                <w:szCs w:val="18"/>
                <w:lang w:val="ro-RO"/>
              </w:rPr>
              <w:t xml:space="preserve">ă </w:t>
            </w:r>
            <w:r w:rsidRPr="00647C5B">
              <w:rPr>
                <w:spacing w:val="1"/>
                <w:sz w:val="18"/>
                <w:szCs w:val="18"/>
                <w:lang w:val="ro-RO"/>
              </w:rPr>
              <w:t>p</w:t>
            </w:r>
            <w:r w:rsidRPr="00647C5B">
              <w:rPr>
                <w:sz w:val="18"/>
                <w:szCs w:val="18"/>
                <w:lang w:val="ro-RO"/>
              </w:rPr>
              <w:t>r</w:t>
            </w:r>
            <w:r w:rsidRPr="00647C5B">
              <w:rPr>
                <w:spacing w:val="1"/>
                <w:sz w:val="18"/>
                <w:szCs w:val="18"/>
                <w:lang w:val="ro-RO"/>
              </w:rPr>
              <w:t>o</w:t>
            </w:r>
            <w:r w:rsidRPr="00647C5B">
              <w:rPr>
                <w:spacing w:val="-1"/>
                <w:sz w:val="18"/>
                <w:szCs w:val="18"/>
                <w:lang w:val="ro-RO"/>
              </w:rPr>
              <w:t>g</w:t>
            </w:r>
            <w:r w:rsidRPr="00647C5B">
              <w:rPr>
                <w:sz w:val="18"/>
                <w:szCs w:val="18"/>
                <w:lang w:val="ro-RO"/>
              </w:rPr>
              <w:t>r</w:t>
            </w:r>
            <w:r w:rsidRPr="00647C5B">
              <w:rPr>
                <w:spacing w:val="2"/>
                <w:sz w:val="18"/>
                <w:szCs w:val="18"/>
                <w:lang w:val="ro-RO"/>
              </w:rPr>
              <w:t>a</w:t>
            </w:r>
            <w:r w:rsidRPr="00647C5B">
              <w:rPr>
                <w:spacing w:val="-3"/>
                <w:sz w:val="18"/>
                <w:szCs w:val="18"/>
                <w:lang w:val="ro-RO"/>
              </w:rPr>
              <w:t>m</w:t>
            </w:r>
            <w:r w:rsidRPr="00647C5B">
              <w:rPr>
                <w:spacing w:val="-1"/>
                <w:sz w:val="18"/>
                <w:szCs w:val="18"/>
                <w:lang w:val="ro-RO"/>
              </w:rPr>
              <w:t>e</w:t>
            </w:r>
            <w:r w:rsidRPr="00647C5B">
              <w:rPr>
                <w:sz w:val="18"/>
                <w:szCs w:val="18"/>
                <w:lang w:val="ro-RO"/>
              </w:rPr>
              <w:t xml:space="preserve">le </w:t>
            </w:r>
            <w:r w:rsidRPr="00647C5B">
              <w:rPr>
                <w:spacing w:val="1"/>
                <w:sz w:val="18"/>
                <w:szCs w:val="18"/>
                <w:lang w:val="ro-RO"/>
              </w:rPr>
              <w:t>d</w:t>
            </w:r>
            <w:r w:rsidRPr="00647C5B">
              <w:rPr>
                <w:sz w:val="18"/>
                <w:szCs w:val="18"/>
                <w:lang w:val="ro-RO"/>
              </w:rPr>
              <w:t xml:space="preserve">e </w:t>
            </w:r>
            <w:r w:rsidRPr="00647C5B">
              <w:rPr>
                <w:spacing w:val="-2"/>
                <w:sz w:val="18"/>
                <w:szCs w:val="18"/>
                <w:lang w:val="ro-RO"/>
              </w:rPr>
              <w:t>f</w:t>
            </w:r>
            <w:r w:rsidRPr="00647C5B">
              <w:rPr>
                <w:spacing w:val="1"/>
                <w:sz w:val="18"/>
                <w:szCs w:val="18"/>
                <w:lang w:val="ro-RO"/>
              </w:rPr>
              <w:t>o</w:t>
            </w:r>
            <w:r w:rsidRPr="00647C5B">
              <w:rPr>
                <w:sz w:val="18"/>
                <w:szCs w:val="18"/>
                <w:lang w:val="ro-RO"/>
              </w:rPr>
              <w:t>r</w:t>
            </w:r>
            <w:r w:rsidRPr="00647C5B">
              <w:rPr>
                <w:spacing w:val="-1"/>
                <w:sz w:val="18"/>
                <w:szCs w:val="18"/>
                <w:lang w:val="ro-RO"/>
              </w:rPr>
              <w:t>ma</w:t>
            </w:r>
            <w:r w:rsidRPr="00647C5B">
              <w:rPr>
                <w:sz w:val="18"/>
                <w:szCs w:val="18"/>
                <w:lang w:val="ro-RO"/>
              </w:rPr>
              <w:t>re şi</w:t>
            </w:r>
            <w:r w:rsidRPr="00647C5B">
              <w:rPr>
                <w:spacing w:val="3"/>
                <w:sz w:val="18"/>
                <w:szCs w:val="18"/>
                <w:lang w:val="ro-RO"/>
              </w:rPr>
              <w:t xml:space="preserve"> </w:t>
            </w:r>
            <w:r w:rsidRPr="00647C5B">
              <w:rPr>
                <w:spacing w:val="-3"/>
                <w:sz w:val="18"/>
                <w:szCs w:val="18"/>
                <w:lang w:val="ro-RO"/>
              </w:rPr>
              <w:t>m</w:t>
            </w:r>
            <w:r w:rsidRPr="00647C5B">
              <w:rPr>
                <w:spacing w:val="-1"/>
                <w:sz w:val="18"/>
                <w:szCs w:val="18"/>
                <w:lang w:val="ro-RO"/>
              </w:rPr>
              <w:t>e</w:t>
            </w:r>
            <w:r w:rsidRPr="00647C5B">
              <w:rPr>
                <w:spacing w:val="1"/>
                <w:sz w:val="18"/>
                <w:szCs w:val="18"/>
                <w:lang w:val="ro-RO"/>
              </w:rPr>
              <w:t>n</w:t>
            </w:r>
            <w:r w:rsidRPr="00647C5B">
              <w:rPr>
                <w:sz w:val="18"/>
                <w:szCs w:val="18"/>
                <w:lang w:val="ro-RO"/>
              </w:rPr>
              <w:t>t</w:t>
            </w:r>
            <w:r w:rsidRPr="00647C5B">
              <w:rPr>
                <w:spacing w:val="3"/>
                <w:sz w:val="18"/>
                <w:szCs w:val="18"/>
                <w:lang w:val="ro-RO"/>
              </w:rPr>
              <w:t>o</w:t>
            </w:r>
            <w:r w:rsidRPr="00647C5B">
              <w:rPr>
                <w:sz w:val="18"/>
                <w:szCs w:val="18"/>
                <w:lang w:val="ro-RO"/>
              </w:rPr>
              <w:t>r</w:t>
            </w:r>
            <w:r w:rsidRPr="00647C5B">
              <w:rPr>
                <w:spacing w:val="-1"/>
                <w:sz w:val="18"/>
                <w:szCs w:val="18"/>
                <w:lang w:val="ro-RO"/>
              </w:rPr>
              <w:t>a</w:t>
            </w:r>
            <w:r w:rsidRPr="00647C5B">
              <w:rPr>
                <w:sz w:val="18"/>
                <w:szCs w:val="18"/>
                <w:lang w:val="ro-RO"/>
              </w:rPr>
              <w:t>t</w:t>
            </w:r>
            <w:r w:rsidRPr="00647C5B">
              <w:rPr>
                <w:spacing w:val="1"/>
                <w:sz w:val="18"/>
                <w:szCs w:val="18"/>
                <w:lang w:val="ro-RO"/>
              </w:rPr>
              <w:t xml:space="preserve"> </w:t>
            </w:r>
            <w:r w:rsidRPr="00647C5B">
              <w:rPr>
                <w:spacing w:val="-1"/>
                <w:sz w:val="18"/>
                <w:szCs w:val="18"/>
                <w:lang w:val="ro-RO"/>
              </w:rPr>
              <w:t>ca</w:t>
            </w:r>
            <w:r w:rsidRPr="00647C5B">
              <w:rPr>
                <w:sz w:val="18"/>
                <w:szCs w:val="18"/>
                <w:lang w:val="ro-RO"/>
              </w:rPr>
              <w:t>re</w:t>
            </w:r>
          </w:p>
          <w:p w14:paraId="797B724F" w14:textId="77777777" w:rsidR="008F5D55" w:rsidRPr="00647C5B" w:rsidRDefault="00054EB8">
            <w:pPr>
              <w:spacing w:line="200" w:lineRule="exact"/>
              <w:ind w:left="102"/>
              <w:rPr>
                <w:sz w:val="18"/>
                <w:szCs w:val="18"/>
                <w:lang w:val="ro-RO"/>
              </w:rPr>
            </w:pPr>
            <w:r w:rsidRPr="00647C5B">
              <w:rPr>
                <w:sz w:val="18"/>
                <w:szCs w:val="18"/>
                <w:lang w:val="ro-RO"/>
              </w:rPr>
              <w:t>r</w:t>
            </w:r>
            <w:r w:rsidRPr="00647C5B">
              <w:rPr>
                <w:spacing w:val="-1"/>
                <w:sz w:val="18"/>
                <w:szCs w:val="18"/>
                <w:lang w:val="ro-RO"/>
              </w:rPr>
              <w:t>ă</w:t>
            </w:r>
            <w:r w:rsidRPr="00647C5B">
              <w:rPr>
                <w:sz w:val="18"/>
                <w:szCs w:val="18"/>
                <w:lang w:val="ro-RO"/>
              </w:rPr>
              <w:t>s</w:t>
            </w:r>
            <w:r w:rsidRPr="00647C5B">
              <w:rPr>
                <w:spacing w:val="1"/>
                <w:sz w:val="18"/>
                <w:szCs w:val="18"/>
                <w:lang w:val="ro-RO"/>
              </w:rPr>
              <w:t>pu</w:t>
            </w:r>
            <w:r w:rsidRPr="00647C5B">
              <w:rPr>
                <w:spacing w:val="-1"/>
                <w:sz w:val="18"/>
                <w:szCs w:val="18"/>
                <w:lang w:val="ro-RO"/>
              </w:rPr>
              <w:t>n</w:t>
            </w:r>
            <w:r w:rsidRPr="00647C5B">
              <w:rPr>
                <w:sz w:val="18"/>
                <w:szCs w:val="18"/>
                <w:lang w:val="ro-RO"/>
              </w:rPr>
              <w:t>d</w:t>
            </w:r>
            <w:r w:rsidRPr="00647C5B">
              <w:rPr>
                <w:spacing w:val="1"/>
                <w:sz w:val="18"/>
                <w:szCs w:val="18"/>
                <w:lang w:val="ro-RO"/>
              </w:rPr>
              <w:t xml:space="preserve"> </w:t>
            </w:r>
            <w:r w:rsidRPr="00647C5B">
              <w:rPr>
                <w:spacing w:val="-1"/>
                <w:sz w:val="18"/>
                <w:szCs w:val="18"/>
                <w:lang w:val="ro-RO"/>
              </w:rPr>
              <w:t>ce</w:t>
            </w:r>
            <w:r w:rsidRPr="00647C5B">
              <w:rPr>
                <w:sz w:val="18"/>
                <w:szCs w:val="18"/>
                <w:lang w:val="ro-RO"/>
              </w:rPr>
              <w:t>ri</w:t>
            </w:r>
            <w:r w:rsidRPr="00647C5B">
              <w:rPr>
                <w:spacing w:val="1"/>
                <w:sz w:val="18"/>
                <w:szCs w:val="18"/>
                <w:lang w:val="ro-RO"/>
              </w:rPr>
              <w:t>n</w:t>
            </w:r>
            <w:r w:rsidRPr="00647C5B">
              <w:rPr>
                <w:sz w:val="18"/>
                <w:szCs w:val="18"/>
                <w:lang w:val="ro-RO"/>
              </w:rPr>
              <w:t>ţei)</w:t>
            </w:r>
          </w:p>
        </w:tc>
        <w:tc>
          <w:tcPr>
            <w:tcW w:w="1722" w:type="dxa"/>
            <w:tcBorders>
              <w:top w:val="single" w:sz="5" w:space="0" w:color="000000"/>
              <w:left w:val="single" w:sz="5" w:space="0" w:color="000000"/>
              <w:bottom w:val="single" w:sz="5" w:space="0" w:color="000000"/>
              <w:right w:val="single" w:sz="5" w:space="0" w:color="000000"/>
            </w:tcBorders>
          </w:tcPr>
          <w:p w14:paraId="0FDD3165" w14:textId="77777777" w:rsidR="008F5D55" w:rsidRPr="00647C5B" w:rsidRDefault="00054EB8">
            <w:pPr>
              <w:spacing w:line="200" w:lineRule="exact"/>
              <w:ind w:left="102" w:right="525"/>
              <w:jc w:val="center"/>
              <w:rPr>
                <w:sz w:val="18"/>
                <w:szCs w:val="18"/>
                <w:lang w:val="ro-RO"/>
              </w:rPr>
            </w:pPr>
            <w:r w:rsidRPr="00647C5B">
              <w:rPr>
                <w:rFonts w:ascii="Garamond" w:eastAsia="Garamond" w:hAnsi="Garamond" w:cs="Garamond"/>
                <w:position w:val="1"/>
                <w:sz w:val="18"/>
                <w:szCs w:val="18"/>
                <w:lang w:val="ro-RO"/>
              </w:rPr>
              <w:lastRenderedPageBreak/>
              <w:t>-</w:t>
            </w:r>
            <w:r w:rsidRPr="00647C5B">
              <w:rPr>
                <w:rFonts w:ascii="Garamond" w:eastAsia="Garamond" w:hAnsi="Garamond" w:cs="Garamond"/>
                <w:spacing w:val="40"/>
                <w:position w:val="1"/>
                <w:sz w:val="18"/>
                <w:szCs w:val="18"/>
                <w:lang w:val="ro-RO"/>
              </w:rPr>
              <w:t xml:space="preserve"> </w:t>
            </w:r>
            <w:r w:rsidRPr="00647C5B">
              <w:rPr>
                <w:spacing w:val="-1"/>
                <w:position w:val="1"/>
                <w:sz w:val="18"/>
                <w:szCs w:val="18"/>
                <w:lang w:val="ro-RO"/>
              </w:rPr>
              <w:t>ac</w:t>
            </w:r>
            <w:r w:rsidRPr="00647C5B">
              <w:rPr>
                <w:position w:val="1"/>
                <w:sz w:val="18"/>
                <w:szCs w:val="18"/>
                <w:lang w:val="ro-RO"/>
              </w:rPr>
              <w:t>t</w:t>
            </w:r>
            <w:r w:rsidRPr="00647C5B">
              <w:rPr>
                <w:spacing w:val="1"/>
                <w:position w:val="1"/>
                <w:sz w:val="18"/>
                <w:szCs w:val="18"/>
                <w:lang w:val="ro-RO"/>
              </w:rPr>
              <w:t>i</w:t>
            </w:r>
            <w:r w:rsidRPr="00647C5B">
              <w:rPr>
                <w:spacing w:val="-1"/>
                <w:position w:val="1"/>
                <w:sz w:val="18"/>
                <w:szCs w:val="18"/>
                <w:lang w:val="ro-RO"/>
              </w:rPr>
              <w:t>v</w:t>
            </w:r>
            <w:r w:rsidRPr="00647C5B">
              <w:rPr>
                <w:position w:val="1"/>
                <w:sz w:val="18"/>
                <w:szCs w:val="18"/>
                <w:lang w:val="ro-RO"/>
              </w:rPr>
              <w:t>i</w:t>
            </w:r>
            <w:r w:rsidRPr="00647C5B">
              <w:rPr>
                <w:spacing w:val="1"/>
                <w:position w:val="1"/>
                <w:sz w:val="18"/>
                <w:szCs w:val="18"/>
                <w:lang w:val="ro-RO"/>
              </w:rPr>
              <w:t>t</w:t>
            </w:r>
            <w:r w:rsidRPr="00647C5B">
              <w:rPr>
                <w:spacing w:val="-1"/>
                <w:position w:val="1"/>
                <w:sz w:val="18"/>
                <w:szCs w:val="18"/>
                <w:lang w:val="ro-RO"/>
              </w:rPr>
              <w:t>a</w:t>
            </w:r>
            <w:r w:rsidRPr="00647C5B">
              <w:rPr>
                <w:position w:val="1"/>
                <w:sz w:val="18"/>
                <w:szCs w:val="18"/>
                <w:lang w:val="ro-RO"/>
              </w:rPr>
              <w:t xml:space="preserve">te </w:t>
            </w:r>
            <w:r w:rsidRPr="00647C5B">
              <w:rPr>
                <w:spacing w:val="1"/>
                <w:position w:val="1"/>
                <w:sz w:val="18"/>
                <w:szCs w:val="18"/>
                <w:lang w:val="ro-RO"/>
              </w:rPr>
              <w:t>d</w:t>
            </w:r>
            <w:r w:rsidRPr="00647C5B">
              <w:rPr>
                <w:position w:val="1"/>
                <w:sz w:val="18"/>
                <w:szCs w:val="18"/>
                <w:lang w:val="ro-RO"/>
              </w:rPr>
              <w:t>e</w:t>
            </w:r>
          </w:p>
          <w:p w14:paraId="33BCAA5D" w14:textId="77777777" w:rsidR="008F5D55" w:rsidRPr="00647C5B" w:rsidRDefault="00054EB8">
            <w:pPr>
              <w:spacing w:line="200" w:lineRule="exact"/>
              <w:ind w:left="244" w:right="759"/>
              <w:jc w:val="center"/>
              <w:rPr>
                <w:sz w:val="18"/>
                <w:szCs w:val="18"/>
                <w:lang w:val="ro-RO"/>
              </w:rPr>
            </w:pPr>
            <w:r w:rsidRPr="00647C5B">
              <w:rPr>
                <w:spacing w:val="-1"/>
                <w:sz w:val="18"/>
                <w:szCs w:val="18"/>
                <w:lang w:val="ro-RO"/>
              </w:rPr>
              <w:t>me</w:t>
            </w:r>
            <w:r w:rsidRPr="00647C5B">
              <w:rPr>
                <w:spacing w:val="1"/>
                <w:sz w:val="18"/>
                <w:szCs w:val="18"/>
                <w:lang w:val="ro-RO"/>
              </w:rPr>
              <w:t>n</w:t>
            </w:r>
            <w:r w:rsidRPr="00647C5B">
              <w:rPr>
                <w:sz w:val="18"/>
                <w:szCs w:val="18"/>
                <w:lang w:val="ro-RO"/>
              </w:rPr>
              <w:t>t</w:t>
            </w:r>
            <w:r w:rsidRPr="00647C5B">
              <w:rPr>
                <w:spacing w:val="1"/>
                <w:sz w:val="18"/>
                <w:szCs w:val="18"/>
                <w:lang w:val="ro-RO"/>
              </w:rPr>
              <w:t>o</w:t>
            </w:r>
            <w:r w:rsidRPr="00647C5B">
              <w:rPr>
                <w:sz w:val="18"/>
                <w:szCs w:val="18"/>
                <w:lang w:val="ro-RO"/>
              </w:rPr>
              <w:t>r</w:t>
            </w:r>
            <w:r w:rsidRPr="00647C5B">
              <w:rPr>
                <w:spacing w:val="-1"/>
                <w:sz w:val="18"/>
                <w:szCs w:val="18"/>
                <w:lang w:val="ro-RO"/>
              </w:rPr>
              <w:t>a</w:t>
            </w:r>
            <w:r w:rsidRPr="00647C5B">
              <w:rPr>
                <w:sz w:val="18"/>
                <w:szCs w:val="18"/>
                <w:lang w:val="ro-RO"/>
              </w:rPr>
              <w:t>t</w:t>
            </w:r>
          </w:p>
        </w:tc>
        <w:tc>
          <w:tcPr>
            <w:tcW w:w="994" w:type="dxa"/>
            <w:gridSpan w:val="2"/>
            <w:vMerge/>
            <w:tcBorders>
              <w:left w:val="single" w:sz="5" w:space="0" w:color="000000"/>
              <w:right w:val="single" w:sz="5" w:space="0" w:color="000000"/>
            </w:tcBorders>
          </w:tcPr>
          <w:p w14:paraId="67E06DE0" w14:textId="77777777" w:rsidR="008F5D55" w:rsidRPr="00647C5B" w:rsidRDefault="008F5D55">
            <w:pPr>
              <w:rPr>
                <w:lang w:val="ro-RO"/>
              </w:rPr>
            </w:pPr>
          </w:p>
        </w:tc>
        <w:tc>
          <w:tcPr>
            <w:tcW w:w="850" w:type="dxa"/>
            <w:gridSpan w:val="2"/>
            <w:vMerge w:val="restart"/>
            <w:tcBorders>
              <w:top w:val="single" w:sz="5" w:space="0" w:color="000000"/>
              <w:left w:val="single" w:sz="5" w:space="0" w:color="000000"/>
              <w:right w:val="single" w:sz="5" w:space="0" w:color="000000"/>
            </w:tcBorders>
            <w:shd w:val="clear" w:color="auto" w:fill="BEBEBE"/>
          </w:tcPr>
          <w:p w14:paraId="27E41E24" w14:textId="77777777" w:rsidR="008F5D55" w:rsidRPr="00647C5B" w:rsidRDefault="00054EB8">
            <w:pPr>
              <w:spacing w:line="200" w:lineRule="exact"/>
              <w:ind w:left="340" w:right="341"/>
              <w:jc w:val="center"/>
              <w:rPr>
                <w:sz w:val="18"/>
                <w:szCs w:val="18"/>
                <w:lang w:val="ro-RO"/>
              </w:rPr>
            </w:pPr>
            <w:r w:rsidRPr="00647C5B">
              <w:rPr>
                <w:b/>
                <w:sz w:val="18"/>
                <w:szCs w:val="18"/>
                <w:lang w:val="ro-RO"/>
              </w:rPr>
              <w:t>4</w:t>
            </w:r>
          </w:p>
        </w:tc>
        <w:tc>
          <w:tcPr>
            <w:tcW w:w="991" w:type="dxa"/>
            <w:gridSpan w:val="2"/>
            <w:tcBorders>
              <w:top w:val="single" w:sz="5" w:space="0" w:color="000000"/>
              <w:left w:val="single" w:sz="5" w:space="0" w:color="000000"/>
              <w:bottom w:val="single" w:sz="5" w:space="0" w:color="000000"/>
              <w:right w:val="single" w:sz="5" w:space="0" w:color="000000"/>
            </w:tcBorders>
          </w:tcPr>
          <w:p w14:paraId="756516E7" w14:textId="77777777" w:rsidR="008F5D55" w:rsidRPr="00647C5B" w:rsidRDefault="008F5D55">
            <w:pPr>
              <w:spacing w:before="6" w:line="180" w:lineRule="exact"/>
              <w:rPr>
                <w:sz w:val="19"/>
                <w:szCs w:val="19"/>
                <w:lang w:val="ro-RO"/>
              </w:rPr>
            </w:pPr>
          </w:p>
          <w:p w14:paraId="422C953A" w14:textId="77777777" w:rsidR="008F5D55" w:rsidRPr="00647C5B" w:rsidRDefault="00054EB8">
            <w:pPr>
              <w:ind w:left="361" w:right="358"/>
              <w:jc w:val="center"/>
              <w:rPr>
                <w:sz w:val="18"/>
                <w:szCs w:val="18"/>
                <w:lang w:val="ro-RO"/>
              </w:rPr>
            </w:pPr>
            <w:r w:rsidRPr="00647C5B">
              <w:rPr>
                <w:b/>
                <w:spacing w:val="1"/>
                <w:sz w:val="18"/>
                <w:szCs w:val="18"/>
                <w:lang w:val="ro-RO"/>
              </w:rPr>
              <w:t>1p</w:t>
            </w:r>
          </w:p>
        </w:tc>
        <w:tc>
          <w:tcPr>
            <w:tcW w:w="1136" w:type="dxa"/>
            <w:gridSpan w:val="2"/>
            <w:tcBorders>
              <w:top w:val="single" w:sz="5" w:space="0" w:color="000000"/>
              <w:left w:val="single" w:sz="5" w:space="0" w:color="000000"/>
              <w:bottom w:val="single" w:sz="5" w:space="0" w:color="000000"/>
              <w:right w:val="single" w:sz="5" w:space="0" w:color="000000"/>
            </w:tcBorders>
          </w:tcPr>
          <w:p w14:paraId="4365AEE8" w14:textId="77777777" w:rsidR="008F5D55" w:rsidRPr="00647C5B" w:rsidRDefault="008F5D55">
            <w:pPr>
              <w:rPr>
                <w:lang w:val="ro-RO"/>
              </w:rPr>
            </w:pPr>
          </w:p>
        </w:tc>
        <w:tc>
          <w:tcPr>
            <w:tcW w:w="1133" w:type="dxa"/>
            <w:gridSpan w:val="2"/>
            <w:tcBorders>
              <w:top w:val="single" w:sz="5" w:space="0" w:color="000000"/>
              <w:left w:val="single" w:sz="5" w:space="0" w:color="000000"/>
              <w:bottom w:val="single" w:sz="5" w:space="0" w:color="000000"/>
              <w:right w:val="single" w:sz="5" w:space="0" w:color="000000"/>
            </w:tcBorders>
          </w:tcPr>
          <w:p w14:paraId="2EF3D625" w14:textId="77777777" w:rsidR="008F5D55" w:rsidRPr="00647C5B" w:rsidRDefault="008F5D55">
            <w:pPr>
              <w:rPr>
                <w:lang w:val="ro-RO"/>
              </w:rPr>
            </w:pPr>
          </w:p>
        </w:tc>
      </w:tr>
      <w:tr w:rsidR="008F5D55" w:rsidRPr="00647C5B" w14:paraId="4ED11BB7" w14:textId="77777777" w:rsidTr="005929B7">
        <w:trPr>
          <w:gridAfter w:val="1"/>
          <w:wAfter w:w="9" w:type="dxa"/>
          <w:trHeight w:hRule="exact" w:val="670"/>
        </w:trPr>
        <w:tc>
          <w:tcPr>
            <w:tcW w:w="2357" w:type="dxa"/>
            <w:gridSpan w:val="4"/>
            <w:vMerge/>
            <w:tcBorders>
              <w:left w:val="single" w:sz="5" w:space="0" w:color="000000"/>
              <w:right w:val="single" w:sz="5" w:space="0" w:color="000000"/>
            </w:tcBorders>
          </w:tcPr>
          <w:p w14:paraId="366F2743" w14:textId="77777777" w:rsidR="008F5D55" w:rsidRPr="00647C5B" w:rsidRDefault="008F5D55">
            <w:pPr>
              <w:rPr>
                <w:lang w:val="ro-RO"/>
              </w:rPr>
            </w:pPr>
          </w:p>
        </w:tc>
        <w:tc>
          <w:tcPr>
            <w:tcW w:w="1722" w:type="dxa"/>
            <w:tcBorders>
              <w:top w:val="single" w:sz="5" w:space="0" w:color="000000"/>
              <w:left w:val="single" w:sz="5" w:space="0" w:color="000000"/>
              <w:bottom w:val="single" w:sz="5" w:space="0" w:color="000000"/>
              <w:right w:val="single" w:sz="5" w:space="0" w:color="000000"/>
            </w:tcBorders>
          </w:tcPr>
          <w:p w14:paraId="61420DAE" w14:textId="77777777" w:rsidR="008F5D55" w:rsidRPr="00647C5B" w:rsidRDefault="00054EB8">
            <w:pPr>
              <w:spacing w:before="1" w:line="229" w:lineRule="auto"/>
              <w:ind w:left="277" w:right="527" w:hanging="142"/>
              <w:rPr>
                <w:sz w:val="18"/>
                <w:szCs w:val="18"/>
                <w:lang w:val="ro-RO"/>
              </w:rPr>
            </w:pPr>
            <w:r w:rsidRPr="00647C5B">
              <w:rPr>
                <w:rFonts w:ascii="Garamond" w:eastAsia="Garamond" w:hAnsi="Garamond" w:cs="Garamond"/>
                <w:sz w:val="18"/>
                <w:szCs w:val="18"/>
                <w:lang w:val="ro-RO"/>
              </w:rPr>
              <w:t>-</w:t>
            </w:r>
            <w:r w:rsidRPr="00647C5B">
              <w:rPr>
                <w:rFonts w:ascii="Garamond" w:eastAsia="Garamond" w:hAnsi="Garamond" w:cs="Garamond"/>
                <w:spacing w:val="40"/>
                <w:sz w:val="18"/>
                <w:szCs w:val="18"/>
                <w:lang w:val="ro-RO"/>
              </w:rPr>
              <w:t xml:space="preserve"> </w:t>
            </w:r>
            <w:r w:rsidRPr="00647C5B">
              <w:rPr>
                <w:sz w:val="18"/>
                <w:szCs w:val="18"/>
                <w:lang w:val="ro-RO"/>
              </w:rPr>
              <w:t>a</w:t>
            </w:r>
            <w:r w:rsidRPr="00647C5B">
              <w:rPr>
                <w:spacing w:val="-1"/>
                <w:sz w:val="18"/>
                <w:szCs w:val="18"/>
                <w:lang w:val="ro-RO"/>
              </w:rPr>
              <w:t>c</w:t>
            </w:r>
            <w:r w:rsidRPr="00647C5B">
              <w:rPr>
                <w:sz w:val="18"/>
                <w:szCs w:val="18"/>
                <w:lang w:val="ro-RO"/>
              </w:rPr>
              <w:t>t</w:t>
            </w:r>
            <w:r w:rsidRPr="00647C5B">
              <w:rPr>
                <w:spacing w:val="1"/>
                <w:sz w:val="18"/>
                <w:szCs w:val="18"/>
                <w:lang w:val="ro-RO"/>
              </w:rPr>
              <w:t>i</w:t>
            </w:r>
            <w:r w:rsidRPr="00647C5B">
              <w:rPr>
                <w:spacing w:val="-1"/>
                <w:sz w:val="18"/>
                <w:szCs w:val="18"/>
                <w:lang w:val="ro-RO"/>
              </w:rPr>
              <w:t>v</w:t>
            </w:r>
            <w:r w:rsidRPr="00647C5B">
              <w:rPr>
                <w:sz w:val="18"/>
                <w:szCs w:val="18"/>
                <w:lang w:val="ro-RO"/>
              </w:rPr>
              <w:t>i</w:t>
            </w:r>
            <w:r w:rsidRPr="00647C5B">
              <w:rPr>
                <w:spacing w:val="1"/>
                <w:sz w:val="18"/>
                <w:szCs w:val="18"/>
                <w:lang w:val="ro-RO"/>
              </w:rPr>
              <w:t>t</w:t>
            </w:r>
            <w:r w:rsidRPr="00647C5B">
              <w:rPr>
                <w:spacing w:val="-1"/>
                <w:sz w:val="18"/>
                <w:szCs w:val="18"/>
                <w:lang w:val="ro-RO"/>
              </w:rPr>
              <w:t>a</w:t>
            </w:r>
            <w:r w:rsidRPr="00647C5B">
              <w:rPr>
                <w:sz w:val="18"/>
                <w:szCs w:val="18"/>
                <w:lang w:val="ro-RO"/>
              </w:rPr>
              <w:t xml:space="preserve">te </w:t>
            </w:r>
            <w:r w:rsidRPr="00647C5B">
              <w:rPr>
                <w:spacing w:val="1"/>
                <w:sz w:val="18"/>
                <w:szCs w:val="18"/>
                <w:lang w:val="ro-RO"/>
              </w:rPr>
              <w:t>d</w:t>
            </w:r>
            <w:r w:rsidRPr="00647C5B">
              <w:rPr>
                <w:sz w:val="18"/>
                <w:szCs w:val="18"/>
                <w:lang w:val="ro-RO"/>
              </w:rPr>
              <w:t xml:space="preserve">e </w:t>
            </w:r>
            <w:r w:rsidRPr="00647C5B">
              <w:rPr>
                <w:spacing w:val="-2"/>
                <w:sz w:val="18"/>
                <w:szCs w:val="18"/>
                <w:lang w:val="ro-RO"/>
              </w:rPr>
              <w:t>f</w:t>
            </w:r>
            <w:r w:rsidRPr="00647C5B">
              <w:rPr>
                <w:spacing w:val="1"/>
                <w:sz w:val="18"/>
                <w:szCs w:val="18"/>
                <w:lang w:val="ro-RO"/>
              </w:rPr>
              <w:t>o</w:t>
            </w:r>
            <w:r w:rsidRPr="00647C5B">
              <w:rPr>
                <w:spacing w:val="2"/>
                <w:sz w:val="18"/>
                <w:szCs w:val="18"/>
                <w:lang w:val="ro-RO"/>
              </w:rPr>
              <w:t>r</w:t>
            </w:r>
            <w:r w:rsidRPr="00647C5B">
              <w:rPr>
                <w:spacing w:val="-3"/>
                <w:sz w:val="18"/>
                <w:szCs w:val="18"/>
                <w:lang w:val="ro-RO"/>
              </w:rPr>
              <w:t>m</w:t>
            </w:r>
            <w:r w:rsidRPr="00647C5B">
              <w:rPr>
                <w:spacing w:val="-1"/>
                <w:sz w:val="18"/>
                <w:szCs w:val="18"/>
                <w:lang w:val="ro-RO"/>
              </w:rPr>
              <w:t>a</w:t>
            </w:r>
            <w:r w:rsidRPr="00647C5B">
              <w:rPr>
                <w:sz w:val="18"/>
                <w:szCs w:val="18"/>
                <w:lang w:val="ro-RO"/>
              </w:rPr>
              <w:t>t</w:t>
            </w:r>
            <w:r w:rsidRPr="00647C5B">
              <w:rPr>
                <w:spacing w:val="1"/>
                <w:sz w:val="18"/>
                <w:szCs w:val="18"/>
                <w:lang w:val="ro-RO"/>
              </w:rPr>
              <w:t>o</w:t>
            </w:r>
            <w:r w:rsidRPr="00647C5B">
              <w:rPr>
                <w:sz w:val="18"/>
                <w:szCs w:val="18"/>
                <w:lang w:val="ro-RO"/>
              </w:rPr>
              <w:t>r</w:t>
            </w:r>
          </w:p>
        </w:tc>
        <w:tc>
          <w:tcPr>
            <w:tcW w:w="994" w:type="dxa"/>
            <w:gridSpan w:val="2"/>
            <w:vMerge/>
            <w:tcBorders>
              <w:left w:val="single" w:sz="5" w:space="0" w:color="000000"/>
              <w:right w:val="single" w:sz="5" w:space="0" w:color="000000"/>
            </w:tcBorders>
          </w:tcPr>
          <w:p w14:paraId="3E13ABF8" w14:textId="77777777" w:rsidR="008F5D55" w:rsidRPr="00647C5B" w:rsidRDefault="008F5D55">
            <w:pPr>
              <w:rPr>
                <w:lang w:val="ro-RO"/>
              </w:rPr>
            </w:pPr>
          </w:p>
        </w:tc>
        <w:tc>
          <w:tcPr>
            <w:tcW w:w="850" w:type="dxa"/>
            <w:gridSpan w:val="2"/>
            <w:vMerge/>
            <w:tcBorders>
              <w:left w:val="single" w:sz="5" w:space="0" w:color="000000"/>
              <w:right w:val="single" w:sz="5" w:space="0" w:color="000000"/>
            </w:tcBorders>
            <w:shd w:val="clear" w:color="auto" w:fill="BEBEBE"/>
          </w:tcPr>
          <w:p w14:paraId="13B9282E" w14:textId="77777777" w:rsidR="008F5D55" w:rsidRPr="00647C5B" w:rsidRDefault="008F5D55">
            <w:pPr>
              <w:rPr>
                <w:lang w:val="ro-RO"/>
              </w:rPr>
            </w:pPr>
          </w:p>
        </w:tc>
        <w:tc>
          <w:tcPr>
            <w:tcW w:w="991" w:type="dxa"/>
            <w:gridSpan w:val="2"/>
            <w:tcBorders>
              <w:top w:val="single" w:sz="5" w:space="0" w:color="000000"/>
              <w:left w:val="single" w:sz="5" w:space="0" w:color="000000"/>
              <w:bottom w:val="single" w:sz="5" w:space="0" w:color="000000"/>
              <w:right w:val="single" w:sz="5" w:space="0" w:color="000000"/>
            </w:tcBorders>
          </w:tcPr>
          <w:p w14:paraId="41473372" w14:textId="77777777" w:rsidR="008F5D55" w:rsidRPr="00647C5B" w:rsidRDefault="008F5D55">
            <w:pPr>
              <w:spacing w:before="5" w:line="220" w:lineRule="exact"/>
              <w:rPr>
                <w:sz w:val="22"/>
                <w:szCs w:val="22"/>
                <w:lang w:val="ro-RO"/>
              </w:rPr>
            </w:pPr>
          </w:p>
          <w:p w14:paraId="638D61DF" w14:textId="77777777" w:rsidR="008F5D55" w:rsidRPr="00647C5B" w:rsidRDefault="00054EB8">
            <w:pPr>
              <w:ind w:left="138"/>
              <w:rPr>
                <w:sz w:val="18"/>
                <w:szCs w:val="18"/>
                <w:lang w:val="ro-RO"/>
              </w:rPr>
            </w:pPr>
            <w:r w:rsidRPr="00647C5B">
              <w:rPr>
                <w:b/>
                <w:spacing w:val="1"/>
                <w:sz w:val="18"/>
                <w:szCs w:val="18"/>
                <w:lang w:val="ro-RO"/>
              </w:rPr>
              <w:t>1</w:t>
            </w:r>
            <w:r w:rsidRPr="00647C5B">
              <w:rPr>
                <w:b/>
                <w:sz w:val="18"/>
                <w:szCs w:val="18"/>
                <w:lang w:val="ro-RO"/>
              </w:rPr>
              <w:t>p</w:t>
            </w:r>
            <w:r w:rsidRPr="00647C5B">
              <w:rPr>
                <w:b/>
                <w:spacing w:val="-3"/>
                <w:sz w:val="18"/>
                <w:szCs w:val="18"/>
                <w:lang w:val="ro-RO"/>
              </w:rPr>
              <w:t xml:space="preserve"> </w:t>
            </w:r>
            <w:r w:rsidRPr="00647C5B">
              <w:rPr>
                <w:b/>
                <w:sz w:val="18"/>
                <w:szCs w:val="18"/>
                <w:lang w:val="ro-RO"/>
              </w:rPr>
              <w:t>x</w:t>
            </w:r>
            <w:r w:rsidRPr="00647C5B">
              <w:rPr>
                <w:b/>
                <w:spacing w:val="4"/>
                <w:sz w:val="18"/>
                <w:szCs w:val="18"/>
                <w:lang w:val="ro-RO"/>
              </w:rPr>
              <w:t xml:space="preserve"> </w:t>
            </w:r>
            <w:r w:rsidRPr="00647C5B">
              <w:rPr>
                <w:b/>
                <w:spacing w:val="-1"/>
                <w:sz w:val="18"/>
                <w:szCs w:val="18"/>
                <w:lang w:val="ro-RO"/>
              </w:rPr>
              <w:t>c</w:t>
            </w:r>
            <w:r w:rsidRPr="00647C5B">
              <w:rPr>
                <w:b/>
                <w:spacing w:val="-2"/>
                <w:sz w:val="18"/>
                <w:szCs w:val="18"/>
                <w:lang w:val="ro-RO"/>
              </w:rPr>
              <w:t>u</w:t>
            </w:r>
            <w:r w:rsidRPr="00647C5B">
              <w:rPr>
                <w:b/>
                <w:spacing w:val="-1"/>
                <w:sz w:val="18"/>
                <w:szCs w:val="18"/>
                <w:lang w:val="ro-RO"/>
              </w:rPr>
              <w:t>r</w:t>
            </w:r>
            <w:r w:rsidRPr="00647C5B">
              <w:rPr>
                <w:b/>
                <w:sz w:val="18"/>
                <w:szCs w:val="18"/>
                <w:lang w:val="ro-RO"/>
              </w:rPr>
              <w:t>s</w:t>
            </w:r>
          </w:p>
        </w:tc>
        <w:tc>
          <w:tcPr>
            <w:tcW w:w="1136" w:type="dxa"/>
            <w:gridSpan w:val="2"/>
            <w:tcBorders>
              <w:top w:val="single" w:sz="5" w:space="0" w:color="000000"/>
              <w:left w:val="single" w:sz="5" w:space="0" w:color="000000"/>
              <w:bottom w:val="single" w:sz="5" w:space="0" w:color="000000"/>
              <w:right w:val="single" w:sz="5" w:space="0" w:color="000000"/>
            </w:tcBorders>
          </w:tcPr>
          <w:p w14:paraId="41F09076" w14:textId="77777777" w:rsidR="008F5D55" w:rsidRPr="00647C5B" w:rsidRDefault="008F5D55">
            <w:pPr>
              <w:rPr>
                <w:lang w:val="ro-RO"/>
              </w:rPr>
            </w:pPr>
          </w:p>
        </w:tc>
        <w:tc>
          <w:tcPr>
            <w:tcW w:w="1133" w:type="dxa"/>
            <w:gridSpan w:val="2"/>
            <w:tcBorders>
              <w:top w:val="single" w:sz="5" w:space="0" w:color="000000"/>
              <w:left w:val="single" w:sz="5" w:space="0" w:color="000000"/>
              <w:bottom w:val="single" w:sz="5" w:space="0" w:color="000000"/>
              <w:right w:val="single" w:sz="5" w:space="0" w:color="000000"/>
            </w:tcBorders>
          </w:tcPr>
          <w:p w14:paraId="44E2E0A6" w14:textId="77777777" w:rsidR="008F5D55" w:rsidRPr="00647C5B" w:rsidRDefault="008F5D55">
            <w:pPr>
              <w:rPr>
                <w:lang w:val="ro-RO"/>
              </w:rPr>
            </w:pPr>
          </w:p>
        </w:tc>
      </w:tr>
      <w:tr w:rsidR="008F5D55" w:rsidRPr="00647C5B" w14:paraId="61900C89" w14:textId="77777777" w:rsidTr="005929B7">
        <w:trPr>
          <w:gridAfter w:val="1"/>
          <w:wAfter w:w="9" w:type="dxa"/>
          <w:trHeight w:hRule="exact" w:val="1094"/>
        </w:trPr>
        <w:tc>
          <w:tcPr>
            <w:tcW w:w="2357" w:type="dxa"/>
            <w:gridSpan w:val="4"/>
            <w:vMerge/>
            <w:tcBorders>
              <w:left w:val="single" w:sz="5" w:space="0" w:color="000000"/>
              <w:bottom w:val="single" w:sz="5" w:space="0" w:color="000000"/>
              <w:right w:val="single" w:sz="5" w:space="0" w:color="000000"/>
            </w:tcBorders>
          </w:tcPr>
          <w:p w14:paraId="47212C66" w14:textId="77777777" w:rsidR="008F5D55" w:rsidRPr="00647C5B" w:rsidRDefault="008F5D55">
            <w:pPr>
              <w:rPr>
                <w:lang w:val="ro-RO"/>
              </w:rPr>
            </w:pPr>
          </w:p>
        </w:tc>
        <w:tc>
          <w:tcPr>
            <w:tcW w:w="1722" w:type="dxa"/>
            <w:tcBorders>
              <w:top w:val="single" w:sz="5" w:space="0" w:color="000000"/>
              <w:left w:val="single" w:sz="5" w:space="0" w:color="000000"/>
              <w:bottom w:val="single" w:sz="5" w:space="0" w:color="000000"/>
              <w:right w:val="single" w:sz="5" w:space="0" w:color="000000"/>
            </w:tcBorders>
          </w:tcPr>
          <w:p w14:paraId="5EB114A1" w14:textId="77777777" w:rsidR="008F5D55" w:rsidRPr="00647C5B" w:rsidRDefault="00054EB8">
            <w:pPr>
              <w:spacing w:line="200" w:lineRule="exact"/>
              <w:ind w:left="99" w:right="553"/>
              <w:jc w:val="center"/>
              <w:rPr>
                <w:sz w:val="18"/>
                <w:szCs w:val="18"/>
                <w:lang w:val="ro-RO"/>
              </w:rPr>
            </w:pPr>
            <w:r w:rsidRPr="00647C5B">
              <w:rPr>
                <w:rFonts w:ascii="Garamond" w:eastAsia="Garamond" w:hAnsi="Garamond" w:cs="Garamond"/>
                <w:position w:val="1"/>
                <w:sz w:val="18"/>
                <w:szCs w:val="18"/>
                <w:lang w:val="ro-RO"/>
              </w:rPr>
              <w:t>-</w:t>
            </w:r>
            <w:r w:rsidRPr="00647C5B">
              <w:rPr>
                <w:rFonts w:ascii="Garamond" w:eastAsia="Garamond" w:hAnsi="Garamond" w:cs="Garamond"/>
                <w:spacing w:val="40"/>
                <w:position w:val="1"/>
                <w:sz w:val="18"/>
                <w:szCs w:val="18"/>
                <w:lang w:val="ro-RO"/>
              </w:rPr>
              <w:t xml:space="preserve"> </w:t>
            </w:r>
            <w:r w:rsidRPr="00647C5B">
              <w:rPr>
                <w:spacing w:val="-1"/>
                <w:position w:val="1"/>
                <w:sz w:val="18"/>
                <w:szCs w:val="18"/>
                <w:lang w:val="ro-RO"/>
              </w:rPr>
              <w:t>ac</w:t>
            </w:r>
            <w:r w:rsidRPr="00647C5B">
              <w:rPr>
                <w:position w:val="1"/>
                <w:sz w:val="18"/>
                <w:szCs w:val="18"/>
                <w:lang w:val="ro-RO"/>
              </w:rPr>
              <w:t>t</w:t>
            </w:r>
            <w:r w:rsidRPr="00647C5B">
              <w:rPr>
                <w:spacing w:val="1"/>
                <w:position w:val="1"/>
                <w:sz w:val="18"/>
                <w:szCs w:val="18"/>
                <w:lang w:val="ro-RO"/>
              </w:rPr>
              <w:t>i</w:t>
            </w:r>
            <w:r w:rsidRPr="00647C5B">
              <w:rPr>
                <w:spacing w:val="-1"/>
                <w:position w:val="1"/>
                <w:sz w:val="18"/>
                <w:szCs w:val="18"/>
                <w:lang w:val="ro-RO"/>
              </w:rPr>
              <w:t>v</w:t>
            </w:r>
            <w:r w:rsidRPr="00647C5B">
              <w:rPr>
                <w:position w:val="1"/>
                <w:sz w:val="18"/>
                <w:szCs w:val="18"/>
                <w:lang w:val="ro-RO"/>
              </w:rPr>
              <w:t>i</w:t>
            </w:r>
            <w:r w:rsidRPr="00647C5B">
              <w:rPr>
                <w:spacing w:val="1"/>
                <w:position w:val="1"/>
                <w:sz w:val="18"/>
                <w:szCs w:val="18"/>
                <w:lang w:val="ro-RO"/>
              </w:rPr>
              <w:t>t</w:t>
            </w:r>
            <w:r w:rsidRPr="00647C5B">
              <w:rPr>
                <w:spacing w:val="-1"/>
                <w:position w:val="1"/>
                <w:sz w:val="18"/>
                <w:szCs w:val="18"/>
                <w:lang w:val="ro-RO"/>
              </w:rPr>
              <w:t>a</w:t>
            </w:r>
            <w:r w:rsidRPr="00647C5B">
              <w:rPr>
                <w:position w:val="1"/>
                <w:sz w:val="18"/>
                <w:szCs w:val="18"/>
                <w:lang w:val="ro-RO"/>
              </w:rPr>
              <w:t>te în</w:t>
            </w:r>
          </w:p>
          <w:p w14:paraId="4A713A95" w14:textId="77777777" w:rsidR="008F5D55" w:rsidRPr="00647C5B" w:rsidRDefault="00054EB8">
            <w:pPr>
              <w:spacing w:line="180" w:lineRule="exact"/>
              <w:ind w:left="277"/>
              <w:rPr>
                <w:sz w:val="18"/>
                <w:szCs w:val="18"/>
                <w:lang w:val="ro-RO"/>
              </w:rPr>
            </w:pPr>
            <w:r w:rsidRPr="00647C5B">
              <w:rPr>
                <w:spacing w:val="-1"/>
                <w:sz w:val="18"/>
                <w:szCs w:val="18"/>
                <w:lang w:val="ro-RO"/>
              </w:rPr>
              <w:t>ca</w:t>
            </w:r>
            <w:r w:rsidRPr="00647C5B">
              <w:rPr>
                <w:spacing w:val="1"/>
                <w:sz w:val="18"/>
                <w:szCs w:val="18"/>
                <w:lang w:val="ro-RO"/>
              </w:rPr>
              <w:t>d</w:t>
            </w:r>
            <w:r w:rsidRPr="00647C5B">
              <w:rPr>
                <w:sz w:val="18"/>
                <w:szCs w:val="18"/>
                <w:lang w:val="ro-RO"/>
              </w:rPr>
              <w:t>r</w:t>
            </w:r>
            <w:r w:rsidRPr="00647C5B">
              <w:rPr>
                <w:spacing w:val="1"/>
                <w:sz w:val="18"/>
                <w:szCs w:val="18"/>
                <w:lang w:val="ro-RO"/>
              </w:rPr>
              <w:t>u</w:t>
            </w:r>
            <w:r w:rsidRPr="00647C5B">
              <w:rPr>
                <w:sz w:val="18"/>
                <w:szCs w:val="18"/>
                <w:lang w:val="ro-RO"/>
              </w:rPr>
              <w:t>l</w:t>
            </w:r>
            <w:r w:rsidRPr="00647C5B">
              <w:rPr>
                <w:spacing w:val="1"/>
                <w:sz w:val="18"/>
                <w:szCs w:val="18"/>
                <w:lang w:val="ro-RO"/>
              </w:rPr>
              <w:t xml:space="preserve"> </w:t>
            </w:r>
            <w:r w:rsidRPr="00647C5B">
              <w:rPr>
                <w:spacing w:val="-1"/>
                <w:sz w:val="18"/>
                <w:szCs w:val="18"/>
                <w:lang w:val="ro-RO"/>
              </w:rPr>
              <w:t>ce</w:t>
            </w:r>
            <w:r w:rsidRPr="00647C5B">
              <w:rPr>
                <w:sz w:val="18"/>
                <w:szCs w:val="18"/>
                <w:lang w:val="ro-RO"/>
              </w:rPr>
              <w:t>r</w:t>
            </w:r>
            <w:r w:rsidRPr="00647C5B">
              <w:rPr>
                <w:spacing w:val="-1"/>
                <w:sz w:val="18"/>
                <w:szCs w:val="18"/>
                <w:lang w:val="ro-RO"/>
              </w:rPr>
              <w:t>c</w:t>
            </w:r>
            <w:r w:rsidRPr="00647C5B">
              <w:rPr>
                <w:spacing w:val="1"/>
                <w:sz w:val="18"/>
                <w:szCs w:val="18"/>
                <w:lang w:val="ro-RO"/>
              </w:rPr>
              <w:t>u</w:t>
            </w:r>
            <w:r w:rsidRPr="00647C5B">
              <w:rPr>
                <w:sz w:val="18"/>
                <w:szCs w:val="18"/>
                <w:lang w:val="ro-RO"/>
              </w:rPr>
              <w:t>l</w:t>
            </w:r>
            <w:r w:rsidRPr="00647C5B">
              <w:rPr>
                <w:spacing w:val="1"/>
                <w:sz w:val="18"/>
                <w:szCs w:val="18"/>
                <w:lang w:val="ro-RO"/>
              </w:rPr>
              <w:t>u</w:t>
            </w:r>
            <w:r w:rsidRPr="00647C5B">
              <w:rPr>
                <w:sz w:val="18"/>
                <w:szCs w:val="18"/>
                <w:lang w:val="ro-RO"/>
              </w:rPr>
              <w:t>i</w:t>
            </w:r>
          </w:p>
          <w:p w14:paraId="74E134A7" w14:textId="77777777" w:rsidR="008F5D55" w:rsidRPr="00647C5B" w:rsidRDefault="00054EB8">
            <w:pPr>
              <w:spacing w:line="200" w:lineRule="exact"/>
              <w:ind w:left="277"/>
              <w:rPr>
                <w:sz w:val="18"/>
                <w:szCs w:val="18"/>
                <w:lang w:val="ro-RO"/>
              </w:rPr>
            </w:pPr>
            <w:r w:rsidRPr="00647C5B">
              <w:rPr>
                <w:spacing w:val="1"/>
                <w:sz w:val="18"/>
                <w:szCs w:val="18"/>
                <w:lang w:val="ro-RO"/>
              </w:rPr>
              <w:t>p</w:t>
            </w:r>
            <w:r w:rsidRPr="00647C5B">
              <w:rPr>
                <w:spacing w:val="-1"/>
                <w:sz w:val="18"/>
                <w:szCs w:val="18"/>
                <w:lang w:val="ro-RO"/>
              </w:rPr>
              <w:t>e</w:t>
            </w:r>
            <w:r w:rsidRPr="00647C5B">
              <w:rPr>
                <w:spacing w:val="1"/>
                <w:sz w:val="18"/>
                <w:szCs w:val="18"/>
                <w:lang w:val="ro-RO"/>
              </w:rPr>
              <w:t>d</w:t>
            </w:r>
            <w:r w:rsidRPr="00647C5B">
              <w:rPr>
                <w:spacing w:val="-1"/>
                <w:sz w:val="18"/>
                <w:szCs w:val="18"/>
                <w:lang w:val="ro-RO"/>
              </w:rPr>
              <w:t>ag</w:t>
            </w:r>
            <w:r w:rsidRPr="00647C5B">
              <w:rPr>
                <w:spacing w:val="1"/>
                <w:sz w:val="18"/>
                <w:szCs w:val="18"/>
                <w:lang w:val="ro-RO"/>
              </w:rPr>
              <w:t>o</w:t>
            </w:r>
            <w:r w:rsidRPr="00647C5B">
              <w:rPr>
                <w:spacing w:val="-1"/>
                <w:sz w:val="18"/>
                <w:szCs w:val="18"/>
                <w:lang w:val="ro-RO"/>
              </w:rPr>
              <w:t>g</w:t>
            </w:r>
            <w:r w:rsidRPr="00647C5B">
              <w:rPr>
                <w:sz w:val="18"/>
                <w:szCs w:val="18"/>
                <w:lang w:val="ro-RO"/>
              </w:rPr>
              <w:t xml:space="preserve">ic la </w:t>
            </w:r>
            <w:r w:rsidRPr="00647C5B">
              <w:rPr>
                <w:spacing w:val="1"/>
                <w:sz w:val="18"/>
                <w:szCs w:val="18"/>
                <w:lang w:val="ro-RO"/>
              </w:rPr>
              <w:t>n</w:t>
            </w:r>
            <w:r w:rsidRPr="00647C5B">
              <w:rPr>
                <w:sz w:val="18"/>
                <w:szCs w:val="18"/>
                <w:lang w:val="ro-RO"/>
              </w:rPr>
              <w:t>i</w:t>
            </w:r>
            <w:r w:rsidRPr="00647C5B">
              <w:rPr>
                <w:spacing w:val="-1"/>
                <w:sz w:val="18"/>
                <w:szCs w:val="18"/>
                <w:lang w:val="ro-RO"/>
              </w:rPr>
              <w:t>ve</w:t>
            </w:r>
            <w:r w:rsidRPr="00647C5B">
              <w:rPr>
                <w:sz w:val="18"/>
                <w:szCs w:val="18"/>
                <w:lang w:val="ro-RO"/>
              </w:rPr>
              <w:t>l</w:t>
            </w:r>
          </w:p>
          <w:p w14:paraId="7EADD24A" w14:textId="77777777" w:rsidR="008F5D55" w:rsidRPr="00647C5B" w:rsidRDefault="00054EB8">
            <w:pPr>
              <w:spacing w:line="200" w:lineRule="exact"/>
              <w:ind w:left="277"/>
              <w:rPr>
                <w:sz w:val="18"/>
                <w:szCs w:val="18"/>
                <w:lang w:val="ro-RO"/>
              </w:rPr>
            </w:pPr>
            <w:r w:rsidRPr="00647C5B">
              <w:rPr>
                <w:sz w:val="18"/>
                <w:szCs w:val="18"/>
                <w:lang w:val="ro-RO"/>
              </w:rPr>
              <w:t>j</w:t>
            </w:r>
            <w:r w:rsidRPr="00647C5B">
              <w:rPr>
                <w:spacing w:val="1"/>
                <w:sz w:val="18"/>
                <w:szCs w:val="18"/>
                <w:lang w:val="ro-RO"/>
              </w:rPr>
              <w:t>ud</w:t>
            </w:r>
            <w:r w:rsidRPr="00647C5B">
              <w:rPr>
                <w:spacing w:val="-1"/>
                <w:sz w:val="18"/>
                <w:szCs w:val="18"/>
                <w:lang w:val="ro-RO"/>
              </w:rPr>
              <w:t>e</w:t>
            </w:r>
            <w:r w:rsidRPr="00647C5B">
              <w:rPr>
                <w:sz w:val="18"/>
                <w:szCs w:val="18"/>
                <w:lang w:val="ro-RO"/>
              </w:rPr>
              <w:t>țe</w:t>
            </w:r>
            <w:r w:rsidRPr="00647C5B">
              <w:rPr>
                <w:spacing w:val="-1"/>
                <w:sz w:val="18"/>
                <w:szCs w:val="18"/>
                <w:lang w:val="ro-RO"/>
              </w:rPr>
              <w:t>a</w:t>
            </w:r>
            <w:r w:rsidRPr="00647C5B">
              <w:rPr>
                <w:sz w:val="18"/>
                <w:szCs w:val="18"/>
                <w:lang w:val="ro-RO"/>
              </w:rPr>
              <w:t>n</w:t>
            </w:r>
          </w:p>
        </w:tc>
        <w:tc>
          <w:tcPr>
            <w:tcW w:w="994" w:type="dxa"/>
            <w:gridSpan w:val="2"/>
            <w:vMerge/>
            <w:tcBorders>
              <w:left w:val="single" w:sz="5" w:space="0" w:color="000000"/>
              <w:right w:val="single" w:sz="5" w:space="0" w:color="000000"/>
            </w:tcBorders>
          </w:tcPr>
          <w:p w14:paraId="6D69692D" w14:textId="77777777" w:rsidR="008F5D55" w:rsidRPr="00647C5B" w:rsidRDefault="008F5D55">
            <w:pPr>
              <w:rPr>
                <w:lang w:val="ro-RO"/>
              </w:rPr>
            </w:pPr>
          </w:p>
        </w:tc>
        <w:tc>
          <w:tcPr>
            <w:tcW w:w="850" w:type="dxa"/>
            <w:gridSpan w:val="2"/>
            <w:vMerge/>
            <w:tcBorders>
              <w:left w:val="single" w:sz="5" w:space="0" w:color="000000"/>
              <w:bottom w:val="single" w:sz="5" w:space="0" w:color="000000"/>
              <w:right w:val="single" w:sz="5" w:space="0" w:color="000000"/>
            </w:tcBorders>
            <w:shd w:val="clear" w:color="auto" w:fill="BEBEBE"/>
          </w:tcPr>
          <w:p w14:paraId="7FF4CCC5" w14:textId="77777777" w:rsidR="008F5D55" w:rsidRPr="00647C5B" w:rsidRDefault="008F5D55">
            <w:pPr>
              <w:rPr>
                <w:lang w:val="ro-RO"/>
              </w:rPr>
            </w:pPr>
          </w:p>
        </w:tc>
        <w:tc>
          <w:tcPr>
            <w:tcW w:w="991" w:type="dxa"/>
            <w:gridSpan w:val="2"/>
            <w:tcBorders>
              <w:top w:val="single" w:sz="5" w:space="0" w:color="000000"/>
              <w:left w:val="single" w:sz="5" w:space="0" w:color="000000"/>
              <w:bottom w:val="single" w:sz="5" w:space="0" w:color="000000"/>
              <w:right w:val="single" w:sz="5" w:space="0" w:color="000000"/>
            </w:tcBorders>
          </w:tcPr>
          <w:p w14:paraId="6D609148" w14:textId="77777777" w:rsidR="008F5D55" w:rsidRPr="00647C5B" w:rsidRDefault="008F5D55">
            <w:pPr>
              <w:spacing w:before="8" w:line="120" w:lineRule="exact"/>
              <w:rPr>
                <w:sz w:val="13"/>
                <w:szCs w:val="13"/>
                <w:lang w:val="ro-RO"/>
              </w:rPr>
            </w:pPr>
          </w:p>
          <w:p w14:paraId="2CB270C4" w14:textId="77777777" w:rsidR="008F5D55" w:rsidRPr="00647C5B" w:rsidRDefault="008F5D55">
            <w:pPr>
              <w:spacing w:line="200" w:lineRule="exact"/>
              <w:rPr>
                <w:lang w:val="ro-RO"/>
              </w:rPr>
            </w:pPr>
          </w:p>
          <w:p w14:paraId="549CE18C" w14:textId="77777777" w:rsidR="008F5D55" w:rsidRPr="00647C5B" w:rsidRDefault="00054EB8">
            <w:pPr>
              <w:spacing w:line="200" w:lineRule="exact"/>
              <w:ind w:left="133" w:right="100" w:firstLine="79"/>
              <w:rPr>
                <w:sz w:val="18"/>
                <w:szCs w:val="18"/>
                <w:lang w:val="ro-RO"/>
              </w:rPr>
            </w:pPr>
            <w:r w:rsidRPr="00647C5B">
              <w:rPr>
                <w:b/>
                <w:spacing w:val="1"/>
                <w:sz w:val="18"/>
                <w:szCs w:val="18"/>
                <w:lang w:val="ro-RO"/>
              </w:rPr>
              <w:t>0</w:t>
            </w:r>
            <w:r w:rsidRPr="00647C5B">
              <w:rPr>
                <w:b/>
                <w:sz w:val="18"/>
                <w:szCs w:val="18"/>
                <w:lang w:val="ro-RO"/>
              </w:rPr>
              <w:t>,</w:t>
            </w:r>
            <w:r w:rsidRPr="00647C5B">
              <w:rPr>
                <w:b/>
                <w:spacing w:val="-1"/>
                <w:sz w:val="18"/>
                <w:szCs w:val="18"/>
                <w:lang w:val="ro-RO"/>
              </w:rPr>
              <w:t>2</w:t>
            </w:r>
            <w:r w:rsidRPr="00647C5B">
              <w:rPr>
                <w:b/>
                <w:spacing w:val="1"/>
                <w:sz w:val="18"/>
                <w:szCs w:val="18"/>
                <w:lang w:val="ro-RO"/>
              </w:rPr>
              <w:t>5</w:t>
            </w:r>
            <w:r w:rsidRPr="00647C5B">
              <w:rPr>
                <w:b/>
                <w:sz w:val="18"/>
                <w:szCs w:val="18"/>
                <w:lang w:val="ro-RO"/>
              </w:rPr>
              <w:t>p</w:t>
            </w:r>
            <w:r w:rsidRPr="00647C5B">
              <w:rPr>
                <w:b/>
                <w:spacing w:val="-3"/>
                <w:sz w:val="18"/>
                <w:szCs w:val="18"/>
                <w:lang w:val="ro-RO"/>
              </w:rPr>
              <w:t xml:space="preserve"> </w:t>
            </w:r>
            <w:r w:rsidRPr="00647C5B">
              <w:rPr>
                <w:b/>
                <w:sz w:val="18"/>
                <w:szCs w:val="18"/>
                <w:lang w:val="ro-RO"/>
              </w:rPr>
              <w:t xml:space="preserve">x </w:t>
            </w:r>
            <w:r w:rsidRPr="00647C5B">
              <w:rPr>
                <w:b/>
                <w:spacing w:val="-1"/>
                <w:sz w:val="18"/>
                <w:szCs w:val="18"/>
                <w:lang w:val="ro-RO"/>
              </w:rPr>
              <w:t>ac</w:t>
            </w:r>
            <w:r w:rsidRPr="00647C5B">
              <w:rPr>
                <w:b/>
                <w:sz w:val="18"/>
                <w:szCs w:val="18"/>
                <w:lang w:val="ro-RO"/>
              </w:rPr>
              <w:t>ti</w:t>
            </w:r>
            <w:r w:rsidRPr="00647C5B">
              <w:rPr>
                <w:b/>
                <w:spacing w:val="-1"/>
                <w:sz w:val="18"/>
                <w:szCs w:val="18"/>
                <w:lang w:val="ro-RO"/>
              </w:rPr>
              <w:t>v</w:t>
            </w:r>
            <w:r w:rsidRPr="00647C5B">
              <w:rPr>
                <w:b/>
                <w:sz w:val="18"/>
                <w:szCs w:val="18"/>
                <w:lang w:val="ro-RO"/>
              </w:rPr>
              <w:t>it</w:t>
            </w:r>
            <w:r w:rsidRPr="00647C5B">
              <w:rPr>
                <w:b/>
                <w:spacing w:val="-1"/>
                <w:sz w:val="18"/>
                <w:szCs w:val="18"/>
                <w:lang w:val="ro-RO"/>
              </w:rPr>
              <w:t>a</w:t>
            </w:r>
            <w:r w:rsidRPr="00647C5B">
              <w:rPr>
                <w:b/>
                <w:spacing w:val="2"/>
                <w:sz w:val="18"/>
                <w:szCs w:val="18"/>
                <w:lang w:val="ro-RO"/>
              </w:rPr>
              <w:t>t</w:t>
            </w:r>
            <w:r w:rsidRPr="00647C5B">
              <w:rPr>
                <w:b/>
                <w:sz w:val="18"/>
                <w:szCs w:val="18"/>
                <w:lang w:val="ro-RO"/>
              </w:rPr>
              <w:t>e</w:t>
            </w:r>
          </w:p>
        </w:tc>
        <w:tc>
          <w:tcPr>
            <w:tcW w:w="1136" w:type="dxa"/>
            <w:gridSpan w:val="2"/>
            <w:tcBorders>
              <w:top w:val="single" w:sz="5" w:space="0" w:color="000000"/>
              <w:left w:val="single" w:sz="5" w:space="0" w:color="000000"/>
              <w:bottom w:val="single" w:sz="5" w:space="0" w:color="000000"/>
              <w:right w:val="single" w:sz="5" w:space="0" w:color="000000"/>
            </w:tcBorders>
          </w:tcPr>
          <w:p w14:paraId="2185A99A" w14:textId="77777777" w:rsidR="008F5D55" w:rsidRPr="00647C5B" w:rsidRDefault="008F5D55">
            <w:pPr>
              <w:rPr>
                <w:lang w:val="ro-RO"/>
              </w:rPr>
            </w:pPr>
          </w:p>
        </w:tc>
        <w:tc>
          <w:tcPr>
            <w:tcW w:w="1133" w:type="dxa"/>
            <w:gridSpan w:val="2"/>
            <w:tcBorders>
              <w:top w:val="single" w:sz="5" w:space="0" w:color="000000"/>
              <w:left w:val="single" w:sz="5" w:space="0" w:color="000000"/>
              <w:bottom w:val="single" w:sz="5" w:space="0" w:color="000000"/>
              <w:right w:val="single" w:sz="5" w:space="0" w:color="000000"/>
            </w:tcBorders>
          </w:tcPr>
          <w:p w14:paraId="1FC84872" w14:textId="77777777" w:rsidR="008F5D55" w:rsidRPr="00647C5B" w:rsidRDefault="008F5D55">
            <w:pPr>
              <w:rPr>
                <w:lang w:val="ro-RO"/>
              </w:rPr>
            </w:pPr>
          </w:p>
        </w:tc>
      </w:tr>
      <w:tr w:rsidR="008F5D55" w:rsidRPr="00647C5B" w14:paraId="535D1C84" w14:textId="77777777" w:rsidTr="005929B7">
        <w:trPr>
          <w:gridAfter w:val="1"/>
          <w:wAfter w:w="9" w:type="dxa"/>
          <w:trHeight w:hRule="exact" w:val="1459"/>
        </w:trPr>
        <w:tc>
          <w:tcPr>
            <w:tcW w:w="2357" w:type="dxa"/>
            <w:gridSpan w:val="4"/>
            <w:vMerge w:val="restart"/>
            <w:tcBorders>
              <w:top w:val="single" w:sz="5" w:space="0" w:color="000000"/>
              <w:left w:val="single" w:sz="5" w:space="0" w:color="000000"/>
              <w:right w:val="single" w:sz="5" w:space="0" w:color="000000"/>
            </w:tcBorders>
          </w:tcPr>
          <w:p w14:paraId="6E3DDCC7" w14:textId="77777777" w:rsidR="008F5D55" w:rsidRPr="00647C5B" w:rsidRDefault="00054EB8">
            <w:pPr>
              <w:spacing w:line="200" w:lineRule="exact"/>
              <w:ind w:left="102"/>
              <w:rPr>
                <w:sz w:val="18"/>
                <w:szCs w:val="18"/>
                <w:lang w:val="ro-RO"/>
              </w:rPr>
            </w:pPr>
            <w:r w:rsidRPr="00647C5B">
              <w:rPr>
                <w:b/>
                <w:spacing w:val="-2"/>
                <w:sz w:val="18"/>
                <w:szCs w:val="18"/>
                <w:lang w:val="ro-RO"/>
              </w:rPr>
              <w:t>d</w:t>
            </w:r>
            <w:r w:rsidRPr="00647C5B">
              <w:rPr>
                <w:b/>
                <w:sz w:val="18"/>
                <w:szCs w:val="18"/>
                <w:lang w:val="ro-RO"/>
              </w:rPr>
              <w:t>.</w:t>
            </w:r>
            <w:r w:rsidRPr="00647C5B">
              <w:rPr>
                <w:b/>
                <w:spacing w:val="1"/>
                <w:sz w:val="18"/>
                <w:szCs w:val="18"/>
                <w:lang w:val="ro-RO"/>
              </w:rPr>
              <w:t xml:space="preserve"> </w:t>
            </w:r>
            <w:r w:rsidRPr="00647C5B">
              <w:rPr>
                <w:sz w:val="18"/>
                <w:szCs w:val="18"/>
                <w:lang w:val="ro-RO"/>
              </w:rPr>
              <w:t>A</w:t>
            </w:r>
            <w:r w:rsidRPr="00647C5B">
              <w:rPr>
                <w:spacing w:val="-1"/>
                <w:sz w:val="18"/>
                <w:szCs w:val="18"/>
                <w:lang w:val="ro-RO"/>
              </w:rPr>
              <w:t>c</w:t>
            </w:r>
            <w:r w:rsidRPr="00647C5B">
              <w:rPr>
                <w:sz w:val="18"/>
                <w:szCs w:val="18"/>
                <w:lang w:val="ro-RO"/>
              </w:rPr>
              <w:t>t</w:t>
            </w:r>
            <w:r w:rsidRPr="00647C5B">
              <w:rPr>
                <w:spacing w:val="1"/>
                <w:sz w:val="18"/>
                <w:szCs w:val="18"/>
                <w:lang w:val="ro-RO"/>
              </w:rPr>
              <w:t>i</w:t>
            </w:r>
            <w:r w:rsidRPr="00647C5B">
              <w:rPr>
                <w:spacing w:val="-1"/>
                <w:sz w:val="18"/>
                <w:szCs w:val="18"/>
                <w:lang w:val="ro-RO"/>
              </w:rPr>
              <w:t>v</w:t>
            </w:r>
            <w:r w:rsidRPr="00647C5B">
              <w:rPr>
                <w:sz w:val="18"/>
                <w:szCs w:val="18"/>
                <w:lang w:val="ro-RO"/>
              </w:rPr>
              <w:t>i</w:t>
            </w:r>
            <w:r w:rsidRPr="00647C5B">
              <w:rPr>
                <w:spacing w:val="1"/>
                <w:sz w:val="18"/>
                <w:szCs w:val="18"/>
                <w:lang w:val="ro-RO"/>
              </w:rPr>
              <w:t>t</w:t>
            </w:r>
            <w:r w:rsidRPr="00647C5B">
              <w:rPr>
                <w:spacing w:val="-1"/>
                <w:sz w:val="18"/>
                <w:szCs w:val="18"/>
                <w:lang w:val="ro-RO"/>
              </w:rPr>
              <w:t>a</w:t>
            </w:r>
            <w:r w:rsidRPr="00647C5B">
              <w:rPr>
                <w:sz w:val="18"/>
                <w:szCs w:val="18"/>
                <w:lang w:val="ro-RO"/>
              </w:rPr>
              <w:t>tea în</w:t>
            </w:r>
            <w:r w:rsidRPr="00647C5B">
              <w:rPr>
                <w:spacing w:val="2"/>
                <w:sz w:val="18"/>
                <w:szCs w:val="18"/>
                <w:lang w:val="ro-RO"/>
              </w:rPr>
              <w:t xml:space="preserve"> </w:t>
            </w:r>
            <w:r w:rsidRPr="00647C5B">
              <w:rPr>
                <w:spacing w:val="-1"/>
                <w:sz w:val="18"/>
                <w:szCs w:val="18"/>
                <w:lang w:val="ro-RO"/>
              </w:rPr>
              <w:t>ca</w:t>
            </w:r>
            <w:r w:rsidRPr="00647C5B">
              <w:rPr>
                <w:spacing w:val="1"/>
                <w:sz w:val="18"/>
                <w:szCs w:val="18"/>
                <w:lang w:val="ro-RO"/>
              </w:rPr>
              <w:t>d</w:t>
            </w:r>
            <w:r w:rsidRPr="00647C5B">
              <w:rPr>
                <w:sz w:val="18"/>
                <w:szCs w:val="18"/>
                <w:lang w:val="ro-RO"/>
              </w:rPr>
              <w:t>r</w:t>
            </w:r>
            <w:r w:rsidRPr="00647C5B">
              <w:rPr>
                <w:spacing w:val="1"/>
                <w:sz w:val="18"/>
                <w:szCs w:val="18"/>
                <w:lang w:val="ro-RO"/>
              </w:rPr>
              <w:t>u</w:t>
            </w:r>
            <w:r w:rsidRPr="00647C5B">
              <w:rPr>
                <w:sz w:val="18"/>
                <w:szCs w:val="18"/>
                <w:lang w:val="ro-RO"/>
              </w:rPr>
              <w:t>l</w:t>
            </w:r>
          </w:p>
          <w:p w14:paraId="564BA58B" w14:textId="77777777" w:rsidR="008F5D55" w:rsidRPr="00647C5B" w:rsidRDefault="00054EB8">
            <w:pPr>
              <w:spacing w:before="2"/>
              <w:ind w:left="102"/>
              <w:rPr>
                <w:sz w:val="18"/>
                <w:szCs w:val="18"/>
                <w:lang w:val="ro-RO"/>
              </w:rPr>
            </w:pPr>
            <w:r w:rsidRPr="00647C5B">
              <w:rPr>
                <w:spacing w:val="-1"/>
                <w:sz w:val="18"/>
                <w:szCs w:val="18"/>
                <w:lang w:val="ro-RO"/>
              </w:rPr>
              <w:t>c</w:t>
            </w:r>
            <w:r w:rsidRPr="00647C5B">
              <w:rPr>
                <w:spacing w:val="1"/>
                <w:sz w:val="18"/>
                <w:szCs w:val="18"/>
                <w:lang w:val="ro-RO"/>
              </w:rPr>
              <w:t>o</w:t>
            </w:r>
            <w:r w:rsidRPr="00647C5B">
              <w:rPr>
                <w:spacing w:val="-3"/>
                <w:sz w:val="18"/>
                <w:szCs w:val="18"/>
                <w:lang w:val="ro-RO"/>
              </w:rPr>
              <w:t>m</w:t>
            </w:r>
            <w:r w:rsidRPr="00647C5B">
              <w:rPr>
                <w:sz w:val="18"/>
                <w:szCs w:val="18"/>
                <w:lang w:val="ro-RO"/>
              </w:rPr>
              <w:t>isi</w:t>
            </w:r>
            <w:r w:rsidRPr="00647C5B">
              <w:rPr>
                <w:spacing w:val="1"/>
                <w:sz w:val="18"/>
                <w:szCs w:val="18"/>
                <w:lang w:val="ro-RO"/>
              </w:rPr>
              <w:t>i</w:t>
            </w:r>
            <w:r w:rsidRPr="00647C5B">
              <w:rPr>
                <w:sz w:val="18"/>
                <w:szCs w:val="18"/>
                <w:lang w:val="ro-RO"/>
              </w:rPr>
              <w:t>l</w:t>
            </w:r>
            <w:r w:rsidRPr="00647C5B">
              <w:rPr>
                <w:spacing w:val="1"/>
                <w:sz w:val="18"/>
                <w:szCs w:val="18"/>
                <w:lang w:val="ro-RO"/>
              </w:rPr>
              <w:t>o</w:t>
            </w:r>
            <w:r w:rsidRPr="00647C5B">
              <w:rPr>
                <w:sz w:val="18"/>
                <w:szCs w:val="18"/>
                <w:lang w:val="ro-RO"/>
              </w:rPr>
              <w:t>r</w:t>
            </w:r>
            <w:r w:rsidRPr="00647C5B">
              <w:rPr>
                <w:spacing w:val="1"/>
                <w:sz w:val="18"/>
                <w:szCs w:val="18"/>
                <w:lang w:val="ro-RO"/>
              </w:rPr>
              <w:t xml:space="preserve"> d</w:t>
            </w:r>
            <w:r w:rsidRPr="00647C5B">
              <w:rPr>
                <w:sz w:val="18"/>
                <w:szCs w:val="18"/>
                <w:lang w:val="ro-RO"/>
              </w:rPr>
              <w:t xml:space="preserve">e </w:t>
            </w:r>
            <w:r w:rsidRPr="00647C5B">
              <w:rPr>
                <w:spacing w:val="-1"/>
                <w:sz w:val="18"/>
                <w:szCs w:val="18"/>
                <w:lang w:val="ro-RO"/>
              </w:rPr>
              <w:t>e</w:t>
            </w:r>
            <w:r w:rsidRPr="00647C5B">
              <w:rPr>
                <w:sz w:val="18"/>
                <w:szCs w:val="18"/>
                <w:lang w:val="ro-RO"/>
              </w:rPr>
              <w:t>t</w:t>
            </w:r>
            <w:r w:rsidRPr="00647C5B">
              <w:rPr>
                <w:spacing w:val="1"/>
                <w:sz w:val="18"/>
                <w:szCs w:val="18"/>
                <w:lang w:val="ro-RO"/>
              </w:rPr>
              <w:t>i</w:t>
            </w:r>
            <w:r w:rsidRPr="00647C5B">
              <w:rPr>
                <w:spacing w:val="-1"/>
                <w:sz w:val="18"/>
                <w:szCs w:val="18"/>
                <w:lang w:val="ro-RO"/>
              </w:rPr>
              <w:t>că</w:t>
            </w:r>
            <w:r w:rsidRPr="00647C5B">
              <w:rPr>
                <w:sz w:val="18"/>
                <w:szCs w:val="18"/>
                <w:lang w:val="ro-RO"/>
              </w:rPr>
              <w:t>,</w:t>
            </w:r>
            <w:r w:rsidRPr="00647C5B">
              <w:rPr>
                <w:spacing w:val="1"/>
                <w:sz w:val="18"/>
                <w:szCs w:val="18"/>
                <w:lang w:val="ro-RO"/>
              </w:rPr>
              <w:t xml:space="preserve"> </w:t>
            </w:r>
            <w:r w:rsidRPr="00647C5B">
              <w:rPr>
                <w:spacing w:val="-1"/>
                <w:sz w:val="18"/>
                <w:szCs w:val="18"/>
                <w:lang w:val="ro-RO"/>
              </w:rPr>
              <w:t>c</w:t>
            </w:r>
            <w:r w:rsidRPr="00647C5B">
              <w:rPr>
                <w:spacing w:val="1"/>
                <w:sz w:val="18"/>
                <w:szCs w:val="18"/>
                <w:lang w:val="ro-RO"/>
              </w:rPr>
              <w:t>o</w:t>
            </w:r>
            <w:r w:rsidRPr="00647C5B">
              <w:rPr>
                <w:spacing w:val="-3"/>
                <w:sz w:val="18"/>
                <w:szCs w:val="18"/>
                <w:lang w:val="ro-RO"/>
              </w:rPr>
              <w:t>m</w:t>
            </w:r>
            <w:r w:rsidRPr="00647C5B">
              <w:rPr>
                <w:sz w:val="18"/>
                <w:szCs w:val="18"/>
                <w:lang w:val="ro-RO"/>
              </w:rPr>
              <w:t>isii</w:t>
            </w:r>
          </w:p>
          <w:p w14:paraId="2F1AAB06" w14:textId="77777777" w:rsidR="008F5D55" w:rsidRPr="00647C5B" w:rsidRDefault="00054EB8">
            <w:pPr>
              <w:spacing w:line="200" w:lineRule="exact"/>
              <w:ind w:left="102"/>
              <w:rPr>
                <w:sz w:val="18"/>
                <w:szCs w:val="18"/>
                <w:lang w:val="ro-RO"/>
              </w:rPr>
            </w:pPr>
            <w:r w:rsidRPr="00647C5B">
              <w:rPr>
                <w:spacing w:val="1"/>
                <w:sz w:val="18"/>
                <w:szCs w:val="18"/>
                <w:lang w:val="ro-RO"/>
              </w:rPr>
              <w:t>p</w:t>
            </w:r>
            <w:r w:rsidRPr="00647C5B">
              <w:rPr>
                <w:spacing w:val="-1"/>
                <w:sz w:val="18"/>
                <w:szCs w:val="18"/>
                <w:lang w:val="ro-RO"/>
              </w:rPr>
              <w:t>a</w:t>
            </w:r>
            <w:r w:rsidRPr="00647C5B">
              <w:rPr>
                <w:sz w:val="18"/>
                <w:szCs w:val="18"/>
                <w:lang w:val="ro-RO"/>
              </w:rPr>
              <w:t>ri</w:t>
            </w:r>
            <w:r w:rsidRPr="00647C5B">
              <w:rPr>
                <w:spacing w:val="1"/>
                <w:sz w:val="18"/>
                <w:szCs w:val="18"/>
                <w:lang w:val="ro-RO"/>
              </w:rPr>
              <w:t>t</w:t>
            </w:r>
            <w:r w:rsidRPr="00647C5B">
              <w:rPr>
                <w:spacing w:val="-1"/>
                <w:sz w:val="18"/>
                <w:szCs w:val="18"/>
                <w:lang w:val="ro-RO"/>
              </w:rPr>
              <w:t>a</w:t>
            </w:r>
            <w:r w:rsidRPr="00647C5B">
              <w:rPr>
                <w:sz w:val="18"/>
                <w:szCs w:val="18"/>
                <w:lang w:val="ro-RO"/>
              </w:rPr>
              <w:t>r</w:t>
            </w:r>
            <w:r w:rsidRPr="00647C5B">
              <w:rPr>
                <w:spacing w:val="-1"/>
                <w:sz w:val="18"/>
                <w:szCs w:val="18"/>
                <w:lang w:val="ro-RO"/>
              </w:rPr>
              <w:t>e</w:t>
            </w:r>
            <w:r w:rsidRPr="00647C5B">
              <w:rPr>
                <w:sz w:val="18"/>
                <w:szCs w:val="18"/>
                <w:lang w:val="ro-RO"/>
              </w:rPr>
              <w:t>/</w:t>
            </w:r>
            <w:r w:rsidRPr="00647C5B">
              <w:rPr>
                <w:spacing w:val="1"/>
                <w:sz w:val="18"/>
                <w:szCs w:val="18"/>
                <w:lang w:val="ro-RO"/>
              </w:rPr>
              <w:t>d</w:t>
            </w:r>
            <w:r w:rsidRPr="00647C5B">
              <w:rPr>
                <w:sz w:val="18"/>
                <w:szCs w:val="18"/>
                <w:lang w:val="ro-RO"/>
              </w:rPr>
              <w:t xml:space="preserve">e </w:t>
            </w:r>
            <w:r w:rsidRPr="00647C5B">
              <w:rPr>
                <w:spacing w:val="1"/>
                <w:sz w:val="18"/>
                <w:szCs w:val="18"/>
                <w:lang w:val="ro-RO"/>
              </w:rPr>
              <w:t>d</w:t>
            </w:r>
            <w:r w:rsidRPr="00647C5B">
              <w:rPr>
                <w:sz w:val="18"/>
                <w:szCs w:val="18"/>
                <w:lang w:val="ro-RO"/>
              </w:rPr>
              <w:t>ia</w:t>
            </w:r>
            <w:r w:rsidRPr="00647C5B">
              <w:rPr>
                <w:spacing w:val="-2"/>
                <w:sz w:val="18"/>
                <w:szCs w:val="18"/>
                <w:lang w:val="ro-RO"/>
              </w:rPr>
              <w:t>l</w:t>
            </w:r>
            <w:r w:rsidRPr="00647C5B">
              <w:rPr>
                <w:spacing w:val="1"/>
                <w:sz w:val="18"/>
                <w:szCs w:val="18"/>
                <w:lang w:val="ro-RO"/>
              </w:rPr>
              <w:t>o</w:t>
            </w:r>
            <w:r w:rsidRPr="00647C5B">
              <w:rPr>
                <w:sz w:val="18"/>
                <w:szCs w:val="18"/>
                <w:lang w:val="ro-RO"/>
              </w:rPr>
              <w:t>g</w:t>
            </w:r>
          </w:p>
          <w:p w14:paraId="2D1FE3BE" w14:textId="77777777" w:rsidR="008F5D55" w:rsidRPr="00647C5B" w:rsidRDefault="00054EB8">
            <w:pPr>
              <w:spacing w:before="2" w:line="200" w:lineRule="exact"/>
              <w:ind w:left="102" w:right="140"/>
              <w:rPr>
                <w:sz w:val="18"/>
                <w:szCs w:val="18"/>
                <w:lang w:val="ro-RO"/>
              </w:rPr>
            </w:pPr>
            <w:r w:rsidRPr="00647C5B">
              <w:rPr>
                <w:sz w:val="18"/>
                <w:szCs w:val="18"/>
                <w:lang w:val="ro-RO"/>
              </w:rPr>
              <w:t>s</w:t>
            </w:r>
            <w:r w:rsidRPr="00647C5B">
              <w:rPr>
                <w:spacing w:val="1"/>
                <w:sz w:val="18"/>
                <w:szCs w:val="18"/>
                <w:lang w:val="ro-RO"/>
              </w:rPr>
              <w:t>o</w:t>
            </w:r>
            <w:r w:rsidRPr="00647C5B">
              <w:rPr>
                <w:spacing w:val="-1"/>
                <w:sz w:val="18"/>
                <w:szCs w:val="18"/>
                <w:lang w:val="ro-RO"/>
              </w:rPr>
              <w:t>c</w:t>
            </w:r>
            <w:r w:rsidRPr="00647C5B">
              <w:rPr>
                <w:sz w:val="18"/>
                <w:szCs w:val="18"/>
                <w:lang w:val="ro-RO"/>
              </w:rPr>
              <w:t>ial,</w:t>
            </w:r>
            <w:r w:rsidRPr="00647C5B">
              <w:rPr>
                <w:spacing w:val="1"/>
                <w:sz w:val="18"/>
                <w:szCs w:val="18"/>
                <w:lang w:val="ro-RO"/>
              </w:rPr>
              <w:t xml:space="preserve"> </w:t>
            </w:r>
            <w:r w:rsidRPr="00647C5B">
              <w:rPr>
                <w:spacing w:val="-1"/>
                <w:sz w:val="18"/>
                <w:szCs w:val="18"/>
                <w:lang w:val="ro-RO"/>
              </w:rPr>
              <w:t>c</w:t>
            </w:r>
            <w:r w:rsidRPr="00647C5B">
              <w:rPr>
                <w:spacing w:val="1"/>
                <w:sz w:val="18"/>
                <w:szCs w:val="18"/>
                <w:lang w:val="ro-RO"/>
              </w:rPr>
              <w:t>o</w:t>
            </w:r>
            <w:r w:rsidRPr="00647C5B">
              <w:rPr>
                <w:spacing w:val="-3"/>
                <w:sz w:val="18"/>
                <w:szCs w:val="18"/>
                <w:lang w:val="ro-RO"/>
              </w:rPr>
              <w:t>m</w:t>
            </w:r>
            <w:r w:rsidRPr="00647C5B">
              <w:rPr>
                <w:sz w:val="18"/>
                <w:szCs w:val="18"/>
                <w:lang w:val="ro-RO"/>
              </w:rPr>
              <w:t>isii</w:t>
            </w:r>
            <w:r w:rsidRPr="00647C5B">
              <w:rPr>
                <w:spacing w:val="1"/>
                <w:sz w:val="18"/>
                <w:szCs w:val="18"/>
                <w:lang w:val="ro-RO"/>
              </w:rPr>
              <w:t xml:space="preserve"> d</w:t>
            </w:r>
            <w:r w:rsidRPr="00647C5B">
              <w:rPr>
                <w:sz w:val="18"/>
                <w:szCs w:val="18"/>
                <w:lang w:val="ro-RO"/>
              </w:rPr>
              <w:t xml:space="preserve">e </w:t>
            </w:r>
            <w:r w:rsidRPr="00647C5B">
              <w:rPr>
                <w:spacing w:val="-1"/>
                <w:sz w:val="18"/>
                <w:szCs w:val="18"/>
                <w:lang w:val="ro-RO"/>
              </w:rPr>
              <w:t>eva</w:t>
            </w:r>
            <w:r w:rsidRPr="00647C5B">
              <w:rPr>
                <w:sz w:val="18"/>
                <w:szCs w:val="18"/>
                <w:lang w:val="ro-RO"/>
              </w:rPr>
              <w:t>l</w:t>
            </w:r>
            <w:r w:rsidRPr="00647C5B">
              <w:rPr>
                <w:spacing w:val="1"/>
                <w:sz w:val="18"/>
                <w:szCs w:val="18"/>
                <w:lang w:val="ro-RO"/>
              </w:rPr>
              <w:t>u</w:t>
            </w:r>
            <w:r w:rsidRPr="00647C5B">
              <w:rPr>
                <w:spacing w:val="-1"/>
                <w:sz w:val="18"/>
                <w:szCs w:val="18"/>
                <w:lang w:val="ro-RO"/>
              </w:rPr>
              <w:t>a</w:t>
            </w:r>
            <w:r w:rsidRPr="00647C5B">
              <w:rPr>
                <w:sz w:val="18"/>
                <w:szCs w:val="18"/>
                <w:lang w:val="ro-RO"/>
              </w:rPr>
              <w:t xml:space="preserve">re şi </w:t>
            </w:r>
            <w:r w:rsidRPr="00647C5B">
              <w:rPr>
                <w:spacing w:val="-1"/>
                <w:sz w:val="18"/>
                <w:szCs w:val="18"/>
                <w:lang w:val="ro-RO"/>
              </w:rPr>
              <w:t>a</w:t>
            </w:r>
            <w:r w:rsidRPr="00647C5B">
              <w:rPr>
                <w:sz w:val="18"/>
                <w:szCs w:val="18"/>
                <w:lang w:val="ro-RO"/>
              </w:rPr>
              <w:t>si</w:t>
            </w:r>
            <w:r w:rsidRPr="00647C5B">
              <w:rPr>
                <w:spacing w:val="-1"/>
                <w:sz w:val="18"/>
                <w:szCs w:val="18"/>
                <w:lang w:val="ro-RO"/>
              </w:rPr>
              <w:t>g</w:t>
            </w:r>
            <w:r w:rsidRPr="00647C5B">
              <w:rPr>
                <w:spacing w:val="1"/>
                <w:sz w:val="18"/>
                <w:szCs w:val="18"/>
                <w:lang w:val="ro-RO"/>
              </w:rPr>
              <w:t>u</w:t>
            </w:r>
            <w:r w:rsidRPr="00647C5B">
              <w:rPr>
                <w:sz w:val="18"/>
                <w:szCs w:val="18"/>
                <w:lang w:val="ro-RO"/>
              </w:rPr>
              <w:t>r</w:t>
            </w:r>
            <w:r w:rsidRPr="00647C5B">
              <w:rPr>
                <w:spacing w:val="-1"/>
                <w:sz w:val="18"/>
                <w:szCs w:val="18"/>
                <w:lang w:val="ro-RO"/>
              </w:rPr>
              <w:t>a</w:t>
            </w:r>
            <w:r w:rsidRPr="00647C5B">
              <w:rPr>
                <w:sz w:val="18"/>
                <w:szCs w:val="18"/>
                <w:lang w:val="ro-RO"/>
              </w:rPr>
              <w:t xml:space="preserve">re a </w:t>
            </w:r>
            <w:r w:rsidRPr="00647C5B">
              <w:rPr>
                <w:spacing w:val="-1"/>
                <w:sz w:val="18"/>
                <w:szCs w:val="18"/>
                <w:lang w:val="ro-RO"/>
              </w:rPr>
              <w:t>ca</w:t>
            </w:r>
            <w:r w:rsidRPr="00647C5B">
              <w:rPr>
                <w:sz w:val="18"/>
                <w:szCs w:val="18"/>
                <w:lang w:val="ro-RO"/>
              </w:rPr>
              <w:t>l</w:t>
            </w:r>
            <w:r w:rsidRPr="00647C5B">
              <w:rPr>
                <w:spacing w:val="1"/>
                <w:sz w:val="18"/>
                <w:szCs w:val="18"/>
                <w:lang w:val="ro-RO"/>
              </w:rPr>
              <w:t>i</w:t>
            </w:r>
            <w:r w:rsidRPr="00647C5B">
              <w:rPr>
                <w:sz w:val="18"/>
                <w:szCs w:val="18"/>
                <w:lang w:val="ro-RO"/>
              </w:rPr>
              <w:t>tăţii</w:t>
            </w:r>
            <w:r w:rsidRPr="00647C5B">
              <w:rPr>
                <w:spacing w:val="1"/>
                <w:sz w:val="18"/>
                <w:szCs w:val="18"/>
                <w:lang w:val="ro-RO"/>
              </w:rPr>
              <w:t xml:space="preserve"> </w:t>
            </w:r>
            <w:r w:rsidRPr="00647C5B">
              <w:rPr>
                <w:sz w:val="18"/>
                <w:szCs w:val="18"/>
                <w:lang w:val="ro-RO"/>
              </w:rPr>
              <w:t>în</w:t>
            </w:r>
          </w:p>
          <w:p w14:paraId="3B70AC57" w14:textId="77777777" w:rsidR="008F5D55" w:rsidRPr="00647C5B" w:rsidRDefault="00054EB8">
            <w:pPr>
              <w:spacing w:line="200" w:lineRule="exact"/>
              <w:ind w:left="102"/>
              <w:rPr>
                <w:sz w:val="18"/>
                <w:szCs w:val="18"/>
                <w:lang w:val="ro-RO"/>
              </w:rPr>
            </w:pPr>
            <w:r w:rsidRPr="00647C5B">
              <w:rPr>
                <w:spacing w:val="-1"/>
                <w:sz w:val="18"/>
                <w:szCs w:val="18"/>
                <w:lang w:val="ro-RO"/>
              </w:rPr>
              <w:t>e</w:t>
            </w:r>
            <w:r w:rsidRPr="00647C5B">
              <w:rPr>
                <w:spacing w:val="1"/>
                <w:sz w:val="18"/>
                <w:szCs w:val="18"/>
                <w:lang w:val="ro-RO"/>
              </w:rPr>
              <w:t>du</w:t>
            </w:r>
            <w:r w:rsidRPr="00647C5B">
              <w:rPr>
                <w:spacing w:val="-1"/>
                <w:sz w:val="18"/>
                <w:szCs w:val="18"/>
                <w:lang w:val="ro-RO"/>
              </w:rPr>
              <w:t>ca</w:t>
            </w:r>
            <w:r w:rsidRPr="00647C5B">
              <w:rPr>
                <w:sz w:val="18"/>
                <w:szCs w:val="18"/>
                <w:lang w:val="ro-RO"/>
              </w:rPr>
              <w:t>ţ</w:t>
            </w:r>
            <w:r w:rsidRPr="00647C5B">
              <w:rPr>
                <w:spacing w:val="1"/>
                <w:sz w:val="18"/>
                <w:szCs w:val="18"/>
                <w:lang w:val="ro-RO"/>
              </w:rPr>
              <w:t>i</w:t>
            </w:r>
            <w:r w:rsidRPr="00647C5B">
              <w:rPr>
                <w:spacing w:val="-1"/>
                <w:sz w:val="18"/>
                <w:szCs w:val="18"/>
                <w:lang w:val="ro-RO"/>
              </w:rPr>
              <w:t>e,</w:t>
            </w:r>
          </w:p>
          <w:p w14:paraId="6C9067E9" w14:textId="77777777" w:rsidR="008F5D55" w:rsidRPr="00647C5B" w:rsidRDefault="00054EB8">
            <w:pPr>
              <w:spacing w:before="2" w:line="200" w:lineRule="exact"/>
              <w:ind w:left="102" w:right="196"/>
              <w:rPr>
                <w:sz w:val="18"/>
                <w:szCs w:val="18"/>
                <w:lang w:val="ro-RO"/>
              </w:rPr>
            </w:pPr>
            <w:r w:rsidRPr="00647C5B">
              <w:rPr>
                <w:spacing w:val="-1"/>
                <w:sz w:val="18"/>
                <w:szCs w:val="18"/>
                <w:lang w:val="ro-RO"/>
              </w:rPr>
              <w:t>c</w:t>
            </w:r>
            <w:r w:rsidRPr="00647C5B">
              <w:rPr>
                <w:spacing w:val="1"/>
                <w:sz w:val="18"/>
                <w:szCs w:val="18"/>
                <w:lang w:val="ro-RO"/>
              </w:rPr>
              <w:t>o</w:t>
            </w:r>
            <w:r w:rsidRPr="00647C5B">
              <w:rPr>
                <w:spacing w:val="-3"/>
                <w:sz w:val="18"/>
                <w:szCs w:val="18"/>
                <w:lang w:val="ro-RO"/>
              </w:rPr>
              <w:t>m</w:t>
            </w:r>
            <w:r w:rsidRPr="00647C5B">
              <w:rPr>
                <w:sz w:val="18"/>
                <w:szCs w:val="18"/>
                <w:lang w:val="ro-RO"/>
              </w:rPr>
              <w:t>isii</w:t>
            </w:r>
            <w:r w:rsidRPr="00647C5B">
              <w:rPr>
                <w:spacing w:val="1"/>
                <w:sz w:val="18"/>
                <w:szCs w:val="18"/>
                <w:lang w:val="ro-RO"/>
              </w:rPr>
              <w:t xml:space="preserve"> d</w:t>
            </w:r>
            <w:r w:rsidRPr="00647C5B">
              <w:rPr>
                <w:sz w:val="18"/>
                <w:szCs w:val="18"/>
                <w:lang w:val="ro-RO"/>
              </w:rPr>
              <w:t>e s</w:t>
            </w:r>
            <w:r w:rsidRPr="00647C5B">
              <w:rPr>
                <w:spacing w:val="-1"/>
                <w:sz w:val="18"/>
                <w:szCs w:val="18"/>
                <w:lang w:val="ro-RO"/>
              </w:rPr>
              <w:t>ă</w:t>
            </w:r>
            <w:r w:rsidRPr="00647C5B">
              <w:rPr>
                <w:spacing w:val="1"/>
                <w:sz w:val="18"/>
                <w:szCs w:val="18"/>
                <w:lang w:val="ro-RO"/>
              </w:rPr>
              <w:t>n</w:t>
            </w:r>
            <w:r w:rsidRPr="00647C5B">
              <w:rPr>
                <w:spacing w:val="-1"/>
                <w:sz w:val="18"/>
                <w:szCs w:val="18"/>
                <w:lang w:val="ro-RO"/>
              </w:rPr>
              <w:t>ă</w:t>
            </w:r>
            <w:r w:rsidRPr="00647C5B">
              <w:rPr>
                <w:sz w:val="18"/>
                <w:szCs w:val="18"/>
                <w:lang w:val="ro-RO"/>
              </w:rPr>
              <w:t>tate şi s</w:t>
            </w:r>
            <w:r w:rsidRPr="00647C5B">
              <w:rPr>
                <w:spacing w:val="-1"/>
                <w:sz w:val="18"/>
                <w:szCs w:val="18"/>
                <w:lang w:val="ro-RO"/>
              </w:rPr>
              <w:t>ec</w:t>
            </w:r>
            <w:r w:rsidRPr="00647C5B">
              <w:rPr>
                <w:spacing w:val="1"/>
                <w:sz w:val="18"/>
                <w:szCs w:val="18"/>
                <w:lang w:val="ro-RO"/>
              </w:rPr>
              <w:t>u</w:t>
            </w:r>
            <w:r w:rsidRPr="00647C5B">
              <w:rPr>
                <w:sz w:val="18"/>
                <w:szCs w:val="18"/>
                <w:lang w:val="ro-RO"/>
              </w:rPr>
              <w:t>ri</w:t>
            </w:r>
            <w:r w:rsidRPr="00647C5B">
              <w:rPr>
                <w:spacing w:val="1"/>
                <w:sz w:val="18"/>
                <w:szCs w:val="18"/>
                <w:lang w:val="ro-RO"/>
              </w:rPr>
              <w:t>t</w:t>
            </w:r>
            <w:r w:rsidRPr="00647C5B">
              <w:rPr>
                <w:spacing w:val="-1"/>
                <w:sz w:val="18"/>
                <w:szCs w:val="18"/>
                <w:lang w:val="ro-RO"/>
              </w:rPr>
              <w:t>a</w:t>
            </w:r>
            <w:r w:rsidRPr="00647C5B">
              <w:rPr>
                <w:sz w:val="18"/>
                <w:szCs w:val="18"/>
                <w:lang w:val="ro-RO"/>
              </w:rPr>
              <w:t>te în</w:t>
            </w:r>
            <w:r w:rsidRPr="00647C5B">
              <w:rPr>
                <w:spacing w:val="1"/>
                <w:sz w:val="18"/>
                <w:szCs w:val="18"/>
                <w:lang w:val="ro-RO"/>
              </w:rPr>
              <w:t xml:space="preserve"> </w:t>
            </w:r>
            <w:r w:rsidRPr="00647C5B">
              <w:rPr>
                <w:spacing w:val="-3"/>
                <w:sz w:val="18"/>
                <w:szCs w:val="18"/>
                <w:lang w:val="ro-RO"/>
              </w:rPr>
              <w:t>m</w:t>
            </w:r>
            <w:r w:rsidRPr="00647C5B">
              <w:rPr>
                <w:spacing w:val="1"/>
                <w:sz w:val="18"/>
                <w:szCs w:val="18"/>
                <w:lang w:val="ro-RO"/>
              </w:rPr>
              <w:t>un</w:t>
            </w:r>
            <w:r w:rsidRPr="00647C5B">
              <w:rPr>
                <w:spacing w:val="-1"/>
                <w:sz w:val="18"/>
                <w:szCs w:val="18"/>
                <w:lang w:val="ro-RO"/>
              </w:rPr>
              <w:t>că</w:t>
            </w:r>
            <w:r w:rsidRPr="00647C5B">
              <w:rPr>
                <w:sz w:val="18"/>
                <w:szCs w:val="18"/>
                <w:lang w:val="ro-RO"/>
              </w:rPr>
              <w:t>,</w:t>
            </w:r>
            <w:r w:rsidRPr="00647C5B">
              <w:rPr>
                <w:spacing w:val="1"/>
                <w:sz w:val="18"/>
                <w:szCs w:val="18"/>
                <w:lang w:val="ro-RO"/>
              </w:rPr>
              <w:t xml:space="preserve"> </w:t>
            </w:r>
            <w:r w:rsidRPr="00647C5B">
              <w:rPr>
                <w:spacing w:val="-1"/>
                <w:sz w:val="18"/>
                <w:szCs w:val="18"/>
                <w:lang w:val="ro-RO"/>
              </w:rPr>
              <w:t>c</w:t>
            </w:r>
            <w:r w:rsidRPr="00647C5B">
              <w:rPr>
                <w:spacing w:val="1"/>
                <w:sz w:val="18"/>
                <w:szCs w:val="18"/>
                <w:lang w:val="ro-RO"/>
              </w:rPr>
              <w:t>o</w:t>
            </w:r>
            <w:r w:rsidRPr="00647C5B">
              <w:rPr>
                <w:spacing w:val="-3"/>
                <w:sz w:val="18"/>
                <w:szCs w:val="18"/>
                <w:lang w:val="ro-RO"/>
              </w:rPr>
              <w:t>m</w:t>
            </w:r>
            <w:r w:rsidRPr="00647C5B">
              <w:rPr>
                <w:sz w:val="18"/>
                <w:szCs w:val="18"/>
                <w:lang w:val="ro-RO"/>
              </w:rPr>
              <w:t xml:space="preserve">isii </w:t>
            </w:r>
            <w:r w:rsidRPr="00647C5B">
              <w:rPr>
                <w:spacing w:val="1"/>
                <w:sz w:val="18"/>
                <w:szCs w:val="18"/>
                <w:lang w:val="ro-RO"/>
              </w:rPr>
              <w:t>PS</w:t>
            </w:r>
            <w:r w:rsidRPr="00647C5B">
              <w:rPr>
                <w:sz w:val="18"/>
                <w:szCs w:val="18"/>
                <w:lang w:val="ro-RO"/>
              </w:rPr>
              <w:t>I</w:t>
            </w:r>
            <w:r w:rsidRPr="00647C5B">
              <w:rPr>
                <w:spacing w:val="1"/>
                <w:sz w:val="18"/>
                <w:szCs w:val="18"/>
                <w:lang w:val="ro-RO"/>
              </w:rPr>
              <w:t xml:space="preserve"> </w:t>
            </w:r>
            <w:r w:rsidRPr="00647C5B">
              <w:rPr>
                <w:sz w:val="18"/>
                <w:szCs w:val="18"/>
                <w:lang w:val="ro-RO"/>
              </w:rPr>
              <w:t>și si</w:t>
            </w:r>
            <w:r w:rsidRPr="00647C5B">
              <w:rPr>
                <w:spacing w:val="-2"/>
                <w:sz w:val="18"/>
                <w:szCs w:val="18"/>
                <w:lang w:val="ro-RO"/>
              </w:rPr>
              <w:t>t</w:t>
            </w:r>
            <w:r w:rsidRPr="00647C5B">
              <w:rPr>
                <w:spacing w:val="1"/>
                <w:sz w:val="18"/>
                <w:szCs w:val="18"/>
                <w:lang w:val="ro-RO"/>
              </w:rPr>
              <w:t>u</w:t>
            </w:r>
            <w:r w:rsidRPr="00647C5B">
              <w:rPr>
                <w:spacing w:val="-1"/>
                <w:sz w:val="18"/>
                <w:szCs w:val="18"/>
                <w:lang w:val="ro-RO"/>
              </w:rPr>
              <w:t>a</w:t>
            </w:r>
            <w:r w:rsidRPr="00647C5B">
              <w:rPr>
                <w:sz w:val="18"/>
                <w:szCs w:val="18"/>
                <w:lang w:val="ro-RO"/>
              </w:rPr>
              <w:t>ț</w:t>
            </w:r>
            <w:r w:rsidRPr="00647C5B">
              <w:rPr>
                <w:spacing w:val="1"/>
                <w:sz w:val="18"/>
                <w:szCs w:val="18"/>
                <w:lang w:val="ro-RO"/>
              </w:rPr>
              <w:t>i</w:t>
            </w:r>
            <w:r w:rsidRPr="00647C5B">
              <w:rPr>
                <w:sz w:val="18"/>
                <w:szCs w:val="18"/>
                <w:lang w:val="ro-RO"/>
              </w:rPr>
              <w:t>i</w:t>
            </w:r>
          </w:p>
          <w:p w14:paraId="7AEF3B78" w14:textId="77777777" w:rsidR="008F5D55" w:rsidRPr="00647C5B" w:rsidRDefault="00054EB8">
            <w:pPr>
              <w:ind w:left="102" w:right="226"/>
              <w:rPr>
                <w:sz w:val="18"/>
                <w:szCs w:val="18"/>
                <w:lang w:val="ro-RO"/>
              </w:rPr>
            </w:pPr>
            <w:r w:rsidRPr="00647C5B">
              <w:rPr>
                <w:spacing w:val="1"/>
                <w:sz w:val="18"/>
                <w:szCs w:val="18"/>
                <w:lang w:val="ro-RO"/>
              </w:rPr>
              <w:t>d</w:t>
            </w:r>
            <w:r w:rsidRPr="00647C5B">
              <w:rPr>
                <w:sz w:val="18"/>
                <w:szCs w:val="18"/>
                <w:lang w:val="ro-RO"/>
              </w:rPr>
              <w:t xml:space="preserve">e </w:t>
            </w:r>
            <w:r w:rsidRPr="00647C5B">
              <w:rPr>
                <w:spacing w:val="1"/>
                <w:sz w:val="18"/>
                <w:szCs w:val="18"/>
                <w:lang w:val="ro-RO"/>
              </w:rPr>
              <w:t>u</w:t>
            </w:r>
            <w:r w:rsidRPr="00647C5B">
              <w:rPr>
                <w:sz w:val="18"/>
                <w:szCs w:val="18"/>
                <w:lang w:val="ro-RO"/>
              </w:rPr>
              <w:t>r</w:t>
            </w:r>
            <w:r w:rsidRPr="00647C5B">
              <w:rPr>
                <w:spacing w:val="-1"/>
                <w:sz w:val="18"/>
                <w:szCs w:val="18"/>
                <w:lang w:val="ro-RO"/>
              </w:rPr>
              <w:t>ge</w:t>
            </w:r>
            <w:r w:rsidRPr="00647C5B">
              <w:rPr>
                <w:spacing w:val="1"/>
                <w:sz w:val="18"/>
                <w:szCs w:val="18"/>
                <w:lang w:val="ro-RO"/>
              </w:rPr>
              <w:t>n</w:t>
            </w:r>
            <w:r w:rsidRPr="00647C5B">
              <w:rPr>
                <w:sz w:val="18"/>
                <w:szCs w:val="18"/>
                <w:lang w:val="ro-RO"/>
              </w:rPr>
              <w:t>ță,</w:t>
            </w:r>
            <w:r w:rsidRPr="00647C5B">
              <w:rPr>
                <w:spacing w:val="1"/>
                <w:sz w:val="18"/>
                <w:szCs w:val="18"/>
                <w:lang w:val="ro-RO"/>
              </w:rPr>
              <w:t xml:space="preserve"> </w:t>
            </w:r>
            <w:r w:rsidRPr="00647C5B">
              <w:rPr>
                <w:spacing w:val="-1"/>
                <w:sz w:val="18"/>
                <w:szCs w:val="18"/>
                <w:lang w:val="ro-RO"/>
              </w:rPr>
              <w:t>ac</w:t>
            </w:r>
            <w:r w:rsidRPr="00647C5B">
              <w:rPr>
                <w:sz w:val="18"/>
                <w:szCs w:val="18"/>
                <w:lang w:val="ro-RO"/>
              </w:rPr>
              <w:t>t</w:t>
            </w:r>
            <w:r w:rsidRPr="00647C5B">
              <w:rPr>
                <w:spacing w:val="1"/>
                <w:sz w:val="18"/>
                <w:szCs w:val="18"/>
                <w:lang w:val="ro-RO"/>
              </w:rPr>
              <w:t>i</w:t>
            </w:r>
            <w:r w:rsidRPr="00647C5B">
              <w:rPr>
                <w:spacing w:val="-1"/>
                <w:sz w:val="18"/>
                <w:szCs w:val="18"/>
                <w:lang w:val="ro-RO"/>
              </w:rPr>
              <w:t>v</w:t>
            </w:r>
            <w:r w:rsidRPr="00647C5B">
              <w:rPr>
                <w:sz w:val="18"/>
                <w:szCs w:val="18"/>
                <w:lang w:val="ro-RO"/>
              </w:rPr>
              <w:t>i</w:t>
            </w:r>
            <w:r w:rsidRPr="00647C5B">
              <w:rPr>
                <w:spacing w:val="1"/>
                <w:sz w:val="18"/>
                <w:szCs w:val="18"/>
                <w:lang w:val="ro-RO"/>
              </w:rPr>
              <w:t>t</w:t>
            </w:r>
            <w:r w:rsidRPr="00647C5B">
              <w:rPr>
                <w:spacing w:val="-1"/>
                <w:sz w:val="18"/>
                <w:szCs w:val="18"/>
                <w:lang w:val="ro-RO"/>
              </w:rPr>
              <w:t>a</w:t>
            </w:r>
            <w:r w:rsidRPr="00647C5B">
              <w:rPr>
                <w:sz w:val="18"/>
                <w:szCs w:val="18"/>
                <w:lang w:val="ro-RO"/>
              </w:rPr>
              <w:t xml:space="preserve">te în </w:t>
            </w:r>
            <w:r w:rsidRPr="00647C5B">
              <w:rPr>
                <w:spacing w:val="-1"/>
                <w:sz w:val="18"/>
                <w:szCs w:val="18"/>
                <w:lang w:val="ro-RO"/>
              </w:rPr>
              <w:t>ca</w:t>
            </w:r>
            <w:r w:rsidRPr="00647C5B">
              <w:rPr>
                <w:sz w:val="18"/>
                <w:szCs w:val="18"/>
                <w:lang w:val="ro-RO"/>
              </w:rPr>
              <w:t>l</w:t>
            </w:r>
            <w:r w:rsidRPr="00647C5B">
              <w:rPr>
                <w:spacing w:val="1"/>
                <w:sz w:val="18"/>
                <w:szCs w:val="18"/>
                <w:lang w:val="ro-RO"/>
              </w:rPr>
              <w:t>i</w:t>
            </w:r>
            <w:r w:rsidRPr="00647C5B">
              <w:rPr>
                <w:sz w:val="18"/>
                <w:szCs w:val="18"/>
                <w:lang w:val="ro-RO"/>
              </w:rPr>
              <w:t xml:space="preserve">tate </w:t>
            </w:r>
            <w:r w:rsidRPr="00647C5B">
              <w:rPr>
                <w:spacing w:val="1"/>
                <w:sz w:val="18"/>
                <w:szCs w:val="18"/>
                <w:lang w:val="ro-RO"/>
              </w:rPr>
              <w:t>d</w:t>
            </w:r>
            <w:r w:rsidRPr="00647C5B">
              <w:rPr>
                <w:sz w:val="18"/>
                <w:szCs w:val="18"/>
                <w:lang w:val="ro-RO"/>
              </w:rPr>
              <w:t xml:space="preserve">e </w:t>
            </w:r>
            <w:r w:rsidRPr="00647C5B">
              <w:rPr>
                <w:spacing w:val="-3"/>
                <w:sz w:val="18"/>
                <w:szCs w:val="18"/>
                <w:lang w:val="ro-RO"/>
              </w:rPr>
              <w:t>m</w:t>
            </w:r>
            <w:r w:rsidRPr="00647C5B">
              <w:rPr>
                <w:spacing w:val="1"/>
                <w:sz w:val="18"/>
                <w:szCs w:val="18"/>
                <w:lang w:val="ro-RO"/>
              </w:rPr>
              <w:t>e</w:t>
            </w:r>
            <w:r w:rsidRPr="00647C5B">
              <w:rPr>
                <w:spacing w:val="-3"/>
                <w:sz w:val="18"/>
                <w:szCs w:val="18"/>
                <w:lang w:val="ro-RO"/>
              </w:rPr>
              <w:t>m</w:t>
            </w:r>
            <w:r w:rsidRPr="00647C5B">
              <w:rPr>
                <w:spacing w:val="1"/>
                <w:sz w:val="18"/>
                <w:szCs w:val="18"/>
                <w:lang w:val="ro-RO"/>
              </w:rPr>
              <w:t>b</w:t>
            </w:r>
            <w:r w:rsidRPr="00647C5B">
              <w:rPr>
                <w:sz w:val="18"/>
                <w:szCs w:val="18"/>
                <w:lang w:val="ro-RO"/>
              </w:rPr>
              <w:t>ru</w:t>
            </w:r>
            <w:r w:rsidRPr="00647C5B">
              <w:rPr>
                <w:spacing w:val="1"/>
                <w:sz w:val="18"/>
                <w:szCs w:val="18"/>
                <w:lang w:val="ro-RO"/>
              </w:rPr>
              <w:t xml:space="preserve"> </w:t>
            </w:r>
            <w:r w:rsidRPr="00647C5B">
              <w:rPr>
                <w:sz w:val="18"/>
                <w:szCs w:val="18"/>
                <w:lang w:val="ro-RO"/>
              </w:rPr>
              <w:t xml:space="preserve">în </w:t>
            </w:r>
            <w:r w:rsidRPr="00647C5B">
              <w:rPr>
                <w:spacing w:val="-1"/>
                <w:sz w:val="18"/>
                <w:szCs w:val="18"/>
                <w:lang w:val="ro-RO"/>
              </w:rPr>
              <w:t>c</w:t>
            </w:r>
            <w:r w:rsidRPr="00647C5B">
              <w:rPr>
                <w:spacing w:val="1"/>
                <w:sz w:val="18"/>
                <w:szCs w:val="18"/>
                <w:lang w:val="ro-RO"/>
              </w:rPr>
              <w:t>o</w:t>
            </w:r>
            <w:r w:rsidRPr="00647C5B">
              <w:rPr>
                <w:spacing w:val="-3"/>
                <w:sz w:val="18"/>
                <w:szCs w:val="18"/>
                <w:lang w:val="ro-RO"/>
              </w:rPr>
              <w:t>m</w:t>
            </w:r>
            <w:r w:rsidRPr="00647C5B">
              <w:rPr>
                <w:sz w:val="18"/>
                <w:szCs w:val="18"/>
                <w:lang w:val="ro-RO"/>
              </w:rPr>
              <w:t>isi</w:t>
            </w:r>
            <w:r w:rsidRPr="00647C5B">
              <w:rPr>
                <w:spacing w:val="1"/>
                <w:sz w:val="18"/>
                <w:szCs w:val="18"/>
                <w:lang w:val="ro-RO"/>
              </w:rPr>
              <w:t>i</w:t>
            </w:r>
            <w:r w:rsidRPr="00647C5B">
              <w:rPr>
                <w:sz w:val="18"/>
                <w:szCs w:val="18"/>
                <w:lang w:val="ro-RO"/>
              </w:rPr>
              <w:t xml:space="preserve">le </w:t>
            </w:r>
            <w:r w:rsidRPr="00647C5B">
              <w:rPr>
                <w:spacing w:val="1"/>
                <w:sz w:val="18"/>
                <w:szCs w:val="18"/>
                <w:lang w:val="ro-RO"/>
              </w:rPr>
              <w:t>d</w:t>
            </w:r>
            <w:r w:rsidRPr="00647C5B">
              <w:rPr>
                <w:sz w:val="18"/>
                <w:szCs w:val="18"/>
                <w:lang w:val="ro-RO"/>
              </w:rPr>
              <w:t xml:space="preserve">e </w:t>
            </w:r>
            <w:r w:rsidRPr="00647C5B">
              <w:rPr>
                <w:spacing w:val="1"/>
                <w:sz w:val="18"/>
                <w:szCs w:val="18"/>
                <w:lang w:val="ro-RO"/>
              </w:rPr>
              <w:t>o</w:t>
            </w:r>
            <w:r w:rsidRPr="00647C5B">
              <w:rPr>
                <w:spacing w:val="-1"/>
                <w:sz w:val="18"/>
                <w:szCs w:val="18"/>
                <w:lang w:val="ro-RO"/>
              </w:rPr>
              <w:t>c</w:t>
            </w:r>
            <w:r w:rsidRPr="00647C5B">
              <w:rPr>
                <w:spacing w:val="1"/>
                <w:sz w:val="18"/>
                <w:szCs w:val="18"/>
                <w:lang w:val="ro-RO"/>
              </w:rPr>
              <w:t>up</w:t>
            </w:r>
            <w:r w:rsidRPr="00647C5B">
              <w:rPr>
                <w:spacing w:val="-1"/>
                <w:sz w:val="18"/>
                <w:szCs w:val="18"/>
                <w:lang w:val="ro-RO"/>
              </w:rPr>
              <w:t>a</w:t>
            </w:r>
            <w:r w:rsidRPr="00647C5B">
              <w:rPr>
                <w:sz w:val="18"/>
                <w:szCs w:val="18"/>
                <w:lang w:val="ro-RO"/>
              </w:rPr>
              <w:t xml:space="preserve">re a </w:t>
            </w:r>
            <w:r w:rsidRPr="00647C5B">
              <w:rPr>
                <w:spacing w:val="1"/>
                <w:sz w:val="18"/>
                <w:szCs w:val="18"/>
                <w:lang w:val="ro-RO"/>
              </w:rPr>
              <w:t>po</w:t>
            </w:r>
            <w:r w:rsidRPr="00647C5B">
              <w:rPr>
                <w:sz w:val="18"/>
                <w:szCs w:val="18"/>
                <w:lang w:val="ro-RO"/>
              </w:rPr>
              <w:t>st</w:t>
            </w:r>
            <w:r w:rsidRPr="00647C5B">
              <w:rPr>
                <w:spacing w:val="1"/>
                <w:sz w:val="18"/>
                <w:szCs w:val="18"/>
                <w:lang w:val="ro-RO"/>
              </w:rPr>
              <w:t>u</w:t>
            </w:r>
            <w:r w:rsidRPr="00647C5B">
              <w:rPr>
                <w:spacing w:val="-2"/>
                <w:sz w:val="18"/>
                <w:szCs w:val="18"/>
                <w:lang w:val="ro-RO"/>
              </w:rPr>
              <w:t>r</w:t>
            </w:r>
            <w:r w:rsidRPr="00647C5B">
              <w:rPr>
                <w:sz w:val="18"/>
                <w:szCs w:val="18"/>
                <w:lang w:val="ro-RO"/>
              </w:rPr>
              <w:t>i</w:t>
            </w:r>
            <w:r w:rsidRPr="00647C5B">
              <w:rPr>
                <w:spacing w:val="1"/>
                <w:sz w:val="18"/>
                <w:szCs w:val="18"/>
                <w:lang w:val="ro-RO"/>
              </w:rPr>
              <w:t>lo</w:t>
            </w:r>
            <w:r w:rsidRPr="00647C5B">
              <w:rPr>
                <w:sz w:val="18"/>
                <w:szCs w:val="18"/>
                <w:lang w:val="ro-RO"/>
              </w:rPr>
              <w:t>r</w:t>
            </w:r>
            <w:r w:rsidRPr="00647C5B">
              <w:rPr>
                <w:spacing w:val="-2"/>
                <w:sz w:val="18"/>
                <w:szCs w:val="18"/>
                <w:lang w:val="ro-RO"/>
              </w:rPr>
              <w:t xml:space="preserve"> </w:t>
            </w:r>
            <w:r w:rsidRPr="00647C5B">
              <w:rPr>
                <w:spacing w:val="1"/>
                <w:sz w:val="18"/>
                <w:szCs w:val="18"/>
                <w:lang w:val="ro-RO"/>
              </w:rPr>
              <w:t>d</w:t>
            </w:r>
            <w:r w:rsidRPr="00647C5B">
              <w:rPr>
                <w:spacing w:val="-2"/>
                <w:sz w:val="18"/>
                <w:szCs w:val="18"/>
                <w:lang w:val="ro-RO"/>
              </w:rPr>
              <w:t>i</w:t>
            </w:r>
            <w:r w:rsidRPr="00647C5B">
              <w:rPr>
                <w:spacing w:val="1"/>
                <w:sz w:val="18"/>
                <w:szCs w:val="18"/>
                <w:lang w:val="ro-RO"/>
              </w:rPr>
              <w:t>d</w:t>
            </w:r>
            <w:r w:rsidRPr="00647C5B">
              <w:rPr>
                <w:spacing w:val="-1"/>
                <w:sz w:val="18"/>
                <w:szCs w:val="18"/>
                <w:lang w:val="ro-RO"/>
              </w:rPr>
              <w:t>ac</w:t>
            </w:r>
            <w:r w:rsidRPr="00647C5B">
              <w:rPr>
                <w:sz w:val="18"/>
                <w:szCs w:val="18"/>
                <w:lang w:val="ro-RO"/>
              </w:rPr>
              <w:t>t</w:t>
            </w:r>
            <w:r w:rsidRPr="00647C5B">
              <w:rPr>
                <w:spacing w:val="1"/>
                <w:sz w:val="18"/>
                <w:szCs w:val="18"/>
                <w:lang w:val="ro-RO"/>
              </w:rPr>
              <w:t>i</w:t>
            </w:r>
            <w:r w:rsidRPr="00647C5B">
              <w:rPr>
                <w:spacing w:val="-1"/>
                <w:sz w:val="18"/>
                <w:szCs w:val="18"/>
                <w:lang w:val="ro-RO"/>
              </w:rPr>
              <w:t>c</w:t>
            </w:r>
            <w:r w:rsidRPr="00647C5B">
              <w:rPr>
                <w:sz w:val="18"/>
                <w:szCs w:val="18"/>
                <w:lang w:val="ro-RO"/>
              </w:rPr>
              <w:t xml:space="preserve">e </w:t>
            </w:r>
            <w:r w:rsidRPr="00647C5B">
              <w:rPr>
                <w:spacing w:val="-1"/>
                <w:sz w:val="18"/>
                <w:szCs w:val="18"/>
                <w:lang w:val="ro-RO"/>
              </w:rPr>
              <w:t>vaca</w:t>
            </w:r>
            <w:r w:rsidRPr="00647C5B">
              <w:rPr>
                <w:spacing w:val="1"/>
                <w:sz w:val="18"/>
                <w:szCs w:val="18"/>
                <w:lang w:val="ro-RO"/>
              </w:rPr>
              <w:t>n</w:t>
            </w:r>
            <w:r w:rsidRPr="00647C5B">
              <w:rPr>
                <w:sz w:val="18"/>
                <w:szCs w:val="18"/>
                <w:lang w:val="ro-RO"/>
              </w:rPr>
              <w:t xml:space="preserve">te la </w:t>
            </w:r>
            <w:r w:rsidRPr="00647C5B">
              <w:rPr>
                <w:spacing w:val="1"/>
                <w:sz w:val="18"/>
                <w:szCs w:val="18"/>
                <w:lang w:val="ro-RO"/>
              </w:rPr>
              <w:t>n</w:t>
            </w:r>
            <w:r w:rsidRPr="00647C5B">
              <w:rPr>
                <w:sz w:val="18"/>
                <w:szCs w:val="18"/>
                <w:lang w:val="ro-RO"/>
              </w:rPr>
              <w:t>i</w:t>
            </w:r>
            <w:r w:rsidRPr="00647C5B">
              <w:rPr>
                <w:spacing w:val="-1"/>
                <w:sz w:val="18"/>
                <w:szCs w:val="18"/>
                <w:lang w:val="ro-RO"/>
              </w:rPr>
              <w:t>ve</w:t>
            </w:r>
            <w:r w:rsidRPr="00647C5B">
              <w:rPr>
                <w:sz w:val="18"/>
                <w:szCs w:val="18"/>
                <w:lang w:val="ro-RO"/>
              </w:rPr>
              <w:t>l</w:t>
            </w:r>
            <w:r w:rsidRPr="00647C5B">
              <w:rPr>
                <w:spacing w:val="1"/>
                <w:sz w:val="18"/>
                <w:szCs w:val="18"/>
                <w:lang w:val="ro-RO"/>
              </w:rPr>
              <w:t xml:space="preserve"> </w:t>
            </w:r>
            <w:r w:rsidRPr="00647C5B">
              <w:rPr>
                <w:sz w:val="18"/>
                <w:szCs w:val="18"/>
                <w:lang w:val="ro-RO"/>
              </w:rPr>
              <w:t>j</w:t>
            </w:r>
            <w:r w:rsidRPr="00647C5B">
              <w:rPr>
                <w:spacing w:val="-1"/>
                <w:sz w:val="18"/>
                <w:szCs w:val="18"/>
                <w:lang w:val="ro-RO"/>
              </w:rPr>
              <w:t>u</w:t>
            </w:r>
            <w:r w:rsidRPr="00647C5B">
              <w:rPr>
                <w:spacing w:val="1"/>
                <w:sz w:val="18"/>
                <w:szCs w:val="18"/>
                <w:lang w:val="ro-RO"/>
              </w:rPr>
              <w:t>d</w:t>
            </w:r>
            <w:r w:rsidRPr="00647C5B">
              <w:rPr>
                <w:spacing w:val="-1"/>
                <w:sz w:val="18"/>
                <w:szCs w:val="18"/>
                <w:lang w:val="ro-RO"/>
              </w:rPr>
              <w:t>e</w:t>
            </w:r>
            <w:r w:rsidRPr="00647C5B">
              <w:rPr>
                <w:sz w:val="18"/>
                <w:szCs w:val="18"/>
                <w:lang w:val="ro-RO"/>
              </w:rPr>
              <w:t>țe</w:t>
            </w:r>
            <w:r w:rsidRPr="00647C5B">
              <w:rPr>
                <w:spacing w:val="-1"/>
                <w:sz w:val="18"/>
                <w:szCs w:val="18"/>
                <w:lang w:val="ro-RO"/>
              </w:rPr>
              <w:t>a</w:t>
            </w:r>
            <w:r w:rsidRPr="00647C5B">
              <w:rPr>
                <w:spacing w:val="1"/>
                <w:sz w:val="18"/>
                <w:szCs w:val="18"/>
                <w:lang w:val="ro-RO"/>
              </w:rPr>
              <w:t>n</w:t>
            </w:r>
            <w:r w:rsidRPr="00647C5B">
              <w:rPr>
                <w:sz w:val="18"/>
                <w:szCs w:val="18"/>
                <w:lang w:val="ro-RO"/>
              </w:rPr>
              <w:t>/al</w:t>
            </w:r>
          </w:p>
        </w:tc>
        <w:tc>
          <w:tcPr>
            <w:tcW w:w="1722" w:type="dxa"/>
            <w:tcBorders>
              <w:top w:val="single" w:sz="5" w:space="0" w:color="000000"/>
              <w:left w:val="single" w:sz="5" w:space="0" w:color="000000"/>
              <w:bottom w:val="single" w:sz="5" w:space="0" w:color="000000"/>
              <w:right w:val="single" w:sz="5" w:space="0" w:color="000000"/>
            </w:tcBorders>
          </w:tcPr>
          <w:p w14:paraId="46C9651A" w14:textId="77777777" w:rsidR="008F5D55" w:rsidRPr="00647C5B" w:rsidRDefault="00054EB8">
            <w:pPr>
              <w:spacing w:line="200" w:lineRule="exact"/>
              <w:ind w:left="277"/>
              <w:rPr>
                <w:sz w:val="18"/>
                <w:szCs w:val="18"/>
                <w:lang w:val="ro-RO"/>
              </w:rPr>
            </w:pPr>
            <w:r w:rsidRPr="00647C5B">
              <w:rPr>
                <w:spacing w:val="1"/>
                <w:sz w:val="18"/>
                <w:szCs w:val="18"/>
                <w:lang w:val="ro-RO"/>
              </w:rPr>
              <w:t>-</w:t>
            </w:r>
            <w:r w:rsidRPr="00647C5B">
              <w:rPr>
                <w:spacing w:val="-1"/>
                <w:sz w:val="18"/>
                <w:szCs w:val="18"/>
                <w:lang w:val="ro-RO"/>
              </w:rPr>
              <w:t>ac</w:t>
            </w:r>
            <w:r w:rsidRPr="00647C5B">
              <w:rPr>
                <w:sz w:val="18"/>
                <w:szCs w:val="18"/>
                <w:lang w:val="ro-RO"/>
              </w:rPr>
              <w:t>t</w:t>
            </w:r>
            <w:r w:rsidRPr="00647C5B">
              <w:rPr>
                <w:spacing w:val="1"/>
                <w:sz w:val="18"/>
                <w:szCs w:val="18"/>
                <w:lang w:val="ro-RO"/>
              </w:rPr>
              <w:t>i</w:t>
            </w:r>
            <w:r w:rsidRPr="00647C5B">
              <w:rPr>
                <w:spacing w:val="-1"/>
                <w:sz w:val="18"/>
                <w:szCs w:val="18"/>
                <w:lang w:val="ro-RO"/>
              </w:rPr>
              <w:t>v</w:t>
            </w:r>
            <w:r w:rsidRPr="00647C5B">
              <w:rPr>
                <w:sz w:val="18"/>
                <w:szCs w:val="18"/>
                <w:lang w:val="ro-RO"/>
              </w:rPr>
              <w:t>i</w:t>
            </w:r>
            <w:r w:rsidRPr="00647C5B">
              <w:rPr>
                <w:spacing w:val="1"/>
                <w:sz w:val="18"/>
                <w:szCs w:val="18"/>
                <w:lang w:val="ro-RO"/>
              </w:rPr>
              <w:t>t</w:t>
            </w:r>
            <w:r w:rsidRPr="00647C5B">
              <w:rPr>
                <w:spacing w:val="-1"/>
                <w:sz w:val="18"/>
                <w:szCs w:val="18"/>
                <w:lang w:val="ro-RO"/>
              </w:rPr>
              <w:t>a</w:t>
            </w:r>
            <w:r w:rsidRPr="00647C5B">
              <w:rPr>
                <w:sz w:val="18"/>
                <w:szCs w:val="18"/>
                <w:lang w:val="ro-RO"/>
              </w:rPr>
              <w:t>te în</w:t>
            </w:r>
          </w:p>
          <w:p w14:paraId="37386FB0" w14:textId="77777777" w:rsidR="008F5D55" w:rsidRPr="00647C5B" w:rsidRDefault="00054EB8">
            <w:pPr>
              <w:spacing w:before="2"/>
              <w:ind w:left="277"/>
              <w:rPr>
                <w:sz w:val="18"/>
                <w:szCs w:val="18"/>
                <w:lang w:val="ro-RO"/>
              </w:rPr>
            </w:pPr>
            <w:r w:rsidRPr="00647C5B">
              <w:rPr>
                <w:sz w:val="18"/>
                <w:szCs w:val="18"/>
                <w:lang w:val="ro-RO"/>
              </w:rPr>
              <w:t>c</w:t>
            </w:r>
            <w:r w:rsidRPr="00647C5B">
              <w:rPr>
                <w:spacing w:val="-1"/>
                <w:sz w:val="18"/>
                <w:szCs w:val="18"/>
                <w:lang w:val="ro-RO"/>
              </w:rPr>
              <w:t>a</w:t>
            </w:r>
            <w:r w:rsidRPr="00647C5B">
              <w:rPr>
                <w:spacing w:val="1"/>
                <w:sz w:val="18"/>
                <w:szCs w:val="18"/>
                <w:lang w:val="ro-RO"/>
              </w:rPr>
              <w:t>d</w:t>
            </w:r>
            <w:r w:rsidRPr="00647C5B">
              <w:rPr>
                <w:sz w:val="18"/>
                <w:szCs w:val="18"/>
                <w:lang w:val="ro-RO"/>
              </w:rPr>
              <w:t>r</w:t>
            </w:r>
            <w:r w:rsidRPr="00647C5B">
              <w:rPr>
                <w:spacing w:val="1"/>
                <w:sz w:val="18"/>
                <w:szCs w:val="18"/>
                <w:lang w:val="ro-RO"/>
              </w:rPr>
              <w:t>u</w:t>
            </w:r>
            <w:r w:rsidRPr="00647C5B">
              <w:rPr>
                <w:sz w:val="18"/>
                <w:szCs w:val="18"/>
                <w:lang w:val="ro-RO"/>
              </w:rPr>
              <w:t>l</w:t>
            </w:r>
            <w:r w:rsidRPr="00647C5B">
              <w:rPr>
                <w:spacing w:val="1"/>
                <w:sz w:val="18"/>
                <w:szCs w:val="18"/>
                <w:lang w:val="ro-RO"/>
              </w:rPr>
              <w:t xml:space="preserve"> </w:t>
            </w:r>
            <w:r w:rsidRPr="00647C5B">
              <w:rPr>
                <w:spacing w:val="-1"/>
                <w:sz w:val="18"/>
                <w:szCs w:val="18"/>
                <w:lang w:val="ro-RO"/>
              </w:rPr>
              <w:t>c</w:t>
            </w:r>
            <w:r w:rsidRPr="00647C5B">
              <w:rPr>
                <w:spacing w:val="1"/>
                <w:sz w:val="18"/>
                <w:szCs w:val="18"/>
                <w:lang w:val="ro-RO"/>
              </w:rPr>
              <w:t>o</w:t>
            </w:r>
            <w:r w:rsidRPr="00647C5B">
              <w:rPr>
                <w:spacing w:val="-3"/>
                <w:sz w:val="18"/>
                <w:szCs w:val="18"/>
                <w:lang w:val="ro-RO"/>
              </w:rPr>
              <w:t>m</w:t>
            </w:r>
            <w:r w:rsidRPr="00647C5B">
              <w:rPr>
                <w:sz w:val="18"/>
                <w:szCs w:val="18"/>
                <w:lang w:val="ro-RO"/>
              </w:rPr>
              <w:t>isi</w:t>
            </w:r>
            <w:r w:rsidRPr="00647C5B">
              <w:rPr>
                <w:spacing w:val="1"/>
                <w:sz w:val="18"/>
                <w:szCs w:val="18"/>
                <w:lang w:val="ro-RO"/>
              </w:rPr>
              <w:t>i</w:t>
            </w:r>
            <w:r w:rsidRPr="00647C5B">
              <w:rPr>
                <w:sz w:val="18"/>
                <w:szCs w:val="18"/>
                <w:lang w:val="ro-RO"/>
              </w:rPr>
              <w:t>l</w:t>
            </w:r>
            <w:r w:rsidRPr="00647C5B">
              <w:rPr>
                <w:spacing w:val="1"/>
                <w:sz w:val="18"/>
                <w:szCs w:val="18"/>
                <w:lang w:val="ro-RO"/>
              </w:rPr>
              <w:t>o</w:t>
            </w:r>
            <w:r w:rsidRPr="00647C5B">
              <w:rPr>
                <w:sz w:val="18"/>
                <w:szCs w:val="18"/>
                <w:lang w:val="ro-RO"/>
              </w:rPr>
              <w:t>r</w:t>
            </w:r>
          </w:p>
        </w:tc>
        <w:tc>
          <w:tcPr>
            <w:tcW w:w="994" w:type="dxa"/>
            <w:gridSpan w:val="2"/>
            <w:vMerge/>
            <w:tcBorders>
              <w:left w:val="single" w:sz="5" w:space="0" w:color="000000"/>
              <w:right w:val="single" w:sz="5" w:space="0" w:color="000000"/>
            </w:tcBorders>
          </w:tcPr>
          <w:p w14:paraId="0B21733B" w14:textId="77777777" w:rsidR="008F5D55" w:rsidRPr="00647C5B" w:rsidRDefault="008F5D55">
            <w:pPr>
              <w:rPr>
                <w:lang w:val="ro-RO"/>
              </w:rPr>
            </w:pPr>
          </w:p>
        </w:tc>
        <w:tc>
          <w:tcPr>
            <w:tcW w:w="850" w:type="dxa"/>
            <w:gridSpan w:val="2"/>
            <w:vMerge w:val="restart"/>
            <w:tcBorders>
              <w:top w:val="single" w:sz="5" w:space="0" w:color="000000"/>
              <w:left w:val="single" w:sz="5" w:space="0" w:color="000000"/>
              <w:right w:val="single" w:sz="5" w:space="0" w:color="000000"/>
            </w:tcBorders>
            <w:shd w:val="clear" w:color="auto" w:fill="BEBEBE"/>
          </w:tcPr>
          <w:p w14:paraId="1D4E4C11" w14:textId="77777777" w:rsidR="008F5D55" w:rsidRPr="00647C5B" w:rsidRDefault="00054EB8">
            <w:pPr>
              <w:spacing w:line="200" w:lineRule="exact"/>
              <w:ind w:left="340" w:right="341"/>
              <w:jc w:val="center"/>
              <w:rPr>
                <w:sz w:val="18"/>
                <w:szCs w:val="18"/>
                <w:lang w:val="ro-RO"/>
              </w:rPr>
            </w:pPr>
            <w:r w:rsidRPr="00647C5B">
              <w:rPr>
                <w:b/>
                <w:sz w:val="18"/>
                <w:szCs w:val="18"/>
                <w:lang w:val="ro-RO"/>
              </w:rPr>
              <w:t>5</w:t>
            </w:r>
          </w:p>
        </w:tc>
        <w:tc>
          <w:tcPr>
            <w:tcW w:w="991" w:type="dxa"/>
            <w:gridSpan w:val="2"/>
            <w:tcBorders>
              <w:top w:val="single" w:sz="5" w:space="0" w:color="000000"/>
              <w:left w:val="single" w:sz="5" w:space="0" w:color="000000"/>
              <w:bottom w:val="single" w:sz="5" w:space="0" w:color="000000"/>
              <w:right w:val="single" w:sz="5" w:space="0" w:color="000000"/>
            </w:tcBorders>
          </w:tcPr>
          <w:p w14:paraId="5FC8F367" w14:textId="77777777" w:rsidR="008F5D55" w:rsidRPr="00647C5B" w:rsidRDefault="008F5D55">
            <w:pPr>
              <w:spacing w:before="1" w:line="120" w:lineRule="exact"/>
              <w:rPr>
                <w:sz w:val="12"/>
                <w:szCs w:val="12"/>
                <w:lang w:val="ro-RO"/>
              </w:rPr>
            </w:pPr>
          </w:p>
          <w:p w14:paraId="3B2E9E58" w14:textId="77777777" w:rsidR="008F5D55" w:rsidRPr="00647C5B" w:rsidRDefault="008F5D55">
            <w:pPr>
              <w:spacing w:line="200" w:lineRule="exact"/>
              <w:rPr>
                <w:lang w:val="ro-RO"/>
              </w:rPr>
            </w:pPr>
          </w:p>
          <w:p w14:paraId="067D6D57" w14:textId="77777777" w:rsidR="008F5D55" w:rsidRPr="00647C5B" w:rsidRDefault="008F5D55">
            <w:pPr>
              <w:spacing w:line="200" w:lineRule="exact"/>
              <w:rPr>
                <w:lang w:val="ro-RO"/>
              </w:rPr>
            </w:pPr>
          </w:p>
          <w:p w14:paraId="14D84E24" w14:textId="77777777" w:rsidR="008F5D55" w:rsidRPr="00647C5B" w:rsidRDefault="00054EB8">
            <w:pPr>
              <w:spacing w:line="200" w:lineRule="exact"/>
              <w:ind w:left="133" w:right="96" w:firstLine="125"/>
              <w:rPr>
                <w:sz w:val="18"/>
                <w:szCs w:val="18"/>
                <w:lang w:val="ro-RO"/>
              </w:rPr>
            </w:pPr>
            <w:r w:rsidRPr="00647C5B">
              <w:rPr>
                <w:b/>
                <w:spacing w:val="1"/>
                <w:sz w:val="18"/>
                <w:szCs w:val="18"/>
                <w:lang w:val="ro-RO"/>
              </w:rPr>
              <w:t>0</w:t>
            </w:r>
            <w:r w:rsidRPr="00647C5B">
              <w:rPr>
                <w:b/>
                <w:sz w:val="18"/>
                <w:szCs w:val="18"/>
                <w:lang w:val="ro-RO"/>
              </w:rPr>
              <w:t>,</w:t>
            </w:r>
            <w:r w:rsidRPr="00647C5B">
              <w:rPr>
                <w:b/>
                <w:spacing w:val="1"/>
                <w:sz w:val="18"/>
                <w:szCs w:val="18"/>
                <w:lang w:val="ro-RO"/>
              </w:rPr>
              <w:t>5</w:t>
            </w:r>
            <w:r w:rsidRPr="00647C5B">
              <w:rPr>
                <w:b/>
                <w:sz w:val="18"/>
                <w:szCs w:val="18"/>
                <w:lang w:val="ro-RO"/>
              </w:rPr>
              <w:t>p</w:t>
            </w:r>
            <w:r w:rsidRPr="00647C5B">
              <w:rPr>
                <w:b/>
                <w:spacing w:val="-3"/>
                <w:sz w:val="18"/>
                <w:szCs w:val="18"/>
                <w:lang w:val="ro-RO"/>
              </w:rPr>
              <w:t xml:space="preserve"> </w:t>
            </w:r>
            <w:r w:rsidRPr="00647C5B">
              <w:rPr>
                <w:b/>
                <w:sz w:val="18"/>
                <w:szCs w:val="18"/>
                <w:lang w:val="ro-RO"/>
              </w:rPr>
              <w:t xml:space="preserve">x </w:t>
            </w:r>
            <w:r w:rsidRPr="00647C5B">
              <w:rPr>
                <w:b/>
                <w:spacing w:val="-1"/>
                <w:sz w:val="18"/>
                <w:szCs w:val="18"/>
                <w:lang w:val="ro-RO"/>
              </w:rPr>
              <w:t>ac</w:t>
            </w:r>
            <w:r w:rsidRPr="00647C5B">
              <w:rPr>
                <w:b/>
                <w:sz w:val="18"/>
                <w:szCs w:val="18"/>
                <w:lang w:val="ro-RO"/>
              </w:rPr>
              <w:t>ti</w:t>
            </w:r>
            <w:r w:rsidRPr="00647C5B">
              <w:rPr>
                <w:b/>
                <w:spacing w:val="-1"/>
                <w:sz w:val="18"/>
                <w:szCs w:val="18"/>
                <w:lang w:val="ro-RO"/>
              </w:rPr>
              <w:t>v</w:t>
            </w:r>
            <w:r w:rsidRPr="00647C5B">
              <w:rPr>
                <w:b/>
                <w:sz w:val="18"/>
                <w:szCs w:val="18"/>
                <w:lang w:val="ro-RO"/>
              </w:rPr>
              <w:t>it</w:t>
            </w:r>
            <w:r w:rsidRPr="00647C5B">
              <w:rPr>
                <w:b/>
                <w:spacing w:val="-1"/>
                <w:sz w:val="18"/>
                <w:szCs w:val="18"/>
                <w:lang w:val="ro-RO"/>
              </w:rPr>
              <w:t>a</w:t>
            </w:r>
            <w:r w:rsidRPr="00647C5B">
              <w:rPr>
                <w:b/>
                <w:spacing w:val="2"/>
                <w:sz w:val="18"/>
                <w:szCs w:val="18"/>
                <w:lang w:val="ro-RO"/>
              </w:rPr>
              <w:t>t</w:t>
            </w:r>
            <w:r w:rsidRPr="00647C5B">
              <w:rPr>
                <w:b/>
                <w:sz w:val="18"/>
                <w:szCs w:val="18"/>
                <w:lang w:val="ro-RO"/>
              </w:rPr>
              <w:t>e</w:t>
            </w:r>
          </w:p>
        </w:tc>
        <w:tc>
          <w:tcPr>
            <w:tcW w:w="1136" w:type="dxa"/>
            <w:gridSpan w:val="2"/>
            <w:tcBorders>
              <w:top w:val="single" w:sz="5" w:space="0" w:color="000000"/>
              <w:left w:val="single" w:sz="5" w:space="0" w:color="000000"/>
              <w:bottom w:val="single" w:sz="5" w:space="0" w:color="000000"/>
              <w:right w:val="single" w:sz="5" w:space="0" w:color="000000"/>
            </w:tcBorders>
          </w:tcPr>
          <w:p w14:paraId="493A8302" w14:textId="77777777" w:rsidR="008F5D55" w:rsidRPr="00647C5B" w:rsidRDefault="008F5D55">
            <w:pPr>
              <w:rPr>
                <w:lang w:val="ro-RO"/>
              </w:rPr>
            </w:pPr>
          </w:p>
        </w:tc>
        <w:tc>
          <w:tcPr>
            <w:tcW w:w="1133" w:type="dxa"/>
            <w:gridSpan w:val="2"/>
            <w:tcBorders>
              <w:top w:val="single" w:sz="5" w:space="0" w:color="000000"/>
              <w:left w:val="single" w:sz="5" w:space="0" w:color="000000"/>
              <w:bottom w:val="single" w:sz="5" w:space="0" w:color="000000"/>
              <w:right w:val="single" w:sz="5" w:space="0" w:color="000000"/>
            </w:tcBorders>
          </w:tcPr>
          <w:p w14:paraId="64C0CBF3" w14:textId="77777777" w:rsidR="008F5D55" w:rsidRPr="00647C5B" w:rsidRDefault="008F5D55">
            <w:pPr>
              <w:rPr>
                <w:lang w:val="ro-RO"/>
              </w:rPr>
            </w:pPr>
          </w:p>
        </w:tc>
      </w:tr>
      <w:tr w:rsidR="008F5D55" w:rsidRPr="00647C5B" w14:paraId="54A28D8A" w14:textId="77777777" w:rsidTr="005929B7">
        <w:trPr>
          <w:gridAfter w:val="1"/>
          <w:wAfter w:w="9" w:type="dxa"/>
          <w:trHeight w:hRule="exact" w:val="1457"/>
        </w:trPr>
        <w:tc>
          <w:tcPr>
            <w:tcW w:w="2357" w:type="dxa"/>
            <w:gridSpan w:val="4"/>
            <w:vMerge/>
            <w:tcBorders>
              <w:left w:val="single" w:sz="5" w:space="0" w:color="000000"/>
              <w:bottom w:val="single" w:sz="5" w:space="0" w:color="000000"/>
              <w:right w:val="single" w:sz="5" w:space="0" w:color="000000"/>
            </w:tcBorders>
          </w:tcPr>
          <w:p w14:paraId="361BDBBB" w14:textId="77777777" w:rsidR="008F5D55" w:rsidRPr="00647C5B" w:rsidRDefault="008F5D55">
            <w:pPr>
              <w:rPr>
                <w:lang w:val="ro-RO"/>
              </w:rPr>
            </w:pPr>
          </w:p>
        </w:tc>
        <w:tc>
          <w:tcPr>
            <w:tcW w:w="1722" w:type="dxa"/>
            <w:tcBorders>
              <w:top w:val="single" w:sz="5" w:space="0" w:color="000000"/>
              <w:left w:val="single" w:sz="5" w:space="0" w:color="000000"/>
              <w:bottom w:val="single" w:sz="5" w:space="0" w:color="000000"/>
              <w:right w:val="single" w:sz="5" w:space="0" w:color="000000"/>
            </w:tcBorders>
          </w:tcPr>
          <w:p w14:paraId="65C95E5D" w14:textId="77777777" w:rsidR="008F5D55" w:rsidRPr="00647C5B" w:rsidRDefault="00054EB8">
            <w:pPr>
              <w:spacing w:line="200" w:lineRule="exact"/>
              <w:ind w:left="277"/>
              <w:rPr>
                <w:sz w:val="18"/>
                <w:szCs w:val="18"/>
                <w:lang w:val="ro-RO"/>
              </w:rPr>
            </w:pPr>
            <w:r w:rsidRPr="00647C5B">
              <w:rPr>
                <w:spacing w:val="1"/>
                <w:sz w:val="18"/>
                <w:szCs w:val="18"/>
                <w:lang w:val="ro-RO"/>
              </w:rPr>
              <w:t>-</w:t>
            </w:r>
            <w:r w:rsidRPr="00647C5B">
              <w:rPr>
                <w:spacing w:val="-1"/>
                <w:sz w:val="18"/>
                <w:szCs w:val="18"/>
                <w:lang w:val="ro-RO"/>
              </w:rPr>
              <w:t>ac</w:t>
            </w:r>
            <w:r w:rsidRPr="00647C5B">
              <w:rPr>
                <w:sz w:val="18"/>
                <w:szCs w:val="18"/>
                <w:lang w:val="ro-RO"/>
              </w:rPr>
              <w:t>t</w:t>
            </w:r>
            <w:r w:rsidRPr="00647C5B">
              <w:rPr>
                <w:spacing w:val="1"/>
                <w:sz w:val="18"/>
                <w:szCs w:val="18"/>
                <w:lang w:val="ro-RO"/>
              </w:rPr>
              <w:t>i</w:t>
            </w:r>
            <w:r w:rsidRPr="00647C5B">
              <w:rPr>
                <w:spacing w:val="-1"/>
                <w:sz w:val="18"/>
                <w:szCs w:val="18"/>
                <w:lang w:val="ro-RO"/>
              </w:rPr>
              <w:t>v</w:t>
            </w:r>
            <w:r w:rsidRPr="00647C5B">
              <w:rPr>
                <w:sz w:val="18"/>
                <w:szCs w:val="18"/>
                <w:lang w:val="ro-RO"/>
              </w:rPr>
              <w:t>i</w:t>
            </w:r>
            <w:r w:rsidRPr="00647C5B">
              <w:rPr>
                <w:spacing w:val="1"/>
                <w:sz w:val="18"/>
                <w:szCs w:val="18"/>
                <w:lang w:val="ro-RO"/>
              </w:rPr>
              <w:t>t</w:t>
            </w:r>
            <w:r w:rsidRPr="00647C5B">
              <w:rPr>
                <w:spacing w:val="-1"/>
                <w:sz w:val="18"/>
                <w:szCs w:val="18"/>
                <w:lang w:val="ro-RO"/>
              </w:rPr>
              <w:t>a</w:t>
            </w:r>
            <w:r w:rsidRPr="00647C5B">
              <w:rPr>
                <w:sz w:val="18"/>
                <w:szCs w:val="18"/>
                <w:lang w:val="ro-RO"/>
              </w:rPr>
              <w:t>te ca</w:t>
            </w:r>
            <w:r w:rsidRPr="00647C5B">
              <w:rPr>
                <w:spacing w:val="-1"/>
                <w:sz w:val="18"/>
                <w:szCs w:val="18"/>
                <w:lang w:val="ro-RO"/>
              </w:rPr>
              <w:t xml:space="preserve"> </w:t>
            </w:r>
            <w:r w:rsidRPr="00647C5B">
              <w:rPr>
                <w:sz w:val="18"/>
                <w:szCs w:val="18"/>
                <w:lang w:val="ro-RO"/>
              </w:rPr>
              <w:t>l</w:t>
            </w:r>
            <w:r w:rsidRPr="00647C5B">
              <w:rPr>
                <w:spacing w:val="1"/>
                <w:sz w:val="18"/>
                <w:szCs w:val="18"/>
                <w:lang w:val="ro-RO"/>
              </w:rPr>
              <w:t>id</w:t>
            </w:r>
            <w:r w:rsidRPr="00647C5B">
              <w:rPr>
                <w:spacing w:val="-1"/>
                <w:sz w:val="18"/>
                <w:szCs w:val="18"/>
                <w:lang w:val="ro-RO"/>
              </w:rPr>
              <w:t>e</w:t>
            </w:r>
            <w:r w:rsidRPr="00647C5B">
              <w:rPr>
                <w:sz w:val="18"/>
                <w:szCs w:val="18"/>
                <w:lang w:val="ro-RO"/>
              </w:rPr>
              <w:t>r</w:t>
            </w:r>
          </w:p>
          <w:p w14:paraId="7935EFEC" w14:textId="77777777" w:rsidR="008F5D55" w:rsidRPr="00647C5B" w:rsidRDefault="00054EB8">
            <w:pPr>
              <w:spacing w:line="200" w:lineRule="exact"/>
              <w:ind w:left="277"/>
              <w:rPr>
                <w:sz w:val="18"/>
                <w:szCs w:val="18"/>
                <w:lang w:val="ro-RO"/>
              </w:rPr>
            </w:pPr>
            <w:r w:rsidRPr="00647C5B">
              <w:rPr>
                <w:sz w:val="18"/>
                <w:szCs w:val="18"/>
                <w:lang w:val="ro-RO"/>
              </w:rPr>
              <w:t>si</w:t>
            </w:r>
            <w:r w:rsidRPr="00647C5B">
              <w:rPr>
                <w:spacing w:val="1"/>
                <w:sz w:val="18"/>
                <w:szCs w:val="18"/>
                <w:lang w:val="ro-RO"/>
              </w:rPr>
              <w:t>nd</w:t>
            </w:r>
            <w:r w:rsidRPr="00647C5B">
              <w:rPr>
                <w:sz w:val="18"/>
                <w:szCs w:val="18"/>
                <w:lang w:val="ro-RO"/>
              </w:rPr>
              <w:t>ic</w:t>
            </w:r>
            <w:r w:rsidRPr="00647C5B">
              <w:rPr>
                <w:spacing w:val="-1"/>
                <w:sz w:val="18"/>
                <w:szCs w:val="18"/>
                <w:lang w:val="ro-RO"/>
              </w:rPr>
              <w:t>a</w:t>
            </w:r>
            <w:r w:rsidRPr="00647C5B">
              <w:rPr>
                <w:sz w:val="18"/>
                <w:szCs w:val="18"/>
                <w:lang w:val="ro-RO"/>
              </w:rPr>
              <w:t>l</w:t>
            </w:r>
            <w:r w:rsidRPr="00647C5B">
              <w:rPr>
                <w:spacing w:val="1"/>
                <w:sz w:val="18"/>
                <w:szCs w:val="18"/>
                <w:lang w:val="ro-RO"/>
              </w:rPr>
              <w:t xml:space="preserve"> </w:t>
            </w:r>
            <w:r w:rsidRPr="00647C5B">
              <w:rPr>
                <w:sz w:val="18"/>
                <w:szCs w:val="18"/>
                <w:lang w:val="ro-RO"/>
              </w:rPr>
              <w:t>la</w:t>
            </w:r>
            <w:r w:rsidRPr="00647C5B">
              <w:rPr>
                <w:spacing w:val="-2"/>
                <w:sz w:val="18"/>
                <w:szCs w:val="18"/>
                <w:lang w:val="ro-RO"/>
              </w:rPr>
              <w:t xml:space="preserve"> </w:t>
            </w:r>
            <w:r w:rsidRPr="00647C5B">
              <w:rPr>
                <w:spacing w:val="1"/>
                <w:sz w:val="18"/>
                <w:szCs w:val="18"/>
                <w:lang w:val="ro-RO"/>
              </w:rPr>
              <w:t>n</w:t>
            </w:r>
            <w:r w:rsidRPr="00647C5B">
              <w:rPr>
                <w:sz w:val="18"/>
                <w:szCs w:val="18"/>
                <w:lang w:val="ro-RO"/>
              </w:rPr>
              <w:t>i</w:t>
            </w:r>
            <w:r w:rsidRPr="00647C5B">
              <w:rPr>
                <w:spacing w:val="-1"/>
                <w:sz w:val="18"/>
                <w:szCs w:val="18"/>
                <w:lang w:val="ro-RO"/>
              </w:rPr>
              <w:t>ve</w:t>
            </w:r>
            <w:r w:rsidRPr="00647C5B">
              <w:rPr>
                <w:sz w:val="18"/>
                <w:szCs w:val="18"/>
                <w:lang w:val="ro-RO"/>
              </w:rPr>
              <w:t>l</w:t>
            </w:r>
          </w:p>
          <w:p w14:paraId="25421E48" w14:textId="77777777" w:rsidR="008F5D55" w:rsidRPr="00647C5B" w:rsidRDefault="00054EB8">
            <w:pPr>
              <w:ind w:left="277"/>
              <w:rPr>
                <w:sz w:val="18"/>
                <w:szCs w:val="18"/>
                <w:lang w:val="ro-RO"/>
              </w:rPr>
            </w:pPr>
            <w:r w:rsidRPr="00647C5B">
              <w:rPr>
                <w:spacing w:val="1"/>
                <w:sz w:val="18"/>
                <w:szCs w:val="18"/>
                <w:lang w:val="ro-RO"/>
              </w:rPr>
              <w:t>un</w:t>
            </w:r>
            <w:r w:rsidRPr="00647C5B">
              <w:rPr>
                <w:sz w:val="18"/>
                <w:szCs w:val="18"/>
                <w:lang w:val="ro-RO"/>
              </w:rPr>
              <w:t>i</w:t>
            </w:r>
            <w:r w:rsidRPr="00647C5B">
              <w:rPr>
                <w:spacing w:val="1"/>
                <w:sz w:val="18"/>
                <w:szCs w:val="18"/>
                <w:lang w:val="ro-RO"/>
              </w:rPr>
              <w:t>t</w:t>
            </w:r>
            <w:r w:rsidRPr="00647C5B">
              <w:rPr>
                <w:spacing w:val="-1"/>
                <w:sz w:val="18"/>
                <w:szCs w:val="18"/>
                <w:lang w:val="ro-RO"/>
              </w:rPr>
              <w:t>a</w:t>
            </w:r>
            <w:r w:rsidRPr="00647C5B">
              <w:rPr>
                <w:sz w:val="18"/>
                <w:szCs w:val="18"/>
                <w:lang w:val="ro-RO"/>
              </w:rPr>
              <w:t>te/</w:t>
            </w:r>
            <w:r w:rsidRPr="00647C5B">
              <w:rPr>
                <w:spacing w:val="-2"/>
                <w:sz w:val="18"/>
                <w:szCs w:val="18"/>
                <w:lang w:val="ro-RO"/>
              </w:rPr>
              <w:t>j</w:t>
            </w:r>
            <w:r w:rsidRPr="00647C5B">
              <w:rPr>
                <w:spacing w:val="1"/>
                <w:sz w:val="18"/>
                <w:szCs w:val="18"/>
                <w:lang w:val="ro-RO"/>
              </w:rPr>
              <w:t>ud</w:t>
            </w:r>
            <w:r w:rsidRPr="00647C5B">
              <w:rPr>
                <w:spacing w:val="-1"/>
                <w:sz w:val="18"/>
                <w:szCs w:val="18"/>
                <w:lang w:val="ro-RO"/>
              </w:rPr>
              <w:t>e</w:t>
            </w:r>
            <w:r w:rsidRPr="00647C5B">
              <w:rPr>
                <w:sz w:val="18"/>
                <w:szCs w:val="18"/>
                <w:lang w:val="ro-RO"/>
              </w:rPr>
              <w:t>ț</w:t>
            </w:r>
            <w:r w:rsidRPr="00647C5B">
              <w:rPr>
                <w:spacing w:val="-2"/>
                <w:sz w:val="18"/>
                <w:szCs w:val="18"/>
                <w:lang w:val="ro-RO"/>
              </w:rPr>
              <w:t>/</w:t>
            </w:r>
            <w:r w:rsidRPr="00647C5B">
              <w:rPr>
                <w:spacing w:val="1"/>
                <w:sz w:val="18"/>
                <w:szCs w:val="18"/>
                <w:lang w:val="ro-RO"/>
              </w:rPr>
              <w:t>n</w:t>
            </w:r>
            <w:r w:rsidRPr="00647C5B">
              <w:rPr>
                <w:spacing w:val="-1"/>
                <w:sz w:val="18"/>
                <w:szCs w:val="18"/>
                <w:lang w:val="ro-RO"/>
              </w:rPr>
              <w:t>a</w:t>
            </w:r>
            <w:r w:rsidRPr="00647C5B">
              <w:rPr>
                <w:sz w:val="18"/>
                <w:szCs w:val="18"/>
                <w:lang w:val="ro-RO"/>
              </w:rPr>
              <w:t>ț</w:t>
            </w:r>
            <w:r w:rsidRPr="00647C5B">
              <w:rPr>
                <w:spacing w:val="1"/>
                <w:sz w:val="18"/>
                <w:szCs w:val="18"/>
                <w:lang w:val="ro-RO"/>
              </w:rPr>
              <w:t>i</w:t>
            </w:r>
            <w:r w:rsidRPr="00647C5B">
              <w:rPr>
                <w:sz w:val="18"/>
                <w:szCs w:val="18"/>
                <w:lang w:val="ro-RO"/>
              </w:rPr>
              <w:t>o</w:t>
            </w:r>
          </w:p>
          <w:p w14:paraId="74907935" w14:textId="77777777" w:rsidR="008F5D55" w:rsidRPr="00647C5B" w:rsidRDefault="00054EB8">
            <w:pPr>
              <w:spacing w:before="2"/>
              <w:ind w:left="277"/>
              <w:rPr>
                <w:sz w:val="18"/>
                <w:szCs w:val="18"/>
                <w:lang w:val="ro-RO"/>
              </w:rPr>
            </w:pPr>
            <w:r w:rsidRPr="00647C5B">
              <w:rPr>
                <w:spacing w:val="1"/>
                <w:sz w:val="18"/>
                <w:szCs w:val="18"/>
                <w:lang w:val="ro-RO"/>
              </w:rPr>
              <w:t>n</w:t>
            </w:r>
            <w:r w:rsidRPr="00647C5B">
              <w:rPr>
                <w:spacing w:val="-1"/>
                <w:sz w:val="18"/>
                <w:szCs w:val="18"/>
                <w:lang w:val="ro-RO"/>
              </w:rPr>
              <w:t>a</w:t>
            </w:r>
            <w:r w:rsidRPr="00647C5B">
              <w:rPr>
                <w:sz w:val="18"/>
                <w:szCs w:val="18"/>
                <w:lang w:val="ro-RO"/>
              </w:rPr>
              <w:t>l</w:t>
            </w:r>
          </w:p>
        </w:tc>
        <w:tc>
          <w:tcPr>
            <w:tcW w:w="994" w:type="dxa"/>
            <w:gridSpan w:val="2"/>
            <w:vMerge/>
            <w:tcBorders>
              <w:left w:val="single" w:sz="5" w:space="0" w:color="000000"/>
              <w:bottom w:val="single" w:sz="5" w:space="0" w:color="000000"/>
              <w:right w:val="single" w:sz="5" w:space="0" w:color="000000"/>
            </w:tcBorders>
          </w:tcPr>
          <w:p w14:paraId="6586EA47" w14:textId="77777777" w:rsidR="008F5D55" w:rsidRPr="00647C5B" w:rsidRDefault="008F5D55">
            <w:pPr>
              <w:rPr>
                <w:lang w:val="ro-RO"/>
              </w:rPr>
            </w:pPr>
          </w:p>
        </w:tc>
        <w:tc>
          <w:tcPr>
            <w:tcW w:w="850" w:type="dxa"/>
            <w:gridSpan w:val="2"/>
            <w:vMerge/>
            <w:tcBorders>
              <w:left w:val="single" w:sz="5" w:space="0" w:color="000000"/>
              <w:bottom w:val="single" w:sz="5" w:space="0" w:color="000000"/>
              <w:right w:val="single" w:sz="5" w:space="0" w:color="000000"/>
            </w:tcBorders>
            <w:shd w:val="clear" w:color="auto" w:fill="BEBEBE"/>
          </w:tcPr>
          <w:p w14:paraId="03D681BC" w14:textId="77777777" w:rsidR="008F5D55" w:rsidRPr="00647C5B" w:rsidRDefault="008F5D55">
            <w:pPr>
              <w:rPr>
                <w:lang w:val="ro-RO"/>
              </w:rPr>
            </w:pPr>
          </w:p>
        </w:tc>
        <w:tc>
          <w:tcPr>
            <w:tcW w:w="991" w:type="dxa"/>
            <w:gridSpan w:val="2"/>
            <w:tcBorders>
              <w:top w:val="single" w:sz="5" w:space="0" w:color="000000"/>
              <w:left w:val="single" w:sz="5" w:space="0" w:color="000000"/>
              <w:bottom w:val="single" w:sz="5" w:space="0" w:color="000000"/>
              <w:right w:val="single" w:sz="5" w:space="0" w:color="000000"/>
            </w:tcBorders>
          </w:tcPr>
          <w:p w14:paraId="573BB7E7" w14:textId="77777777" w:rsidR="008F5D55" w:rsidRPr="00647C5B" w:rsidRDefault="008F5D55">
            <w:pPr>
              <w:spacing w:line="200" w:lineRule="exact"/>
              <w:rPr>
                <w:lang w:val="ro-RO"/>
              </w:rPr>
            </w:pPr>
          </w:p>
          <w:p w14:paraId="290AF202" w14:textId="77777777" w:rsidR="008F5D55" w:rsidRPr="00647C5B" w:rsidRDefault="008F5D55">
            <w:pPr>
              <w:spacing w:line="200" w:lineRule="exact"/>
              <w:rPr>
                <w:lang w:val="ro-RO"/>
              </w:rPr>
            </w:pPr>
          </w:p>
          <w:p w14:paraId="23F30F72" w14:textId="77777777" w:rsidR="008F5D55" w:rsidRPr="00647C5B" w:rsidRDefault="008F5D55">
            <w:pPr>
              <w:spacing w:before="19" w:line="200" w:lineRule="exact"/>
              <w:rPr>
                <w:lang w:val="ro-RO"/>
              </w:rPr>
            </w:pPr>
          </w:p>
          <w:p w14:paraId="3EA43E4A" w14:textId="77777777" w:rsidR="008F5D55" w:rsidRPr="00647C5B" w:rsidRDefault="00054EB8">
            <w:pPr>
              <w:ind w:left="119"/>
              <w:rPr>
                <w:sz w:val="18"/>
                <w:szCs w:val="18"/>
                <w:lang w:val="ro-RO"/>
              </w:rPr>
            </w:pPr>
            <w:r w:rsidRPr="00647C5B">
              <w:rPr>
                <w:b/>
                <w:spacing w:val="1"/>
                <w:sz w:val="18"/>
                <w:szCs w:val="18"/>
                <w:lang w:val="ro-RO"/>
              </w:rPr>
              <w:t>0</w:t>
            </w:r>
            <w:r w:rsidRPr="00647C5B">
              <w:rPr>
                <w:b/>
                <w:sz w:val="18"/>
                <w:szCs w:val="18"/>
                <w:lang w:val="ro-RO"/>
              </w:rPr>
              <w:t>,</w:t>
            </w:r>
            <w:r w:rsidRPr="00647C5B">
              <w:rPr>
                <w:b/>
                <w:spacing w:val="1"/>
                <w:sz w:val="18"/>
                <w:szCs w:val="18"/>
                <w:lang w:val="ro-RO"/>
              </w:rPr>
              <w:t>5</w:t>
            </w:r>
            <w:r w:rsidRPr="00647C5B">
              <w:rPr>
                <w:b/>
                <w:spacing w:val="-2"/>
                <w:sz w:val="18"/>
                <w:szCs w:val="18"/>
                <w:lang w:val="ro-RO"/>
              </w:rPr>
              <w:t>/</w:t>
            </w:r>
            <w:r w:rsidRPr="00647C5B">
              <w:rPr>
                <w:b/>
                <w:spacing w:val="1"/>
                <w:sz w:val="18"/>
                <w:szCs w:val="18"/>
                <w:lang w:val="ro-RO"/>
              </w:rPr>
              <w:t>1</w:t>
            </w:r>
            <w:r w:rsidRPr="00647C5B">
              <w:rPr>
                <w:b/>
                <w:spacing w:val="-2"/>
                <w:sz w:val="18"/>
                <w:szCs w:val="18"/>
                <w:lang w:val="ro-RO"/>
              </w:rPr>
              <w:t>/</w:t>
            </w:r>
            <w:r w:rsidRPr="00647C5B">
              <w:rPr>
                <w:b/>
                <w:spacing w:val="1"/>
                <w:sz w:val="18"/>
                <w:szCs w:val="18"/>
                <w:lang w:val="ro-RO"/>
              </w:rPr>
              <w:t>1</w:t>
            </w:r>
            <w:r w:rsidRPr="00647C5B">
              <w:rPr>
                <w:b/>
                <w:sz w:val="18"/>
                <w:szCs w:val="18"/>
                <w:lang w:val="ro-RO"/>
              </w:rPr>
              <w:t>,</w:t>
            </w:r>
            <w:r w:rsidRPr="00647C5B">
              <w:rPr>
                <w:b/>
                <w:spacing w:val="1"/>
                <w:sz w:val="18"/>
                <w:szCs w:val="18"/>
                <w:lang w:val="ro-RO"/>
              </w:rPr>
              <w:t>5</w:t>
            </w:r>
            <w:r w:rsidRPr="00647C5B">
              <w:rPr>
                <w:b/>
                <w:sz w:val="18"/>
                <w:szCs w:val="18"/>
                <w:lang w:val="ro-RO"/>
              </w:rPr>
              <w:t>p</w:t>
            </w:r>
          </w:p>
        </w:tc>
        <w:tc>
          <w:tcPr>
            <w:tcW w:w="1136" w:type="dxa"/>
            <w:gridSpan w:val="2"/>
            <w:tcBorders>
              <w:top w:val="single" w:sz="5" w:space="0" w:color="000000"/>
              <w:left w:val="single" w:sz="5" w:space="0" w:color="000000"/>
              <w:bottom w:val="single" w:sz="5" w:space="0" w:color="000000"/>
              <w:right w:val="single" w:sz="5" w:space="0" w:color="000000"/>
            </w:tcBorders>
          </w:tcPr>
          <w:p w14:paraId="3DF6675D" w14:textId="77777777" w:rsidR="008F5D55" w:rsidRPr="00647C5B" w:rsidRDefault="008F5D55">
            <w:pPr>
              <w:rPr>
                <w:lang w:val="ro-RO"/>
              </w:rPr>
            </w:pPr>
          </w:p>
        </w:tc>
        <w:tc>
          <w:tcPr>
            <w:tcW w:w="1133" w:type="dxa"/>
            <w:gridSpan w:val="2"/>
            <w:tcBorders>
              <w:top w:val="single" w:sz="5" w:space="0" w:color="000000"/>
              <w:left w:val="single" w:sz="5" w:space="0" w:color="000000"/>
              <w:bottom w:val="single" w:sz="5" w:space="0" w:color="000000"/>
              <w:right w:val="single" w:sz="5" w:space="0" w:color="000000"/>
            </w:tcBorders>
          </w:tcPr>
          <w:p w14:paraId="30E82364" w14:textId="77777777" w:rsidR="008F5D55" w:rsidRPr="00647C5B" w:rsidRDefault="008F5D55">
            <w:pPr>
              <w:rPr>
                <w:lang w:val="ro-RO"/>
              </w:rPr>
            </w:pPr>
          </w:p>
        </w:tc>
      </w:tr>
      <w:tr w:rsidR="008F5D55" w:rsidRPr="00647C5B" w14:paraId="29BFCBCA" w14:textId="77777777" w:rsidTr="005929B7">
        <w:trPr>
          <w:gridAfter w:val="1"/>
          <w:wAfter w:w="9" w:type="dxa"/>
          <w:trHeight w:hRule="exact" w:val="2285"/>
        </w:trPr>
        <w:tc>
          <w:tcPr>
            <w:tcW w:w="2357" w:type="dxa"/>
            <w:gridSpan w:val="4"/>
            <w:tcBorders>
              <w:top w:val="single" w:sz="5" w:space="0" w:color="000000"/>
              <w:left w:val="single" w:sz="5" w:space="0" w:color="000000"/>
              <w:bottom w:val="single" w:sz="5" w:space="0" w:color="000000"/>
              <w:right w:val="single" w:sz="5" w:space="0" w:color="000000"/>
            </w:tcBorders>
          </w:tcPr>
          <w:p w14:paraId="3C4A5C21" w14:textId="77777777" w:rsidR="008F5D55" w:rsidRPr="00647C5B" w:rsidRDefault="00054EB8">
            <w:pPr>
              <w:spacing w:line="200" w:lineRule="exact"/>
              <w:ind w:left="102"/>
              <w:rPr>
                <w:sz w:val="18"/>
                <w:szCs w:val="18"/>
                <w:lang w:val="ro-RO"/>
              </w:rPr>
            </w:pPr>
            <w:r w:rsidRPr="00647C5B">
              <w:rPr>
                <w:spacing w:val="-3"/>
                <w:sz w:val="18"/>
                <w:szCs w:val="18"/>
                <w:lang w:val="ro-RO"/>
              </w:rPr>
              <w:t>m</w:t>
            </w:r>
            <w:r w:rsidRPr="00647C5B">
              <w:rPr>
                <w:spacing w:val="1"/>
                <w:sz w:val="18"/>
                <w:szCs w:val="18"/>
                <w:lang w:val="ro-RO"/>
              </w:rPr>
              <w:t>un</w:t>
            </w:r>
            <w:r w:rsidRPr="00647C5B">
              <w:rPr>
                <w:sz w:val="18"/>
                <w:szCs w:val="18"/>
                <w:lang w:val="ro-RO"/>
              </w:rPr>
              <w:t>ici</w:t>
            </w:r>
            <w:r w:rsidRPr="00647C5B">
              <w:rPr>
                <w:spacing w:val="1"/>
                <w:sz w:val="18"/>
                <w:szCs w:val="18"/>
                <w:lang w:val="ro-RO"/>
              </w:rPr>
              <w:t>p</w:t>
            </w:r>
            <w:r w:rsidRPr="00647C5B">
              <w:rPr>
                <w:sz w:val="18"/>
                <w:szCs w:val="18"/>
                <w:lang w:val="ro-RO"/>
              </w:rPr>
              <w:t>i</w:t>
            </w:r>
            <w:r w:rsidRPr="00647C5B">
              <w:rPr>
                <w:spacing w:val="1"/>
                <w:sz w:val="18"/>
                <w:szCs w:val="18"/>
                <w:lang w:val="ro-RO"/>
              </w:rPr>
              <w:t>u</w:t>
            </w:r>
            <w:r w:rsidRPr="00647C5B">
              <w:rPr>
                <w:sz w:val="18"/>
                <w:szCs w:val="18"/>
                <w:lang w:val="ro-RO"/>
              </w:rPr>
              <w:t>l</w:t>
            </w:r>
            <w:r w:rsidRPr="00647C5B">
              <w:rPr>
                <w:spacing w:val="-1"/>
                <w:sz w:val="18"/>
                <w:szCs w:val="18"/>
                <w:lang w:val="ro-RO"/>
              </w:rPr>
              <w:t>u</w:t>
            </w:r>
            <w:r w:rsidRPr="00647C5B">
              <w:rPr>
                <w:sz w:val="18"/>
                <w:szCs w:val="18"/>
                <w:lang w:val="ro-RO"/>
              </w:rPr>
              <w:t>i</w:t>
            </w:r>
            <w:r w:rsidRPr="00647C5B">
              <w:rPr>
                <w:spacing w:val="1"/>
                <w:sz w:val="18"/>
                <w:szCs w:val="18"/>
                <w:lang w:val="ro-RO"/>
              </w:rPr>
              <w:t xml:space="preserve"> </w:t>
            </w:r>
            <w:r w:rsidRPr="00647C5B">
              <w:rPr>
                <w:sz w:val="18"/>
                <w:szCs w:val="18"/>
                <w:lang w:val="ro-RO"/>
              </w:rPr>
              <w:t>B</w:t>
            </w:r>
            <w:r w:rsidRPr="00647C5B">
              <w:rPr>
                <w:spacing w:val="1"/>
                <w:sz w:val="18"/>
                <w:szCs w:val="18"/>
                <w:lang w:val="ro-RO"/>
              </w:rPr>
              <w:t>u</w:t>
            </w:r>
            <w:r w:rsidRPr="00647C5B">
              <w:rPr>
                <w:spacing w:val="-3"/>
                <w:sz w:val="18"/>
                <w:szCs w:val="18"/>
                <w:lang w:val="ro-RO"/>
              </w:rPr>
              <w:t>c</w:t>
            </w:r>
            <w:r w:rsidRPr="00647C5B">
              <w:rPr>
                <w:spacing w:val="1"/>
                <w:sz w:val="18"/>
                <w:szCs w:val="18"/>
                <w:lang w:val="ro-RO"/>
              </w:rPr>
              <w:t>u</w:t>
            </w:r>
            <w:r w:rsidRPr="00647C5B">
              <w:rPr>
                <w:sz w:val="18"/>
                <w:szCs w:val="18"/>
                <w:lang w:val="ro-RO"/>
              </w:rPr>
              <w:t>r</w:t>
            </w:r>
            <w:r w:rsidRPr="00647C5B">
              <w:rPr>
                <w:spacing w:val="-1"/>
                <w:sz w:val="18"/>
                <w:szCs w:val="18"/>
                <w:lang w:val="ro-RO"/>
              </w:rPr>
              <w:t>e</w:t>
            </w:r>
            <w:r w:rsidRPr="00647C5B">
              <w:rPr>
                <w:sz w:val="18"/>
                <w:szCs w:val="18"/>
                <w:lang w:val="ro-RO"/>
              </w:rPr>
              <w:t>ști,</w:t>
            </w:r>
          </w:p>
          <w:p w14:paraId="0BBD22A0" w14:textId="77777777" w:rsidR="008F5D55" w:rsidRPr="00647C5B" w:rsidRDefault="00054EB8">
            <w:pPr>
              <w:spacing w:before="2" w:line="200" w:lineRule="exact"/>
              <w:ind w:left="102" w:right="183"/>
              <w:jc w:val="both"/>
              <w:rPr>
                <w:sz w:val="18"/>
                <w:szCs w:val="18"/>
                <w:lang w:val="ro-RO"/>
              </w:rPr>
            </w:pPr>
            <w:r w:rsidRPr="00647C5B">
              <w:rPr>
                <w:spacing w:val="-1"/>
                <w:sz w:val="18"/>
                <w:szCs w:val="18"/>
                <w:lang w:val="ro-RO"/>
              </w:rPr>
              <w:t>ac</w:t>
            </w:r>
            <w:r w:rsidRPr="00647C5B">
              <w:rPr>
                <w:sz w:val="18"/>
                <w:szCs w:val="18"/>
                <w:lang w:val="ro-RO"/>
              </w:rPr>
              <w:t>t</w:t>
            </w:r>
            <w:r w:rsidRPr="00647C5B">
              <w:rPr>
                <w:spacing w:val="1"/>
                <w:sz w:val="18"/>
                <w:szCs w:val="18"/>
                <w:lang w:val="ro-RO"/>
              </w:rPr>
              <w:t>i</w:t>
            </w:r>
            <w:r w:rsidRPr="00647C5B">
              <w:rPr>
                <w:spacing w:val="-1"/>
                <w:sz w:val="18"/>
                <w:szCs w:val="18"/>
                <w:lang w:val="ro-RO"/>
              </w:rPr>
              <w:t>v</w:t>
            </w:r>
            <w:r w:rsidRPr="00647C5B">
              <w:rPr>
                <w:sz w:val="18"/>
                <w:szCs w:val="18"/>
                <w:lang w:val="ro-RO"/>
              </w:rPr>
              <w:t>i</w:t>
            </w:r>
            <w:r w:rsidRPr="00647C5B">
              <w:rPr>
                <w:spacing w:val="1"/>
                <w:sz w:val="18"/>
                <w:szCs w:val="18"/>
                <w:lang w:val="ro-RO"/>
              </w:rPr>
              <w:t>t</w:t>
            </w:r>
            <w:r w:rsidRPr="00647C5B">
              <w:rPr>
                <w:spacing w:val="-1"/>
                <w:sz w:val="18"/>
                <w:szCs w:val="18"/>
                <w:lang w:val="ro-RO"/>
              </w:rPr>
              <w:t>a</w:t>
            </w:r>
            <w:r w:rsidRPr="00647C5B">
              <w:rPr>
                <w:sz w:val="18"/>
                <w:szCs w:val="18"/>
                <w:lang w:val="ro-RO"/>
              </w:rPr>
              <w:t>te în</w:t>
            </w:r>
            <w:r w:rsidRPr="00647C5B">
              <w:rPr>
                <w:spacing w:val="1"/>
                <w:sz w:val="18"/>
                <w:szCs w:val="18"/>
                <w:lang w:val="ro-RO"/>
              </w:rPr>
              <w:t xml:space="preserve"> o</w:t>
            </w:r>
            <w:r w:rsidRPr="00647C5B">
              <w:rPr>
                <w:sz w:val="18"/>
                <w:szCs w:val="18"/>
                <w:lang w:val="ro-RO"/>
              </w:rPr>
              <w:t>r</w:t>
            </w:r>
            <w:r w:rsidRPr="00647C5B">
              <w:rPr>
                <w:spacing w:val="-1"/>
                <w:sz w:val="18"/>
                <w:szCs w:val="18"/>
                <w:lang w:val="ro-RO"/>
              </w:rPr>
              <w:t>ga</w:t>
            </w:r>
            <w:r w:rsidRPr="00647C5B">
              <w:rPr>
                <w:spacing w:val="1"/>
                <w:sz w:val="18"/>
                <w:szCs w:val="18"/>
                <w:lang w:val="ro-RO"/>
              </w:rPr>
              <w:t>n</w:t>
            </w:r>
            <w:r w:rsidRPr="00647C5B">
              <w:rPr>
                <w:sz w:val="18"/>
                <w:szCs w:val="18"/>
                <w:lang w:val="ro-RO"/>
              </w:rPr>
              <w:t>is</w:t>
            </w:r>
            <w:r w:rsidRPr="00647C5B">
              <w:rPr>
                <w:spacing w:val="-3"/>
                <w:sz w:val="18"/>
                <w:szCs w:val="18"/>
                <w:lang w:val="ro-RO"/>
              </w:rPr>
              <w:t>m</w:t>
            </w:r>
            <w:r w:rsidRPr="00647C5B">
              <w:rPr>
                <w:spacing w:val="-1"/>
                <w:sz w:val="18"/>
                <w:szCs w:val="18"/>
                <w:lang w:val="ro-RO"/>
              </w:rPr>
              <w:t>e</w:t>
            </w:r>
            <w:r w:rsidRPr="00647C5B">
              <w:rPr>
                <w:sz w:val="18"/>
                <w:szCs w:val="18"/>
                <w:lang w:val="ro-RO"/>
              </w:rPr>
              <w:t xml:space="preserve">le </w:t>
            </w:r>
            <w:r w:rsidRPr="00647C5B">
              <w:rPr>
                <w:spacing w:val="1"/>
                <w:sz w:val="18"/>
                <w:szCs w:val="18"/>
                <w:lang w:val="ro-RO"/>
              </w:rPr>
              <w:t>d</w:t>
            </w:r>
            <w:r w:rsidRPr="00647C5B">
              <w:rPr>
                <w:sz w:val="18"/>
                <w:szCs w:val="18"/>
                <w:lang w:val="ro-RO"/>
              </w:rPr>
              <w:t xml:space="preserve">e </w:t>
            </w:r>
            <w:r w:rsidRPr="00647C5B">
              <w:rPr>
                <w:spacing w:val="-1"/>
                <w:sz w:val="18"/>
                <w:szCs w:val="18"/>
                <w:lang w:val="ro-RO"/>
              </w:rPr>
              <w:t>c</w:t>
            </w:r>
            <w:r w:rsidRPr="00647C5B">
              <w:rPr>
                <w:spacing w:val="1"/>
                <w:sz w:val="18"/>
                <w:szCs w:val="18"/>
                <w:lang w:val="ro-RO"/>
              </w:rPr>
              <w:t>on</w:t>
            </w:r>
            <w:r w:rsidRPr="00647C5B">
              <w:rPr>
                <w:spacing w:val="-1"/>
                <w:sz w:val="18"/>
                <w:szCs w:val="18"/>
                <w:lang w:val="ro-RO"/>
              </w:rPr>
              <w:t>d</w:t>
            </w:r>
            <w:r w:rsidRPr="00647C5B">
              <w:rPr>
                <w:spacing w:val="1"/>
                <w:sz w:val="18"/>
                <w:szCs w:val="18"/>
                <w:lang w:val="ro-RO"/>
              </w:rPr>
              <w:t>u</w:t>
            </w:r>
            <w:r w:rsidRPr="00647C5B">
              <w:rPr>
                <w:spacing w:val="-1"/>
                <w:sz w:val="18"/>
                <w:szCs w:val="18"/>
                <w:lang w:val="ro-RO"/>
              </w:rPr>
              <w:t>ce</w:t>
            </w:r>
            <w:r w:rsidRPr="00647C5B">
              <w:rPr>
                <w:sz w:val="18"/>
                <w:szCs w:val="18"/>
                <w:lang w:val="ro-RO"/>
              </w:rPr>
              <w:t>re ale</w:t>
            </w:r>
            <w:r w:rsidRPr="00647C5B">
              <w:rPr>
                <w:spacing w:val="1"/>
                <w:sz w:val="18"/>
                <w:szCs w:val="18"/>
                <w:lang w:val="ro-RO"/>
              </w:rPr>
              <w:t>o</w:t>
            </w:r>
            <w:r w:rsidRPr="00647C5B">
              <w:rPr>
                <w:sz w:val="18"/>
                <w:szCs w:val="18"/>
                <w:lang w:val="ro-RO"/>
              </w:rPr>
              <w:t>r</w:t>
            </w:r>
            <w:r w:rsidRPr="00647C5B">
              <w:rPr>
                <w:spacing w:val="-1"/>
                <w:sz w:val="18"/>
                <w:szCs w:val="18"/>
                <w:lang w:val="ro-RO"/>
              </w:rPr>
              <w:t>ga</w:t>
            </w:r>
            <w:r w:rsidRPr="00647C5B">
              <w:rPr>
                <w:spacing w:val="1"/>
                <w:sz w:val="18"/>
                <w:szCs w:val="18"/>
                <w:lang w:val="ro-RO"/>
              </w:rPr>
              <w:t>n</w:t>
            </w:r>
            <w:r w:rsidRPr="00647C5B">
              <w:rPr>
                <w:sz w:val="18"/>
                <w:szCs w:val="18"/>
                <w:lang w:val="ro-RO"/>
              </w:rPr>
              <w:t>iz</w:t>
            </w:r>
            <w:r w:rsidRPr="00647C5B">
              <w:rPr>
                <w:spacing w:val="-1"/>
                <w:sz w:val="18"/>
                <w:szCs w:val="18"/>
                <w:lang w:val="ro-RO"/>
              </w:rPr>
              <w:t>a</w:t>
            </w:r>
            <w:r w:rsidRPr="00647C5B">
              <w:rPr>
                <w:sz w:val="18"/>
                <w:szCs w:val="18"/>
                <w:lang w:val="ro-RO"/>
              </w:rPr>
              <w:t>ţ</w:t>
            </w:r>
            <w:r w:rsidRPr="00647C5B">
              <w:rPr>
                <w:spacing w:val="1"/>
                <w:sz w:val="18"/>
                <w:szCs w:val="18"/>
                <w:lang w:val="ro-RO"/>
              </w:rPr>
              <w:t>i</w:t>
            </w:r>
            <w:r w:rsidRPr="00647C5B">
              <w:rPr>
                <w:sz w:val="18"/>
                <w:szCs w:val="18"/>
                <w:lang w:val="ro-RO"/>
              </w:rPr>
              <w:t>i</w:t>
            </w:r>
            <w:r w:rsidRPr="00647C5B">
              <w:rPr>
                <w:spacing w:val="1"/>
                <w:sz w:val="18"/>
                <w:szCs w:val="18"/>
                <w:lang w:val="ro-RO"/>
              </w:rPr>
              <w:t>lo</w:t>
            </w:r>
            <w:r w:rsidRPr="00647C5B">
              <w:rPr>
                <w:sz w:val="18"/>
                <w:szCs w:val="18"/>
                <w:lang w:val="ro-RO"/>
              </w:rPr>
              <w:t>r si</w:t>
            </w:r>
            <w:r w:rsidRPr="00647C5B">
              <w:rPr>
                <w:spacing w:val="1"/>
                <w:sz w:val="18"/>
                <w:szCs w:val="18"/>
                <w:lang w:val="ro-RO"/>
              </w:rPr>
              <w:t>nd</w:t>
            </w:r>
            <w:r w:rsidRPr="00647C5B">
              <w:rPr>
                <w:sz w:val="18"/>
                <w:szCs w:val="18"/>
                <w:lang w:val="ro-RO"/>
              </w:rPr>
              <w:t>ic</w:t>
            </w:r>
            <w:r w:rsidRPr="00647C5B">
              <w:rPr>
                <w:spacing w:val="-1"/>
                <w:sz w:val="18"/>
                <w:szCs w:val="18"/>
                <w:lang w:val="ro-RO"/>
              </w:rPr>
              <w:t>a</w:t>
            </w:r>
            <w:r w:rsidRPr="00647C5B">
              <w:rPr>
                <w:sz w:val="18"/>
                <w:szCs w:val="18"/>
                <w:lang w:val="ro-RO"/>
              </w:rPr>
              <w:t>le a</w:t>
            </w:r>
            <w:r w:rsidRPr="00647C5B">
              <w:rPr>
                <w:spacing w:val="-3"/>
                <w:sz w:val="18"/>
                <w:szCs w:val="18"/>
                <w:lang w:val="ro-RO"/>
              </w:rPr>
              <w:t>f</w:t>
            </w:r>
            <w:r w:rsidRPr="00647C5B">
              <w:rPr>
                <w:sz w:val="18"/>
                <w:szCs w:val="18"/>
                <w:lang w:val="ro-RO"/>
              </w:rPr>
              <w:t>i</w:t>
            </w:r>
            <w:r w:rsidRPr="00647C5B">
              <w:rPr>
                <w:spacing w:val="1"/>
                <w:sz w:val="18"/>
                <w:szCs w:val="18"/>
                <w:lang w:val="ro-RO"/>
              </w:rPr>
              <w:t>l</w:t>
            </w:r>
            <w:r w:rsidRPr="00647C5B">
              <w:rPr>
                <w:sz w:val="18"/>
                <w:szCs w:val="18"/>
                <w:lang w:val="ro-RO"/>
              </w:rPr>
              <w:t>iate f</w:t>
            </w:r>
            <w:r w:rsidRPr="00647C5B">
              <w:rPr>
                <w:spacing w:val="-1"/>
                <w:sz w:val="18"/>
                <w:szCs w:val="18"/>
                <w:lang w:val="ro-RO"/>
              </w:rPr>
              <w:t>e</w:t>
            </w:r>
            <w:r w:rsidRPr="00647C5B">
              <w:rPr>
                <w:spacing w:val="1"/>
                <w:sz w:val="18"/>
                <w:szCs w:val="18"/>
                <w:lang w:val="ro-RO"/>
              </w:rPr>
              <w:t>d</w:t>
            </w:r>
            <w:r w:rsidRPr="00647C5B">
              <w:rPr>
                <w:spacing w:val="-1"/>
                <w:sz w:val="18"/>
                <w:szCs w:val="18"/>
                <w:lang w:val="ro-RO"/>
              </w:rPr>
              <w:t>e</w:t>
            </w:r>
            <w:r w:rsidRPr="00647C5B">
              <w:rPr>
                <w:sz w:val="18"/>
                <w:szCs w:val="18"/>
                <w:lang w:val="ro-RO"/>
              </w:rPr>
              <w:t>r</w:t>
            </w:r>
            <w:r w:rsidRPr="00647C5B">
              <w:rPr>
                <w:spacing w:val="-1"/>
                <w:sz w:val="18"/>
                <w:szCs w:val="18"/>
                <w:lang w:val="ro-RO"/>
              </w:rPr>
              <w:t>a</w:t>
            </w:r>
            <w:r w:rsidRPr="00647C5B">
              <w:rPr>
                <w:sz w:val="18"/>
                <w:szCs w:val="18"/>
                <w:lang w:val="ro-RO"/>
              </w:rPr>
              <w:t>ţ</w:t>
            </w:r>
            <w:r w:rsidRPr="00647C5B">
              <w:rPr>
                <w:spacing w:val="1"/>
                <w:sz w:val="18"/>
                <w:szCs w:val="18"/>
                <w:lang w:val="ro-RO"/>
              </w:rPr>
              <w:t>i</w:t>
            </w:r>
            <w:r w:rsidRPr="00647C5B">
              <w:rPr>
                <w:sz w:val="18"/>
                <w:szCs w:val="18"/>
                <w:lang w:val="ro-RO"/>
              </w:rPr>
              <w:t>i</w:t>
            </w:r>
            <w:r w:rsidRPr="00647C5B">
              <w:rPr>
                <w:spacing w:val="1"/>
                <w:sz w:val="18"/>
                <w:szCs w:val="18"/>
                <w:lang w:val="ro-RO"/>
              </w:rPr>
              <w:t>lo</w:t>
            </w:r>
            <w:r w:rsidRPr="00647C5B">
              <w:rPr>
                <w:sz w:val="18"/>
                <w:szCs w:val="18"/>
                <w:lang w:val="ro-RO"/>
              </w:rPr>
              <w:t>r</w:t>
            </w:r>
          </w:p>
          <w:p w14:paraId="71E61649" w14:textId="77777777" w:rsidR="008F5D55" w:rsidRPr="00647C5B" w:rsidRDefault="00054EB8">
            <w:pPr>
              <w:spacing w:before="3" w:line="200" w:lineRule="exact"/>
              <w:ind w:left="102" w:right="243"/>
              <w:rPr>
                <w:sz w:val="18"/>
                <w:szCs w:val="18"/>
                <w:lang w:val="ro-RO"/>
              </w:rPr>
            </w:pPr>
            <w:r w:rsidRPr="00647C5B">
              <w:rPr>
                <w:sz w:val="18"/>
                <w:szCs w:val="18"/>
                <w:lang w:val="ro-RO"/>
              </w:rPr>
              <w:t>si</w:t>
            </w:r>
            <w:r w:rsidRPr="00647C5B">
              <w:rPr>
                <w:spacing w:val="1"/>
                <w:sz w:val="18"/>
                <w:szCs w:val="18"/>
                <w:lang w:val="ro-RO"/>
              </w:rPr>
              <w:t>nd</w:t>
            </w:r>
            <w:r w:rsidRPr="00647C5B">
              <w:rPr>
                <w:sz w:val="18"/>
                <w:szCs w:val="18"/>
                <w:lang w:val="ro-RO"/>
              </w:rPr>
              <w:t>ic</w:t>
            </w:r>
            <w:r w:rsidRPr="00647C5B">
              <w:rPr>
                <w:spacing w:val="-1"/>
                <w:sz w:val="18"/>
                <w:szCs w:val="18"/>
                <w:lang w:val="ro-RO"/>
              </w:rPr>
              <w:t>a</w:t>
            </w:r>
            <w:r w:rsidRPr="00647C5B">
              <w:rPr>
                <w:sz w:val="18"/>
                <w:szCs w:val="18"/>
                <w:lang w:val="ro-RO"/>
              </w:rPr>
              <w:t>le re</w:t>
            </w:r>
            <w:r w:rsidRPr="00647C5B">
              <w:rPr>
                <w:spacing w:val="1"/>
                <w:sz w:val="18"/>
                <w:szCs w:val="18"/>
                <w:lang w:val="ro-RO"/>
              </w:rPr>
              <w:t>p</w:t>
            </w:r>
            <w:r w:rsidRPr="00647C5B">
              <w:rPr>
                <w:sz w:val="18"/>
                <w:szCs w:val="18"/>
                <w:lang w:val="ro-RO"/>
              </w:rPr>
              <w:t>r</w:t>
            </w:r>
            <w:r w:rsidRPr="00647C5B">
              <w:rPr>
                <w:spacing w:val="-1"/>
                <w:sz w:val="18"/>
                <w:szCs w:val="18"/>
                <w:lang w:val="ro-RO"/>
              </w:rPr>
              <w:t>eze</w:t>
            </w:r>
            <w:r w:rsidRPr="00647C5B">
              <w:rPr>
                <w:spacing w:val="1"/>
                <w:sz w:val="18"/>
                <w:szCs w:val="18"/>
                <w:lang w:val="ro-RO"/>
              </w:rPr>
              <w:t>n</w:t>
            </w:r>
            <w:r w:rsidRPr="00647C5B">
              <w:rPr>
                <w:sz w:val="18"/>
                <w:szCs w:val="18"/>
                <w:lang w:val="ro-RO"/>
              </w:rPr>
              <w:t>tati</w:t>
            </w:r>
            <w:r w:rsidRPr="00647C5B">
              <w:rPr>
                <w:spacing w:val="-1"/>
                <w:sz w:val="18"/>
                <w:szCs w:val="18"/>
                <w:lang w:val="ro-RO"/>
              </w:rPr>
              <w:t>v</w:t>
            </w:r>
            <w:r w:rsidRPr="00647C5B">
              <w:rPr>
                <w:sz w:val="18"/>
                <w:szCs w:val="18"/>
                <w:lang w:val="ro-RO"/>
              </w:rPr>
              <w:t xml:space="preserve">e la </w:t>
            </w:r>
            <w:r w:rsidRPr="00647C5B">
              <w:rPr>
                <w:spacing w:val="1"/>
                <w:sz w:val="18"/>
                <w:szCs w:val="18"/>
                <w:lang w:val="ro-RO"/>
              </w:rPr>
              <w:t>n</w:t>
            </w:r>
            <w:r w:rsidRPr="00647C5B">
              <w:rPr>
                <w:sz w:val="18"/>
                <w:szCs w:val="18"/>
                <w:lang w:val="ro-RO"/>
              </w:rPr>
              <w:t>i</w:t>
            </w:r>
            <w:r w:rsidRPr="00647C5B">
              <w:rPr>
                <w:spacing w:val="-1"/>
                <w:sz w:val="18"/>
                <w:szCs w:val="18"/>
                <w:lang w:val="ro-RO"/>
              </w:rPr>
              <w:t>ve</w:t>
            </w:r>
            <w:r w:rsidRPr="00647C5B">
              <w:rPr>
                <w:sz w:val="18"/>
                <w:szCs w:val="18"/>
                <w:lang w:val="ro-RO"/>
              </w:rPr>
              <w:t>l</w:t>
            </w:r>
            <w:r w:rsidRPr="00647C5B">
              <w:rPr>
                <w:spacing w:val="1"/>
                <w:sz w:val="18"/>
                <w:szCs w:val="18"/>
                <w:lang w:val="ro-RO"/>
              </w:rPr>
              <w:t xml:space="preserve"> d</w:t>
            </w:r>
            <w:r w:rsidRPr="00647C5B">
              <w:rPr>
                <w:sz w:val="18"/>
                <w:szCs w:val="18"/>
                <w:lang w:val="ro-RO"/>
              </w:rPr>
              <w:t>e s</w:t>
            </w:r>
            <w:r w:rsidRPr="00647C5B">
              <w:rPr>
                <w:spacing w:val="-1"/>
                <w:sz w:val="18"/>
                <w:szCs w:val="18"/>
                <w:lang w:val="ro-RO"/>
              </w:rPr>
              <w:t>ec</w:t>
            </w:r>
            <w:r w:rsidRPr="00647C5B">
              <w:rPr>
                <w:sz w:val="18"/>
                <w:szCs w:val="18"/>
                <w:lang w:val="ro-RO"/>
              </w:rPr>
              <w:t>t</w:t>
            </w:r>
            <w:r w:rsidRPr="00647C5B">
              <w:rPr>
                <w:spacing w:val="1"/>
                <w:sz w:val="18"/>
                <w:szCs w:val="18"/>
                <w:lang w:val="ro-RO"/>
              </w:rPr>
              <w:t>o</w:t>
            </w:r>
            <w:r w:rsidRPr="00647C5B">
              <w:rPr>
                <w:sz w:val="18"/>
                <w:szCs w:val="18"/>
                <w:lang w:val="ro-RO"/>
              </w:rPr>
              <w:t>r</w:t>
            </w:r>
            <w:r w:rsidRPr="00647C5B">
              <w:rPr>
                <w:spacing w:val="1"/>
                <w:sz w:val="18"/>
                <w:szCs w:val="18"/>
                <w:lang w:val="ro-RO"/>
              </w:rPr>
              <w:t xml:space="preserve"> d</w:t>
            </w:r>
            <w:r w:rsidRPr="00647C5B">
              <w:rPr>
                <w:sz w:val="18"/>
                <w:szCs w:val="18"/>
                <w:lang w:val="ro-RO"/>
              </w:rPr>
              <w:t xml:space="preserve">e </w:t>
            </w:r>
            <w:r w:rsidRPr="00647C5B">
              <w:rPr>
                <w:spacing w:val="-1"/>
                <w:sz w:val="18"/>
                <w:szCs w:val="18"/>
                <w:lang w:val="ro-RO"/>
              </w:rPr>
              <w:t>ac</w:t>
            </w:r>
            <w:r w:rsidRPr="00647C5B">
              <w:rPr>
                <w:sz w:val="18"/>
                <w:szCs w:val="18"/>
                <w:lang w:val="ro-RO"/>
              </w:rPr>
              <w:t>t</w:t>
            </w:r>
            <w:r w:rsidRPr="00647C5B">
              <w:rPr>
                <w:spacing w:val="1"/>
                <w:sz w:val="18"/>
                <w:szCs w:val="18"/>
                <w:lang w:val="ro-RO"/>
              </w:rPr>
              <w:t>i</w:t>
            </w:r>
            <w:r w:rsidRPr="00647C5B">
              <w:rPr>
                <w:spacing w:val="-1"/>
                <w:sz w:val="18"/>
                <w:szCs w:val="18"/>
                <w:lang w:val="ro-RO"/>
              </w:rPr>
              <w:t>v</w:t>
            </w:r>
            <w:r w:rsidRPr="00647C5B">
              <w:rPr>
                <w:sz w:val="18"/>
                <w:szCs w:val="18"/>
                <w:lang w:val="ro-RO"/>
              </w:rPr>
              <w:t>i</w:t>
            </w:r>
            <w:r w:rsidRPr="00647C5B">
              <w:rPr>
                <w:spacing w:val="1"/>
                <w:sz w:val="18"/>
                <w:szCs w:val="18"/>
                <w:lang w:val="ro-RO"/>
              </w:rPr>
              <w:t>t</w:t>
            </w:r>
            <w:r w:rsidRPr="00647C5B">
              <w:rPr>
                <w:spacing w:val="-1"/>
                <w:sz w:val="18"/>
                <w:szCs w:val="18"/>
                <w:lang w:val="ro-RO"/>
              </w:rPr>
              <w:t>a</w:t>
            </w:r>
            <w:r w:rsidRPr="00647C5B">
              <w:rPr>
                <w:sz w:val="18"/>
                <w:szCs w:val="18"/>
                <w:lang w:val="ro-RO"/>
              </w:rPr>
              <w:t>te î</w:t>
            </w:r>
            <w:r w:rsidRPr="00647C5B">
              <w:rPr>
                <w:spacing w:val="1"/>
                <w:sz w:val="18"/>
                <w:szCs w:val="18"/>
                <w:lang w:val="ro-RO"/>
              </w:rPr>
              <w:t>n</w:t>
            </w:r>
            <w:r w:rsidRPr="00647C5B">
              <w:rPr>
                <w:spacing w:val="-1"/>
                <w:sz w:val="18"/>
                <w:szCs w:val="18"/>
                <w:lang w:val="ro-RO"/>
              </w:rPr>
              <w:t>vă</w:t>
            </w:r>
            <w:r w:rsidRPr="00647C5B">
              <w:rPr>
                <w:sz w:val="18"/>
                <w:szCs w:val="18"/>
                <w:lang w:val="ro-RO"/>
              </w:rPr>
              <w:t>ţ</w:t>
            </w:r>
            <w:r w:rsidRPr="00647C5B">
              <w:rPr>
                <w:spacing w:val="2"/>
                <w:sz w:val="18"/>
                <w:szCs w:val="18"/>
                <w:lang w:val="ro-RO"/>
              </w:rPr>
              <w:t>ă</w:t>
            </w:r>
            <w:r w:rsidRPr="00647C5B">
              <w:rPr>
                <w:spacing w:val="-3"/>
                <w:sz w:val="18"/>
                <w:szCs w:val="18"/>
                <w:lang w:val="ro-RO"/>
              </w:rPr>
              <w:t>m</w:t>
            </w:r>
            <w:r w:rsidRPr="00647C5B">
              <w:rPr>
                <w:spacing w:val="-1"/>
                <w:sz w:val="18"/>
                <w:szCs w:val="18"/>
                <w:lang w:val="ro-RO"/>
              </w:rPr>
              <w:t>â</w:t>
            </w:r>
            <w:r w:rsidRPr="00647C5B">
              <w:rPr>
                <w:spacing w:val="1"/>
                <w:sz w:val="18"/>
                <w:szCs w:val="18"/>
                <w:lang w:val="ro-RO"/>
              </w:rPr>
              <w:t>n</w:t>
            </w:r>
            <w:r w:rsidRPr="00647C5B">
              <w:rPr>
                <w:sz w:val="18"/>
                <w:szCs w:val="18"/>
                <w:lang w:val="ro-RO"/>
              </w:rPr>
              <w:t>t</w:t>
            </w:r>
            <w:r w:rsidRPr="00647C5B">
              <w:rPr>
                <w:spacing w:val="1"/>
                <w:sz w:val="18"/>
                <w:szCs w:val="18"/>
                <w:lang w:val="ro-RO"/>
              </w:rPr>
              <w:t xml:space="preserve"> p</w:t>
            </w:r>
            <w:r w:rsidRPr="00647C5B">
              <w:rPr>
                <w:sz w:val="18"/>
                <w:szCs w:val="18"/>
                <w:lang w:val="ro-RO"/>
              </w:rPr>
              <w:t>r</w:t>
            </w:r>
            <w:r w:rsidRPr="00647C5B">
              <w:rPr>
                <w:spacing w:val="-1"/>
                <w:sz w:val="18"/>
                <w:szCs w:val="18"/>
                <w:lang w:val="ro-RO"/>
              </w:rPr>
              <w:t>e</w:t>
            </w:r>
            <w:r w:rsidRPr="00647C5B">
              <w:rPr>
                <w:spacing w:val="1"/>
                <w:sz w:val="18"/>
                <w:szCs w:val="18"/>
                <w:lang w:val="ro-RO"/>
              </w:rPr>
              <w:t>un</w:t>
            </w:r>
            <w:r w:rsidRPr="00647C5B">
              <w:rPr>
                <w:sz w:val="18"/>
                <w:szCs w:val="18"/>
                <w:lang w:val="ro-RO"/>
              </w:rPr>
              <w:t>i</w:t>
            </w:r>
            <w:r w:rsidRPr="00647C5B">
              <w:rPr>
                <w:spacing w:val="-1"/>
                <w:sz w:val="18"/>
                <w:szCs w:val="18"/>
                <w:lang w:val="ro-RO"/>
              </w:rPr>
              <w:t>ve</w:t>
            </w:r>
            <w:r w:rsidRPr="00647C5B">
              <w:rPr>
                <w:sz w:val="18"/>
                <w:szCs w:val="18"/>
                <w:lang w:val="ro-RO"/>
              </w:rPr>
              <w:t>rsitar</w:t>
            </w:r>
          </w:p>
          <w:p w14:paraId="22F1D745" w14:textId="77777777" w:rsidR="008F5D55" w:rsidRPr="00647C5B" w:rsidRDefault="00054EB8">
            <w:pPr>
              <w:spacing w:line="200" w:lineRule="exact"/>
              <w:ind w:left="102"/>
              <w:rPr>
                <w:sz w:val="18"/>
                <w:szCs w:val="18"/>
                <w:lang w:val="ro-RO"/>
              </w:rPr>
            </w:pPr>
            <w:r w:rsidRPr="00647C5B">
              <w:rPr>
                <w:sz w:val="18"/>
                <w:szCs w:val="18"/>
                <w:lang w:val="ro-RO"/>
              </w:rPr>
              <w:t>/s</w:t>
            </w:r>
            <w:r w:rsidRPr="00647C5B">
              <w:rPr>
                <w:spacing w:val="1"/>
                <w:sz w:val="18"/>
                <w:szCs w:val="18"/>
                <w:lang w:val="ro-RO"/>
              </w:rPr>
              <w:t>e</w:t>
            </w:r>
            <w:r w:rsidRPr="00647C5B">
              <w:rPr>
                <w:spacing w:val="-3"/>
                <w:sz w:val="18"/>
                <w:szCs w:val="18"/>
                <w:lang w:val="ro-RO"/>
              </w:rPr>
              <w:t>m</w:t>
            </w:r>
            <w:r w:rsidRPr="00647C5B">
              <w:rPr>
                <w:spacing w:val="1"/>
                <w:sz w:val="18"/>
                <w:szCs w:val="18"/>
                <w:lang w:val="ro-RO"/>
              </w:rPr>
              <w:t>n</w:t>
            </w:r>
            <w:r w:rsidRPr="00647C5B">
              <w:rPr>
                <w:spacing w:val="-1"/>
                <w:sz w:val="18"/>
                <w:szCs w:val="18"/>
                <w:lang w:val="ro-RO"/>
              </w:rPr>
              <w:t>a</w:t>
            </w:r>
            <w:r w:rsidRPr="00647C5B">
              <w:rPr>
                <w:sz w:val="18"/>
                <w:szCs w:val="18"/>
                <w:lang w:val="ro-RO"/>
              </w:rPr>
              <w:t>tare</w:t>
            </w:r>
            <w:r w:rsidRPr="00647C5B">
              <w:rPr>
                <w:spacing w:val="-1"/>
                <w:sz w:val="18"/>
                <w:szCs w:val="18"/>
                <w:lang w:val="ro-RO"/>
              </w:rPr>
              <w:t xml:space="preserve"> a</w:t>
            </w:r>
            <w:r w:rsidRPr="00647C5B">
              <w:rPr>
                <w:sz w:val="18"/>
                <w:szCs w:val="18"/>
                <w:lang w:val="ro-RO"/>
              </w:rPr>
              <w:t>le c</w:t>
            </w:r>
            <w:r w:rsidRPr="00647C5B">
              <w:rPr>
                <w:spacing w:val="1"/>
                <w:sz w:val="18"/>
                <w:szCs w:val="18"/>
                <w:lang w:val="ro-RO"/>
              </w:rPr>
              <w:t>on</w:t>
            </w:r>
            <w:r w:rsidRPr="00647C5B">
              <w:rPr>
                <w:sz w:val="18"/>
                <w:szCs w:val="18"/>
                <w:lang w:val="ro-RO"/>
              </w:rPr>
              <w:t>tra</w:t>
            </w:r>
            <w:r w:rsidRPr="00647C5B">
              <w:rPr>
                <w:spacing w:val="-1"/>
                <w:sz w:val="18"/>
                <w:szCs w:val="18"/>
                <w:lang w:val="ro-RO"/>
              </w:rPr>
              <w:t>c</w:t>
            </w:r>
            <w:r w:rsidRPr="00647C5B">
              <w:rPr>
                <w:sz w:val="18"/>
                <w:szCs w:val="18"/>
                <w:lang w:val="ro-RO"/>
              </w:rPr>
              <w:t>t</w:t>
            </w:r>
            <w:r w:rsidRPr="00647C5B">
              <w:rPr>
                <w:spacing w:val="1"/>
                <w:sz w:val="18"/>
                <w:szCs w:val="18"/>
                <w:lang w:val="ro-RO"/>
              </w:rPr>
              <w:t>u</w:t>
            </w:r>
            <w:r w:rsidRPr="00647C5B">
              <w:rPr>
                <w:sz w:val="18"/>
                <w:szCs w:val="18"/>
                <w:lang w:val="ro-RO"/>
              </w:rPr>
              <w:t>l</w:t>
            </w:r>
            <w:r w:rsidRPr="00647C5B">
              <w:rPr>
                <w:spacing w:val="1"/>
                <w:sz w:val="18"/>
                <w:szCs w:val="18"/>
                <w:lang w:val="ro-RO"/>
              </w:rPr>
              <w:t>u</w:t>
            </w:r>
            <w:r w:rsidRPr="00647C5B">
              <w:rPr>
                <w:sz w:val="18"/>
                <w:szCs w:val="18"/>
                <w:lang w:val="ro-RO"/>
              </w:rPr>
              <w:t>i</w:t>
            </w:r>
          </w:p>
          <w:p w14:paraId="32DC4982" w14:textId="77777777" w:rsidR="008F5D55" w:rsidRPr="00647C5B" w:rsidRDefault="00054EB8">
            <w:pPr>
              <w:spacing w:before="5" w:line="200" w:lineRule="exact"/>
              <w:ind w:left="102" w:right="108"/>
              <w:rPr>
                <w:sz w:val="18"/>
                <w:szCs w:val="18"/>
                <w:lang w:val="ro-RO"/>
              </w:rPr>
            </w:pPr>
            <w:r w:rsidRPr="00647C5B">
              <w:rPr>
                <w:spacing w:val="-1"/>
                <w:sz w:val="18"/>
                <w:szCs w:val="18"/>
                <w:lang w:val="ro-RO"/>
              </w:rPr>
              <w:t>c</w:t>
            </w:r>
            <w:r w:rsidRPr="00647C5B">
              <w:rPr>
                <w:spacing w:val="1"/>
                <w:sz w:val="18"/>
                <w:szCs w:val="18"/>
                <w:lang w:val="ro-RO"/>
              </w:rPr>
              <w:t>o</w:t>
            </w:r>
            <w:r w:rsidRPr="00647C5B">
              <w:rPr>
                <w:sz w:val="18"/>
                <w:szCs w:val="18"/>
                <w:lang w:val="ro-RO"/>
              </w:rPr>
              <w:t>le</w:t>
            </w:r>
            <w:r w:rsidRPr="00647C5B">
              <w:rPr>
                <w:spacing w:val="-1"/>
                <w:sz w:val="18"/>
                <w:szCs w:val="18"/>
                <w:lang w:val="ro-RO"/>
              </w:rPr>
              <w:t>c</w:t>
            </w:r>
            <w:r w:rsidRPr="00647C5B">
              <w:rPr>
                <w:sz w:val="18"/>
                <w:szCs w:val="18"/>
                <w:lang w:val="ro-RO"/>
              </w:rPr>
              <w:t>t</w:t>
            </w:r>
            <w:r w:rsidRPr="00647C5B">
              <w:rPr>
                <w:spacing w:val="1"/>
                <w:sz w:val="18"/>
                <w:szCs w:val="18"/>
                <w:lang w:val="ro-RO"/>
              </w:rPr>
              <w:t>i</w:t>
            </w:r>
            <w:r w:rsidRPr="00647C5B">
              <w:rPr>
                <w:sz w:val="18"/>
                <w:szCs w:val="18"/>
                <w:lang w:val="ro-RO"/>
              </w:rPr>
              <w:t>v</w:t>
            </w:r>
            <w:r w:rsidRPr="00647C5B">
              <w:rPr>
                <w:spacing w:val="-1"/>
                <w:sz w:val="18"/>
                <w:szCs w:val="18"/>
                <w:lang w:val="ro-RO"/>
              </w:rPr>
              <w:t xml:space="preserve"> </w:t>
            </w:r>
            <w:r w:rsidRPr="00647C5B">
              <w:rPr>
                <w:spacing w:val="1"/>
                <w:sz w:val="18"/>
                <w:szCs w:val="18"/>
                <w:lang w:val="ro-RO"/>
              </w:rPr>
              <w:t>d</w:t>
            </w:r>
            <w:r w:rsidRPr="00647C5B">
              <w:rPr>
                <w:sz w:val="18"/>
                <w:szCs w:val="18"/>
                <w:lang w:val="ro-RO"/>
              </w:rPr>
              <w:t xml:space="preserve">e </w:t>
            </w:r>
            <w:r w:rsidRPr="00647C5B">
              <w:rPr>
                <w:spacing w:val="-3"/>
                <w:sz w:val="18"/>
                <w:szCs w:val="18"/>
                <w:lang w:val="ro-RO"/>
              </w:rPr>
              <w:t>m</w:t>
            </w:r>
            <w:r w:rsidRPr="00647C5B">
              <w:rPr>
                <w:spacing w:val="1"/>
                <w:sz w:val="18"/>
                <w:szCs w:val="18"/>
                <w:lang w:val="ro-RO"/>
              </w:rPr>
              <w:t>un</w:t>
            </w:r>
            <w:r w:rsidRPr="00647C5B">
              <w:rPr>
                <w:spacing w:val="-1"/>
                <w:sz w:val="18"/>
                <w:szCs w:val="18"/>
                <w:lang w:val="ro-RO"/>
              </w:rPr>
              <w:t>c</w:t>
            </w:r>
            <w:r w:rsidRPr="00647C5B">
              <w:rPr>
                <w:sz w:val="18"/>
                <w:szCs w:val="18"/>
                <w:lang w:val="ro-RO"/>
              </w:rPr>
              <w:t xml:space="preserve">ă la </w:t>
            </w:r>
            <w:r w:rsidRPr="00647C5B">
              <w:rPr>
                <w:spacing w:val="1"/>
                <w:sz w:val="18"/>
                <w:szCs w:val="18"/>
                <w:lang w:val="ro-RO"/>
              </w:rPr>
              <w:t>n</w:t>
            </w:r>
            <w:r w:rsidRPr="00647C5B">
              <w:rPr>
                <w:sz w:val="18"/>
                <w:szCs w:val="18"/>
                <w:lang w:val="ro-RO"/>
              </w:rPr>
              <w:t>i</w:t>
            </w:r>
            <w:r w:rsidRPr="00647C5B">
              <w:rPr>
                <w:spacing w:val="-1"/>
                <w:sz w:val="18"/>
                <w:szCs w:val="18"/>
                <w:lang w:val="ro-RO"/>
              </w:rPr>
              <w:t>ve</w:t>
            </w:r>
            <w:r w:rsidRPr="00647C5B">
              <w:rPr>
                <w:sz w:val="18"/>
                <w:szCs w:val="18"/>
                <w:lang w:val="ro-RO"/>
              </w:rPr>
              <w:t>l</w:t>
            </w:r>
            <w:r w:rsidRPr="00647C5B">
              <w:rPr>
                <w:spacing w:val="1"/>
                <w:sz w:val="18"/>
                <w:szCs w:val="18"/>
                <w:lang w:val="ro-RO"/>
              </w:rPr>
              <w:t xml:space="preserve"> d</w:t>
            </w:r>
            <w:r w:rsidRPr="00647C5B">
              <w:rPr>
                <w:sz w:val="18"/>
                <w:szCs w:val="18"/>
                <w:lang w:val="ro-RO"/>
              </w:rPr>
              <w:t>e s</w:t>
            </w:r>
            <w:r w:rsidRPr="00647C5B">
              <w:rPr>
                <w:spacing w:val="-1"/>
                <w:sz w:val="18"/>
                <w:szCs w:val="18"/>
                <w:lang w:val="ro-RO"/>
              </w:rPr>
              <w:t>ec</w:t>
            </w:r>
            <w:r w:rsidRPr="00647C5B">
              <w:rPr>
                <w:sz w:val="18"/>
                <w:szCs w:val="18"/>
                <w:lang w:val="ro-RO"/>
              </w:rPr>
              <w:t>t</w:t>
            </w:r>
            <w:r w:rsidRPr="00647C5B">
              <w:rPr>
                <w:spacing w:val="1"/>
                <w:sz w:val="18"/>
                <w:szCs w:val="18"/>
                <w:lang w:val="ro-RO"/>
              </w:rPr>
              <w:t>o</w:t>
            </w:r>
            <w:r w:rsidRPr="00647C5B">
              <w:rPr>
                <w:sz w:val="18"/>
                <w:szCs w:val="18"/>
                <w:lang w:val="ro-RO"/>
              </w:rPr>
              <w:t>r</w:t>
            </w:r>
            <w:r w:rsidRPr="00647C5B">
              <w:rPr>
                <w:spacing w:val="1"/>
                <w:sz w:val="18"/>
                <w:szCs w:val="18"/>
                <w:lang w:val="ro-RO"/>
              </w:rPr>
              <w:t xml:space="preserve"> d</w:t>
            </w:r>
            <w:r w:rsidRPr="00647C5B">
              <w:rPr>
                <w:sz w:val="18"/>
                <w:szCs w:val="18"/>
                <w:lang w:val="ro-RO"/>
              </w:rPr>
              <w:t xml:space="preserve">e </w:t>
            </w:r>
            <w:r w:rsidRPr="00647C5B">
              <w:rPr>
                <w:spacing w:val="-1"/>
                <w:sz w:val="18"/>
                <w:szCs w:val="18"/>
                <w:lang w:val="ro-RO"/>
              </w:rPr>
              <w:t>ac</w:t>
            </w:r>
            <w:r w:rsidRPr="00647C5B">
              <w:rPr>
                <w:sz w:val="18"/>
                <w:szCs w:val="18"/>
                <w:lang w:val="ro-RO"/>
              </w:rPr>
              <w:t>t</w:t>
            </w:r>
            <w:r w:rsidRPr="00647C5B">
              <w:rPr>
                <w:spacing w:val="1"/>
                <w:sz w:val="18"/>
                <w:szCs w:val="18"/>
                <w:lang w:val="ro-RO"/>
              </w:rPr>
              <w:t>i</w:t>
            </w:r>
            <w:r w:rsidRPr="00647C5B">
              <w:rPr>
                <w:spacing w:val="-1"/>
                <w:sz w:val="18"/>
                <w:szCs w:val="18"/>
                <w:lang w:val="ro-RO"/>
              </w:rPr>
              <w:t>v</w:t>
            </w:r>
            <w:r w:rsidRPr="00647C5B">
              <w:rPr>
                <w:sz w:val="18"/>
                <w:szCs w:val="18"/>
                <w:lang w:val="ro-RO"/>
              </w:rPr>
              <w:t>i</w:t>
            </w:r>
            <w:r w:rsidRPr="00647C5B">
              <w:rPr>
                <w:spacing w:val="1"/>
                <w:sz w:val="18"/>
                <w:szCs w:val="18"/>
                <w:lang w:val="ro-RO"/>
              </w:rPr>
              <w:t>t</w:t>
            </w:r>
            <w:r w:rsidRPr="00647C5B">
              <w:rPr>
                <w:spacing w:val="-1"/>
                <w:sz w:val="18"/>
                <w:szCs w:val="18"/>
                <w:lang w:val="ro-RO"/>
              </w:rPr>
              <w:t>a</w:t>
            </w:r>
            <w:r w:rsidRPr="00647C5B">
              <w:rPr>
                <w:sz w:val="18"/>
                <w:szCs w:val="18"/>
                <w:lang w:val="ro-RO"/>
              </w:rPr>
              <w:t>te î</w:t>
            </w:r>
            <w:r w:rsidRPr="00647C5B">
              <w:rPr>
                <w:spacing w:val="1"/>
                <w:sz w:val="18"/>
                <w:szCs w:val="18"/>
                <w:lang w:val="ro-RO"/>
              </w:rPr>
              <w:t>n</w:t>
            </w:r>
            <w:r w:rsidRPr="00647C5B">
              <w:rPr>
                <w:spacing w:val="-1"/>
                <w:sz w:val="18"/>
                <w:szCs w:val="18"/>
                <w:lang w:val="ro-RO"/>
              </w:rPr>
              <w:t>vă</w:t>
            </w:r>
            <w:r w:rsidRPr="00647C5B">
              <w:rPr>
                <w:sz w:val="18"/>
                <w:szCs w:val="18"/>
                <w:lang w:val="ro-RO"/>
              </w:rPr>
              <w:t>ţ</w:t>
            </w:r>
            <w:r w:rsidRPr="00647C5B">
              <w:rPr>
                <w:spacing w:val="2"/>
                <w:sz w:val="18"/>
                <w:szCs w:val="18"/>
                <w:lang w:val="ro-RO"/>
              </w:rPr>
              <w:t>ă</w:t>
            </w:r>
            <w:r w:rsidRPr="00647C5B">
              <w:rPr>
                <w:spacing w:val="-3"/>
                <w:sz w:val="18"/>
                <w:szCs w:val="18"/>
                <w:lang w:val="ro-RO"/>
              </w:rPr>
              <w:t>m</w:t>
            </w:r>
            <w:r w:rsidRPr="00647C5B">
              <w:rPr>
                <w:spacing w:val="-1"/>
                <w:sz w:val="18"/>
                <w:szCs w:val="18"/>
                <w:lang w:val="ro-RO"/>
              </w:rPr>
              <w:t>â</w:t>
            </w:r>
            <w:r w:rsidRPr="00647C5B">
              <w:rPr>
                <w:spacing w:val="1"/>
                <w:sz w:val="18"/>
                <w:szCs w:val="18"/>
                <w:lang w:val="ro-RO"/>
              </w:rPr>
              <w:t>n</w:t>
            </w:r>
            <w:r w:rsidRPr="00647C5B">
              <w:rPr>
                <w:sz w:val="18"/>
                <w:szCs w:val="18"/>
                <w:lang w:val="ro-RO"/>
              </w:rPr>
              <w:t>t</w:t>
            </w:r>
            <w:r w:rsidRPr="00647C5B">
              <w:rPr>
                <w:spacing w:val="1"/>
                <w:sz w:val="18"/>
                <w:szCs w:val="18"/>
                <w:lang w:val="ro-RO"/>
              </w:rPr>
              <w:t xml:space="preserve"> p</w:t>
            </w:r>
            <w:r w:rsidRPr="00647C5B">
              <w:rPr>
                <w:sz w:val="18"/>
                <w:szCs w:val="18"/>
                <w:lang w:val="ro-RO"/>
              </w:rPr>
              <w:t>r</w:t>
            </w:r>
            <w:r w:rsidRPr="00647C5B">
              <w:rPr>
                <w:spacing w:val="-1"/>
                <w:sz w:val="18"/>
                <w:szCs w:val="18"/>
                <w:lang w:val="ro-RO"/>
              </w:rPr>
              <w:t>e</w:t>
            </w:r>
            <w:r w:rsidRPr="00647C5B">
              <w:rPr>
                <w:spacing w:val="1"/>
                <w:sz w:val="18"/>
                <w:szCs w:val="18"/>
                <w:lang w:val="ro-RO"/>
              </w:rPr>
              <w:t>un</w:t>
            </w:r>
            <w:r w:rsidRPr="00647C5B">
              <w:rPr>
                <w:sz w:val="18"/>
                <w:szCs w:val="18"/>
                <w:lang w:val="ro-RO"/>
              </w:rPr>
              <w:t>i</w:t>
            </w:r>
            <w:r w:rsidRPr="00647C5B">
              <w:rPr>
                <w:spacing w:val="-1"/>
                <w:sz w:val="18"/>
                <w:szCs w:val="18"/>
                <w:lang w:val="ro-RO"/>
              </w:rPr>
              <w:t>ve</w:t>
            </w:r>
            <w:r w:rsidRPr="00647C5B">
              <w:rPr>
                <w:sz w:val="18"/>
                <w:szCs w:val="18"/>
                <w:lang w:val="ro-RO"/>
              </w:rPr>
              <w:t>rsitar,</w:t>
            </w:r>
          </w:p>
        </w:tc>
        <w:tc>
          <w:tcPr>
            <w:tcW w:w="1722" w:type="dxa"/>
            <w:tcBorders>
              <w:top w:val="single" w:sz="5" w:space="0" w:color="000000"/>
              <w:left w:val="single" w:sz="5" w:space="0" w:color="000000"/>
              <w:bottom w:val="single" w:sz="5" w:space="0" w:color="000000"/>
              <w:right w:val="single" w:sz="5" w:space="0" w:color="000000"/>
            </w:tcBorders>
          </w:tcPr>
          <w:p w14:paraId="47FCD917" w14:textId="77777777" w:rsidR="008F5D55" w:rsidRPr="00647C5B" w:rsidRDefault="008F5D55">
            <w:pPr>
              <w:rPr>
                <w:lang w:val="ro-RO"/>
              </w:rPr>
            </w:pPr>
          </w:p>
        </w:tc>
        <w:tc>
          <w:tcPr>
            <w:tcW w:w="994" w:type="dxa"/>
            <w:gridSpan w:val="2"/>
            <w:tcBorders>
              <w:top w:val="single" w:sz="5" w:space="0" w:color="000000"/>
              <w:left w:val="single" w:sz="5" w:space="0" w:color="000000"/>
              <w:bottom w:val="single" w:sz="5" w:space="0" w:color="000000"/>
              <w:right w:val="single" w:sz="5" w:space="0" w:color="000000"/>
            </w:tcBorders>
          </w:tcPr>
          <w:p w14:paraId="4A213187" w14:textId="77777777" w:rsidR="008F5D55" w:rsidRPr="00647C5B" w:rsidRDefault="008F5D55">
            <w:pPr>
              <w:rPr>
                <w:lang w:val="ro-RO"/>
              </w:rPr>
            </w:pPr>
          </w:p>
        </w:tc>
        <w:tc>
          <w:tcPr>
            <w:tcW w:w="850" w:type="dxa"/>
            <w:gridSpan w:val="2"/>
            <w:tcBorders>
              <w:top w:val="single" w:sz="5" w:space="0" w:color="000000"/>
              <w:left w:val="single" w:sz="5" w:space="0" w:color="000000"/>
              <w:bottom w:val="single" w:sz="5" w:space="0" w:color="000000"/>
              <w:right w:val="single" w:sz="5" w:space="0" w:color="000000"/>
            </w:tcBorders>
            <w:shd w:val="clear" w:color="auto" w:fill="BEBEBE"/>
          </w:tcPr>
          <w:p w14:paraId="7675F0A4" w14:textId="77777777" w:rsidR="008F5D55" w:rsidRPr="00647C5B" w:rsidRDefault="008F5D55">
            <w:pPr>
              <w:rPr>
                <w:lang w:val="ro-RO"/>
              </w:rPr>
            </w:pPr>
          </w:p>
        </w:tc>
        <w:tc>
          <w:tcPr>
            <w:tcW w:w="991" w:type="dxa"/>
            <w:gridSpan w:val="2"/>
            <w:tcBorders>
              <w:top w:val="single" w:sz="5" w:space="0" w:color="000000"/>
              <w:left w:val="single" w:sz="5" w:space="0" w:color="000000"/>
              <w:bottom w:val="single" w:sz="5" w:space="0" w:color="000000"/>
              <w:right w:val="single" w:sz="5" w:space="0" w:color="000000"/>
            </w:tcBorders>
          </w:tcPr>
          <w:p w14:paraId="259DB34C" w14:textId="77777777" w:rsidR="008F5D55" w:rsidRPr="00647C5B" w:rsidRDefault="008F5D55">
            <w:pPr>
              <w:rPr>
                <w:lang w:val="ro-RO"/>
              </w:rPr>
            </w:pPr>
          </w:p>
        </w:tc>
        <w:tc>
          <w:tcPr>
            <w:tcW w:w="1136" w:type="dxa"/>
            <w:gridSpan w:val="2"/>
            <w:tcBorders>
              <w:top w:val="single" w:sz="5" w:space="0" w:color="000000"/>
              <w:left w:val="single" w:sz="5" w:space="0" w:color="000000"/>
              <w:bottom w:val="single" w:sz="5" w:space="0" w:color="000000"/>
              <w:right w:val="single" w:sz="5" w:space="0" w:color="000000"/>
            </w:tcBorders>
          </w:tcPr>
          <w:p w14:paraId="2DF43DDB" w14:textId="77777777" w:rsidR="008F5D55" w:rsidRPr="00647C5B" w:rsidRDefault="008F5D55">
            <w:pPr>
              <w:rPr>
                <w:lang w:val="ro-RO"/>
              </w:rPr>
            </w:pPr>
          </w:p>
        </w:tc>
        <w:tc>
          <w:tcPr>
            <w:tcW w:w="1133" w:type="dxa"/>
            <w:gridSpan w:val="2"/>
            <w:tcBorders>
              <w:top w:val="single" w:sz="5" w:space="0" w:color="000000"/>
              <w:left w:val="single" w:sz="5" w:space="0" w:color="000000"/>
              <w:bottom w:val="single" w:sz="5" w:space="0" w:color="000000"/>
              <w:right w:val="single" w:sz="5" w:space="0" w:color="000000"/>
            </w:tcBorders>
          </w:tcPr>
          <w:p w14:paraId="0DF5CCD5" w14:textId="77777777" w:rsidR="008F5D55" w:rsidRPr="00647C5B" w:rsidRDefault="008F5D55">
            <w:pPr>
              <w:rPr>
                <w:lang w:val="ro-RO"/>
              </w:rPr>
            </w:pPr>
          </w:p>
        </w:tc>
      </w:tr>
      <w:tr w:rsidR="008F5D55" w:rsidRPr="00647C5B" w14:paraId="7141AFC7" w14:textId="77777777" w:rsidTr="005929B7">
        <w:trPr>
          <w:gridAfter w:val="1"/>
          <w:wAfter w:w="9" w:type="dxa"/>
          <w:trHeight w:hRule="exact" w:val="425"/>
        </w:trPr>
        <w:tc>
          <w:tcPr>
            <w:tcW w:w="2357" w:type="dxa"/>
            <w:gridSpan w:val="4"/>
            <w:vMerge w:val="restart"/>
            <w:tcBorders>
              <w:top w:val="single" w:sz="5" w:space="0" w:color="000000"/>
              <w:left w:val="single" w:sz="5" w:space="0" w:color="000000"/>
              <w:right w:val="single" w:sz="5" w:space="0" w:color="000000"/>
            </w:tcBorders>
          </w:tcPr>
          <w:p w14:paraId="3DF9D801" w14:textId="77777777" w:rsidR="008F5D55" w:rsidRPr="00647C5B" w:rsidRDefault="00054EB8">
            <w:pPr>
              <w:spacing w:before="13"/>
              <w:ind w:left="102" w:right="331"/>
              <w:rPr>
                <w:sz w:val="18"/>
                <w:szCs w:val="18"/>
                <w:lang w:val="ro-RO"/>
              </w:rPr>
            </w:pPr>
            <w:r w:rsidRPr="00647C5B">
              <w:rPr>
                <w:b/>
                <w:spacing w:val="-1"/>
                <w:sz w:val="18"/>
                <w:szCs w:val="18"/>
                <w:lang w:val="ro-RO"/>
              </w:rPr>
              <w:t>e</w:t>
            </w:r>
            <w:r w:rsidRPr="00647C5B">
              <w:rPr>
                <w:b/>
                <w:sz w:val="18"/>
                <w:szCs w:val="18"/>
                <w:lang w:val="ro-RO"/>
              </w:rPr>
              <w:t>.</w:t>
            </w:r>
            <w:r w:rsidRPr="00647C5B">
              <w:rPr>
                <w:b/>
                <w:spacing w:val="1"/>
                <w:sz w:val="18"/>
                <w:szCs w:val="18"/>
                <w:lang w:val="ro-RO"/>
              </w:rPr>
              <w:t xml:space="preserve"> </w:t>
            </w:r>
            <w:r w:rsidRPr="00647C5B">
              <w:rPr>
                <w:spacing w:val="-3"/>
                <w:sz w:val="18"/>
                <w:szCs w:val="18"/>
                <w:lang w:val="ro-RO"/>
              </w:rPr>
              <w:t>A</w:t>
            </w:r>
            <w:r w:rsidRPr="00647C5B">
              <w:rPr>
                <w:spacing w:val="-1"/>
                <w:sz w:val="18"/>
                <w:szCs w:val="18"/>
                <w:lang w:val="ro-RO"/>
              </w:rPr>
              <w:t>c</w:t>
            </w:r>
            <w:r w:rsidRPr="00647C5B">
              <w:rPr>
                <w:sz w:val="18"/>
                <w:szCs w:val="18"/>
                <w:lang w:val="ro-RO"/>
              </w:rPr>
              <w:t>ti</w:t>
            </w:r>
            <w:r w:rsidRPr="00647C5B">
              <w:rPr>
                <w:spacing w:val="-1"/>
                <w:sz w:val="18"/>
                <w:szCs w:val="18"/>
                <w:lang w:val="ro-RO"/>
              </w:rPr>
              <w:t>v</w:t>
            </w:r>
            <w:r w:rsidRPr="00647C5B">
              <w:rPr>
                <w:sz w:val="18"/>
                <w:szCs w:val="18"/>
                <w:lang w:val="ro-RO"/>
              </w:rPr>
              <w:t>it</w:t>
            </w:r>
            <w:r w:rsidRPr="00647C5B">
              <w:rPr>
                <w:spacing w:val="-1"/>
                <w:sz w:val="18"/>
                <w:szCs w:val="18"/>
                <w:lang w:val="ro-RO"/>
              </w:rPr>
              <w:t>a</w:t>
            </w:r>
            <w:r w:rsidRPr="00647C5B">
              <w:rPr>
                <w:sz w:val="18"/>
                <w:szCs w:val="18"/>
                <w:lang w:val="ro-RO"/>
              </w:rPr>
              <w:t xml:space="preserve">tea </w:t>
            </w:r>
            <w:r w:rsidRPr="00647C5B">
              <w:rPr>
                <w:spacing w:val="1"/>
                <w:sz w:val="18"/>
                <w:szCs w:val="18"/>
                <w:lang w:val="ro-RO"/>
              </w:rPr>
              <w:t>d</w:t>
            </w:r>
            <w:r w:rsidRPr="00647C5B">
              <w:rPr>
                <w:sz w:val="18"/>
                <w:szCs w:val="18"/>
                <w:lang w:val="ro-RO"/>
              </w:rPr>
              <w:t>e</w:t>
            </w:r>
            <w:r w:rsidRPr="00647C5B">
              <w:rPr>
                <w:spacing w:val="2"/>
                <w:sz w:val="18"/>
                <w:szCs w:val="18"/>
                <w:lang w:val="ro-RO"/>
              </w:rPr>
              <w:t xml:space="preserve"> </w:t>
            </w:r>
            <w:r w:rsidRPr="00647C5B">
              <w:rPr>
                <w:spacing w:val="-6"/>
                <w:sz w:val="18"/>
                <w:szCs w:val="18"/>
                <w:lang w:val="ro-RO"/>
              </w:rPr>
              <w:t>m</w:t>
            </w:r>
            <w:r w:rsidRPr="00647C5B">
              <w:rPr>
                <w:spacing w:val="-1"/>
                <w:sz w:val="18"/>
                <w:szCs w:val="18"/>
                <w:lang w:val="ro-RO"/>
              </w:rPr>
              <w:t>e</w:t>
            </w:r>
            <w:r w:rsidRPr="00647C5B">
              <w:rPr>
                <w:sz w:val="18"/>
                <w:szCs w:val="18"/>
                <w:lang w:val="ro-RO"/>
              </w:rPr>
              <w:t>t</w:t>
            </w:r>
            <w:r w:rsidRPr="00647C5B">
              <w:rPr>
                <w:spacing w:val="1"/>
                <w:sz w:val="18"/>
                <w:szCs w:val="18"/>
                <w:lang w:val="ro-RO"/>
              </w:rPr>
              <w:t>od</w:t>
            </w:r>
            <w:r w:rsidRPr="00647C5B">
              <w:rPr>
                <w:sz w:val="18"/>
                <w:szCs w:val="18"/>
                <w:lang w:val="ro-RO"/>
              </w:rPr>
              <w:t xml:space="preserve">ist, </w:t>
            </w:r>
            <w:r w:rsidRPr="00647C5B">
              <w:rPr>
                <w:spacing w:val="-1"/>
                <w:sz w:val="18"/>
                <w:szCs w:val="18"/>
                <w:lang w:val="ro-RO"/>
              </w:rPr>
              <w:t>m</w:t>
            </w:r>
            <w:r w:rsidRPr="00647C5B">
              <w:rPr>
                <w:spacing w:val="2"/>
                <w:sz w:val="18"/>
                <w:szCs w:val="18"/>
                <w:lang w:val="ro-RO"/>
              </w:rPr>
              <w:t>e</w:t>
            </w:r>
            <w:r w:rsidRPr="00647C5B">
              <w:rPr>
                <w:spacing w:val="-6"/>
                <w:sz w:val="18"/>
                <w:szCs w:val="18"/>
                <w:lang w:val="ro-RO"/>
              </w:rPr>
              <w:t>m</w:t>
            </w:r>
            <w:r w:rsidRPr="00647C5B">
              <w:rPr>
                <w:spacing w:val="1"/>
                <w:sz w:val="18"/>
                <w:szCs w:val="18"/>
                <w:lang w:val="ro-RO"/>
              </w:rPr>
              <w:t>b</w:t>
            </w:r>
            <w:r w:rsidRPr="00647C5B">
              <w:rPr>
                <w:sz w:val="18"/>
                <w:szCs w:val="18"/>
                <w:lang w:val="ro-RO"/>
              </w:rPr>
              <w:t>ru</w:t>
            </w:r>
            <w:r w:rsidRPr="00647C5B">
              <w:rPr>
                <w:spacing w:val="2"/>
                <w:sz w:val="18"/>
                <w:szCs w:val="18"/>
                <w:lang w:val="ro-RO"/>
              </w:rPr>
              <w:t xml:space="preserve"> </w:t>
            </w:r>
            <w:r w:rsidRPr="00647C5B">
              <w:rPr>
                <w:sz w:val="18"/>
                <w:szCs w:val="18"/>
                <w:lang w:val="ro-RO"/>
              </w:rPr>
              <w:t>în</w:t>
            </w:r>
            <w:r w:rsidRPr="00647C5B">
              <w:rPr>
                <w:spacing w:val="4"/>
                <w:sz w:val="18"/>
                <w:szCs w:val="18"/>
                <w:lang w:val="ro-RO"/>
              </w:rPr>
              <w:t xml:space="preserve"> </w:t>
            </w:r>
            <w:r w:rsidRPr="00647C5B">
              <w:rPr>
                <w:spacing w:val="-3"/>
                <w:sz w:val="18"/>
                <w:szCs w:val="18"/>
                <w:lang w:val="ro-RO"/>
              </w:rPr>
              <w:t>c</w:t>
            </w:r>
            <w:r w:rsidRPr="00647C5B">
              <w:rPr>
                <w:spacing w:val="1"/>
                <w:sz w:val="18"/>
                <w:szCs w:val="18"/>
                <w:lang w:val="ro-RO"/>
              </w:rPr>
              <w:t>on</w:t>
            </w:r>
            <w:r w:rsidRPr="00647C5B">
              <w:rPr>
                <w:sz w:val="18"/>
                <w:szCs w:val="18"/>
                <w:lang w:val="ro-RO"/>
              </w:rPr>
              <w:t>sil</w:t>
            </w:r>
            <w:r w:rsidRPr="00647C5B">
              <w:rPr>
                <w:spacing w:val="-2"/>
                <w:sz w:val="18"/>
                <w:szCs w:val="18"/>
                <w:lang w:val="ro-RO"/>
              </w:rPr>
              <w:t>i</w:t>
            </w:r>
            <w:r w:rsidRPr="00647C5B">
              <w:rPr>
                <w:spacing w:val="1"/>
                <w:sz w:val="18"/>
                <w:szCs w:val="18"/>
                <w:lang w:val="ro-RO"/>
              </w:rPr>
              <w:t>u</w:t>
            </w:r>
            <w:r w:rsidRPr="00647C5B">
              <w:rPr>
                <w:sz w:val="18"/>
                <w:szCs w:val="18"/>
                <w:lang w:val="ro-RO"/>
              </w:rPr>
              <w:t xml:space="preserve">l </w:t>
            </w:r>
            <w:r w:rsidRPr="00647C5B">
              <w:rPr>
                <w:spacing w:val="-1"/>
                <w:sz w:val="18"/>
                <w:szCs w:val="18"/>
                <w:lang w:val="ro-RO"/>
              </w:rPr>
              <w:t>c</w:t>
            </w:r>
            <w:r w:rsidRPr="00647C5B">
              <w:rPr>
                <w:spacing w:val="1"/>
                <w:sz w:val="18"/>
                <w:szCs w:val="18"/>
                <w:lang w:val="ro-RO"/>
              </w:rPr>
              <w:t>on</w:t>
            </w:r>
            <w:r w:rsidRPr="00647C5B">
              <w:rPr>
                <w:sz w:val="18"/>
                <w:szCs w:val="18"/>
                <w:lang w:val="ro-RO"/>
              </w:rPr>
              <w:t>s</w:t>
            </w:r>
            <w:r w:rsidRPr="00647C5B">
              <w:rPr>
                <w:spacing w:val="1"/>
                <w:sz w:val="18"/>
                <w:szCs w:val="18"/>
                <w:lang w:val="ro-RO"/>
              </w:rPr>
              <w:t>u</w:t>
            </w:r>
            <w:r w:rsidRPr="00647C5B">
              <w:rPr>
                <w:sz w:val="18"/>
                <w:szCs w:val="18"/>
                <w:lang w:val="ro-RO"/>
              </w:rPr>
              <w:t>lt</w:t>
            </w:r>
            <w:r w:rsidRPr="00647C5B">
              <w:rPr>
                <w:spacing w:val="-1"/>
                <w:sz w:val="18"/>
                <w:szCs w:val="18"/>
                <w:lang w:val="ro-RO"/>
              </w:rPr>
              <w:t>a</w:t>
            </w:r>
            <w:r w:rsidRPr="00647C5B">
              <w:rPr>
                <w:sz w:val="18"/>
                <w:szCs w:val="18"/>
                <w:lang w:val="ro-RO"/>
              </w:rPr>
              <w:t>tiv</w:t>
            </w:r>
            <w:r w:rsidRPr="00647C5B">
              <w:rPr>
                <w:spacing w:val="-3"/>
                <w:sz w:val="18"/>
                <w:szCs w:val="18"/>
                <w:lang w:val="ro-RO"/>
              </w:rPr>
              <w:t xml:space="preserve"> </w:t>
            </w:r>
            <w:r w:rsidRPr="00647C5B">
              <w:rPr>
                <w:spacing w:val="1"/>
                <w:sz w:val="18"/>
                <w:szCs w:val="18"/>
                <w:lang w:val="ro-RO"/>
              </w:rPr>
              <w:t>d</w:t>
            </w:r>
            <w:r w:rsidRPr="00647C5B">
              <w:rPr>
                <w:sz w:val="18"/>
                <w:szCs w:val="18"/>
                <w:lang w:val="ro-RO"/>
              </w:rPr>
              <w:t>e s</w:t>
            </w:r>
            <w:r w:rsidRPr="00647C5B">
              <w:rPr>
                <w:spacing w:val="1"/>
                <w:sz w:val="18"/>
                <w:szCs w:val="18"/>
                <w:lang w:val="ro-RO"/>
              </w:rPr>
              <w:t>p</w:t>
            </w:r>
            <w:r w:rsidRPr="00647C5B">
              <w:rPr>
                <w:spacing w:val="-1"/>
                <w:sz w:val="18"/>
                <w:szCs w:val="18"/>
                <w:lang w:val="ro-RO"/>
              </w:rPr>
              <w:t>ec</w:t>
            </w:r>
            <w:r w:rsidRPr="00647C5B">
              <w:rPr>
                <w:sz w:val="18"/>
                <w:szCs w:val="18"/>
                <w:lang w:val="ro-RO"/>
              </w:rPr>
              <w:t>ialit</w:t>
            </w:r>
            <w:r w:rsidRPr="00647C5B">
              <w:rPr>
                <w:spacing w:val="-1"/>
                <w:sz w:val="18"/>
                <w:szCs w:val="18"/>
                <w:lang w:val="ro-RO"/>
              </w:rPr>
              <w:t>a</w:t>
            </w:r>
            <w:r w:rsidRPr="00647C5B">
              <w:rPr>
                <w:sz w:val="18"/>
                <w:szCs w:val="18"/>
                <w:lang w:val="ro-RO"/>
              </w:rPr>
              <w:t xml:space="preserve">te </w:t>
            </w:r>
            <w:r w:rsidRPr="00647C5B">
              <w:rPr>
                <w:spacing w:val="1"/>
                <w:sz w:val="18"/>
                <w:szCs w:val="18"/>
                <w:lang w:val="ro-RO"/>
              </w:rPr>
              <w:t>d</w:t>
            </w:r>
            <w:r w:rsidRPr="00647C5B">
              <w:rPr>
                <w:sz w:val="18"/>
                <w:szCs w:val="18"/>
                <w:lang w:val="ro-RO"/>
              </w:rPr>
              <w:t xml:space="preserve">e la </w:t>
            </w:r>
            <w:r w:rsidRPr="00647C5B">
              <w:rPr>
                <w:spacing w:val="1"/>
                <w:sz w:val="18"/>
                <w:szCs w:val="18"/>
                <w:lang w:val="ro-RO"/>
              </w:rPr>
              <w:t>n</w:t>
            </w:r>
            <w:r w:rsidRPr="00647C5B">
              <w:rPr>
                <w:sz w:val="18"/>
                <w:szCs w:val="18"/>
                <w:lang w:val="ro-RO"/>
              </w:rPr>
              <w:t>i</w:t>
            </w:r>
            <w:r w:rsidRPr="00647C5B">
              <w:rPr>
                <w:spacing w:val="-1"/>
                <w:sz w:val="18"/>
                <w:szCs w:val="18"/>
                <w:lang w:val="ro-RO"/>
              </w:rPr>
              <w:t>ve</w:t>
            </w:r>
            <w:r w:rsidRPr="00647C5B">
              <w:rPr>
                <w:sz w:val="18"/>
                <w:szCs w:val="18"/>
                <w:lang w:val="ro-RO"/>
              </w:rPr>
              <w:t>l</w:t>
            </w:r>
            <w:r w:rsidRPr="00647C5B">
              <w:rPr>
                <w:spacing w:val="1"/>
                <w:sz w:val="18"/>
                <w:szCs w:val="18"/>
                <w:lang w:val="ro-RO"/>
              </w:rPr>
              <w:t>u</w:t>
            </w:r>
            <w:r w:rsidRPr="00647C5B">
              <w:rPr>
                <w:sz w:val="18"/>
                <w:szCs w:val="18"/>
                <w:lang w:val="ro-RO"/>
              </w:rPr>
              <w:t xml:space="preserve">l </w:t>
            </w:r>
            <w:r w:rsidRPr="00647C5B">
              <w:rPr>
                <w:spacing w:val="-2"/>
                <w:sz w:val="18"/>
                <w:szCs w:val="18"/>
                <w:lang w:val="ro-RO"/>
              </w:rPr>
              <w:t>i</w:t>
            </w:r>
            <w:r w:rsidRPr="00647C5B">
              <w:rPr>
                <w:spacing w:val="1"/>
                <w:sz w:val="18"/>
                <w:szCs w:val="18"/>
                <w:lang w:val="ro-RO"/>
              </w:rPr>
              <w:t>n</w:t>
            </w:r>
            <w:r w:rsidRPr="00647C5B">
              <w:rPr>
                <w:sz w:val="18"/>
                <w:szCs w:val="18"/>
                <w:lang w:val="ro-RO"/>
              </w:rPr>
              <w:t>s</w:t>
            </w:r>
            <w:r w:rsidRPr="00647C5B">
              <w:rPr>
                <w:spacing w:val="1"/>
                <w:sz w:val="18"/>
                <w:szCs w:val="18"/>
                <w:lang w:val="ro-RO"/>
              </w:rPr>
              <w:t>p</w:t>
            </w:r>
            <w:r w:rsidRPr="00647C5B">
              <w:rPr>
                <w:spacing w:val="-1"/>
                <w:sz w:val="18"/>
                <w:szCs w:val="18"/>
                <w:lang w:val="ro-RO"/>
              </w:rPr>
              <w:t>ec</w:t>
            </w:r>
            <w:r w:rsidRPr="00647C5B">
              <w:rPr>
                <w:sz w:val="18"/>
                <w:szCs w:val="18"/>
                <w:lang w:val="ro-RO"/>
              </w:rPr>
              <w:t>t</w:t>
            </w:r>
            <w:r w:rsidRPr="00647C5B">
              <w:rPr>
                <w:spacing w:val="1"/>
                <w:sz w:val="18"/>
                <w:szCs w:val="18"/>
                <w:lang w:val="ro-RO"/>
              </w:rPr>
              <w:t>o</w:t>
            </w:r>
            <w:r w:rsidRPr="00647C5B">
              <w:rPr>
                <w:sz w:val="18"/>
                <w:szCs w:val="18"/>
                <w:lang w:val="ro-RO"/>
              </w:rPr>
              <w:t>r</w:t>
            </w:r>
            <w:r w:rsidRPr="00647C5B">
              <w:rPr>
                <w:spacing w:val="-1"/>
                <w:sz w:val="18"/>
                <w:szCs w:val="18"/>
                <w:lang w:val="ro-RO"/>
              </w:rPr>
              <w:t>a</w:t>
            </w:r>
            <w:r w:rsidRPr="00647C5B">
              <w:rPr>
                <w:spacing w:val="-2"/>
                <w:sz w:val="18"/>
                <w:szCs w:val="18"/>
                <w:lang w:val="ro-RO"/>
              </w:rPr>
              <w:t>t</w:t>
            </w:r>
            <w:r w:rsidRPr="00647C5B">
              <w:rPr>
                <w:spacing w:val="1"/>
                <w:sz w:val="18"/>
                <w:szCs w:val="18"/>
                <w:lang w:val="ro-RO"/>
              </w:rPr>
              <w:t>u</w:t>
            </w:r>
            <w:r w:rsidRPr="00647C5B">
              <w:rPr>
                <w:sz w:val="18"/>
                <w:szCs w:val="18"/>
                <w:lang w:val="ro-RO"/>
              </w:rPr>
              <w:t>l</w:t>
            </w:r>
            <w:r w:rsidRPr="00647C5B">
              <w:rPr>
                <w:spacing w:val="1"/>
                <w:sz w:val="18"/>
                <w:szCs w:val="18"/>
                <w:lang w:val="ro-RO"/>
              </w:rPr>
              <w:t>u</w:t>
            </w:r>
            <w:r w:rsidRPr="00647C5B">
              <w:rPr>
                <w:sz w:val="18"/>
                <w:szCs w:val="18"/>
                <w:lang w:val="ro-RO"/>
              </w:rPr>
              <w:t>i</w:t>
            </w:r>
          </w:p>
          <w:p w14:paraId="34E06D1D" w14:textId="77777777" w:rsidR="008F5D55" w:rsidRPr="00647C5B" w:rsidRDefault="00054EB8">
            <w:pPr>
              <w:spacing w:before="2" w:line="200" w:lineRule="exact"/>
              <w:ind w:left="102" w:right="217"/>
              <w:rPr>
                <w:sz w:val="18"/>
                <w:szCs w:val="18"/>
                <w:lang w:val="ro-RO"/>
              </w:rPr>
            </w:pPr>
            <w:r w:rsidRPr="00647C5B">
              <w:rPr>
                <w:sz w:val="18"/>
                <w:szCs w:val="18"/>
                <w:lang w:val="ro-RO"/>
              </w:rPr>
              <w:t>ş</w:t>
            </w:r>
            <w:r w:rsidRPr="00647C5B">
              <w:rPr>
                <w:spacing w:val="-1"/>
                <w:sz w:val="18"/>
                <w:szCs w:val="18"/>
                <w:lang w:val="ro-RO"/>
              </w:rPr>
              <w:t>c</w:t>
            </w:r>
            <w:r w:rsidRPr="00647C5B">
              <w:rPr>
                <w:spacing w:val="1"/>
                <w:sz w:val="18"/>
                <w:szCs w:val="18"/>
                <w:lang w:val="ro-RO"/>
              </w:rPr>
              <w:t>o</w:t>
            </w:r>
            <w:r w:rsidRPr="00647C5B">
              <w:rPr>
                <w:sz w:val="18"/>
                <w:szCs w:val="18"/>
                <w:lang w:val="ro-RO"/>
              </w:rPr>
              <w:t>lar ,</w:t>
            </w:r>
            <w:r w:rsidRPr="00647C5B">
              <w:rPr>
                <w:spacing w:val="1"/>
                <w:sz w:val="18"/>
                <w:szCs w:val="18"/>
                <w:lang w:val="ro-RO"/>
              </w:rPr>
              <w:t xml:space="preserve"> </w:t>
            </w:r>
            <w:r w:rsidRPr="00647C5B">
              <w:rPr>
                <w:spacing w:val="-1"/>
                <w:sz w:val="18"/>
                <w:szCs w:val="18"/>
                <w:lang w:val="ro-RO"/>
              </w:rPr>
              <w:t>c</w:t>
            </w:r>
            <w:r w:rsidRPr="00647C5B">
              <w:rPr>
                <w:spacing w:val="1"/>
                <w:sz w:val="18"/>
                <w:szCs w:val="18"/>
                <w:lang w:val="ro-RO"/>
              </w:rPr>
              <w:t>oo</w:t>
            </w:r>
            <w:r w:rsidRPr="00647C5B">
              <w:rPr>
                <w:sz w:val="18"/>
                <w:szCs w:val="18"/>
                <w:lang w:val="ro-RO"/>
              </w:rPr>
              <w:t>r</w:t>
            </w:r>
            <w:r w:rsidRPr="00647C5B">
              <w:rPr>
                <w:spacing w:val="-1"/>
                <w:sz w:val="18"/>
                <w:szCs w:val="18"/>
                <w:lang w:val="ro-RO"/>
              </w:rPr>
              <w:t>d</w:t>
            </w:r>
            <w:r w:rsidRPr="00647C5B">
              <w:rPr>
                <w:spacing w:val="1"/>
                <w:sz w:val="18"/>
                <w:szCs w:val="18"/>
                <w:lang w:val="ro-RO"/>
              </w:rPr>
              <w:t>on</w:t>
            </w:r>
            <w:r w:rsidRPr="00647C5B">
              <w:rPr>
                <w:spacing w:val="-1"/>
                <w:sz w:val="18"/>
                <w:szCs w:val="18"/>
                <w:lang w:val="ro-RO"/>
              </w:rPr>
              <w:t>a</w:t>
            </w:r>
            <w:r w:rsidRPr="00647C5B">
              <w:rPr>
                <w:spacing w:val="-2"/>
                <w:sz w:val="18"/>
                <w:szCs w:val="18"/>
                <w:lang w:val="ro-RO"/>
              </w:rPr>
              <w:t>t</w:t>
            </w:r>
            <w:r w:rsidRPr="00647C5B">
              <w:rPr>
                <w:spacing w:val="1"/>
                <w:sz w:val="18"/>
                <w:szCs w:val="18"/>
                <w:lang w:val="ro-RO"/>
              </w:rPr>
              <w:t>o</w:t>
            </w:r>
            <w:r w:rsidRPr="00647C5B">
              <w:rPr>
                <w:sz w:val="18"/>
                <w:szCs w:val="18"/>
                <w:lang w:val="ro-RO"/>
              </w:rPr>
              <w:t>r</w:t>
            </w:r>
            <w:r w:rsidRPr="00647C5B">
              <w:rPr>
                <w:spacing w:val="-2"/>
                <w:sz w:val="18"/>
                <w:szCs w:val="18"/>
                <w:lang w:val="ro-RO"/>
              </w:rPr>
              <w:t xml:space="preserve"> </w:t>
            </w:r>
            <w:r w:rsidRPr="00647C5B">
              <w:rPr>
                <w:spacing w:val="1"/>
                <w:sz w:val="18"/>
                <w:szCs w:val="18"/>
                <w:lang w:val="ro-RO"/>
              </w:rPr>
              <w:t>d</w:t>
            </w:r>
            <w:r w:rsidRPr="00647C5B">
              <w:rPr>
                <w:sz w:val="18"/>
                <w:szCs w:val="18"/>
                <w:lang w:val="ro-RO"/>
              </w:rPr>
              <w:t xml:space="preserve">e </w:t>
            </w:r>
            <w:r w:rsidRPr="00647C5B">
              <w:rPr>
                <w:spacing w:val="-1"/>
                <w:sz w:val="18"/>
                <w:szCs w:val="18"/>
                <w:lang w:val="ro-RO"/>
              </w:rPr>
              <w:t>ce</w:t>
            </w:r>
            <w:r w:rsidRPr="00647C5B">
              <w:rPr>
                <w:sz w:val="18"/>
                <w:szCs w:val="18"/>
                <w:lang w:val="ro-RO"/>
              </w:rPr>
              <w:t xml:space="preserve">rc </w:t>
            </w:r>
            <w:r w:rsidRPr="00647C5B">
              <w:rPr>
                <w:spacing w:val="1"/>
                <w:sz w:val="18"/>
                <w:szCs w:val="18"/>
                <w:lang w:val="ro-RO"/>
              </w:rPr>
              <w:t>p</w:t>
            </w:r>
            <w:r w:rsidRPr="00647C5B">
              <w:rPr>
                <w:spacing w:val="-1"/>
                <w:sz w:val="18"/>
                <w:szCs w:val="18"/>
                <w:lang w:val="ro-RO"/>
              </w:rPr>
              <w:t>e</w:t>
            </w:r>
            <w:r w:rsidRPr="00647C5B">
              <w:rPr>
                <w:spacing w:val="1"/>
                <w:sz w:val="18"/>
                <w:szCs w:val="18"/>
                <w:lang w:val="ro-RO"/>
              </w:rPr>
              <w:t>d</w:t>
            </w:r>
            <w:r w:rsidRPr="00647C5B">
              <w:rPr>
                <w:spacing w:val="-1"/>
                <w:sz w:val="18"/>
                <w:szCs w:val="18"/>
                <w:lang w:val="ro-RO"/>
              </w:rPr>
              <w:t>ag</w:t>
            </w:r>
            <w:r w:rsidRPr="00647C5B">
              <w:rPr>
                <w:spacing w:val="1"/>
                <w:sz w:val="18"/>
                <w:szCs w:val="18"/>
                <w:lang w:val="ro-RO"/>
              </w:rPr>
              <w:t>o</w:t>
            </w:r>
            <w:r w:rsidRPr="00647C5B">
              <w:rPr>
                <w:spacing w:val="-1"/>
                <w:sz w:val="18"/>
                <w:szCs w:val="18"/>
                <w:lang w:val="ro-RO"/>
              </w:rPr>
              <w:t>g</w:t>
            </w:r>
            <w:r w:rsidRPr="00647C5B">
              <w:rPr>
                <w:sz w:val="18"/>
                <w:szCs w:val="18"/>
                <w:lang w:val="ro-RO"/>
              </w:rPr>
              <w:t>ic c</w:t>
            </w:r>
            <w:r w:rsidRPr="00647C5B">
              <w:rPr>
                <w:spacing w:val="-1"/>
                <w:sz w:val="18"/>
                <w:szCs w:val="18"/>
                <w:lang w:val="ro-RO"/>
              </w:rPr>
              <w:t>e</w:t>
            </w:r>
            <w:r w:rsidRPr="00647C5B">
              <w:rPr>
                <w:sz w:val="18"/>
                <w:szCs w:val="18"/>
                <w:lang w:val="ro-RO"/>
              </w:rPr>
              <w:t>rt</w:t>
            </w:r>
            <w:r w:rsidRPr="00647C5B">
              <w:rPr>
                <w:spacing w:val="1"/>
                <w:sz w:val="18"/>
                <w:szCs w:val="18"/>
                <w:lang w:val="ro-RO"/>
              </w:rPr>
              <w:t>i</w:t>
            </w:r>
            <w:r w:rsidRPr="00647C5B">
              <w:rPr>
                <w:spacing w:val="-2"/>
                <w:sz w:val="18"/>
                <w:szCs w:val="18"/>
                <w:lang w:val="ro-RO"/>
              </w:rPr>
              <w:t>f</w:t>
            </w:r>
            <w:r w:rsidRPr="00647C5B">
              <w:rPr>
                <w:sz w:val="18"/>
                <w:szCs w:val="18"/>
                <w:lang w:val="ro-RO"/>
              </w:rPr>
              <w:t>ic</w:t>
            </w:r>
            <w:r w:rsidRPr="00647C5B">
              <w:rPr>
                <w:spacing w:val="-1"/>
                <w:sz w:val="18"/>
                <w:szCs w:val="18"/>
                <w:lang w:val="ro-RO"/>
              </w:rPr>
              <w:t>a</w:t>
            </w:r>
            <w:r w:rsidRPr="00647C5B">
              <w:rPr>
                <w:sz w:val="18"/>
                <w:szCs w:val="18"/>
                <w:lang w:val="ro-RO"/>
              </w:rPr>
              <w:t xml:space="preserve">tă </w:t>
            </w:r>
            <w:r w:rsidRPr="00647C5B">
              <w:rPr>
                <w:spacing w:val="1"/>
                <w:sz w:val="18"/>
                <w:szCs w:val="18"/>
                <w:lang w:val="ro-RO"/>
              </w:rPr>
              <w:t>d</w:t>
            </w:r>
            <w:r w:rsidRPr="00647C5B">
              <w:rPr>
                <w:sz w:val="18"/>
                <w:szCs w:val="18"/>
                <w:lang w:val="ro-RO"/>
              </w:rPr>
              <w:t>e</w:t>
            </w:r>
          </w:p>
          <w:p w14:paraId="20C6C7B4" w14:textId="77777777" w:rsidR="008F5D55" w:rsidRPr="00647C5B" w:rsidRDefault="00054EB8">
            <w:pPr>
              <w:spacing w:line="200" w:lineRule="exact"/>
              <w:ind w:left="102" w:right="178"/>
              <w:rPr>
                <w:sz w:val="18"/>
                <w:szCs w:val="18"/>
                <w:lang w:val="ro-RO"/>
              </w:rPr>
            </w:pPr>
            <w:r w:rsidRPr="00647C5B">
              <w:rPr>
                <w:sz w:val="18"/>
                <w:szCs w:val="18"/>
                <w:lang w:val="ro-RO"/>
              </w:rPr>
              <w:t>i</w:t>
            </w:r>
            <w:r w:rsidRPr="00647C5B">
              <w:rPr>
                <w:spacing w:val="1"/>
                <w:sz w:val="18"/>
                <w:szCs w:val="18"/>
                <w:lang w:val="ro-RO"/>
              </w:rPr>
              <w:t>n</w:t>
            </w:r>
            <w:r w:rsidRPr="00647C5B">
              <w:rPr>
                <w:sz w:val="18"/>
                <w:szCs w:val="18"/>
                <w:lang w:val="ro-RO"/>
              </w:rPr>
              <w:t>s</w:t>
            </w:r>
            <w:r w:rsidRPr="00647C5B">
              <w:rPr>
                <w:spacing w:val="1"/>
                <w:sz w:val="18"/>
                <w:szCs w:val="18"/>
                <w:lang w:val="ro-RO"/>
              </w:rPr>
              <w:t>p</w:t>
            </w:r>
            <w:r w:rsidRPr="00647C5B">
              <w:rPr>
                <w:spacing w:val="-1"/>
                <w:sz w:val="18"/>
                <w:szCs w:val="18"/>
                <w:lang w:val="ro-RO"/>
              </w:rPr>
              <w:t>ec</w:t>
            </w:r>
            <w:r w:rsidRPr="00647C5B">
              <w:rPr>
                <w:sz w:val="18"/>
                <w:szCs w:val="18"/>
                <w:lang w:val="ro-RO"/>
              </w:rPr>
              <w:t>t</w:t>
            </w:r>
            <w:r w:rsidRPr="00647C5B">
              <w:rPr>
                <w:spacing w:val="1"/>
                <w:sz w:val="18"/>
                <w:szCs w:val="18"/>
                <w:lang w:val="ro-RO"/>
              </w:rPr>
              <w:t>o</w:t>
            </w:r>
            <w:r w:rsidRPr="00647C5B">
              <w:rPr>
                <w:spacing w:val="-2"/>
                <w:sz w:val="18"/>
                <w:szCs w:val="18"/>
                <w:lang w:val="ro-RO"/>
              </w:rPr>
              <w:t>r</w:t>
            </w:r>
            <w:r w:rsidRPr="00647C5B">
              <w:rPr>
                <w:spacing w:val="1"/>
                <w:sz w:val="18"/>
                <w:szCs w:val="18"/>
                <w:lang w:val="ro-RO"/>
              </w:rPr>
              <w:t>u</w:t>
            </w:r>
            <w:r w:rsidRPr="00647C5B">
              <w:rPr>
                <w:sz w:val="18"/>
                <w:szCs w:val="18"/>
                <w:lang w:val="ro-RO"/>
              </w:rPr>
              <w:t>l</w:t>
            </w:r>
            <w:r w:rsidRPr="00647C5B">
              <w:rPr>
                <w:spacing w:val="1"/>
                <w:sz w:val="18"/>
                <w:szCs w:val="18"/>
                <w:lang w:val="ro-RO"/>
              </w:rPr>
              <w:t xml:space="preserve"> d</w:t>
            </w:r>
            <w:r w:rsidRPr="00647C5B">
              <w:rPr>
                <w:sz w:val="18"/>
                <w:szCs w:val="18"/>
                <w:lang w:val="ro-RO"/>
              </w:rPr>
              <w:t xml:space="preserve">e </w:t>
            </w:r>
            <w:r w:rsidRPr="00647C5B">
              <w:rPr>
                <w:spacing w:val="-3"/>
                <w:sz w:val="18"/>
                <w:szCs w:val="18"/>
                <w:lang w:val="ro-RO"/>
              </w:rPr>
              <w:t>s</w:t>
            </w:r>
            <w:r w:rsidRPr="00647C5B">
              <w:rPr>
                <w:spacing w:val="1"/>
                <w:sz w:val="18"/>
                <w:szCs w:val="18"/>
                <w:lang w:val="ro-RO"/>
              </w:rPr>
              <w:t>p</w:t>
            </w:r>
            <w:r w:rsidRPr="00647C5B">
              <w:rPr>
                <w:spacing w:val="-1"/>
                <w:sz w:val="18"/>
                <w:szCs w:val="18"/>
                <w:lang w:val="ro-RO"/>
              </w:rPr>
              <w:t>ec</w:t>
            </w:r>
            <w:r w:rsidRPr="00647C5B">
              <w:rPr>
                <w:sz w:val="18"/>
                <w:szCs w:val="18"/>
                <w:lang w:val="ro-RO"/>
              </w:rPr>
              <w:t>iali</w:t>
            </w:r>
            <w:r w:rsidRPr="00647C5B">
              <w:rPr>
                <w:spacing w:val="1"/>
                <w:sz w:val="18"/>
                <w:szCs w:val="18"/>
                <w:lang w:val="ro-RO"/>
              </w:rPr>
              <w:t>t</w:t>
            </w:r>
            <w:r w:rsidRPr="00647C5B">
              <w:rPr>
                <w:spacing w:val="-1"/>
                <w:sz w:val="18"/>
                <w:szCs w:val="18"/>
                <w:lang w:val="ro-RO"/>
              </w:rPr>
              <w:t>a</w:t>
            </w:r>
            <w:r w:rsidRPr="00647C5B">
              <w:rPr>
                <w:sz w:val="18"/>
                <w:szCs w:val="18"/>
                <w:lang w:val="ro-RO"/>
              </w:rPr>
              <w:t>te şi i</w:t>
            </w:r>
            <w:r w:rsidRPr="00647C5B">
              <w:rPr>
                <w:spacing w:val="1"/>
                <w:sz w:val="18"/>
                <w:szCs w:val="18"/>
                <w:lang w:val="ro-RO"/>
              </w:rPr>
              <w:t>n</w:t>
            </w:r>
            <w:r w:rsidRPr="00647C5B">
              <w:rPr>
                <w:sz w:val="18"/>
                <w:szCs w:val="18"/>
                <w:lang w:val="ro-RO"/>
              </w:rPr>
              <w:t>s</w:t>
            </w:r>
            <w:r w:rsidRPr="00647C5B">
              <w:rPr>
                <w:spacing w:val="1"/>
                <w:sz w:val="18"/>
                <w:szCs w:val="18"/>
                <w:lang w:val="ro-RO"/>
              </w:rPr>
              <w:t>p</w:t>
            </w:r>
            <w:r w:rsidRPr="00647C5B">
              <w:rPr>
                <w:spacing w:val="-1"/>
                <w:sz w:val="18"/>
                <w:szCs w:val="18"/>
                <w:lang w:val="ro-RO"/>
              </w:rPr>
              <w:t>ec</w:t>
            </w:r>
            <w:r w:rsidRPr="00647C5B">
              <w:rPr>
                <w:sz w:val="18"/>
                <w:szCs w:val="18"/>
                <w:lang w:val="ro-RO"/>
              </w:rPr>
              <w:t>t</w:t>
            </w:r>
            <w:r w:rsidRPr="00647C5B">
              <w:rPr>
                <w:spacing w:val="1"/>
                <w:sz w:val="18"/>
                <w:szCs w:val="18"/>
                <w:lang w:val="ro-RO"/>
              </w:rPr>
              <w:t>o</w:t>
            </w:r>
            <w:r w:rsidRPr="00647C5B">
              <w:rPr>
                <w:spacing w:val="-2"/>
                <w:sz w:val="18"/>
                <w:szCs w:val="18"/>
                <w:lang w:val="ro-RO"/>
              </w:rPr>
              <w:t>r</w:t>
            </w:r>
            <w:r w:rsidRPr="00647C5B">
              <w:rPr>
                <w:spacing w:val="1"/>
                <w:sz w:val="18"/>
                <w:szCs w:val="18"/>
                <w:lang w:val="ro-RO"/>
              </w:rPr>
              <w:t>u</w:t>
            </w:r>
            <w:r w:rsidRPr="00647C5B">
              <w:rPr>
                <w:sz w:val="18"/>
                <w:szCs w:val="18"/>
                <w:lang w:val="ro-RO"/>
              </w:rPr>
              <w:t>l</w:t>
            </w:r>
            <w:r w:rsidRPr="00647C5B">
              <w:rPr>
                <w:spacing w:val="1"/>
                <w:sz w:val="18"/>
                <w:szCs w:val="18"/>
                <w:lang w:val="ro-RO"/>
              </w:rPr>
              <w:t xml:space="preserve"> </w:t>
            </w:r>
            <w:r w:rsidRPr="00647C5B">
              <w:rPr>
                <w:sz w:val="18"/>
                <w:szCs w:val="18"/>
                <w:lang w:val="ro-RO"/>
              </w:rPr>
              <w:t>ş</w:t>
            </w:r>
            <w:r w:rsidRPr="00647C5B">
              <w:rPr>
                <w:spacing w:val="-1"/>
                <w:sz w:val="18"/>
                <w:szCs w:val="18"/>
                <w:lang w:val="ro-RO"/>
              </w:rPr>
              <w:t>c</w:t>
            </w:r>
            <w:r w:rsidRPr="00647C5B">
              <w:rPr>
                <w:spacing w:val="1"/>
                <w:sz w:val="18"/>
                <w:szCs w:val="18"/>
                <w:lang w:val="ro-RO"/>
              </w:rPr>
              <w:t>o</w:t>
            </w:r>
            <w:r w:rsidRPr="00647C5B">
              <w:rPr>
                <w:sz w:val="18"/>
                <w:szCs w:val="18"/>
                <w:lang w:val="ro-RO"/>
              </w:rPr>
              <w:t xml:space="preserve">lar </w:t>
            </w:r>
            <w:r w:rsidRPr="00647C5B">
              <w:rPr>
                <w:spacing w:val="-1"/>
                <w:sz w:val="18"/>
                <w:szCs w:val="18"/>
                <w:lang w:val="ro-RO"/>
              </w:rPr>
              <w:t>ge</w:t>
            </w:r>
            <w:r w:rsidRPr="00647C5B">
              <w:rPr>
                <w:spacing w:val="1"/>
                <w:sz w:val="18"/>
                <w:szCs w:val="18"/>
                <w:lang w:val="ro-RO"/>
              </w:rPr>
              <w:t>n</w:t>
            </w:r>
            <w:r w:rsidRPr="00647C5B">
              <w:rPr>
                <w:spacing w:val="-1"/>
                <w:sz w:val="18"/>
                <w:szCs w:val="18"/>
                <w:lang w:val="ro-RO"/>
              </w:rPr>
              <w:t>e</w:t>
            </w:r>
            <w:r w:rsidRPr="00647C5B">
              <w:rPr>
                <w:sz w:val="18"/>
                <w:szCs w:val="18"/>
                <w:lang w:val="ro-RO"/>
              </w:rPr>
              <w:t>r</w:t>
            </w:r>
            <w:r w:rsidRPr="00647C5B">
              <w:rPr>
                <w:spacing w:val="-1"/>
                <w:sz w:val="18"/>
                <w:szCs w:val="18"/>
                <w:lang w:val="ro-RO"/>
              </w:rPr>
              <w:t>a</w:t>
            </w:r>
            <w:r w:rsidRPr="00647C5B">
              <w:rPr>
                <w:sz w:val="18"/>
                <w:szCs w:val="18"/>
                <w:lang w:val="ro-RO"/>
              </w:rPr>
              <w:t>l:</w:t>
            </w:r>
          </w:p>
        </w:tc>
        <w:tc>
          <w:tcPr>
            <w:tcW w:w="1722" w:type="dxa"/>
            <w:tcBorders>
              <w:top w:val="single" w:sz="5" w:space="0" w:color="000000"/>
              <w:left w:val="single" w:sz="5" w:space="0" w:color="000000"/>
              <w:bottom w:val="single" w:sz="5" w:space="0" w:color="000000"/>
              <w:right w:val="single" w:sz="5" w:space="0" w:color="000000"/>
            </w:tcBorders>
          </w:tcPr>
          <w:p w14:paraId="04E819E3" w14:textId="77777777" w:rsidR="008F5D55" w:rsidRPr="00647C5B" w:rsidRDefault="00054EB8">
            <w:pPr>
              <w:spacing w:before="3" w:line="229" w:lineRule="auto"/>
              <w:ind w:left="277" w:right="539" w:hanging="142"/>
              <w:rPr>
                <w:sz w:val="18"/>
                <w:szCs w:val="18"/>
                <w:lang w:val="ro-RO"/>
              </w:rPr>
            </w:pPr>
            <w:r w:rsidRPr="00647C5B">
              <w:rPr>
                <w:rFonts w:ascii="Garamond" w:eastAsia="Garamond" w:hAnsi="Garamond" w:cs="Garamond"/>
                <w:sz w:val="18"/>
                <w:szCs w:val="18"/>
                <w:lang w:val="ro-RO"/>
              </w:rPr>
              <w:t>-</w:t>
            </w:r>
            <w:r w:rsidRPr="00647C5B">
              <w:rPr>
                <w:rFonts w:ascii="Garamond" w:eastAsia="Garamond" w:hAnsi="Garamond" w:cs="Garamond"/>
                <w:spacing w:val="40"/>
                <w:sz w:val="18"/>
                <w:szCs w:val="18"/>
                <w:lang w:val="ro-RO"/>
              </w:rPr>
              <w:t xml:space="preserve"> </w:t>
            </w:r>
            <w:r w:rsidRPr="00647C5B">
              <w:rPr>
                <w:spacing w:val="-1"/>
                <w:sz w:val="18"/>
                <w:szCs w:val="18"/>
                <w:lang w:val="ro-RO"/>
              </w:rPr>
              <w:t>ac</w:t>
            </w:r>
            <w:r w:rsidRPr="00647C5B">
              <w:rPr>
                <w:sz w:val="18"/>
                <w:szCs w:val="18"/>
                <w:lang w:val="ro-RO"/>
              </w:rPr>
              <w:t>t</w:t>
            </w:r>
            <w:r w:rsidRPr="00647C5B">
              <w:rPr>
                <w:spacing w:val="1"/>
                <w:sz w:val="18"/>
                <w:szCs w:val="18"/>
                <w:lang w:val="ro-RO"/>
              </w:rPr>
              <w:t>i</w:t>
            </w:r>
            <w:r w:rsidRPr="00647C5B">
              <w:rPr>
                <w:spacing w:val="-1"/>
                <w:sz w:val="18"/>
                <w:szCs w:val="18"/>
                <w:lang w:val="ro-RO"/>
              </w:rPr>
              <w:t>v</w:t>
            </w:r>
            <w:r w:rsidRPr="00647C5B">
              <w:rPr>
                <w:sz w:val="18"/>
                <w:szCs w:val="18"/>
                <w:lang w:val="ro-RO"/>
              </w:rPr>
              <w:t>i</w:t>
            </w:r>
            <w:r w:rsidRPr="00647C5B">
              <w:rPr>
                <w:spacing w:val="1"/>
                <w:sz w:val="18"/>
                <w:szCs w:val="18"/>
                <w:lang w:val="ro-RO"/>
              </w:rPr>
              <w:t>t</w:t>
            </w:r>
            <w:r w:rsidRPr="00647C5B">
              <w:rPr>
                <w:spacing w:val="-1"/>
                <w:sz w:val="18"/>
                <w:szCs w:val="18"/>
                <w:lang w:val="ro-RO"/>
              </w:rPr>
              <w:t>a</w:t>
            </w:r>
            <w:r w:rsidRPr="00647C5B">
              <w:rPr>
                <w:sz w:val="18"/>
                <w:szCs w:val="18"/>
                <w:lang w:val="ro-RO"/>
              </w:rPr>
              <w:t xml:space="preserve">te ca </w:t>
            </w:r>
            <w:r w:rsidRPr="00647C5B">
              <w:rPr>
                <w:spacing w:val="-1"/>
                <w:sz w:val="18"/>
                <w:szCs w:val="18"/>
                <w:lang w:val="ro-RO"/>
              </w:rPr>
              <w:t>me</w:t>
            </w:r>
            <w:r w:rsidRPr="00647C5B">
              <w:rPr>
                <w:sz w:val="18"/>
                <w:szCs w:val="18"/>
                <w:lang w:val="ro-RO"/>
              </w:rPr>
              <w:t>t</w:t>
            </w:r>
            <w:r w:rsidRPr="00647C5B">
              <w:rPr>
                <w:spacing w:val="1"/>
                <w:sz w:val="18"/>
                <w:szCs w:val="18"/>
                <w:lang w:val="ro-RO"/>
              </w:rPr>
              <w:t>od</w:t>
            </w:r>
            <w:r w:rsidRPr="00647C5B">
              <w:rPr>
                <w:sz w:val="18"/>
                <w:szCs w:val="18"/>
                <w:lang w:val="ro-RO"/>
              </w:rPr>
              <w:t>ist</w:t>
            </w:r>
          </w:p>
        </w:tc>
        <w:tc>
          <w:tcPr>
            <w:tcW w:w="994" w:type="dxa"/>
            <w:gridSpan w:val="2"/>
            <w:vMerge w:val="restart"/>
            <w:tcBorders>
              <w:top w:val="single" w:sz="5" w:space="0" w:color="000000"/>
              <w:left w:val="single" w:sz="5" w:space="0" w:color="000000"/>
              <w:right w:val="single" w:sz="5" w:space="0" w:color="000000"/>
            </w:tcBorders>
          </w:tcPr>
          <w:p w14:paraId="5735D69B" w14:textId="77777777" w:rsidR="008F5D55" w:rsidRPr="00647C5B" w:rsidRDefault="008F5D55">
            <w:pPr>
              <w:rPr>
                <w:lang w:val="ro-RO"/>
              </w:rPr>
            </w:pPr>
          </w:p>
        </w:tc>
        <w:tc>
          <w:tcPr>
            <w:tcW w:w="850" w:type="dxa"/>
            <w:gridSpan w:val="2"/>
            <w:vMerge w:val="restart"/>
            <w:tcBorders>
              <w:top w:val="single" w:sz="5" w:space="0" w:color="000000"/>
              <w:left w:val="single" w:sz="5" w:space="0" w:color="000000"/>
              <w:right w:val="single" w:sz="5" w:space="0" w:color="000000"/>
            </w:tcBorders>
            <w:shd w:val="clear" w:color="auto" w:fill="BEBEBE"/>
          </w:tcPr>
          <w:p w14:paraId="4776DA8A" w14:textId="77777777" w:rsidR="008F5D55" w:rsidRPr="00647C5B" w:rsidRDefault="00054EB8">
            <w:pPr>
              <w:spacing w:before="1"/>
              <w:ind w:left="295" w:right="294"/>
              <w:jc w:val="center"/>
              <w:rPr>
                <w:sz w:val="18"/>
                <w:szCs w:val="18"/>
                <w:lang w:val="ro-RO"/>
              </w:rPr>
            </w:pPr>
            <w:r w:rsidRPr="00647C5B">
              <w:rPr>
                <w:b/>
                <w:spacing w:val="1"/>
                <w:sz w:val="18"/>
                <w:szCs w:val="18"/>
                <w:lang w:val="ro-RO"/>
              </w:rPr>
              <w:t>10</w:t>
            </w:r>
          </w:p>
        </w:tc>
        <w:tc>
          <w:tcPr>
            <w:tcW w:w="991" w:type="dxa"/>
            <w:gridSpan w:val="2"/>
            <w:tcBorders>
              <w:top w:val="single" w:sz="5" w:space="0" w:color="000000"/>
              <w:left w:val="single" w:sz="5" w:space="0" w:color="000000"/>
              <w:bottom w:val="single" w:sz="5" w:space="0" w:color="000000"/>
              <w:right w:val="single" w:sz="5" w:space="0" w:color="000000"/>
            </w:tcBorders>
          </w:tcPr>
          <w:p w14:paraId="35AABEFE" w14:textId="77777777" w:rsidR="008F5D55" w:rsidRPr="00647C5B" w:rsidRDefault="008F5D55">
            <w:pPr>
              <w:spacing w:before="5" w:line="100" w:lineRule="exact"/>
              <w:rPr>
                <w:sz w:val="10"/>
                <w:szCs w:val="10"/>
                <w:lang w:val="ro-RO"/>
              </w:rPr>
            </w:pPr>
          </w:p>
          <w:p w14:paraId="726DEE76" w14:textId="77777777" w:rsidR="008F5D55" w:rsidRPr="00647C5B" w:rsidRDefault="00054EB8">
            <w:pPr>
              <w:ind w:left="232"/>
              <w:rPr>
                <w:sz w:val="18"/>
                <w:szCs w:val="18"/>
                <w:lang w:val="ro-RO"/>
              </w:rPr>
            </w:pPr>
            <w:r w:rsidRPr="00647C5B">
              <w:rPr>
                <w:b/>
                <w:spacing w:val="1"/>
                <w:sz w:val="18"/>
                <w:szCs w:val="18"/>
                <w:lang w:val="ro-RO"/>
              </w:rPr>
              <w:t>2</w:t>
            </w:r>
            <w:r w:rsidRPr="00647C5B">
              <w:rPr>
                <w:b/>
                <w:spacing w:val="-2"/>
                <w:sz w:val="18"/>
                <w:szCs w:val="18"/>
                <w:lang w:val="ro-RO"/>
              </w:rPr>
              <w:t>p</w:t>
            </w:r>
            <w:r w:rsidRPr="00647C5B">
              <w:rPr>
                <w:b/>
                <w:sz w:val="18"/>
                <w:szCs w:val="18"/>
                <w:lang w:val="ro-RO"/>
              </w:rPr>
              <w:t>x</w:t>
            </w:r>
            <w:r w:rsidRPr="00647C5B">
              <w:rPr>
                <w:b/>
                <w:spacing w:val="1"/>
                <w:sz w:val="18"/>
                <w:szCs w:val="18"/>
                <w:lang w:val="ro-RO"/>
              </w:rPr>
              <w:t xml:space="preserve"> </w:t>
            </w:r>
            <w:r w:rsidRPr="00647C5B">
              <w:rPr>
                <w:b/>
                <w:spacing w:val="-1"/>
                <w:sz w:val="18"/>
                <w:szCs w:val="18"/>
                <w:lang w:val="ro-RO"/>
              </w:rPr>
              <w:t>a</w:t>
            </w:r>
            <w:r w:rsidRPr="00647C5B">
              <w:rPr>
                <w:b/>
                <w:sz w:val="18"/>
                <w:szCs w:val="18"/>
                <w:lang w:val="ro-RO"/>
              </w:rPr>
              <w:t>n</w:t>
            </w:r>
          </w:p>
        </w:tc>
        <w:tc>
          <w:tcPr>
            <w:tcW w:w="1136" w:type="dxa"/>
            <w:gridSpan w:val="2"/>
            <w:tcBorders>
              <w:top w:val="single" w:sz="5" w:space="0" w:color="000000"/>
              <w:left w:val="single" w:sz="5" w:space="0" w:color="000000"/>
              <w:bottom w:val="single" w:sz="5" w:space="0" w:color="000000"/>
              <w:right w:val="single" w:sz="5" w:space="0" w:color="000000"/>
            </w:tcBorders>
          </w:tcPr>
          <w:p w14:paraId="7E621D0C" w14:textId="77777777" w:rsidR="008F5D55" w:rsidRPr="00647C5B" w:rsidRDefault="008F5D55">
            <w:pPr>
              <w:rPr>
                <w:lang w:val="ro-RO"/>
              </w:rPr>
            </w:pPr>
          </w:p>
        </w:tc>
        <w:tc>
          <w:tcPr>
            <w:tcW w:w="1133" w:type="dxa"/>
            <w:gridSpan w:val="2"/>
            <w:tcBorders>
              <w:top w:val="single" w:sz="5" w:space="0" w:color="000000"/>
              <w:left w:val="single" w:sz="5" w:space="0" w:color="000000"/>
              <w:bottom w:val="single" w:sz="5" w:space="0" w:color="000000"/>
              <w:right w:val="single" w:sz="5" w:space="0" w:color="000000"/>
            </w:tcBorders>
          </w:tcPr>
          <w:p w14:paraId="1501630D" w14:textId="77777777" w:rsidR="008F5D55" w:rsidRPr="00647C5B" w:rsidRDefault="008F5D55">
            <w:pPr>
              <w:rPr>
                <w:lang w:val="ro-RO"/>
              </w:rPr>
            </w:pPr>
          </w:p>
        </w:tc>
      </w:tr>
      <w:tr w:rsidR="008F5D55" w:rsidRPr="00647C5B" w14:paraId="13F88B24" w14:textId="77777777" w:rsidTr="005929B7">
        <w:trPr>
          <w:gridAfter w:val="1"/>
          <w:wAfter w:w="9" w:type="dxa"/>
          <w:trHeight w:hRule="exact" w:val="1666"/>
        </w:trPr>
        <w:tc>
          <w:tcPr>
            <w:tcW w:w="2357" w:type="dxa"/>
            <w:gridSpan w:val="4"/>
            <w:vMerge/>
            <w:tcBorders>
              <w:left w:val="single" w:sz="5" w:space="0" w:color="000000"/>
              <w:right w:val="single" w:sz="5" w:space="0" w:color="000000"/>
            </w:tcBorders>
          </w:tcPr>
          <w:p w14:paraId="00015F21" w14:textId="77777777" w:rsidR="008F5D55" w:rsidRPr="00647C5B" w:rsidRDefault="008F5D55">
            <w:pPr>
              <w:rPr>
                <w:lang w:val="ro-RO"/>
              </w:rPr>
            </w:pPr>
          </w:p>
        </w:tc>
        <w:tc>
          <w:tcPr>
            <w:tcW w:w="1722" w:type="dxa"/>
            <w:tcBorders>
              <w:top w:val="single" w:sz="5" w:space="0" w:color="000000"/>
              <w:left w:val="single" w:sz="5" w:space="0" w:color="000000"/>
              <w:bottom w:val="single" w:sz="5" w:space="0" w:color="000000"/>
              <w:right w:val="single" w:sz="5" w:space="0" w:color="000000"/>
            </w:tcBorders>
          </w:tcPr>
          <w:p w14:paraId="4FAB35F3" w14:textId="77777777" w:rsidR="008F5D55" w:rsidRPr="00647C5B" w:rsidRDefault="00054EB8">
            <w:pPr>
              <w:spacing w:line="200" w:lineRule="exact"/>
              <w:ind w:left="100" w:right="534"/>
              <w:jc w:val="center"/>
              <w:rPr>
                <w:sz w:val="18"/>
                <w:szCs w:val="18"/>
                <w:lang w:val="ro-RO"/>
              </w:rPr>
            </w:pPr>
            <w:r w:rsidRPr="00647C5B">
              <w:rPr>
                <w:rFonts w:ascii="Garamond" w:eastAsia="Garamond" w:hAnsi="Garamond" w:cs="Garamond"/>
                <w:position w:val="1"/>
                <w:sz w:val="18"/>
                <w:szCs w:val="18"/>
                <w:lang w:val="ro-RO"/>
              </w:rPr>
              <w:t>-</w:t>
            </w:r>
            <w:r w:rsidRPr="00647C5B">
              <w:rPr>
                <w:rFonts w:ascii="Garamond" w:eastAsia="Garamond" w:hAnsi="Garamond" w:cs="Garamond"/>
                <w:spacing w:val="40"/>
                <w:position w:val="1"/>
                <w:sz w:val="18"/>
                <w:szCs w:val="18"/>
                <w:lang w:val="ro-RO"/>
              </w:rPr>
              <w:t xml:space="preserve"> </w:t>
            </w:r>
            <w:r w:rsidRPr="00647C5B">
              <w:rPr>
                <w:spacing w:val="-1"/>
                <w:position w:val="1"/>
                <w:sz w:val="18"/>
                <w:szCs w:val="18"/>
                <w:lang w:val="ro-RO"/>
              </w:rPr>
              <w:t>ac</w:t>
            </w:r>
            <w:r w:rsidRPr="00647C5B">
              <w:rPr>
                <w:position w:val="1"/>
                <w:sz w:val="18"/>
                <w:szCs w:val="18"/>
                <w:lang w:val="ro-RO"/>
              </w:rPr>
              <w:t>t</w:t>
            </w:r>
            <w:r w:rsidRPr="00647C5B">
              <w:rPr>
                <w:spacing w:val="1"/>
                <w:position w:val="1"/>
                <w:sz w:val="18"/>
                <w:szCs w:val="18"/>
                <w:lang w:val="ro-RO"/>
              </w:rPr>
              <w:t>i</w:t>
            </w:r>
            <w:r w:rsidRPr="00647C5B">
              <w:rPr>
                <w:spacing w:val="-1"/>
                <w:position w:val="1"/>
                <w:sz w:val="18"/>
                <w:szCs w:val="18"/>
                <w:lang w:val="ro-RO"/>
              </w:rPr>
              <w:t>v</w:t>
            </w:r>
            <w:r w:rsidRPr="00647C5B">
              <w:rPr>
                <w:position w:val="1"/>
                <w:sz w:val="18"/>
                <w:szCs w:val="18"/>
                <w:lang w:val="ro-RO"/>
              </w:rPr>
              <w:t>i</w:t>
            </w:r>
            <w:r w:rsidRPr="00647C5B">
              <w:rPr>
                <w:spacing w:val="1"/>
                <w:position w:val="1"/>
                <w:sz w:val="18"/>
                <w:szCs w:val="18"/>
                <w:lang w:val="ro-RO"/>
              </w:rPr>
              <w:t>t</w:t>
            </w:r>
            <w:r w:rsidRPr="00647C5B">
              <w:rPr>
                <w:spacing w:val="-1"/>
                <w:position w:val="1"/>
                <w:sz w:val="18"/>
                <w:szCs w:val="18"/>
                <w:lang w:val="ro-RO"/>
              </w:rPr>
              <w:t>a</w:t>
            </w:r>
            <w:r w:rsidRPr="00647C5B">
              <w:rPr>
                <w:position w:val="1"/>
                <w:sz w:val="18"/>
                <w:szCs w:val="18"/>
                <w:lang w:val="ro-RO"/>
              </w:rPr>
              <w:t>te ca</w:t>
            </w:r>
          </w:p>
          <w:p w14:paraId="7641979F" w14:textId="77777777" w:rsidR="008F5D55" w:rsidRPr="00647C5B" w:rsidRDefault="00054EB8">
            <w:pPr>
              <w:spacing w:line="180" w:lineRule="exact"/>
              <w:ind w:left="277"/>
              <w:rPr>
                <w:sz w:val="18"/>
                <w:szCs w:val="18"/>
                <w:lang w:val="ro-RO"/>
              </w:rPr>
            </w:pPr>
            <w:r w:rsidRPr="00647C5B">
              <w:rPr>
                <w:spacing w:val="-1"/>
                <w:sz w:val="18"/>
                <w:szCs w:val="18"/>
                <w:lang w:val="ro-RO"/>
              </w:rPr>
              <w:t>m</w:t>
            </w:r>
            <w:r w:rsidRPr="00647C5B">
              <w:rPr>
                <w:spacing w:val="1"/>
                <w:sz w:val="18"/>
                <w:szCs w:val="18"/>
                <w:lang w:val="ro-RO"/>
              </w:rPr>
              <w:t>e</w:t>
            </w:r>
            <w:r w:rsidRPr="00647C5B">
              <w:rPr>
                <w:spacing w:val="-3"/>
                <w:sz w:val="18"/>
                <w:szCs w:val="18"/>
                <w:lang w:val="ro-RO"/>
              </w:rPr>
              <w:t>m</w:t>
            </w:r>
            <w:r w:rsidRPr="00647C5B">
              <w:rPr>
                <w:spacing w:val="1"/>
                <w:sz w:val="18"/>
                <w:szCs w:val="18"/>
                <w:lang w:val="ro-RO"/>
              </w:rPr>
              <w:t>b</w:t>
            </w:r>
            <w:r w:rsidRPr="00647C5B">
              <w:rPr>
                <w:sz w:val="18"/>
                <w:szCs w:val="18"/>
                <w:lang w:val="ro-RO"/>
              </w:rPr>
              <w:t>ru</w:t>
            </w:r>
            <w:r w:rsidRPr="00647C5B">
              <w:rPr>
                <w:spacing w:val="1"/>
                <w:sz w:val="18"/>
                <w:szCs w:val="18"/>
                <w:lang w:val="ro-RO"/>
              </w:rPr>
              <w:t xml:space="preserve"> </w:t>
            </w:r>
            <w:r w:rsidRPr="00647C5B">
              <w:rPr>
                <w:sz w:val="18"/>
                <w:szCs w:val="18"/>
                <w:lang w:val="ro-RO"/>
              </w:rPr>
              <w:t>în</w:t>
            </w:r>
          </w:p>
          <w:p w14:paraId="4D62AF7D" w14:textId="77777777" w:rsidR="008F5D55" w:rsidRPr="00647C5B" w:rsidRDefault="00054EB8">
            <w:pPr>
              <w:spacing w:before="2"/>
              <w:ind w:left="277" w:right="202"/>
              <w:rPr>
                <w:sz w:val="18"/>
                <w:szCs w:val="18"/>
                <w:lang w:val="ro-RO"/>
              </w:rPr>
            </w:pPr>
            <w:r w:rsidRPr="00647C5B">
              <w:rPr>
                <w:spacing w:val="-1"/>
                <w:sz w:val="18"/>
                <w:szCs w:val="18"/>
                <w:lang w:val="ro-RO"/>
              </w:rPr>
              <w:t>c</w:t>
            </w:r>
            <w:r w:rsidRPr="00647C5B">
              <w:rPr>
                <w:spacing w:val="1"/>
                <w:sz w:val="18"/>
                <w:szCs w:val="18"/>
                <w:lang w:val="ro-RO"/>
              </w:rPr>
              <w:t>on</w:t>
            </w:r>
            <w:r w:rsidRPr="00647C5B">
              <w:rPr>
                <w:sz w:val="18"/>
                <w:szCs w:val="18"/>
                <w:lang w:val="ro-RO"/>
              </w:rPr>
              <w:t>sil</w:t>
            </w:r>
            <w:r w:rsidRPr="00647C5B">
              <w:rPr>
                <w:spacing w:val="1"/>
                <w:sz w:val="18"/>
                <w:szCs w:val="18"/>
                <w:lang w:val="ro-RO"/>
              </w:rPr>
              <w:t>i</w:t>
            </w:r>
            <w:r w:rsidRPr="00647C5B">
              <w:rPr>
                <w:spacing w:val="-1"/>
                <w:sz w:val="18"/>
                <w:szCs w:val="18"/>
                <w:lang w:val="ro-RO"/>
              </w:rPr>
              <w:t>u</w:t>
            </w:r>
            <w:r w:rsidRPr="00647C5B">
              <w:rPr>
                <w:sz w:val="18"/>
                <w:szCs w:val="18"/>
                <w:lang w:val="ro-RO"/>
              </w:rPr>
              <w:t xml:space="preserve">l </w:t>
            </w:r>
            <w:r w:rsidRPr="00647C5B">
              <w:rPr>
                <w:spacing w:val="-1"/>
                <w:sz w:val="18"/>
                <w:szCs w:val="18"/>
                <w:lang w:val="ro-RO"/>
              </w:rPr>
              <w:t>c</w:t>
            </w:r>
            <w:r w:rsidRPr="00647C5B">
              <w:rPr>
                <w:spacing w:val="1"/>
                <w:sz w:val="18"/>
                <w:szCs w:val="18"/>
                <w:lang w:val="ro-RO"/>
              </w:rPr>
              <w:t>on</w:t>
            </w:r>
            <w:r w:rsidRPr="00647C5B">
              <w:rPr>
                <w:sz w:val="18"/>
                <w:szCs w:val="18"/>
                <w:lang w:val="ro-RO"/>
              </w:rPr>
              <w:t>s</w:t>
            </w:r>
            <w:r w:rsidRPr="00647C5B">
              <w:rPr>
                <w:spacing w:val="1"/>
                <w:sz w:val="18"/>
                <w:szCs w:val="18"/>
                <w:lang w:val="ro-RO"/>
              </w:rPr>
              <w:t>u</w:t>
            </w:r>
            <w:r w:rsidRPr="00647C5B">
              <w:rPr>
                <w:sz w:val="18"/>
                <w:szCs w:val="18"/>
                <w:lang w:val="ro-RO"/>
              </w:rPr>
              <w:t>l</w:t>
            </w:r>
            <w:r w:rsidRPr="00647C5B">
              <w:rPr>
                <w:spacing w:val="1"/>
                <w:sz w:val="18"/>
                <w:szCs w:val="18"/>
                <w:lang w:val="ro-RO"/>
              </w:rPr>
              <w:t>t</w:t>
            </w:r>
            <w:r w:rsidRPr="00647C5B">
              <w:rPr>
                <w:spacing w:val="-1"/>
                <w:sz w:val="18"/>
                <w:szCs w:val="18"/>
                <w:lang w:val="ro-RO"/>
              </w:rPr>
              <w:t>a</w:t>
            </w:r>
            <w:r w:rsidRPr="00647C5B">
              <w:rPr>
                <w:sz w:val="18"/>
                <w:szCs w:val="18"/>
                <w:lang w:val="ro-RO"/>
              </w:rPr>
              <w:t>t</w:t>
            </w:r>
            <w:r w:rsidRPr="00647C5B">
              <w:rPr>
                <w:spacing w:val="1"/>
                <w:sz w:val="18"/>
                <w:szCs w:val="18"/>
                <w:lang w:val="ro-RO"/>
              </w:rPr>
              <w:t>i</w:t>
            </w:r>
            <w:r w:rsidRPr="00647C5B">
              <w:rPr>
                <w:sz w:val="18"/>
                <w:szCs w:val="18"/>
                <w:lang w:val="ro-RO"/>
              </w:rPr>
              <w:t>v</w:t>
            </w:r>
            <w:r w:rsidRPr="00647C5B">
              <w:rPr>
                <w:spacing w:val="-3"/>
                <w:sz w:val="18"/>
                <w:szCs w:val="18"/>
                <w:lang w:val="ro-RO"/>
              </w:rPr>
              <w:t xml:space="preserve"> </w:t>
            </w:r>
            <w:r w:rsidRPr="00647C5B">
              <w:rPr>
                <w:spacing w:val="1"/>
                <w:sz w:val="18"/>
                <w:szCs w:val="18"/>
                <w:lang w:val="ro-RO"/>
              </w:rPr>
              <w:t>d</w:t>
            </w:r>
            <w:r w:rsidRPr="00647C5B">
              <w:rPr>
                <w:sz w:val="18"/>
                <w:szCs w:val="18"/>
                <w:lang w:val="ro-RO"/>
              </w:rPr>
              <w:t>e s</w:t>
            </w:r>
            <w:r w:rsidRPr="00647C5B">
              <w:rPr>
                <w:spacing w:val="1"/>
                <w:sz w:val="18"/>
                <w:szCs w:val="18"/>
                <w:lang w:val="ro-RO"/>
              </w:rPr>
              <w:t>p</w:t>
            </w:r>
            <w:r w:rsidRPr="00647C5B">
              <w:rPr>
                <w:spacing w:val="-1"/>
                <w:sz w:val="18"/>
                <w:szCs w:val="18"/>
                <w:lang w:val="ro-RO"/>
              </w:rPr>
              <w:t>ec</w:t>
            </w:r>
            <w:r w:rsidRPr="00647C5B">
              <w:rPr>
                <w:sz w:val="18"/>
                <w:szCs w:val="18"/>
                <w:lang w:val="ro-RO"/>
              </w:rPr>
              <w:t>iali</w:t>
            </w:r>
            <w:r w:rsidRPr="00647C5B">
              <w:rPr>
                <w:spacing w:val="1"/>
                <w:sz w:val="18"/>
                <w:szCs w:val="18"/>
                <w:lang w:val="ro-RO"/>
              </w:rPr>
              <w:t>t</w:t>
            </w:r>
            <w:r w:rsidRPr="00647C5B">
              <w:rPr>
                <w:spacing w:val="-1"/>
                <w:sz w:val="18"/>
                <w:szCs w:val="18"/>
                <w:lang w:val="ro-RO"/>
              </w:rPr>
              <w:t>a</w:t>
            </w:r>
            <w:r w:rsidRPr="00647C5B">
              <w:rPr>
                <w:sz w:val="18"/>
                <w:szCs w:val="18"/>
                <w:lang w:val="ro-RO"/>
              </w:rPr>
              <w:t xml:space="preserve">te </w:t>
            </w:r>
            <w:r w:rsidRPr="00647C5B">
              <w:rPr>
                <w:spacing w:val="1"/>
                <w:sz w:val="18"/>
                <w:szCs w:val="18"/>
                <w:lang w:val="ro-RO"/>
              </w:rPr>
              <w:t>d</w:t>
            </w:r>
            <w:r w:rsidRPr="00647C5B">
              <w:rPr>
                <w:sz w:val="18"/>
                <w:szCs w:val="18"/>
                <w:lang w:val="ro-RO"/>
              </w:rPr>
              <w:t xml:space="preserve">e la </w:t>
            </w:r>
            <w:r w:rsidRPr="00647C5B">
              <w:rPr>
                <w:spacing w:val="1"/>
                <w:sz w:val="18"/>
                <w:szCs w:val="18"/>
                <w:lang w:val="ro-RO"/>
              </w:rPr>
              <w:t>n</w:t>
            </w:r>
            <w:r w:rsidRPr="00647C5B">
              <w:rPr>
                <w:sz w:val="18"/>
                <w:szCs w:val="18"/>
                <w:lang w:val="ro-RO"/>
              </w:rPr>
              <w:t>i</w:t>
            </w:r>
            <w:r w:rsidRPr="00647C5B">
              <w:rPr>
                <w:spacing w:val="-1"/>
                <w:sz w:val="18"/>
                <w:szCs w:val="18"/>
                <w:lang w:val="ro-RO"/>
              </w:rPr>
              <w:t>ve</w:t>
            </w:r>
            <w:r w:rsidRPr="00647C5B">
              <w:rPr>
                <w:spacing w:val="1"/>
                <w:sz w:val="18"/>
                <w:szCs w:val="18"/>
                <w:lang w:val="ro-RO"/>
              </w:rPr>
              <w:t>lu</w:t>
            </w:r>
            <w:r w:rsidRPr="00647C5B">
              <w:rPr>
                <w:sz w:val="18"/>
                <w:szCs w:val="18"/>
                <w:lang w:val="ro-RO"/>
              </w:rPr>
              <w:t>l i</w:t>
            </w:r>
            <w:r w:rsidRPr="00647C5B">
              <w:rPr>
                <w:spacing w:val="1"/>
                <w:sz w:val="18"/>
                <w:szCs w:val="18"/>
                <w:lang w:val="ro-RO"/>
              </w:rPr>
              <w:t>n</w:t>
            </w:r>
            <w:r w:rsidRPr="00647C5B">
              <w:rPr>
                <w:sz w:val="18"/>
                <w:szCs w:val="18"/>
                <w:lang w:val="ro-RO"/>
              </w:rPr>
              <w:t>s</w:t>
            </w:r>
            <w:r w:rsidRPr="00647C5B">
              <w:rPr>
                <w:spacing w:val="1"/>
                <w:sz w:val="18"/>
                <w:szCs w:val="18"/>
                <w:lang w:val="ro-RO"/>
              </w:rPr>
              <w:t>p</w:t>
            </w:r>
            <w:r w:rsidRPr="00647C5B">
              <w:rPr>
                <w:spacing w:val="-1"/>
                <w:sz w:val="18"/>
                <w:szCs w:val="18"/>
                <w:lang w:val="ro-RO"/>
              </w:rPr>
              <w:t>ec</w:t>
            </w:r>
            <w:r w:rsidRPr="00647C5B">
              <w:rPr>
                <w:sz w:val="18"/>
                <w:szCs w:val="18"/>
                <w:lang w:val="ro-RO"/>
              </w:rPr>
              <w:t>t</w:t>
            </w:r>
            <w:r w:rsidRPr="00647C5B">
              <w:rPr>
                <w:spacing w:val="1"/>
                <w:sz w:val="18"/>
                <w:szCs w:val="18"/>
                <w:lang w:val="ro-RO"/>
              </w:rPr>
              <w:t>o</w:t>
            </w:r>
            <w:r w:rsidRPr="00647C5B">
              <w:rPr>
                <w:sz w:val="18"/>
                <w:szCs w:val="18"/>
                <w:lang w:val="ro-RO"/>
              </w:rPr>
              <w:t>r</w:t>
            </w:r>
            <w:r w:rsidRPr="00647C5B">
              <w:rPr>
                <w:spacing w:val="-1"/>
                <w:sz w:val="18"/>
                <w:szCs w:val="18"/>
                <w:lang w:val="ro-RO"/>
              </w:rPr>
              <w:t>a</w:t>
            </w:r>
            <w:r w:rsidRPr="00647C5B">
              <w:rPr>
                <w:sz w:val="18"/>
                <w:szCs w:val="18"/>
                <w:lang w:val="ro-RO"/>
              </w:rPr>
              <w:t>t</w:t>
            </w:r>
            <w:r w:rsidRPr="00647C5B">
              <w:rPr>
                <w:spacing w:val="-1"/>
                <w:sz w:val="18"/>
                <w:szCs w:val="18"/>
                <w:lang w:val="ro-RO"/>
              </w:rPr>
              <w:t>u</w:t>
            </w:r>
            <w:r w:rsidRPr="00647C5B">
              <w:rPr>
                <w:sz w:val="18"/>
                <w:szCs w:val="18"/>
                <w:lang w:val="ro-RO"/>
              </w:rPr>
              <w:t>l</w:t>
            </w:r>
            <w:r w:rsidRPr="00647C5B">
              <w:rPr>
                <w:spacing w:val="1"/>
                <w:sz w:val="18"/>
                <w:szCs w:val="18"/>
                <w:lang w:val="ro-RO"/>
              </w:rPr>
              <w:t>u</w:t>
            </w:r>
            <w:r w:rsidRPr="00647C5B">
              <w:rPr>
                <w:sz w:val="18"/>
                <w:szCs w:val="18"/>
                <w:lang w:val="ro-RO"/>
              </w:rPr>
              <w:t>i ş</w:t>
            </w:r>
            <w:r w:rsidRPr="00647C5B">
              <w:rPr>
                <w:spacing w:val="-1"/>
                <w:sz w:val="18"/>
                <w:szCs w:val="18"/>
                <w:lang w:val="ro-RO"/>
              </w:rPr>
              <w:t>c</w:t>
            </w:r>
            <w:r w:rsidRPr="00647C5B">
              <w:rPr>
                <w:spacing w:val="1"/>
                <w:sz w:val="18"/>
                <w:szCs w:val="18"/>
                <w:lang w:val="ro-RO"/>
              </w:rPr>
              <w:t>o</w:t>
            </w:r>
            <w:r w:rsidRPr="00647C5B">
              <w:rPr>
                <w:sz w:val="18"/>
                <w:szCs w:val="18"/>
                <w:lang w:val="ro-RO"/>
              </w:rPr>
              <w:t>lar</w:t>
            </w:r>
          </w:p>
        </w:tc>
        <w:tc>
          <w:tcPr>
            <w:tcW w:w="994" w:type="dxa"/>
            <w:gridSpan w:val="2"/>
            <w:vMerge/>
            <w:tcBorders>
              <w:left w:val="single" w:sz="5" w:space="0" w:color="000000"/>
              <w:right w:val="single" w:sz="5" w:space="0" w:color="000000"/>
            </w:tcBorders>
          </w:tcPr>
          <w:p w14:paraId="5DF32AA5" w14:textId="77777777" w:rsidR="008F5D55" w:rsidRPr="00647C5B" w:rsidRDefault="008F5D55">
            <w:pPr>
              <w:rPr>
                <w:lang w:val="ro-RO"/>
              </w:rPr>
            </w:pPr>
          </w:p>
        </w:tc>
        <w:tc>
          <w:tcPr>
            <w:tcW w:w="850" w:type="dxa"/>
            <w:gridSpan w:val="2"/>
            <w:vMerge/>
            <w:tcBorders>
              <w:left w:val="single" w:sz="5" w:space="0" w:color="000000"/>
              <w:right w:val="single" w:sz="5" w:space="0" w:color="000000"/>
            </w:tcBorders>
            <w:shd w:val="clear" w:color="auto" w:fill="BEBEBE"/>
          </w:tcPr>
          <w:p w14:paraId="54B7ECC8" w14:textId="77777777" w:rsidR="008F5D55" w:rsidRPr="00647C5B" w:rsidRDefault="008F5D55">
            <w:pPr>
              <w:rPr>
                <w:lang w:val="ro-RO"/>
              </w:rPr>
            </w:pPr>
          </w:p>
        </w:tc>
        <w:tc>
          <w:tcPr>
            <w:tcW w:w="991" w:type="dxa"/>
            <w:gridSpan w:val="2"/>
            <w:tcBorders>
              <w:top w:val="single" w:sz="5" w:space="0" w:color="000000"/>
              <w:left w:val="single" w:sz="5" w:space="0" w:color="000000"/>
              <w:bottom w:val="single" w:sz="5" w:space="0" w:color="000000"/>
              <w:right w:val="single" w:sz="5" w:space="0" w:color="000000"/>
            </w:tcBorders>
          </w:tcPr>
          <w:p w14:paraId="2F03A3A0" w14:textId="77777777" w:rsidR="008F5D55" w:rsidRPr="00647C5B" w:rsidRDefault="008F5D55">
            <w:pPr>
              <w:spacing w:before="4" w:line="120" w:lineRule="exact"/>
              <w:rPr>
                <w:sz w:val="12"/>
                <w:szCs w:val="12"/>
                <w:lang w:val="ro-RO"/>
              </w:rPr>
            </w:pPr>
          </w:p>
          <w:p w14:paraId="39A90B57" w14:textId="77777777" w:rsidR="008F5D55" w:rsidRPr="00647C5B" w:rsidRDefault="008F5D55">
            <w:pPr>
              <w:spacing w:line="200" w:lineRule="exact"/>
              <w:rPr>
                <w:lang w:val="ro-RO"/>
              </w:rPr>
            </w:pPr>
          </w:p>
          <w:p w14:paraId="2524D6C2" w14:textId="77777777" w:rsidR="008F5D55" w:rsidRPr="00647C5B" w:rsidRDefault="008F5D55">
            <w:pPr>
              <w:spacing w:line="200" w:lineRule="exact"/>
              <w:rPr>
                <w:lang w:val="ro-RO"/>
              </w:rPr>
            </w:pPr>
          </w:p>
          <w:p w14:paraId="114F9544" w14:textId="77777777" w:rsidR="008F5D55" w:rsidRPr="00647C5B" w:rsidRDefault="008F5D55">
            <w:pPr>
              <w:spacing w:line="200" w:lineRule="exact"/>
              <w:rPr>
                <w:lang w:val="ro-RO"/>
              </w:rPr>
            </w:pPr>
          </w:p>
          <w:p w14:paraId="351DFB70" w14:textId="77777777" w:rsidR="008F5D55" w:rsidRPr="00647C5B" w:rsidRDefault="00054EB8">
            <w:pPr>
              <w:ind w:left="232"/>
              <w:rPr>
                <w:sz w:val="18"/>
                <w:szCs w:val="18"/>
                <w:lang w:val="ro-RO"/>
              </w:rPr>
            </w:pPr>
            <w:r w:rsidRPr="00647C5B">
              <w:rPr>
                <w:b/>
                <w:spacing w:val="1"/>
                <w:sz w:val="18"/>
                <w:szCs w:val="18"/>
                <w:lang w:val="ro-RO"/>
              </w:rPr>
              <w:t>1</w:t>
            </w:r>
            <w:r w:rsidRPr="00647C5B">
              <w:rPr>
                <w:b/>
                <w:spacing w:val="-2"/>
                <w:sz w:val="18"/>
                <w:szCs w:val="18"/>
                <w:lang w:val="ro-RO"/>
              </w:rPr>
              <w:t>p</w:t>
            </w:r>
            <w:r w:rsidRPr="00647C5B">
              <w:rPr>
                <w:b/>
                <w:sz w:val="18"/>
                <w:szCs w:val="18"/>
                <w:lang w:val="ro-RO"/>
              </w:rPr>
              <w:t>x</w:t>
            </w:r>
            <w:r w:rsidRPr="00647C5B">
              <w:rPr>
                <w:b/>
                <w:spacing w:val="1"/>
                <w:sz w:val="18"/>
                <w:szCs w:val="18"/>
                <w:lang w:val="ro-RO"/>
              </w:rPr>
              <w:t xml:space="preserve"> </w:t>
            </w:r>
            <w:r w:rsidRPr="00647C5B">
              <w:rPr>
                <w:b/>
                <w:spacing w:val="-1"/>
                <w:sz w:val="18"/>
                <w:szCs w:val="18"/>
                <w:lang w:val="ro-RO"/>
              </w:rPr>
              <w:t>a</w:t>
            </w:r>
            <w:r w:rsidRPr="00647C5B">
              <w:rPr>
                <w:b/>
                <w:sz w:val="18"/>
                <w:szCs w:val="18"/>
                <w:lang w:val="ro-RO"/>
              </w:rPr>
              <w:t>n</w:t>
            </w:r>
          </w:p>
        </w:tc>
        <w:tc>
          <w:tcPr>
            <w:tcW w:w="1136" w:type="dxa"/>
            <w:gridSpan w:val="2"/>
            <w:tcBorders>
              <w:top w:val="single" w:sz="5" w:space="0" w:color="000000"/>
              <w:left w:val="single" w:sz="5" w:space="0" w:color="000000"/>
              <w:bottom w:val="single" w:sz="5" w:space="0" w:color="000000"/>
              <w:right w:val="single" w:sz="5" w:space="0" w:color="000000"/>
            </w:tcBorders>
          </w:tcPr>
          <w:p w14:paraId="5A43D832" w14:textId="77777777" w:rsidR="008F5D55" w:rsidRPr="00647C5B" w:rsidRDefault="008F5D55">
            <w:pPr>
              <w:rPr>
                <w:lang w:val="ro-RO"/>
              </w:rPr>
            </w:pPr>
          </w:p>
        </w:tc>
        <w:tc>
          <w:tcPr>
            <w:tcW w:w="1133" w:type="dxa"/>
            <w:gridSpan w:val="2"/>
            <w:tcBorders>
              <w:top w:val="single" w:sz="5" w:space="0" w:color="000000"/>
              <w:left w:val="single" w:sz="5" w:space="0" w:color="000000"/>
              <w:bottom w:val="single" w:sz="5" w:space="0" w:color="000000"/>
              <w:right w:val="single" w:sz="5" w:space="0" w:color="000000"/>
            </w:tcBorders>
          </w:tcPr>
          <w:p w14:paraId="77C9CE34" w14:textId="77777777" w:rsidR="008F5D55" w:rsidRPr="00647C5B" w:rsidRDefault="008F5D55">
            <w:pPr>
              <w:rPr>
                <w:lang w:val="ro-RO"/>
              </w:rPr>
            </w:pPr>
          </w:p>
        </w:tc>
      </w:tr>
      <w:tr w:rsidR="008F5D55" w:rsidRPr="00647C5B" w14:paraId="46B9DFD5" w14:textId="77777777" w:rsidTr="005929B7">
        <w:trPr>
          <w:gridAfter w:val="1"/>
          <w:wAfter w:w="9" w:type="dxa"/>
          <w:trHeight w:hRule="exact" w:val="502"/>
        </w:trPr>
        <w:tc>
          <w:tcPr>
            <w:tcW w:w="2357" w:type="dxa"/>
            <w:gridSpan w:val="4"/>
            <w:vMerge/>
            <w:tcBorders>
              <w:left w:val="single" w:sz="5" w:space="0" w:color="000000"/>
              <w:bottom w:val="single" w:sz="5" w:space="0" w:color="000000"/>
              <w:right w:val="single" w:sz="5" w:space="0" w:color="000000"/>
            </w:tcBorders>
          </w:tcPr>
          <w:p w14:paraId="40FEAD6F" w14:textId="77777777" w:rsidR="008F5D55" w:rsidRPr="00647C5B" w:rsidRDefault="008F5D55">
            <w:pPr>
              <w:rPr>
                <w:lang w:val="ro-RO"/>
              </w:rPr>
            </w:pPr>
          </w:p>
        </w:tc>
        <w:tc>
          <w:tcPr>
            <w:tcW w:w="1722" w:type="dxa"/>
            <w:tcBorders>
              <w:top w:val="single" w:sz="5" w:space="0" w:color="000000"/>
              <w:left w:val="single" w:sz="5" w:space="0" w:color="000000"/>
              <w:bottom w:val="single" w:sz="5" w:space="0" w:color="000000"/>
              <w:right w:val="single" w:sz="5" w:space="0" w:color="000000"/>
            </w:tcBorders>
          </w:tcPr>
          <w:p w14:paraId="05504E80" w14:textId="77777777" w:rsidR="008F5D55" w:rsidRPr="00647C5B" w:rsidRDefault="00054EB8">
            <w:pPr>
              <w:spacing w:line="200" w:lineRule="exact"/>
              <w:ind w:left="102" w:right="311"/>
              <w:jc w:val="center"/>
              <w:rPr>
                <w:sz w:val="18"/>
                <w:szCs w:val="18"/>
                <w:lang w:val="ro-RO"/>
              </w:rPr>
            </w:pPr>
            <w:r w:rsidRPr="00647C5B">
              <w:rPr>
                <w:rFonts w:ascii="Garamond" w:eastAsia="Garamond" w:hAnsi="Garamond" w:cs="Garamond"/>
                <w:position w:val="1"/>
                <w:sz w:val="18"/>
                <w:szCs w:val="18"/>
                <w:lang w:val="ro-RO"/>
              </w:rPr>
              <w:t>-</w:t>
            </w:r>
            <w:r w:rsidRPr="00647C5B">
              <w:rPr>
                <w:rFonts w:ascii="Garamond" w:eastAsia="Garamond" w:hAnsi="Garamond" w:cs="Garamond"/>
                <w:spacing w:val="40"/>
                <w:position w:val="1"/>
                <w:sz w:val="18"/>
                <w:szCs w:val="18"/>
                <w:lang w:val="ro-RO"/>
              </w:rPr>
              <w:t xml:space="preserve"> </w:t>
            </w:r>
            <w:r w:rsidRPr="00647C5B">
              <w:rPr>
                <w:spacing w:val="-1"/>
                <w:position w:val="1"/>
                <w:sz w:val="18"/>
                <w:szCs w:val="18"/>
                <w:lang w:val="ro-RO"/>
              </w:rPr>
              <w:t>c</w:t>
            </w:r>
            <w:r w:rsidRPr="00647C5B">
              <w:rPr>
                <w:spacing w:val="1"/>
                <w:position w:val="1"/>
                <w:sz w:val="18"/>
                <w:szCs w:val="18"/>
                <w:lang w:val="ro-RO"/>
              </w:rPr>
              <w:t>oo</w:t>
            </w:r>
            <w:r w:rsidRPr="00647C5B">
              <w:rPr>
                <w:position w:val="1"/>
                <w:sz w:val="18"/>
                <w:szCs w:val="18"/>
                <w:lang w:val="ro-RO"/>
              </w:rPr>
              <w:t>r</w:t>
            </w:r>
            <w:r w:rsidRPr="00647C5B">
              <w:rPr>
                <w:spacing w:val="-1"/>
                <w:position w:val="1"/>
                <w:sz w:val="18"/>
                <w:szCs w:val="18"/>
                <w:lang w:val="ro-RO"/>
              </w:rPr>
              <w:t>d</w:t>
            </w:r>
            <w:r w:rsidRPr="00647C5B">
              <w:rPr>
                <w:spacing w:val="1"/>
                <w:position w:val="1"/>
                <w:sz w:val="18"/>
                <w:szCs w:val="18"/>
                <w:lang w:val="ro-RO"/>
              </w:rPr>
              <w:t>on</w:t>
            </w:r>
            <w:r w:rsidRPr="00647C5B">
              <w:rPr>
                <w:spacing w:val="-1"/>
                <w:position w:val="1"/>
                <w:sz w:val="18"/>
                <w:szCs w:val="18"/>
                <w:lang w:val="ro-RO"/>
              </w:rPr>
              <w:t>a</w:t>
            </w:r>
            <w:r w:rsidRPr="00647C5B">
              <w:rPr>
                <w:spacing w:val="-2"/>
                <w:position w:val="1"/>
                <w:sz w:val="18"/>
                <w:szCs w:val="18"/>
                <w:lang w:val="ro-RO"/>
              </w:rPr>
              <w:t>t</w:t>
            </w:r>
            <w:r w:rsidRPr="00647C5B">
              <w:rPr>
                <w:spacing w:val="1"/>
                <w:position w:val="1"/>
                <w:sz w:val="18"/>
                <w:szCs w:val="18"/>
                <w:lang w:val="ro-RO"/>
              </w:rPr>
              <w:t>o</w:t>
            </w:r>
            <w:r w:rsidRPr="00647C5B">
              <w:rPr>
                <w:position w:val="1"/>
                <w:sz w:val="18"/>
                <w:szCs w:val="18"/>
                <w:lang w:val="ro-RO"/>
              </w:rPr>
              <w:t>r</w:t>
            </w:r>
            <w:r w:rsidRPr="00647C5B">
              <w:rPr>
                <w:spacing w:val="1"/>
                <w:position w:val="1"/>
                <w:sz w:val="18"/>
                <w:szCs w:val="18"/>
                <w:lang w:val="ro-RO"/>
              </w:rPr>
              <w:t xml:space="preserve"> d</w:t>
            </w:r>
            <w:r w:rsidRPr="00647C5B">
              <w:rPr>
                <w:position w:val="1"/>
                <w:sz w:val="18"/>
                <w:szCs w:val="18"/>
                <w:lang w:val="ro-RO"/>
              </w:rPr>
              <w:t>e</w:t>
            </w:r>
          </w:p>
          <w:p w14:paraId="74E02970" w14:textId="77777777" w:rsidR="008F5D55" w:rsidRPr="00647C5B" w:rsidRDefault="00054EB8">
            <w:pPr>
              <w:spacing w:line="200" w:lineRule="exact"/>
              <w:ind w:left="244" w:right="316"/>
              <w:jc w:val="center"/>
              <w:rPr>
                <w:sz w:val="18"/>
                <w:szCs w:val="18"/>
                <w:lang w:val="ro-RO"/>
              </w:rPr>
            </w:pPr>
            <w:r w:rsidRPr="00647C5B">
              <w:rPr>
                <w:spacing w:val="-1"/>
                <w:sz w:val="18"/>
                <w:szCs w:val="18"/>
                <w:lang w:val="ro-RO"/>
              </w:rPr>
              <w:t>ce</w:t>
            </w:r>
            <w:r w:rsidRPr="00647C5B">
              <w:rPr>
                <w:sz w:val="18"/>
                <w:szCs w:val="18"/>
                <w:lang w:val="ro-RO"/>
              </w:rPr>
              <w:t xml:space="preserve">rc </w:t>
            </w:r>
            <w:r w:rsidRPr="00647C5B">
              <w:rPr>
                <w:spacing w:val="1"/>
                <w:sz w:val="18"/>
                <w:szCs w:val="18"/>
                <w:lang w:val="ro-RO"/>
              </w:rPr>
              <w:t>p</w:t>
            </w:r>
            <w:r w:rsidRPr="00647C5B">
              <w:rPr>
                <w:sz w:val="18"/>
                <w:szCs w:val="18"/>
                <w:lang w:val="ro-RO"/>
              </w:rPr>
              <w:t>e</w:t>
            </w:r>
            <w:r w:rsidRPr="00647C5B">
              <w:rPr>
                <w:spacing w:val="1"/>
                <w:sz w:val="18"/>
                <w:szCs w:val="18"/>
                <w:lang w:val="ro-RO"/>
              </w:rPr>
              <w:t>d</w:t>
            </w:r>
            <w:r w:rsidRPr="00647C5B">
              <w:rPr>
                <w:spacing w:val="-1"/>
                <w:sz w:val="18"/>
                <w:szCs w:val="18"/>
                <w:lang w:val="ro-RO"/>
              </w:rPr>
              <w:t>ag</w:t>
            </w:r>
            <w:r w:rsidRPr="00647C5B">
              <w:rPr>
                <w:spacing w:val="1"/>
                <w:sz w:val="18"/>
                <w:szCs w:val="18"/>
                <w:lang w:val="ro-RO"/>
              </w:rPr>
              <w:t>o</w:t>
            </w:r>
            <w:r w:rsidRPr="00647C5B">
              <w:rPr>
                <w:spacing w:val="-1"/>
                <w:sz w:val="18"/>
                <w:szCs w:val="18"/>
                <w:lang w:val="ro-RO"/>
              </w:rPr>
              <w:t>g</w:t>
            </w:r>
            <w:r w:rsidRPr="00647C5B">
              <w:rPr>
                <w:sz w:val="18"/>
                <w:szCs w:val="18"/>
                <w:lang w:val="ro-RO"/>
              </w:rPr>
              <w:t>ic</w:t>
            </w:r>
          </w:p>
        </w:tc>
        <w:tc>
          <w:tcPr>
            <w:tcW w:w="994" w:type="dxa"/>
            <w:gridSpan w:val="2"/>
            <w:vMerge/>
            <w:tcBorders>
              <w:left w:val="single" w:sz="5" w:space="0" w:color="000000"/>
              <w:right w:val="single" w:sz="5" w:space="0" w:color="000000"/>
            </w:tcBorders>
          </w:tcPr>
          <w:p w14:paraId="56A29C95" w14:textId="77777777" w:rsidR="008F5D55" w:rsidRPr="00647C5B" w:rsidRDefault="008F5D55">
            <w:pPr>
              <w:rPr>
                <w:lang w:val="ro-RO"/>
              </w:rPr>
            </w:pPr>
          </w:p>
        </w:tc>
        <w:tc>
          <w:tcPr>
            <w:tcW w:w="850" w:type="dxa"/>
            <w:gridSpan w:val="2"/>
            <w:vMerge/>
            <w:tcBorders>
              <w:left w:val="single" w:sz="5" w:space="0" w:color="000000"/>
              <w:bottom w:val="single" w:sz="5" w:space="0" w:color="000000"/>
              <w:right w:val="single" w:sz="5" w:space="0" w:color="000000"/>
            </w:tcBorders>
            <w:shd w:val="clear" w:color="auto" w:fill="BEBEBE"/>
          </w:tcPr>
          <w:p w14:paraId="375DD360" w14:textId="77777777" w:rsidR="008F5D55" w:rsidRPr="00647C5B" w:rsidRDefault="008F5D55">
            <w:pPr>
              <w:rPr>
                <w:lang w:val="ro-RO"/>
              </w:rPr>
            </w:pPr>
          </w:p>
        </w:tc>
        <w:tc>
          <w:tcPr>
            <w:tcW w:w="991" w:type="dxa"/>
            <w:gridSpan w:val="2"/>
            <w:tcBorders>
              <w:top w:val="single" w:sz="5" w:space="0" w:color="000000"/>
              <w:left w:val="single" w:sz="5" w:space="0" w:color="000000"/>
              <w:bottom w:val="single" w:sz="5" w:space="0" w:color="000000"/>
              <w:right w:val="single" w:sz="5" w:space="0" w:color="000000"/>
            </w:tcBorders>
          </w:tcPr>
          <w:p w14:paraId="2582DC26" w14:textId="77777777" w:rsidR="008F5D55" w:rsidRPr="00647C5B" w:rsidRDefault="008F5D55">
            <w:pPr>
              <w:spacing w:before="1" w:line="200" w:lineRule="exact"/>
              <w:rPr>
                <w:lang w:val="ro-RO"/>
              </w:rPr>
            </w:pPr>
          </w:p>
          <w:p w14:paraId="28446237" w14:textId="77777777" w:rsidR="008F5D55" w:rsidRPr="00647C5B" w:rsidRDefault="00054EB8">
            <w:pPr>
              <w:ind w:left="232"/>
              <w:rPr>
                <w:sz w:val="18"/>
                <w:szCs w:val="18"/>
                <w:lang w:val="ro-RO"/>
              </w:rPr>
            </w:pPr>
            <w:r w:rsidRPr="00647C5B">
              <w:rPr>
                <w:b/>
                <w:spacing w:val="1"/>
                <w:sz w:val="18"/>
                <w:szCs w:val="18"/>
                <w:lang w:val="ro-RO"/>
              </w:rPr>
              <w:t>1</w:t>
            </w:r>
            <w:r w:rsidRPr="00647C5B">
              <w:rPr>
                <w:b/>
                <w:spacing w:val="-2"/>
                <w:sz w:val="18"/>
                <w:szCs w:val="18"/>
                <w:lang w:val="ro-RO"/>
              </w:rPr>
              <w:t>p</w:t>
            </w:r>
            <w:r w:rsidRPr="00647C5B">
              <w:rPr>
                <w:b/>
                <w:sz w:val="18"/>
                <w:szCs w:val="18"/>
                <w:lang w:val="ro-RO"/>
              </w:rPr>
              <w:t>x</w:t>
            </w:r>
            <w:r w:rsidRPr="00647C5B">
              <w:rPr>
                <w:b/>
                <w:spacing w:val="1"/>
                <w:sz w:val="18"/>
                <w:szCs w:val="18"/>
                <w:lang w:val="ro-RO"/>
              </w:rPr>
              <w:t xml:space="preserve"> </w:t>
            </w:r>
            <w:r w:rsidRPr="00647C5B">
              <w:rPr>
                <w:b/>
                <w:spacing w:val="-1"/>
                <w:sz w:val="18"/>
                <w:szCs w:val="18"/>
                <w:lang w:val="ro-RO"/>
              </w:rPr>
              <w:t>a</w:t>
            </w:r>
            <w:r w:rsidRPr="00647C5B">
              <w:rPr>
                <w:b/>
                <w:sz w:val="18"/>
                <w:szCs w:val="18"/>
                <w:lang w:val="ro-RO"/>
              </w:rPr>
              <w:t>n</w:t>
            </w:r>
          </w:p>
        </w:tc>
        <w:tc>
          <w:tcPr>
            <w:tcW w:w="1136" w:type="dxa"/>
            <w:gridSpan w:val="2"/>
            <w:tcBorders>
              <w:top w:val="single" w:sz="5" w:space="0" w:color="000000"/>
              <w:left w:val="single" w:sz="5" w:space="0" w:color="000000"/>
              <w:bottom w:val="single" w:sz="5" w:space="0" w:color="000000"/>
              <w:right w:val="single" w:sz="5" w:space="0" w:color="000000"/>
            </w:tcBorders>
          </w:tcPr>
          <w:p w14:paraId="6278AB99" w14:textId="77777777" w:rsidR="008F5D55" w:rsidRPr="00647C5B" w:rsidRDefault="008F5D55">
            <w:pPr>
              <w:rPr>
                <w:lang w:val="ro-RO"/>
              </w:rPr>
            </w:pPr>
          </w:p>
        </w:tc>
        <w:tc>
          <w:tcPr>
            <w:tcW w:w="1133" w:type="dxa"/>
            <w:gridSpan w:val="2"/>
            <w:tcBorders>
              <w:top w:val="single" w:sz="5" w:space="0" w:color="000000"/>
              <w:left w:val="single" w:sz="5" w:space="0" w:color="000000"/>
              <w:bottom w:val="single" w:sz="5" w:space="0" w:color="000000"/>
              <w:right w:val="single" w:sz="5" w:space="0" w:color="000000"/>
            </w:tcBorders>
          </w:tcPr>
          <w:p w14:paraId="4A5C01B2" w14:textId="77777777" w:rsidR="008F5D55" w:rsidRPr="00647C5B" w:rsidRDefault="008F5D55">
            <w:pPr>
              <w:rPr>
                <w:lang w:val="ro-RO"/>
              </w:rPr>
            </w:pPr>
          </w:p>
        </w:tc>
      </w:tr>
      <w:tr w:rsidR="008F5D55" w:rsidRPr="00647C5B" w14:paraId="784C20C3" w14:textId="77777777" w:rsidTr="005929B7">
        <w:trPr>
          <w:gridAfter w:val="1"/>
          <w:wAfter w:w="9" w:type="dxa"/>
          <w:trHeight w:hRule="exact" w:val="1872"/>
        </w:trPr>
        <w:tc>
          <w:tcPr>
            <w:tcW w:w="2357" w:type="dxa"/>
            <w:gridSpan w:val="4"/>
            <w:vMerge w:val="restart"/>
            <w:tcBorders>
              <w:top w:val="single" w:sz="5" w:space="0" w:color="000000"/>
              <w:left w:val="single" w:sz="5" w:space="0" w:color="000000"/>
              <w:right w:val="single" w:sz="5" w:space="0" w:color="000000"/>
            </w:tcBorders>
          </w:tcPr>
          <w:p w14:paraId="63CCC3DF" w14:textId="77777777" w:rsidR="008F5D55" w:rsidRPr="00647C5B" w:rsidRDefault="00054EB8">
            <w:pPr>
              <w:spacing w:before="13"/>
              <w:ind w:left="102" w:right="299"/>
              <w:rPr>
                <w:sz w:val="18"/>
                <w:szCs w:val="18"/>
                <w:lang w:val="ro-RO"/>
              </w:rPr>
            </w:pPr>
            <w:r w:rsidRPr="00647C5B">
              <w:rPr>
                <w:b/>
                <w:sz w:val="18"/>
                <w:szCs w:val="18"/>
                <w:lang w:val="ro-RO"/>
              </w:rPr>
              <w:t>f.</w:t>
            </w:r>
            <w:r w:rsidRPr="00647C5B">
              <w:rPr>
                <w:b/>
                <w:spacing w:val="1"/>
                <w:sz w:val="18"/>
                <w:szCs w:val="18"/>
                <w:lang w:val="ro-RO"/>
              </w:rPr>
              <w:t xml:space="preserve"> </w:t>
            </w:r>
            <w:r w:rsidRPr="00647C5B">
              <w:rPr>
                <w:spacing w:val="-3"/>
                <w:sz w:val="18"/>
                <w:szCs w:val="18"/>
                <w:lang w:val="ro-RO"/>
              </w:rPr>
              <w:t>A</w:t>
            </w:r>
            <w:r w:rsidRPr="00647C5B">
              <w:rPr>
                <w:spacing w:val="-1"/>
                <w:sz w:val="18"/>
                <w:szCs w:val="18"/>
                <w:lang w:val="ro-RO"/>
              </w:rPr>
              <w:t>c</w:t>
            </w:r>
            <w:r w:rsidRPr="00647C5B">
              <w:rPr>
                <w:sz w:val="18"/>
                <w:szCs w:val="18"/>
                <w:lang w:val="ro-RO"/>
              </w:rPr>
              <w:t>t</w:t>
            </w:r>
            <w:r w:rsidRPr="00647C5B">
              <w:rPr>
                <w:spacing w:val="1"/>
                <w:sz w:val="18"/>
                <w:szCs w:val="18"/>
                <w:lang w:val="ro-RO"/>
              </w:rPr>
              <w:t>i</w:t>
            </w:r>
            <w:r w:rsidRPr="00647C5B">
              <w:rPr>
                <w:spacing w:val="-1"/>
                <w:sz w:val="18"/>
                <w:szCs w:val="18"/>
                <w:lang w:val="ro-RO"/>
              </w:rPr>
              <w:t>v</w:t>
            </w:r>
            <w:r w:rsidRPr="00647C5B">
              <w:rPr>
                <w:sz w:val="18"/>
                <w:szCs w:val="18"/>
                <w:lang w:val="ro-RO"/>
              </w:rPr>
              <w:t>i</w:t>
            </w:r>
            <w:r w:rsidRPr="00647C5B">
              <w:rPr>
                <w:spacing w:val="1"/>
                <w:sz w:val="18"/>
                <w:szCs w:val="18"/>
                <w:lang w:val="ro-RO"/>
              </w:rPr>
              <w:t>t</w:t>
            </w:r>
            <w:r w:rsidRPr="00647C5B">
              <w:rPr>
                <w:spacing w:val="-1"/>
                <w:sz w:val="18"/>
                <w:szCs w:val="18"/>
                <w:lang w:val="ro-RO"/>
              </w:rPr>
              <w:t>a</w:t>
            </w:r>
            <w:r w:rsidRPr="00647C5B">
              <w:rPr>
                <w:sz w:val="18"/>
                <w:szCs w:val="18"/>
                <w:lang w:val="ro-RO"/>
              </w:rPr>
              <w:t>t</w:t>
            </w:r>
            <w:r w:rsidRPr="00647C5B">
              <w:rPr>
                <w:spacing w:val="2"/>
                <w:sz w:val="18"/>
                <w:szCs w:val="18"/>
                <w:lang w:val="ro-RO"/>
              </w:rPr>
              <w:t>e</w:t>
            </w:r>
            <w:r w:rsidRPr="00647C5B">
              <w:rPr>
                <w:sz w:val="18"/>
                <w:szCs w:val="18"/>
                <w:lang w:val="ro-RO"/>
              </w:rPr>
              <w:t xml:space="preserve">a </w:t>
            </w:r>
            <w:r w:rsidRPr="00647C5B">
              <w:rPr>
                <w:spacing w:val="1"/>
                <w:sz w:val="18"/>
                <w:szCs w:val="18"/>
                <w:lang w:val="ro-RO"/>
              </w:rPr>
              <w:t>d</w:t>
            </w:r>
            <w:r w:rsidRPr="00647C5B">
              <w:rPr>
                <w:spacing w:val="-1"/>
                <w:sz w:val="18"/>
                <w:szCs w:val="18"/>
                <w:lang w:val="ro-RO"/>
              </w:rPr>
              <w:t>e</w:t>
            </w:r>
            <w:r w:rsidRPr="00647C5B">
              <w:rPr>
                <w:sz w:val="18"/>
                <w:szCs w:val="18"/>
                <w:lang w:val="ro-RO"/>
              </w:rPr>
              <w:t>sf</w:t>
            </w:r>
            <w:r w:rsidRPr="00647C5B">
              <w:rPr>
                <w:spacing w:val="-1"/>
                <w:sz w:val="18"/>
                <w:szCs w:val="18"/>
                <w:lang w:val="ro-RO"/>
              </w:rPr>
              <w:t>ă</w:t>
            </w:r>
            <w:r w:rsidRPr="00647C5B">
              <w:rPr>
                <w:sz w:val="18"/>
                <w:szCs w:val="18"/>
                <w:lang w:val="ro-RO"/>
              </w:rPr>
              <w:t>ş</w:t>
            </w:r>
            <w:r w:rsidRPr="00647C5B">
              <w:rPr>
                <w:spacing w:val="1"/>
                <w:sz w:val="18"/>
                <w:szCs w:val="18"/>
                <w:lang w:val="ro-RO"/>
              </w:rPr>
              <w:t>u</w:t>
            </w:r>
            <w:r w:rsidRPr="00647C5B">
              <w:rPr>
                <w:sz w:val="18"/>
                <w:szCs w:val="18"/>
                <w:lang w:val="ro-RO"/>
              </w:rPr>
              <w:t>r</w:t>
            </w:r>
            <w:r w:rsidRPr="00647C5B">
              <w:rPr>
                <w:spacing w:val="-1"/>
                <w:sz w:val="18"/>
                <w:szCs w:val="18"/>
                <w:lang w:val="ro-RO"/>
              </w:rPr>
              <w:t>a</w:t>
            </w:r>
            <w:r w:rsidRPr="00647C5B">
              <w:rPr>
                <w:sz w:val="18"/>
                <w:szCs w:val="18"/>
                <w:lang w:val="ro-RO"/>
              </w:rPr>
              <w:t>tă, la s</w:t>
            </w:r>
            <w:r w:rsidRPr="00647C5B">
              <w:rPr>
                <w:spacing w:val="1"/>
                <w:sz w:val="18"/>
                <w:szCs w:val="18"/>
                <w:lang w:val="ro-RO"/>
              </w:rPr>
              <w:t>o</w:t>
            </w:r>
            <w:r w:rsidRPr="00647C5B">
              <w:rPr>
                <w:sz w:val="18"/>
                <w:szCs w:val="18"/>
                <w:lang w:val="ro-RO"/>
              </w:rPr>
              <w:t>l</w:t>
            </w:r>
            <w:r w:rsidRPr="00647C5B">
              <w:rPr>
                <w:spacing w:val="1"/>
                <w:sz w:val="18"/>
                <w:szCs w:val="18"/>
                <w:lang w:val="ro-RO"/>
              </w:rPr>
              <w:t>i</w:t>
            </w:r>
            <w:r w:rsidRPr="00647C5B">
              <w:rPr>
                <w:spacing w:val="-1"/>
                <w:sz w:val="18"/>
                <w:szCs w:val="18"/>
                <w:lang w:val="ro-RO"/>
              </w:rPr>
              <w:t>c</w:t>
            </w:r>
            <w:r w:rsidRPr="00647C5B">
              <w:rPr>
                <w:sz w:val="18"/>
                <w:szCs w:val="18"/>
                <w:lang w:val="ro-RO"/>
              </w:rPr>
              <w:t>i</w:t>
            </w:r>
            <w:r w:rsidRPr="00647C5B">
              <w:rPr>
                <w:spacing w:val="1"/>
                <w:sz w:val="18"/>
                <w:szCs w:val="18"/>
                <w:lang w:val="ro-RO"/>
              </w:rPr>
              <w:t>t</w:t>
            </w:r>
            <w:r w:rsidRPr="00647C5B">
              <w:rPr>
                <w:spacing w:val="-1"/>
                <w:sz w:val="18"/>
                <w:szCs w:val="18"/>
                <w:lang w:val="ro-RO"/>
              </w:rPr>
              <w:t>a</w:t>
            </w:r>
            <w:r w:rsidRPr="00647C5B">
              <w:rPr>
                <w:sz w:val="18"/>
                <w:szCs w:val="18"/>
                <w:lang w:val="ro-RO"/>
              </w:rPr>
              <w:t>r</w:t>
            </w:r>
            <w:r w:rsidRPr="00647C5B">
              <w:rPr>
                <w:spacing w:val="-1"/>
                <w:sz w:val="18"/>
                <w:szCs w:val="18"/>
                <w:lang w:val="ro-RO"/>
              </w:rPr>
              <w:t>e</w:t>
            </w:r>
            <w:r w:rsidRPr="00647C5B">
              <w:rPr>
                <w:sz w:val="18"/>
                <w:szCs w:val="18"/>
                <w:lang w:val="ro-RO"/>
              </w:rPr>
              <w:t>a M</w:t>
            </w:r>
            <w:r w:rsidRPr="00647C5B">
              <w:rPr>
                <w:spacing w:val="2"/>
                <w:sz w:val="18"/>
                <w:szCs w:val="18"/>
                <w:lang w:val="ro-RO"/>
              </w:rPr>
              <w:t xml:space="preserve"> </w:t>
            </w:r>
            <w:r w:rsidRPr="00647C5B">
              <w:rPr>
                <w:sz w:val="18"/>
                <w:szCs w:val="18"/>
                <w:lang w:val="ro-RO"/>
              </w:rPr>
              <w:t>E.,</w:t>
            </w:r>
            <w:r w:rsidRPr="00647C5B">
              <w:rPr>
                <w:spacing w:val="-1"/>
                <w:sz w:val="18"/>
                <w:szCs w:val="18"/>
                <w:lang w:val="ro-RO"/>
              </w:rPr>
              <w:t xml:space="preserve"> </w:t>
            </w:r>
            <w:r w:rsidRPr="00647C5B">
              <w:rPr>
                <w:sz w:val="18"/>
                <w:szCs w:val="18"/>
                <w:lang w:val="ro-RO"/>
              </w:rPr>
              <w:t xml:space="preserve">în </w:t>
            </w:r>
            <w:r w:rsidRPr="00647C5B">
              <w:rPr>
                <w:spacing w:val="-1"/>
                <w:sz w:val="18"/>
                <w:szCs w:val="18"/>
                <w:lang w:val="ro-RO"/>
              </w:rPr>
              <w:t>ca</w:t>
            </w:r>
            <w:r w:rsidRPr="00647C5B">
              <w:rPr>
                <w:spacing w:val="1"/>
                <w:sz w:val="18"/>
                <w:szCs w:val="18"/>
                <w:lang w:val="ro-RO"/>
              </w:rPr>
              <w:t>d</w:t>
            </w:r>
            <w:r w:rsidRPr="00647C5B">
              <w:rPr>
                <w:sz w:val="18"/>
                <w:szCs w:val="18"/>
                <w:lang w:val="ro-RO"/>
              </w:rPr>
              <w:t>r</w:t>
            </w:r>
            <w:r w:rsidRPr="00647C5B">
              <w:rPr>
                <w:spacing w:val="1"/>
                <w:sz w:val="18"/>
                <w:szCs w:val="18"/>
                <w:lang w:val="ro-RO"/>
              </w:rPr>
              <w:t>u</w:t>
            </w:r>
            <w:r w:rsidRPr="00647C5B">
              <w:rPr>
                <w:sz w:val="18"/>
                <w:szCs w:val="18"/>
                <w:lang w:val="ro-RO"/>
              </w:rPr>
              <w:t>l</w:t>
            </w:r>
            <w:r w:rsidRPr="00647C5B">
              <w:rPr>
                <w:spacing w:val="1"/>
                <w:sz w:val="18"/>
                <w:szCs w:val="18"/>
                <w:lang w:val="ro-RO"/>
              </w:rPr>
              <w:t xml:space="preserve"> </w:t>
            </w:r>
            <w:r w:rsidRPr="00647C5B">
              <w:rPr>
                <w:sz w:val="18"/>
                <w:szCs w:val="18"/>
                <w:lang w:val="ro-RO"/>
              </w:rPr>
              <w:t>C</w:t>
            </w:r>
            <w:r w:rsidRPr="00647C5B">
              <w:rPr>
                <w:spacing w:val="1"/>
                <w:sz w:val="18"/>
                <w:szCs w:val="18"/>
                <w:lang w:val="ro-RO"/>
              </w:rPr>
              <w:t>o</w:t>
            </w:r>
            <w:r w:rsidRPr="00647C5B">
              <w:rPr>
                <w:spacing w:val="-3"/>
                <w:sz w:val="18"/>
                <w:szCs w:val="18"/>
                <w:lang w:val="ro-RO"/>
              </w:rPr>
              <w:t>m</w:t>
            </w:r>
            <w:r w:rsidRPr="00647C5B">
              <w:rPr>
                <w:sz w:val="18"/>
                <w:szCs w:val="18"/>
                <w:lang w:val="ro-RO"/>
              </w:rPr>
              <w:t>isiei N</w:t>
            </w:r>
            <w:r w:rsidRPr="00647C5B">
              <w:rPr>
                <w:spacing w:val="-1"/>
                <w:sz w:val="18"/>
                <w:szCs w:val="18"/>
                <w:lang w:val="ro-RO"/>
              </w:rPr>
              <w:t>a</w:t>
            </w:r>
            <w:r w:rsidRPr="00647C5B">
              <w:rPr>
                <w:sz w:val="18"/>
                <w:szCs w:val="18"/>
                <w:lang w:val="ro-RO"/>
              </w:rPr>
              <w:t>ț</w:t>
            </w:r>
            <w:r w:rsidRPr="00647C5B">
              <w:rPr>
                <w:spacing w:val="1"/>
                <w:sz w:val="18"/>
                <w:szCs w:val="18"/>
                <w:lang w:val="ro-RO"/>
              </w:rPr>
              <w:t>ion</w:t>
            </w:r>
            <w:r w:rsidRPr="00647C5B">
              <w:rPr>
                <w:spacing w:val="-1"/>
                <w:sz w:val="18"/>
                <w:szCs w:val="18"/>
                <w:lang w:val="ro-RO"/>
              </w:rPr>
              <w:t>a</w:t>
            </w:r>
            <w:r w:rsidRPr="00647C5B">
              <w:rPr>
                <w:sz w:val="18"/>
                <w:szCs w:val="18"/>
                <w:lang w:val="ro-RO"/>
              </w:rPr>
              <w:t xml:space="preserve">le </w:t>
            </w:r>
            <w:r w:rsidRPr="00647C5B">
              <w:rPr>
                <w:spacing w:val="1"/>
                <w:sz w:val="18"/>
                <w:szCs w:val="18"/>
                <w:lang w:val="ro-RO"/>
              </w:rPr>
              <w:t>d</w:t>
            </w:r>
            <w:r w:rsidRPr="00647C5B">
              <w:rPr>
                <w:sz w:val="18"/>
                <w:szCs w:val="18"/>
                <w:lang w:val="ro-RO"/>
              </w:rPr>
              <w:t xml:space="preserve">e </w:t>
            </w:r>
            <w:r w:rsidRPr="00647C5B">
              <w:rPr>
                <w:spacing w:val="1"/>
                <w:sz w:val="18"/>
                <w:szCs w:val="18"/>
                <w:lang w:val="ro-RO"/>
              </w:rPr>
              <w:t>Sp</w:t>
            </w:r>
            <w:r w:rsidRPr="00647C5B">
              <w:rPr>
                <w:spacing w:val="-1"/>
                <w:sz w:val="18"/>
                <w:szCs w:val="18"/>
                <w:lang w:val="ro-RO"/>
              </w:rPr>
              <w:t>ec</w:t>
            </w:r>
            <w:r w:rsidRPr="00647C5B">
              <w:rPr>
                <w:sz w:val="18"/>
                <w:szCs w:val="18"/>
                <w:lang w:val="ro-RO"/>
              </w:rPr>
              <w:t>iali</w:t>
            </w:r>
            <w:r w:rsidRPr="00647C5B">
              <w:rPr>
                <w:spacing w:val="1"/>
                <w:sz w:val="18"/>
                <w:szCs w:val="18"/>
                <w:lang w:val="ro-RO"/>
              </w:rPr>
              <w:t>t</w:t>
            </w:r>
            <w:r w:rsidRPr="00647C5B">
              <w:rPr>
                <w:spacing w:val="-1"/>
                <w:sz w:val="18"/>
                <w:szCs w:val="18"/>
                <w:lang w:val="ro-RO"/>
              </w:rPr>
              <w:t>a</w:t>
            </w:r>
            <w:r w:rsidRPr="00647C5B">
              <w:rPr>
                <w:sz w:val="18"/>
                <w:szCs w:val="18"/>
                <w:lang w:val="ro-RO"/>
              </w:rPr>
              <w:t>te,</w:t>
            </w:r>
            <w:r w:rsidRPr="00647C5B">
              <w:rPr>
                <w:spacing w:val="1"/>
                <w:sz w:val="18"/>
                <w:szCs w:val="18"/>
                <w:lang w:val="ro-RO"/>
              </w:rPr>
              <w:t xml:space="preserve"> </w:t>
            </w:r>
            <w:r w:rsidRPr="00647C5B">
              <w:rPr>
                <w:sz w:val="18"/>
                <w:szCs w:val="18"/>
                <w:lang w:val="ro-RO"/>
              </w:rPr>
              <w:t>a</w:t>
            </w:r>
            <w:r w:rsidRPr="00647C5B">
              <w:rPr>
                <w:spacing w:val="-3"/>
                <w:sz w:val="18"/>
                <w:szCs w:val="18"/>
                <w:lang w:val="ro-RO"/>
              </w:rPr>
              <w:t xml:space="preserve"> </w:t>
            </w:r>
            <w:r w:rsidRPr="00647C5B">
              <w:rPr>
                <w:spacing w:val="1"/>
                <w:sz w:val="18"/>
                <w:szCs w:val="18"/>
                <w:lang w:val="ro-RO"/>
              </w:rPr>
              <w:t>u</w:t>
            </w:r>
            <w:r w:rsidRPr="00647C5B">
              <w:rPr>
                <w:spacing w:val="-1"/>
                <w:sz w:val="18"/>
                <w:szCs w:val="18"/>
                <w:lang w:val="ro-RO"/>
              </w:rPr>
              <w:t>n</w:t>
            </w:r>
            <w:r w:rsidRPr="00647C5B">
              <w:rPr>
                <w:spacing w:val="1"/>
                <w:sz w:val="18"/>
                <w:szCs w:val="18"/>
                <w:lang w:val="ro-RO"/>
              </w:rPr>
              <w:t>o</w:t>
            </w:r>
            <w:r w:rsidRPr="00647C5B">
              <w:rPr>
                <w:sz w:val="18"/>
                <w:szCs w:val="18"/>
                <w:lang w:val="ro-RO"/>
              </w:rPr>
              <w:t xml:space="preserve">r </w:t>
            </w:r>
            <w:r w:rsidRPr="00647C5B">
              <w:rPr>
                <w:spacing w:val="-1"/>
                <w:sz w:val="18"/>
                <w:szCs w:val="18"/>
                <w:lang w:val="ro-RO"/>
              </w:rPr>
              <w:t>c</w:t>
            </w:r>
            <w:r w:rsidRPr="00647C5B">
              <w:rPr>
                <w:spacing w:val="1"/>
                <w:sz w:val="18"/>
                <w:szCs w:val="18"/>
                <w:lang w:val="ro-RO"/>
              </w:rPr>
              <w:t>o</w:t>
            </w:r>
            <w:r w:rsidRPr="00647C5B">
              <w:rPr>
                <w:spacing w:val="-3"/>
                <w:sz w:val="18"/>
                <w:szCs w:val="18"/>
                <w:lang w:val="ro-RO"/>
              </w:rPr>
              <w:t>m</w:t>
            </w:r>
            <w:r w:rsidRPr="00647C5B">
              <w:rPr>
                <w:sz w:val="18"/>
                <w:szCs w:val="18"/>
                <w:lang w:val="ro-RO"/>
              </w:rPr>
              <w:t>isii</w:t>
            </w:r>
            <w:r w:rsidRPr="00647C5B">
              <w:rPr>
                <w:spacing w:val="1"/>
                <w:sz w:val="18"/>
                <w:szCs w:val="18"/>
                <w:lang w:val="ro-RO"/>
              </w:rPr>
              <w:t xml:space="preserve"> </w:t>
            </w:r>
            <w:r w:rsidRPr="00647C5B">
              <w:rPr>
                <w:sz w:val="18"/>
                <w:szCs w:val="18"/>
                <w:lang w:val="ro-RO"/>
              </w:rPr>
              <w:t>te</w:t>
            </w:r>
            <w:r w:rsidRPr="00647C5B">
              <w:rPr>
                <w:spacing w:val="1"/>
                <w:sz w:val="18"/>
                <w:szCs w:val="18"/>
                <w:lang w:val="ro-RO"/>
              </w:rPr>
              <w:t>hn</w:t>
            </w:r>
            <w:r w:rsidRPr="00647C5B">
              <w:rPr>
                <w:sz w:val="18"/>
                <w:szCs w:val="18"/>
                <w:lang w:val="ro-RO"/>
              </w:rPr>
              <w:t>ic</w:t>
            </w:r>
            <w:r w:rsidRPr="00647C5B">
              <w:rPr>
                <w:spacing w:val="-1"/>
                <w:sz w:val="18"/>
                <w:szCs w:val="18"/>
                <w:lang w:val="ro-RO"/>
              </w:rPr>
              <w:t>e</w:t>
            </w:r>
            <w:r w:rsidRPr="00647C5B">
              <w:rPr>
                <w:sz w:val="18"/>
                <w:szCs w:val="18"/>
                <w:lang w:val="ro-RO"/>
              </w:rPr>
              <w:t>/</w:t>
            </w:r>
            <w:r w:rsidRPr="00647C5B">
              <w:rPr>
                <w:spacing w:val="-1"/>
                <w:sz w:val="18"/>
                <w:szCs w:val="18"/>
                <w:lang w:val="ro-RO"/>
              </w:rPr>
              <w:t>g</w:t>
            </w:r>
            <w:r w:rsidRPr="00647C5B">
              <w:rPr>
                <w:sz w:val="18"/>
                <w:szCs w:val="18"/>
                <w:lang w:val="ro-RO"/>
              </w:rPr>
              <w:t>r</w:t>
            </w:r>
            <w:r w:rsidRPr="00647C5B">
              <w:rPr>
                <w:spacing w:val="1"/>
                <w:sz w:val="18"/>
                <w:szCs w:val="18"/>
                <w:lang w:val="ro-RO"/>
              </w:rPr>
              <w:t>upu</w:t>
            </w:r>
            <w:r w:rsidRPr="00647C5B">
              <w:rPr>
                <w:sz w:val="18"/>
                <w:szCs w:val="18"/>
                <w:lang w:val="ro-RO"/>
              </w:rPr>
              <w:t>ri</w:t>
            </w:r>
            <w:r w:rsidRPr="00647C5B">
              <w:rPr>
                <w:spacing w:val="-1"/>
                <w:sz w:val="18"/>
                <w:szCs w:val="18"/>
                <w:lang w:val="ro-RO"/>
              </w:rPr>
              <w:t xml:space="preserve"> </w:t>
            </w:r>
            <w:r w:rsidRPr="00647C5B">
              <w:rPr>
                <w:spacing w:val="1"/>
                <w:sz w:val="18"/>
                <w:szCs w:val="18"/>
                <w:lang w:val="ro-RO"/>
              </w:rPr>
              <w:t>d</w:t>
            </w:r>
            <w:r w:rsidRPr="00647C5B">
              <w:rPr>
                <w:sz w:val="18"/>
                <w:szCs w:val="18"/>
                <w:lang w:val="ro-RO"/>
              </w:rPr>
              <w:t>e l</w:t>
            </w:r>
            <w:r w:rsidRPr="00647C5B">
              <w:rPr>
                <w:spacing w:val="1"/>
                <w:sz w:val="18"/>
                <w:szCs w:val="18"/>
                <w:lang w:val="ro-RO"/>
              </w:rPr>
              <w:t>u</w:t>
            </w:r>
            <w:r w:rsidRPr="00647C5B">
              <w:rPr>
                <w:spacing w:val="-1"/>
                <w:sz w:val="18"/>
                <w:szCs w:val="18"/>
                <w:lang w:val="ro-RO"/>
              </w:rPr>
              <w:t>c</w:t>
            </w:r>
            <w:r w:rsidRPr="00647C5B">
              <w:rPr>
                <w:sz w:val="18"/>
                <w:szCs w:val="18"/>
                <w:lang w:val="ro-RO"/>
              </w:rPr>
              <w:t>ru</w:t>
            </w:r>
            <w:r w:rsidRPr="00647C5B">
              <w:rPr>
                <w:spacing w:val="-1"/>
                <w:sz w:val="18"/>
                <w:szCs w:val="18"/>
                <w:lang w:val="ro-RO"/>
              </w:rPr>
              <w:t xml:space="preserve"> </w:t>
            </w:r>
            <w:r w:rsidRPr="00647C5B">
              <w:rPr>
                <w:spacing w:val="1"/>
                <w:sz w:val="18"/>
                <w:szCs w:val="18"/>
                <w:lang w:val="ro-RO"/>
              </w:rPr>
              <w:t>p</w:t>
            </w:r>
            <w:r w:rsidRPr="00647C5B">
              <w:rPr>
                <w:spacing w:val="-1"/>
                <w:sz w:val="18"/>
                <w:szCs w:val="18"/>
                <w:lang w:val="ro-RO"/>
              </w:rPr>
              <w:t>e</w:t>
            </w:r>
            <w:r w:rsidRPr="00647C5B">
              <w:rPr>
                <w:spacing w:val="1"/>
                <w:sz w:val="18"/>
                <w:szCs w:val="18"/>
                <w:lang w:val="ro-RO"/>
              </w:rPr>
              <w:t>n</w:t>
            </w:r>
            <w:r w:rsidRPr="00647C5B">
              <w:rPr>
                <w:sz w:val="18"/>
                <w:szCs w:val="18"/>
                <w:lang w:val="ro-RO"/>
              </w:rPr>
              <w:t>t</w:t>
            </w:r>
            <w:r w:rsidRPr="00647C5B">
              <w:rPr>
                <w:spacing w:val="-2"/>
                <w:sz w:val="18"/>
                <w:szCs w:val="18"/>
                <w:lang w:val="ro-RO"/>
              </w:rPr>
              <w:t>r</w:t>
            </w:r>
            <w:r w:rsidRPr="00647C5B">
              <w:rPr>
                <w:sz w:val="18"/>
                <w:szCs w:val="18"/>
                <w:lang w:val="ro-RO"/>
              </w:rPr>
              <w:t>u</w:t>
            </w:r>
            <w:r w:rsidRPr="00647C5B">
              <w:rPr>
                <w:spacing w:val="1"/>
                <w:sz w:val="18"/>
                <w:szCs w:val="18"/>
                <w:lang w:val="ro-RO"/>
              </w:rPr>
              <w:t xml:space="preserve"> </w:t>
            </w:r>
            <w:r w:rsidRPr="00647C5B">
              <w:rPr>
                <w:spacing w:val="-1"/>
                <w:sz w:val="18"/>
                <w:szCs w:val="18"/>
                <w:lang w:val="ro-RO"/>
              </w:rPr>
              <w:t>e</w:t>
            </w:r>
            <w:r w:rsidRPr="00647C5B">
              <w:rPr>
                <w:sz w:val="18"/>
                <w:szCs w:val="18"/>
                <w:lang w:val="ro-RO"/>
              </w:rPr>
              <w:t>la</w:t>
            </w:r>
            <w:r w:rsidRPr="00647C5B">
              <w:rPr>
                <w:spacing w:val="1"/>
                <w:sz w:val="18"/>
                <w:szCs w:val="18"/>
                <w:lang w:val="ro-RO"/>
              </w:rPr>
              <w:t>bo</w:t>
            </w:r>
            <w:r w:rsidRPr="00647C5B">
              <w:rPr>
                <w:sz w:val="18"/>
                <w:szCs w:val="18"/>
                <w:lang w:val="ro-RO"/>
              </w:rPr>
              <w:t>r</w:t>
            </w:r>
            <w:r w:rsidRPr="00647C5B">
              <w:rPr>
                <w:spacing w:val="-1"/>
                <w:sz w:val="18"/>
                <w:szCs w:val="18"/>
                <w:lang w:val="ro-RO"/>
              </w:rPr>
              <w:t>a</w:t>
            </w:r>
            <w:r w:rsidRPr="00647C5B">
              <w:rPr>
                <w:sz w:val="18"/>
                <w:szCs w:val="18"/>
                <w:lang w:val="ro-RO"/>
              </w:rPr>
              <w:t>r</w:t>
            </w:r>
            <w:r w:rsidRPr="00647C5B">
              <w:rPr>
                <w:spacing w:val="-1"/>
                <w:sz w:val="18"/>
                <w:szCs w:val="18"/>
                <w:lang w:val="ro-RO"/>
              </w:rPr>
              <w:t>e</w:t>
            </w:r>
            <w:r w:rsidRPr="00647C5B">
              <w:rPr>
                <w:sz w:val="18"/>
                <w:szCs w:val="18"/>
                <w:lang w:val="ro-RO"/>
              </w:rPr>
              <w:t xml:space="preserve">a </w:t>
            </w:r>
            <w:r w:rsidRPr="00647C5B">
              <w:rPr>
                <w:spacing w:val="1"/>
                <w:sz w:val="18"/>
                <w:szCs w:val="18"/>
                <w:lang w:val="ro-RO"/>
              </w:rPr>
              <w:t>un</w:t>
            </w:r>
            <w:r w:rsidRPr="00647C5B">
              <w:rPr>
                <w:spacing w:val="-1"/>
                <w:sz w:val="18"/>
                <w:szCs w:val="18"/>
                <w:lang w:val="ro-RO"/>
              </w:rPr>
              <w:t>o</w:t>
            </w:r>
            <w:r w:rsidRPr="00647C5B">
              <w:rPr>
                <w:sz w:val="18"/>
                <w:szCs w:val="18"/>
                <w:lang w:val="ro-RO"/>
              </w:rPr>
              <w:t>r</w:t>
            </w:r>
            <w:r w:rsidRPr="00647C5B">
              <w:rPr>
                <w:spacing w:val="1"/>
                <w:sz w:val="18"/>
                <w:szCs w:val="18"/>
                <w:lang w:val="ro-RO"/>
              </w:rPr>
              <w:t xml:space="preserve"> </w:t>
            </w:r>
            <w:r w:rsidRPr="00647C5B">
              <w:rPr>
                <w:spacing w:val="-1"/>
                <w:sz w:val="18"/>
                <w:szCs w:val="18"/>
                <w:lang w:val="ro-RO"/>
              </w:rPr>
              <w:t>ac</w:t>
            </w:r>
            <w:r w:rsidRPr="00647C5B">
              <w:rPr>
                <w:sz w:val="18"/>
                <w:szCs w:val="18"/>
                <w:lang w:val="ro-RO"/>
              </w:rPr>
              <w:t xml:space="preserve">te </w:t>
            </w:r>
            <w:r w:rsidRPr="00647C5B">
              <w:rPr>
                <w:spacing w:val="1"/>
                <w:sz w:val="18"/>
                <w:szCs w:val="18"/>
                <w:lang w:val="ro-RO"/>
              </w:rPr>
              <w:t>no</w:t>
            </w:r>
            <w:r w:rsidRPr="00647C5B">
              <w:rPr>
                <w:sz w:val="18"/>
                <w:szCs w:val="18"/>
                <w:lang w:val="ro-RO"/>
              </w:rPr>
              <w:t>r</w:t>
            </w:r>
            <w:r w:rsidRPr="00647C5B">
              <w:rPr>
                <w:spacing w:val="-3"/>
                <w:sz w:val="18"/>
                <w:szCs w:val="18"/>
                <w:lang w:val="ro-RO"/>
              </w:rPr>
              <w:t>m</w:t>
            </w:r>
            <w:r w:rsidRPr="00647C5B">
              <w:rPr>
                <w:spacing w:val="-1"/>
                <w:sz w:val="18"/>
                <w:szCs w:val="18"/>
                <w:lang w:val="ro-RO"/>
              </w:rPr>
              <w:t>a</w:t>
            </w:r>
            <w:r w:rsidRPr="00647C5B">
              <w:rPr>
                <w:sz w:val="18"/>
                <w:szCs w:val="18"/>
                <w:lang w:val="ro-RO"/>
              </w:rPr>
              <w:t>t</w:t>
            </w:r>
            <w:r w:rsidRPr="00647C5B">
              <w:rPr>
                <w:spacing w:val="1"/>
                <w:sz w:val="18"/>
                <w:szCs w:val="18"/>
                <w:lang w:val="ro-RO"/>
              </w:rPr>
              <w:t>i</w:t>
            </w:r>
            <w:r w:rsidRPr="00647C5B">
              <w:rPr>
                <w:spacing w:val="-1"/>
                <w:sz w:val="18"/>
                <w:szCs w:val="18"/>
                <w:lang w:val="ro-RO"/>
              </w:rPr>
              <w:t>ve</w:t>
            </w:r>
            <w:r w:rsidRPr="00647C5B">
              <w:rPr>
                <w:sz w:val="18"/>
                <w:szCs w:val="18"/>
                <w:lang w:val="ro-RO"/>
              </w:rPr>
              <w:t>/a</w:t>
            </w:r>
            <w:r w:rsidRPr="00647C5B">
              <w:rPr>
                <w:spacing w:val="4"/>
                <w:sz w:val="18"/>
                <w:szCs w:val="18"/>
                <w:lang w:val="ro-RO"/>
              </w:rPr>
              <w:t>d</w:t>
            </w:r>
            <w:r w:rsidRPr="00647C5B">
              <w:rPr>
                <w:spacing w:val="-3"/>
                <w:sz w:val="18"/>
                <w:szCs w:val="18"/>
                <w:lang w:val="ro-RO"/>
              </w:rPr>
              <w:t>m</w:t>
            </w:r>
            <w:r w:rsidRPr="00647C5B">
              <w:rPr>
                <w:sz w:val="18"/>
                <w:szCs w:val="18"/>
                <w:lang w:val="ro-RO"/>
              </w:rPr>
              <w:t>i</w:t>
            </w:r>
            <w:r w:rsidRPr="00647C5B">
              <w:rPr>
                <w:spacing w:val="1"/>
                <w:sz w:val="18"/>
                <w:szCs w:val="18"/>
                <w:lang w:val="ro-RO"/>
              </w:rPr>
              <w:t>n</w:t>
            </w:r>
            <w:r w:rsidRPr="00647C5B">
              <w:rPr>
                <w:sz w:val="18"/>
                <w:szCs w:val="18"/>
                <w:lang w:val="ro-RO"/>
              </w:rPr>
              <w:t>istrati</w:t>
            </w:r>
            <w:r w:rsidRPr="00647C5B">
              <w:rPr>
                <w:spacing w:val="-1"/>
                <w:sz w:val="18"/>
                <w:szCs w:val="18"/>
                <w:lang w:val="ro-RO"/>
              </w:rPr>
              <w:t>ve</w:t>
            </w:r>
            <w:r w:rsidRPr="00647C5B">
              <w:rPr>
                <w:sz w:val="18"/>
                <w:szCs w:val="18"/>
                <w:lang w:val="ro-RO"/>
              </w:rPr>
              <w:t>, în</w:t>
            </w:r>
            <w:r w:rsidRPr="00647C5B">
              <w:rPr>
                <w:spacing w:val="2"/>
                <w:sz w:val="18"/>
                <w:szCs w:val="18"/>
                <w:lang w:val="ro-RO"/>
              </w:rPr>
              <w:t xml:space="preserve"> </w:t>
            </w:r>
            <w:r w:rsidRPr="00647C5B">
              <w:rPr>
                <w:spacing w:val="-1"/>
                <w:sz w:val="18"/>
                <w:szCs w:val="18"/>
                <w:lang w:val="ro-RO"/>
              </w:rPr>
              <w:t>ca</w:t>
            </w:r>
            <w:r w:rsidRPr="00647C5B">
              <w:rPr>
                <w:sz w:val="18"/>
                <w:szCs w:val="18"/>
                <w:lang w:val="ro-RO"/>
              </w:rPr>
              <w:t>l</w:t>
            </w:r>
            <w:r w:rsidRPr="00647C5B">
              <w:rPr>
                <w:spacing w:val="1"/>
                <w:sz w:val="18"/>
                <w:szCs w:val="18"/>
                <w:lang w:val="ro-RO"/>
              </w:rPr>
              <w:t>i</w:t>
            </w:r>
            <w:r w:rsidRPr="00647C5B">
              <w:rPr>
                <w:sz w:val="18"/>
                <w:szCs w:val="18"/>
                <w:lang w:val="ro-RO"/>
              </w:rPr>
              <w:t xml:space="preserve">tate </w:t>
            </w:r>
            <w:r w:rsidRPr="00647C5B">
              <w:rPr>
                <w:spacing w:val="1"/>
                <w:sz w:val="18"/>
                <w:szCs w:val="18"/>
                <w:lang w:val="ro-RO"/>
              </w:rPr>
              <w:t>d</w:t>
            </w:r>
            <w:r w:rsidRPr="00647C5B">
              <w:rPr>
                <w:sz w:val="18"/>
                <w:szCs w:val="18"/>
                <w:lang w:val="ro-RO"/>
              </w:rPr>
              <w:t>e r</w:t>
            </w:r>
            <w:r w:rsidRPr="00647C5B">
              <w:rPr>
                <w:spacing w:val="-1"/>
                <w:sz w:val="18"/>
                <w:szCs w:val="18"/>
                <w:lang w:val="ro-RO"/>
              </w:rPr>
              <w:t>e</w:t>
            </w:r>
            <w:r w:rsidRPr="00647C5B">
              <w:rPr>
                <w:spacing w:val="1"/>
                <w:sz w:val="18"/>
                <w:szCs w:val="18"/>
                <w:lang w:val="ro-RO"/>
              </w:rPr>
              <w:t>p</w:t>
            </w:r>
            <w:r w:rsidRPr="00647C5B">
              <w:rPr>
                <w:sz w:val="18"/>
                <w:szCs w:val="18"/>
                <w:lang w:val="ro-RO"/>
              </w:rPr>
              <w:t>r</w:t>
            </w:r>
            <w:r w:rsidRPr="00647C5B">
              <w:rPr>
                <w:spacing w:val="-1"/>
                <w:sz w:val="18"/>
                <w:szCs w:val="18"/>
                <w:lang w:val="ro-RO"/>
              </w:rPr>
              <w:t>eze</w:t>
            </w:r>
            <w:r w:rsidRPr="00647C5B">
              <w:rPr>
                <w:spacing w:val="1"/>
                <w:sz w:val="18"/>
                <w:szCs w:val="18"/>
                <w:lang w:val="ro-RO"/>
              </w:rPr>
              <w:t>n</w:t>
            </w:r>
            <w:r w:rsidRPr="00647C5B">
              <w:rPr>
                <w:sz w:val="18"/>
                <w:szCs w:val="18"/>
                <w:lang w:val="ro-RO"/>
              </w:rPr>
              <w:t>ta</w:t>
            </w:r>
            <w:r w:rsidRPr="00647C5B">
              <w:rPr>
                <w:spacing w:val="1"/>
                <w:sz w:val="18"/>
                <w:szCs w:val="18"/>
                <w:lang w:val="ro-RO"/>
              </w:rPr>
              <w:t>n</w:t>
            </w:r>
            <w:r w:rsidRPr="00647C5B">
              <w:rPr>
                <w:sz w:val="18"/>
                <w:szCs w:val="18"/>
                <w:lang w:val="ro-RO"/>
              </w:rPr>
              <w:t xml:space="preserve">t </w:t>
            </w:r>
            <w:r w:rsidRPr="00647C5B">
              <w:rPr>
                <w:spacing w:val="1"/>
                <w:sz w:val="18"/>
                <w:szCs w:val="18"/>
                <w:lang w:val="ro-RO"/>
              </w:rPr>
              <w:t>d</w:t>
            </w:r>
            <w:r w:rsidRPr="00647C5B">
              <w:rPr>
                <w:spacing w:val="-1"/>
                <w:sz w:val="18"/>
                <w:szCs w:val="18"/>
                <w:lang w:val="ro-RO"/>
              </w:rPr>
              <w:t>e</w:t>
            </w:r>
            <w:r w:rsidRPr="00647C5B">
              <w:rPr>
                <w:sz w:val="18"/>
                <w:szCs w:val="18"/>
                <w:lang w:val="ro-RO"/>
              </w:rPr>
              <w:t>s</w:t>
            </w:r>
            <w:r w:rsidRPr="00647C5B">
              <w:rPr>
                <w:spacing w:val="1"/>
                <w:sz w:val="18"/>
                <w:szCs w:val="18"/>
                <w:lang w:val="ro-RO"/>
              </w:rPr>
              <w:t>e</w:t>
            </w:r>
            <w:r w:rsidRPr="00647C5B">
              <w:rPr>
                <w:spacing w:val="-3"/>
                <w:sz w:val="18"/>
                <w:szCs w:val="18"/>
                <w:lang w:val="ro-RO"/>
              </w:rPr>
              <w:t>m</w:t>
            </w:r>
            <w:r w:rsidRPr="00647C5B">
              <w:rPr>
                <w:spacing w:val="1"/>
                <w:sz w:val="18"/>
                <w:szCs w:val="18"/>
                <w:lang w:val="ro-RO"/>
              </w:rPr>
              <w:t>n</w:t>
            </w:r>
            <w:r w:rsidRPr="00647C5B">
              <w:rPr>
                <w:spacing w:val="-1"/>
                <w:sz w:val="18"/>
                <w:szCs w:val="18"/>
                <w:lang w:val="ro-RO"/>
              </w:rPr>
              <w:t>a</w:t>
            </w:r>
            <w:r w:rsidRPr="00647C5B">
              <w:rPr>
                <w:sz w:val="18"/>
                <w:szCs w:val="18"/>
                <w:lang w:val="ro-RO"/>
              </w:rPr>
              <w:t>t</w:t>
            </w:r>
            <w:r w:rsidRPr="00647C5B">
              <w:rPr>
                <w:spacing w:val="1"/>
                <w:sz w:val="18"/>
                <w:szCs w:val="18"/>
                <w:lang w:val="ro-RO"/>
              </w:rPr>
              <w:t xml:space="preserve"> d</w:t>
            </w:r>
            <w:r w:rsidRPr="00647C5B">
              <w:rPr>
                <w:sz w:val="18"/>
                <w:szCs w:val="18"/>
                <w:lang w:val="ro-RO"/>
              </w:rPr>
              <w:t xml:space="preserve">e </w:t>
            </w:r>
            <w:r w:rsidRPr="00647C5B">
              <w:rPr>
                <w:spacing w:val="-1"/>
                <w:sz w:val="18"/>
                <w:szCs w:val="18"/>
                <w:lang w:val="ro-RO"/>
              </w:rPr>
              <w:t>că</w:t>
            </w:r>
            <w:r w:rsidRPr="00647C5B">
              <w:rPr>
                <w:sz w:val="18"/>
                <w:szCs w:val="18"/>
                <w:lang w:val="ro-RO"/>
              </w:rPr>
              <w:t>t</w:t>
            </w:r>
            <w:r w:rsidRPr="00647C5B">
              <w:rPr>
                <w:spacing w:val="1"/>
                <w:sz w:val="18"/>
                <w:szCs w:val="18"/>
                <w:lang w:val="ro-RO"/>
              </w:rPr>
              <w:t>r</w:t>
            </w:r>
            <w:r w:rsidRPr="00647C5B">
              <w:rPr>
                <w:sz w:val="18"/>
                <w:szCs w:val="18"/>
                <w:lang w:val="ro-RO"/>
              </w:rPr>
              <w:t xml:space="preserve">e </w:t>
            </w:r>
            <w:r w:rsidRPr="00647C5B">
              <w:rPr>
                <w:spacing w:val="-1"/>
                <w:sz w:val="18"/>
                <w:szCs w:val="18"/>
                <w:lang w:val="ro-RO"/>
              </w:rPr>
              <w:t>c</w:t>
            </w:r>
            <w:r w:rsidRPr="00647C5B">
              <w:rPr>
                <w:spacing w:val="1"/>
                <w:sz w:val="18"/>
                <w:szCs w:val="18"/>
                <w:lang w:val="ro-RO"/>
              </w:rPr>
              <w:t>o</w:t>
            </w:r>
            <w:r w:rsidRPr="00647C5B">
              <w:rPr>
                <w:spacing w:val="-3"/>
                <w:sz w:val="18"/>
                <w:szCs w:val="18"/>
                <w:lang w:val="ro-RO"/>
              </w:rPr>
              <w:t>m</w:t>
            </w:r>
            <w:r w:rsidRPr="00647C5B">
              <w:rPr>
                <w:sz w:val="18"/>
                <w:szCs w:val="18"/>
                <w:lang w:val="ro-RO"/>
              </w:rPr>
              <w:t>isi</w:t>
            </w:r>
            <w:r w:rsidRPr="00647C5B">
              <w:rPr>
                <w:spacing w:val="1"/>
                <w:sz w:val="18"/>
                <w:szCs w:val="18"/>
                <w:lang w:val="ro-RO"/>
              </w:rPr>
              <w:t>i</w:t>
            </w:r>
            <w:r w:rsidRPr="00647C5B">
              <w:rPr>
                <w:sz w:val="18"/>
                <w:szCs w:val="18"/>
                <w:lang w:val="ro-RO"/>
              </w:rPr>
              <w:t xml:space="preserve">le </w:t>
            </w:r>
            <w:r w:rsidRPr="00647C5B">
              <w:rPr>
                <w:spacing w:val="1"/>
                <w:sz w:val="18"/>
                <w:szCs w:val="18"/>
                <w:lang w:val="ro-RO"/>
              </w:rPr>
              <w:t>n</w:t>
            </w:r>
            <w:r w:rsidRPr="00647C5B">
              <w:rPr>
                <w:spacing w:val="-1"/>
                <w:sz w:val="18"/>
                <w:szCs w:val="18"/>
                <w:lang w:val="ro-RO"/>
              </w:rPr>
              <w:t>a</w:t>
            </w:r>
            <w:r w:rsidRPr="00647C5B">
              <w:rPr>
                <w:sz w:val="18"/>
                <w:szCs w:val="18"/>
                <w:lang w:val="ro-RO"/>
              </w:rPr>
              <w:t>ț</w:t>
            </w:r>
            <w:r w:rsidRPr="00647C5B">
              <w:rPr>
                <w:spacing w:val="1"/>
                <w:sz w:val="18"/>
                <w:szCs w:val="18"/>
                <w:lang w:val="ro-RO"/>
              </w:rPr>
              <w:t>ion</w:t>
            </w:r>
            <w:r w:rsidRPr="00647C5B">
              <w:rPr>
                <w:spacing w:val="-1"/>
                <w:sz w:val="18"/>
                <w:szCs w:val="18"/>
                <w:lang w:val="ro-RO"/>
              </w:rPr>
              <w:t>a</w:t>
            </w:r>
            <w:r w:rsidRPr="00647C5B">
              <w:rPr>
                <w:sz w:val="18"/>
                <w:szCs w:val="18"/>
                <w:lang w:val="ro-RO"/>
              </w:rPr>
              <w:t xml:space="preserve">le </w:t>
            </w:r>
            <w:r w:rsidRPr="00647C5B">
              <w:rPr>
                <w:spacing w:val="1"/>
                <w:sz w:val="18"/>
                <w:szCs w:val="18"/>
                <w:lang w:val="ro-RO"/>
              </w:rPr>
              <w:t>d</w:t>
            </w:r>
            <w:r w:rsidRPr="00647C5B">
              <w:rPr>
                <w:sz w:val="18"/>
                <w:szCs w:val="18"/>
                <w:lang w:val="ro-RO"/>
              </w:rPr>
              <w:t xml:space="preserve">e </w:t>
            </w:r>
            <w:r w:rsidRPr="00647C5B">
              <w:rPr>
                <w:spacing w:val="1"/>
                <w:sz w:val="18"/>
                <w:szCs w:val="18"/>
                <w:lang w:val="ro-RO"/>
              </w:rPr>
              <w:lastRenderedPageBreak/>
              <w:t>o</w:t>
            </w:r>
            <w:r w:rsidRPr="00647C5B">
              <w:rPr>
                <w:sz w:val="18"/>
                <w:szCs w:val="18"/>
                <w:lang w:val="ro-RO"/>
              </w:rPr>
              <w:t>r</w:t>
            </w:r>
            <w:r w:rsidRPr="00647C5B">
              <w:rPr>
                <w:spacing w:val="-1"/>
                <w:sz w:val="18"/>
                <w:szCs w:val="18"/>
                <w:lang w:val="ro-RO"/>
              </w:rPr>
              <w:t>ga</w:t>
            </w:r>
            <w:r w:rsidRPr="00647C5B">
              <w:rPr>
                <w:spacing w:val="1"/>
                <w:sz w:val="18"/>
                <w:szCs w:val="18"/>
                <w:lang w:val="ro-RO"/>
              </w:rPr>
              <w:t>n</w:t>
            </w:r>
            <w:r w:rsidRPr="00647C5B">
              <w:rPr>
                <w:sz w:val="18"/>
                <w:szCs w:val="18"/>
                <w:lang w:val="ro-RO"/>
              </w:rPr>
              <w:t>iz</w:t>
            </w:r>
            <w:r w:rsidRPr="00647C5B">
              <w:rPr>
                <w:spacing w:val="-1"/>
                <w:sz w:val="18"/>
                <w:szCs w:val="18"/>
                <w:lang w:val="ro-RO"/>
              </w:rPr>
              <w:t>a</w:t>
            </w:r>
            <w:r w:rsidRPr="00647C5B">
              <w:rPr>
                <w:sz w:val="18"/>
                <w:szCs w:val="18"/>
                <w:lang w:val="ro-RO"/>
              </w:rPr>
              <w:t xml:space="preserve">re și </w:t>
            </w:r>
            <w:r w:rsidRPr="00647C5B">
              <w:rPr>
                <w:spacing w:val="2"/>
                <w:sz w:val="18"/>
                <w:szCs w:val="18"/>
                <w:lang w:val="ro-RO"/>
              </w:rPr>
              <w:t>d</w:t>
            </w:r>
            <w:r w:rsidRPr="00647C5B">
              <w:rPr>
                <w:spacing w:val="-1"/>
                <w:sz w:val="18"/>
                <w:szCs w:val="18"/>
                <w:lang w:val="ro-RO"/>
              </w:rPr>
              <w:t>e</w:t>
            </w:r>
            <w:r w:rsidRPr="00647C5B">
              <w:rPr>
                <w:sz w:val="18"/>
                <w:szCs w:val="18"/>
                <w:lang w:val="ro-RO"/>
              </w:rPr>
              <w:t>s</w:t>
            </w:r>
            <w:r w:rsidRPr="00647C5B">
              <w:rPr>
                <w:spacing w:val="-3"/>
                <w:sz w:val="18"/>
                <w:szCs w:val="18"/>
                <w:lang w:val="ro-RO"/>
              </w:rPr>
              <w:t>f</w:t>
            </w:r>
            <w:r w:rsidRPr="00647C5B">
              <w:rPr>
                <w:spacing w:val="-1"/>
                <w:sz w:val="18"/>
                <w:szCs w:val="18"/>
                <w:lang w:val="ro-RO"/>
              </w:rPr>
              <w:t>ă</w:t>
            </w:r>
            <w:r w:rsidRPr="00647C5B">
              <w:rPr>
                <w:sz w:val="18"/>
                <w:szCs w:val="18"/>
                <w:lang w:val="ro-RO"/>
              </w:rPr>
              <w:t>ș</w:t>
            </w:r>
            <w:r w:rsidRPr="00647C5B">
              <w:rPr>
                <w:spacing w:val="1"/>
                <w:sz w:val="18"/>
                <w:szCs w:val="18"/>
                <w:lang w:val="ro-RO"/>
              </w:rPr>
              <w:t>u</w:t>
            </w:r>
            <w:r w:rsidRPr="00647C5B">
              <w:rPr>
                <w:sz w:val="18"/>
                <w:szCs w:val="18"/>
                <w:lang w:val="ro-RO"/>
              </w:rPr>
              <w:t>r</w:t>
            </w:r>
            <w:r w:rsidRPr="00647C5B">
              <w:rPr>
                <w:spacing w:val="-1"/>
                <w:sz w:val="18"/>
                <w:szCs w:val="18"/>
                <w:lang w:val="ro-RO"/>
              </w:rPr>
              <w:t>a</w:t>
            </w:r>
            <w:r w:rsidRPr="00647C5B">
              <w:rPr>
                <w:sz w:val="18"/>
                <w:szCs w:val="18"/>
                <w:lang w:val="ro-RO"/>
              </w:rPr>
              <w:t>re</w:t>
            </w:r>
            <w:r w:rsidRPr="00647C5B">
              <w:rPr>
                <w:spacing w:val="2"/>
                <w:sz w:val="18"/>
                <w:szCs w:val="18"/>
                <w:lang w:val="ro-RO"/>
              </w:rPr>
              <w:t xml:space="preserve"> </w:t>
            </w:r>
            <w:r w:rsidRPr="00647C5B">
              <w:rPr>
                <w:sz w:val="18"/>
                <w:szCs w:val="18"/>
                <w:lang w:val="ro-RO"/>
              </w:rPr>
              <w:t xml:space="preserve">a </w:t>
            </w:r>
            <w:r w:rsidRPr="00647C5B">
              <w:rPr>
                <w:spacing w:val="-1"/>
                <w:sz w:val="18"/>
                <w:szCs w:val="18"/>
                <w:lang w:val="ro-RO"/>
              </w:rPr>
              <w:t>ex</w:t>
            </w:r>
            <w:r w:rsidRPr="00647C5B">
              <w:rPr>
                <w:spacing w:val="1"/>
                <w:sz w:val="18"/>
                <w:szCs w:val="18"/>
                <w:lang w:val="ro-RO"/>
              </w:rPr>
              <w:t>a</w:t>
            </w:r>
            <w:r w:rsidRPr="00647C5B">
              <w:rPr>
                <w:spacing w:val="-1"/>
                <w:sz w:val="18"/>
                <w:szCs w:val="18"/>
                <w:lang w:val="ro-RO"/>
              </w:rPr>
              <w:t>me</w:t>
            </w:r>
            <w:r w:rsidRPr="00647C5B">
              <w:rPr>
                <w:spacing w:val="1"/>
                <w:sz w:val="18"/>
                <w:szCs w:val="18"/>
                <w:lang w:val="ro-RO"/>
              </w:rPr>
              <w:t>n</w:t>
            </w:r>
            <w:r w:rsidRPr="00647C5B">
              <w:rPr>
                <w:spacing w:val="-1"/>
                <w:sz w:val="18"/>
                <w:szCs w:val="18"/>
                <w:lang w:val="ro-RO"/>
              </w:rPr>
              <w:t>e</w:t>
            </w:r>
            <w:r w:rsidRPr="00647C5B">
              <w:rPr>
                <w:sz w:val="18"/>
                <w:szCs w:val="18"/>
                <w:lang w:val="ro-RO"/>
              </w:rPr>
              <w:t>l</w:t>
            </w:r>
            <w:r w:rsidRPr="00647C5B">
              <w:rPr>
                <w:spacing w:val="1"/>
                <w:sz w:val="18"/>
                <w:szCs w:val="18"/>
                <w:lang w:val="ro-RO"/>
              </w:rPr>
              <w:t>o</w:t>
            </w:r>
            <w:r w:rsidRPr="00647C5B">
              <w:rPr>
                <w:sz w:val="18"/>
                <w:szCs w:val="18"/>
                <w:lang w:val="ro-RO"/>
              </w:rPr>
              <w:t>r</w:t>
            </w:r>
            <w:r w:rsidRPr="00647C5B">
              <w:rPr>
                <w:spacing w:val="1"/>
                <w:sz w:val="18"/>
                <w:szCs w:val="18"/>
                <w:lang w:val="ro-RO"/>
              </w:rPr>
              <w:t xml:space="preserve"> n</w:t>
            </w:r>
            <w:r w:rsidRPr="00647C5B">
              <w:rPr>
                <w:spacing w:val="-1"/>
                <w:sz w:val="18"/>
                <w:szCs w:val="18"/>
                <w:lang w:val="ro-RO"/>
              </w:rPr>
              <w:t>a</w:t>
            </w:r>
            <w:r w:rsidRPr="00647C5B">
              <w:rPr>
                <w:sz w:val="18"/>
                <w:szCs w:val="18"/>
                <w:lang w:val="ro-RO"/>
              </w:rPr>
              <w:t>ț</w:t>
            </w:r>
            <w:r w:rsidRPr="00647C5B">
              <w:rPr>
                <w:spacing w:val="1"/>
                <w:sz w:val="18"/>
                <w:szCs w:val="18"/>
                <w:lang w:val="ro-RO"/>
              </w:rPr>
              <w:t>i</w:t>
            </w:r>
            <w:r w:rsidRPr="00647C5B">
              <w:rPr>
                <w:spacing w:val="-1"/>
                <w:sz w:val="18"/>
                <w:szCs w:val="18"/>
                <w:lang w:val="ro-RO"/>
              </w:rPr>
              <w:t>o</w:t>
            </w:r>
            <w:r w:rsidRPr="00647C5B">
              <w:rPr>
                <w:spacing w:val="1"/>
                <w:sz w:val="18"/>
                <w:szCs w:val="18"/>
                <w:lang w:val="ro-RO"/>
              </w:rPr>
              <w:t>n</w:t>
            </w:r>
            <w:r w:rsidRPr="00647C5B">
              <w:rPr>
                <w:spacing w:val="-1"/>
                <w:sz w:val="18"/>
                <w:szCs w:val="18"/>
                <w:lang w:val="ro-RO"/>
              </w:rPr>
              <w:t>a</w:t>
            </w:r>
            <w:r w:rsidRPr="00647C5B">
              <w:rPr>
                <w:sz w:val="18"/>
                <w:szCs w:val="18"/>
                <w:lang w:val="ro-RO"/>
              </w:rPr>
              <w:t xml:space="preserve">le, </w:t>
            </w:r>
            <w:r w:rsidRPr="00647C5B">
              <w:rPr>
                <w:spacing w:val="-1"/>
                <w:sz w:val="18"/>
                <w:szCs w:val="18"/>
                <w:lang w:val="ro-RO"/>
              </w:rPr>
              <w:t>ac</w:t>
            </w:r>
            <w:r w:rsidRPr="00647C5B">
              <w:rPr>
                <w:sz w:val="18"/>
                <w:szCs w:val="18"/>
                <w:lang w:val="ro-RO"/>
              </w:rPr>
              <w:t>t</w:t>
            </w:r>
            <w:r w:rsidRPr="00647C5B">
              <w:rPr>
                <w:spacing w:val="1"/>
                <w:sz w:val="18"/>
                <w:szCs w:val="18"/>
                <w:lang w:val="ro-RO"/>
              </w:rPr>
              <w:t>i</w:t>
            </w:r>
            <w:r w:rsidRPr="00647C5B">
              <w:rPr>
                <w:spacing w:val="-1"/>
                <w:sz w:val="18"/>
                <w:szCs w:val="18"/>
                <w:lang w:val="ro-RO"/>
              </w:rPr>
              <w:t>v</w:t>
            </w:r>
            <w:r w:rsidRPr="00647C5B">
              <w:rPr>
                <w:sz w:val="18"/>
                <w:szCs w:val="18"/>
                <w:lang w:val="ro-RO"/>
              </w:rPr>
              <w:t>i</w:t>
            </w:r>
            <w:r w:rsidRPr="00647C5B">
              <w:rPr>
                <w:spacing w:val="1"/>
                <w:sz w:val="18"/>
                <w:szCs w:val="18"/>
                <w:lang w:val="ro-RO"/>
              </w:rPr>
              <w:t>t</w:t>
            </w:r>
            <w:r w:rsidRPr="00647C5B">
              <w:rPr>
                <w:spacing w:val="-1"/>
                <w:sz w:val="18"/>
                <w:szCs w:val="18"/>
                <w:lang w:val="ro-RO"/>
              </w:rPr>
              <w:t>a</w:t>
            </w:r>
            <w:r w:rsidRPr="00647C5B">
              <w:rPr>
                <w:sz w:val="18"/>
                <w:szCs w:val="18"/>
                <w:lang w:val="ro-RO"/>
              </w:rPr>
              <w:t>tea</w:t>
            </w:r>
            <w:r w:rsidRPr="00647C5B">
              <w:rPr>
                <w:spacing w:val="-1"/>
                <w:sz w:val="18"/>
                <w:szCs w:val="18"/>
                <w:lang w:val="ro-RO"/>
              </w:rPr>
              <w:t xml:space="preserve"> </w:t>
            </w:r>
            <w:r w:rsidRPr="00647C5B">
              <w:rPr>
                <w:spacing w:val="1"/>
                <w:sz w:val="18"/>
                <w:szCs w:val="18"/>
                <w:lang w:val="ro-RO"/>
              </w:rPr>
              <w:t>d</w:t>
            </w:r>
            <w:r w:rsidRPr="00647C5B">
              <w:rPr>
                <w:sz w:val="18"/>
                <w:szCs w:val="18"/>
                <w:lang w:val="ro-RO"/>
              </w:rPr>
              <w:t xml:space="preserve">e </w:t>
            </w:r>
            <w:r w:rsidRPr="00647C5B">
              <w:rPr>
                <w:spacing w:val="-1"/>
                <w:sz w:val="18"/>
                <w:szCs w:val="18"/>
                <w:lang w:val="ro-RO"/>
              </w:rPr>
              <w:t>e</w:t>
            </w:r>
            <w:r w:rsidRPr="00647C5B">
              <w:rPr>
                <w:spacing w:val="1"/>
                <w:sz w:val="18"/>
                <w:szCs w:val="18"/>
                <w:lang w:val="ro-RO"/>
              </w:rPr>
              <w:t>v</w:t>
            </w:r>
            <w:r w:rsidRPr="00647C5B">
              <w:rPr>
                <w:spacing w:val="-1"/>
                <w:sz w:val="18"/>
                <w:szCs w:val="18"/>
                <w:lang w:val="ro-RO"/>
              </w:rPr>
              <w:t>a</w:t>
            </w:r>
            <w:r w:rsidRPr="00647C5B">
              <w:rPr>
                <w:sz w:val="18"/>
                <w:szCs w:val="18"/>
                <w:lang w:val="ro-RO"/>
              </w:rPr>
              <w:t>l</w:t>
            </w:r>
            <w:r w:rsidRPr="00647C5B">
              <w:rPr>
                <w:spacing w:val="1"/>
                <w:sz w:val="18"/>
                <w:szCs w:val="18"/>
                <w:lang w:val="ro-RO"/>
              </w:rPr>
              <w:t>u</w:t>
            </w:r>
            <w:r w:rsidRPr="00647C5B">
              <w:rPr>
                <w:spacing w:val="-1"/>
                <w:sz w:val="18"/>
                <w:szCs w:val="18"/>
                <w:lang w:val="ro-RO"/>
              </w:rPr>
              <w:t>a</w:t>
            </w:r>
            <w:r w:rsidRPr="00647C5B">
              <w:rPr>
                <w:sz w:val="18"/>
                <w:szCs w:val="18"/>
                <w:lang w:val="ro-RO"/>
              </w:rPr>
              <w:t>t</w:t>
            </w:r>
            <w:r w:rsidRPr="00647C5B">
              <w:rPr>
                <w:spacing w:val="1"/>
                <w:sz w:val="18"/>
                <w:szCs w:val="18"/>
                <w:lang w:val="ro-RO"/>
              </w:rPr>
              <w:t>o</w:t>
            </w:r>
            <w:r w:rsidRPr="00647C5B">
              <w:rPr>
                <w:sz w:val="18"/>
                <w:szCs w:val="18"/>
                <w:lang w:val="ro-RO"/>
              </w:rPr>
              <w:t>r</w:t>
            </w:r>
            <w:r w:rsidRPr="00647C5B">
              <w:rPr>
                <w:spacing w:val="1"/>
                <w:sz w:val="18"/>
                <w:szCs w:val="18"/>
                <w:lang w:val="ro-RO"/>
              </w:rPr>
              <w:t xml:space="preserve"> d</w:t>
            </w:r>
            <w:r w:rsidRPr="00647C5B">
              <w:rPr>
                <w:sz w:val="18"/>
                <w:szCs w:val="18"/>
                <w:lang w:val="ro-RO"/>
              </w:rPr>
              <w:t xml:space="preserve">e </w:t>
            </w:r>
            <w:r w:rsidRPr="00647C5B">
              <w:rPr>
                <w:spacing w:val="-1"/>
                <w:sz w:val="18"/>
                <w:szCs w:val="18"/>
                <w:lang w:val="ro-RO"/>
              </w:rPr>
              <w:t>ma</w:t>
            </w:r>
            <w:r w:rsidRPr="00647C5B">
              <w:rPr>
                <w:spacing w:val="1"/>
                <w:sz w:val="18"/>
                <w:szCs w:val="18"/>
                <w:lang w:val="ro-RO"/>
              </w:rPr>
              <w:t>nu</w:t>
            </w:r>
            <w:r w:rsidRPr="00647C5B">
              <w:rPr>
                <w:spacing w:val="-1"/>
                <w:sz w:val="18"/>
                <w:szCs w:val="18"/>
                <w:lang w:val="ro-RO"/>
              </w:rPr>
              <w:t>a</w:t>
            </w:r>
            <w:r w:rsidRPr="00647C5B">
              <w:rPr>
                <w:sz w:val="18"/>
                <w:szCs w:val="18"/>
                <w:lang w:val="ro-RO"/>
              </w:rPr>
              <w:t>le ş</w:t>
            </w:r>
            <w:r w:rsidRPr="00647C5B">
              <w:rPr>
                <w:spacing w:val="-1"/>
                <w:sz w:val="18"/>
                <w:szCs w:val="18"/>
                <w:lang w:val="ro-RO"/>
              </w:rPr>
              <w:t>c</w:t>
            </w:r>
            <w:r w:rsidRPr="00647C5B">
              <w:rPr>
                <w:spacing w:val="1"/>
                <w:sz w:val="18"/>
                <w:szCs w:val="18"/>
                <w:lang w:val="ro-RO"/>
              </w:rPr>
              <w:t>o</w:t>
            </w:r>
            <w:r w:rsidRPr="00647C5B">
              <w:rPr>
                <w:sz w:val="18"/>
                <w:szCs w:val="18"/>
                <w:lang w:val="ro-RO"/>
              </w:rPr>
              <w:t>lar</w:t>
            </w:r>
            <w:r w:rsidRPr="00647C5B">
              <w:rPr>
                <w:spacing w:val="-1"/>
                <w:sz w:val="18"/>
                <w:szCs w:val="18"/>
                <w:lang w:val="ro-RO"/>
              </w:rPr>
              <w:t>e</w:t>
            </w:r>
            <w:r w:rsidRPr="00647C5B">
              <w:rPr>
                <w:sz w:val="18"/>
                <w:szCs w:val="18"/>
                <w:lang w:val="ro-RO"/>
              </w:rPr>
              <w:t>/a</w:t>
            </w:r>
            <w:r w:rsidRPr="00647C5B">
              <w:rPr>
                <w:spacing w:val="1"/>
                <w:sz w:val="18"/>
                <w:szCs w:val="18"/>
                <w:lang w:val="ro-RO"/>
              </w:rPr>
              <w:t>u</w:t>
            </w:r>
            <w:r w:rsidRPr="00647C5B">
              <w:rPr>
                <w:spacing w:val="-1"/>
                <w:sz w:val="18"/>
                <w:szCs w:val="18"/>
                <w:lang w:val="ro-RO"/>
              </w:rPr>
              <w:t>x</w:t>
            </w:r>
            <w:r w:rsidRPr="00647C5B">
              <w:rPr>
                <w:sz w:val="18"/>
                <w:szCs w:val="18"/>
                <w:lang w:val="ro-RO"/>
              </w:rPr>
              <w:t>i</w:t>
            </w:r>
            <w:r w:rsidRPr="00647C5B">
              <w:rPr>
                <w:spacing w:val="1"/>
                <w:sz w:val="18"/>
                <w:szCs w:val="18"/>
                <w:lang w:val="ro-RO"/>
              </w:rPr>
              <w:t>l</w:t>
            </w:r>
            <w:r w:rsidRPr="00647C5B">
              <w:rPr>
                <w:sz w:val="18"/>
                <w:szCs w:val="18"/>
                <w:lang w:val="ro-RO"/>
              </w:rPr>
              <w:t xml:space="preserve">iare </w:t>
            </w:r>
            <w:r w:rsidRPr="00647C5B">
              <w:rPr>
                <w:spacing w:val="1"/>
                <w:sz w:val="18"/>
                <w:szCs w:val="18"/>
                <w:lang w:val="ro-RO"/>
              </w:rPr>
              <w:t>d</w:t>
            </w:r>
            <w:r w:rsidRPr="00647C5B">
              <w:rPr>
                <w:sz w:val="18"/>
                <w:szCs w:val="18"/>
                <w:lang w:val="ro-RO"/>
              </w:rPr>
              <w:t>i</w:t>
            </w:r>
            <w:r w:rsidRPr="00647C5B">
              <w:rPr>
                <w:spacing w:val="1"/>
                <w:sz w:val="18"/>
                <w:szCs w:val="18"/>
                <w:lang w:val="ro-RO"/>
              </w:rPr>
              <w:t>d</w:t>
            </w:r>
            <w:r w:rsidRPr="00647C5B">
              <w:rPr>
                <w:spacing w:val="-1"/>
                <w:sz w:val="18"/>
                <w:szCs w:val="18"/>
                <w:lang w:val="ro-RO"/>
              </w:rPr>
              <w:t>ac</w:t>
            </w:r>
            <w:r w:rsidRPr="00647C5B">
              <w:rPr>
                <w:sz w:val="18"/>
                <w:szCs w:val="18"/>
                <w:lang w:val="ro-RO"/>
              </w:rPr>
              <w:t>t</w:t>
            </w:r>
            <w:r w:rsidRPr="00647C5B">
              <w:rPr>
                <w:spacing w:val="1"/>
                <w:sz w:val="18"/>
                <w:szCs w:val="18"/>
                <w:lang w:val="ro-RO"/>
              </w:rPr>
              <w:t>i</w:t>
            </w:r>
            <w:r w:rsidRPr="00647C5B">
              <w:rPr>
                <w:spacing w:val="-1"/>
                <w:sz w:val="18"/>
                <w:szCs w:val="18"/>
                <w:lang w:val="ro-RO"/>
              </w:rPr>
              <w:t>ce</w:t>
            </w:r>
            <w:r w:rsidRPr="00647C5B">
              <w:rPr>
                <w:sz w:val="18"/>
                <w:szCs w:val="18"/>
                <w:lang w:val="ro-RO"/>
              </w:rPr>
              <w:t>/</w:t>
            </w:r>
            <w:r w:rsidRPr="00647C5B">
              <w:rPr>
                <w:spacing w:val="-3"/>
                <w:sz w:val="18"/>
                <w:szCs w:val="18"/>
                <w:lang w:val="ro-RO"/>
              </w:rPr>
              <w:t>m</w:t>
            </w:r>
            <w:r w:rsidRPr="00647C5B">
              <w:rPr>
                <w:sz w:val="18"/>
                <w:szCs w:val="18"/>
                <w:lang w:val="ro-RO"/>
              </w:rPr>
              <w:t>i</w:t>
            </w:r>
            <w:r w:rsidRPr="00647C5B">
              <w:rPr>
                <w:spacing w:val="1"/>
                <w:sz w:val="18"/>
                <w:szCs w:val="18"/>
                <w:lang w:val="ro-RO"/>
              </w:rPr>
              <w:t>j</w:t>
            </w:r>
            <w:r w:rsidRPr="00647C5B">
              <w:rPr>
                <w:sz w:val="18"/>
                <w:szCs w:val="18"/>
                <w:lang w:val="ro-RO"/>
              </w:rPr>
              <w:t>l</w:t>
            </w:r>
            <w:r w:rsidRPr="00647C5B">
              <w:rPr>
                <w:spacing w:val="1"/>
                <w:sz w:val="18"/>
                <w:szCs w:val="18"/>
                <w:lang w:val="ro-RO"/>
              </w:rPr>
              <w:t>o</w:t>
            </w:r>
            <w:r w:rsidRPr="00647C5B">
              <w:rPr>
                <w:spacing w:val="-1"/>
                <w:sz w:val="18"/>
                <w:szCs w:val="18"/>
                <w:lang w:val="ro-RO"/>
              </w:rPr>
              <w:t>ac</w:t>
            </w:r>
            <w:r w:rsidRPr="00647C5B">
              <w:rPr>
                <w:sz w:val="18"/>
                <w:szCs w:val="18"/>
                <w:lang w:val="ro-RO"/>
              </w:rPr>
              <w:t xml:space="preserve">e </w:t>
            </w:r>
            <w:r w:rsidRPr="00647C5B">
              <w:rPr>
                <w:spacing w:val="1"/>
                <w:sz w:val="18"/>
                <w:szCs w:val="18"/>
                <w:lang w:val="ro-RO"/>
              </w:rPr>
              <w:t>d</w:t>
            </w:r>
            <w:r w:rsidRPr="00647C5B">
              <w:rPr>
                <w:sz w:val="18"/>
                <w:szCs w:val="18"/>
                <w:lang w:val="ro-RO"/>
              </w:rPr>
              <w:t>e î</w:t>
            </w:r>
            <w:r w:rsidRPr="00647C5B">
              <w:rPr>
                <w:spacing w:val="1"/>
                <w:sz w:val="18"/>
                <w:szCs w:val="18"/>
                <w:lang w:val="ro-RO"/>
              </w:rPr>
              <w:t>n</w:t>
            </w:r>
            <w:r w:rsidRPr="00647C5B">
              <w:rPr>
                <w:spacing w:val="-1"/>
                <w:sz w:val="18"/>
                <w:szCs w:val="18"/>
                <w:lang w:val="ro-RO"/>
              </w:rPr>
              <w:t>vă</w:t>
            </w:r>
            <w:r w:rsidRPr="00647C5B">
              <w:rPr>
                <w:sz w:val="18"/>
                <w:szCs w:val="18"/>
                <w:lang w:val="ro-RO"/>
              </w:rPr>
              <w:t>ț</w:t>
            </w:r>
            <w:r w:rsidRPr="00647C5B">
              <w:rPr>
                <w:spacing w:val="2"/>
                <w:sz w:val="18"/>
                <w:szCs w:val="18"/>
                <w:lang w:val="ro-RO"/>
              </w:rPr>
              <w:t>ă</w:t>
            </w:r>
            <w:r w:rsidRPr="00647C5B">
              <w:rPr>
                <w:spacing w:val="-3"/>
                <w:sz w:val="18"/>
                <w:szCs w:val="18"/>
                <w:lang w:val="ro-RO"/>
              </w:rPr>
              <w:t>m</w:t>
            </w:r>
            <w:r w:rsidRPr="00647C5B">
              <w:rPr>
                <w:spacing w:val="-1"/>
                <w:sz w:val="18"/>
                <w:szCs w:val="18"/>
                <w:lang w:val="ro-RO"/>
              </w:rPr>
              <w:t>â</w:t>
            </w:r>
            <w:r w:rsidRPr="00647C5B">
              <w:rPr>
                <w:spacing w:val="1"/>
                <w:sz w:val="18"/>
                <w:szCs w:val="18"/>
                <w:lang w:val="ro-RO"/>
              </w:rPr>
              <w:t>n</w:t>
            </w:r>
            <w:r w:rsidRPr="00647C5B">
              <w:rPr>
                <w:sz w:val="18"/>
                <w:szCs w:val="18"/>
                <w:lang w:val="ro-RO"/>
              </w:rPr>
              <w:t>t</w:t>
            </w:r>
            <w:r w:rsidRPr="00647C5B">
              <w:rPr>
                <w:spacing w:val="1"/>
                <w:sz w:val="18"/>
                <w:szCs w:val="18"/>
                <w:lang w:val="ro-RO"/>
              </w:rPr>
              <w:t>/</w:t>
            </w:r>
            <w:r w:rsidRPr="00647C5B">
              <w:rPr>
                <w:sz w:val="18"/>
                <w:szCs w:val="18"/>
                <w:lang w:val="ro-RO"/>
              </w:rPr>
              <w:t>r</w:t>
            </w:r>
            <w:r w:rsidRPr="00647C5B">
              <w:rPr>
                <w:spacing w:val="-1"/>
                <w:sz w:val="18"/>
                <w:szCs w:val="18"/>
                <w:lang w:val="ro-RO"/>
              </w:rPr>
              <w:t>e</w:t>
            </w:r>
            <w:r w:rsidRPr="00647C5B">
              <w:rPr>
                <w:sz w:val="18"/>
                <w:szCs w:val="18"/>
                <w:lang w:val="ro-RO"/>
              </w:rPr>
              <w:t>s</w:t>
            </w:r>
            <w:r w:rsidRPr="00647C5B">
              <w:rPr>
                <w:spacing w:val="1"/>
                <w:sz w:val="18"/>
                <w:szCs w:val="18"/>
                <w:lang w:val="ro-RO"/>
              </w:rPr>
              <w:t>u</w:t>
            </w:r>
            <w:r w:rsidRPr="00647C5B">
              <w:rPr>
                <w:sz w:val="18"/>
                <w:szCs w:val="18"/>
                <w:lang w:val="ro-RO"/>
              </w:rPr>
              <w:t xml:space="preserve">rse </w:t>
            </w:r>
            <w:r w:rsidRPr="00647C5B">
              <w:rPr>
                <w:spacing w:val="-1"/>
                <w:sz w:val="18"/>
                <w:szCs w:val="18"/>
                <w:lang w:val="ro-RO"/>
              </w:rPr>
              <w:t>e</w:t>
            </w:r>
            <w:r w:rsidRPr="00647C5B">
              <w:rPr>
                <w:spacing w:val="1"/>
                <w:sz w:val="18"/>
                <w:szCs w:val="18"/>
                <w:lang w:val="ro-RO"/>
              </w:rPr>
              <w:t>du</w:t>
            </w:r>
            <w:r w:rsidRPr="00647C5B">
              <w:rPr>
                <w:spacing w:val="-1"/>
                <w:sz w:val="18"/>
                <w:szCs w:val="18"/>
                <w:lang w:val="ro-RO"/>
              </w:rPr>
              <w:t>ca</w:t>
            </w:r>
            <w:r w:rsidRPr="00647C5B">
              <w:rPr>
                <w:sz w:val="18"/>
                <w:szCs w:val="18"/>
                <w:lang w:val="ro-RO"/>
              </w:rPr>
              <w:t>ţ</w:t>
            </w:r>
            <w:r w:rsidRPr="00647C5B">
              <w:rPr>
                <w:spacing w:val="1"/>
                <w:sz w:val="18"/>
                <w:szCs w:val="18"/>
                <w:lang w:val="ro-RO"/>
              </w:rPr>
              <w:t>ion</w:t>
            </w:r>
            <w:r w:rsidRPr="00647C5B">
              <w:rPr>
                <w:spacing w:val="-1"/>
                <w:sz w:val="18"/>
                <w:szCs w:val="18"/>
                <w:lang w:val="ro-RO"/>
              </w:rPr>
              <w:t>a</w:t>
            </w:r>
            <w:r w:rsidRPr="00647C5B">
              <w:rPr>
                <w:sz w:val="18"/>
                <w:szCs w:val="18"/>
                <w:lang w:val="ro-RO"/>
              </w:rPr>
              <w:t xml:space="preserve">le </w:t>
            </w:r>
            <w:r w:rsidRPr="00647C5B">
              <w:rPr>
                <w:spacing w:val="1"/>
                <w:sz w:val="18"/>
                <w:szCs w:val="18"/>
                <w:lang w:val="ro-RO"/>
              </w:rPr>
              <w:t>d</w:t>
            </w:r>
            <w:r w:rsidRPr="00647C5B">
              <w:rPr>
                <w:spacing w:val="-1"/>
                <w:sz w:val="18"/>
                <w:szCs w:val="18"/>
                <w:lang w:val="ro-RO"/>
              </w:rPr>
              <w:t>e</w:t>
            </w:r>
            <w:r w:rsidRPr="00647C5B">
              <w:rPr>
                <w:sz w:val="18"/>
                <w:szCs w:val="18"/>
                <w:lang w:val="ro-RO"/>
              </w:rPr>
              <w:t>s</w:t>
            </w:r>
            <w:r w:rsidRPr="00647C5B">
              <w:rPr>
                <w:spacing w:val="-1"/>
                <w:sz w:val="18"/>
                <w:szCs w:val="18"/>
                <w:lang w:val="ro-RO"/>
              </w:rPr>
              <w:t>c</w:t>
            </w:r>
            <w:r w:rsidRPr="00647C5B">
              <w:rPr>
                <w:spacing w:val="1"/>
                <w:sz w:val="18"/>
                <w:szCs w:val="18"/>
                <w:lang w:val="ro-RO"/>
              </w:rPr>
              <w:t>h</w:t>
            </w:r>
            <w:r w:rsidRPr="00647C5B">
              <w:rPr>
                <w:sz w:val="18"/>
                <w:szCs w:val="18"/>
                <w:lang w:val="ro-RO"/>
              </w:rPr>
              <w:t>is</w:t>
            </w:r>
            <w:r w:rsidRPr="00647C5B">
              <w:rPr>
                <w:spacing w:val="-1"/>
                <w:sz w:val="18"/>
                <w:szCs w:val="18"/>
                <w:lang w:val="ro-RO"/>
              </w:rPr>
              <w:t>e</w:t>
            </w:r>
            <w:r w:rsidRPr="00647C5B">
              <w:rPr>
                <w:sz w:val="18"/>
                <w:szCs w:val="18"/>
                <w:lang w:val="ro-RO"/>
              </w:rPr>
              <w:t>/</w:t>
            </w:r>
            <w:r w:rsidRPr="00647C5B">
              <w:rPr>
                <w:spacing w:val="1"/>
                <w:sz w:val="18"/>
                <w:szCs w:val="18"/>
                <w:lang w:val="ro-RO"/>
              </w:rPr>
              <w:t>po</w:t>
            </w:r>
            <w:r w:rsidRPr="00647C5B">
              <w:rPr>
                <w:sz w:val="18"/>
                <w:szCs w:val="18"/>
                <w:lang w:val="ro-RO"/>
              </w:rPr>
              <w:t>r</w:t>
            </w:r>
            <w:r w:rsidRPr="00647C5B">
              <w:rPr>
                <w:spacing w:val="-2"/>
                <w:sz w:val="18"/>
                <w:szCs w:val="18"/>
                <w:lang w:val="ro-RO"/>
              </w:rPr>
              <w:t>t</w:t>
            </w:r>
            <w:r w:rsidRPr="00647C5B">
              <w:rPr>
                <w:spacing w:val="1"/>
                <w:sz w:val="18"/>
                <w:szCs w:val="18"/>
                <w:lang w:val="ro-RO"/>
              </w:rPr>
              <w:t>o</w:t>
            </w:r>
            <w:r w:rsidRPr="00647C5B">
              <w:rPr>
                <w:spacing w:val="-2"/>
                <w:sz w:val="18"/>
                <w:szCs w:val="18"/>
                <w:lang w:val="ro-RO"/>
              </w:rPr>
              <w:t>f</w:t>
            </w:r>
            <w:r w:rsidRPr="00647C5B">
              <w:rPr>
                <w:spacing w:val="1"/>
                <w:sz w:val="18"/>
                <w:szCs w:val="18"/>
                <w:lang w:val="ro-RO"/>
              </w:rPr>
              <w:t>o</w:t>
            </w:r>
            <w:r w:rsidRPr="00647C5B">
              <w:rPr>
                <w:sz w:val="18"/>
                <w:szCs w:val="18"/>
                <w:lang w:val="ro-RO"/>
              </w:rPr>
              <w:t>l</w:t>
            </w:r>
            <w:r w:rsidRPr="00647C5B">
              <w:rPr>
                <w:spacing w:val="1"/>
                <w:sz w:val="18"/>
                <w:szCs w:val="18"/>
                <w:lang w:val="ro-RO"/>
              </w:rPr>
              <w:t>i</w:t>
            </w:r>
            <w:r w:rsidRPr="00647C5B">
              <w:rPr>
                <w:sz w:val="18"/>
                <w:szCs w:val="18"/>
                <w:lang w:val="ro-RO"/>
              </w:rPr>
              <w:t>i</w:t>
            </w:r>
            <w:r w:rsidRPr="00647C5B">
              <w:rPr>
                <w:spacing w:val="1"/>
                <w:sz w:val="18"/>
                <w:szCs w:val="18"/>
                <w:lang w:val="ro-RO"/>
              </w:rPr>
              <w:t xml:space="preserve"> p</w:t>
            </w:r>
            <w:r w:rsidRPr="00647C5B">
              <w:rPr>
                <w:spacing w:val="-3"/>
                <w:sz w:val="18"/>
                <w:szCs w:val="18"/>
                <w:lang w:val="ro-RO"/>
              </w:rPr>
              <w:t>e</w:t>
            </w:r>
            <w:r w:rsidRPr="00647C5B">
              <w:rPr>
                <w:spacing w:val="1"/>
                <w:sz w:val="18"/>
                <w:szCs w:val="18"/>
                <w:lang w:val="ro-RO"/>
              </w:rPr>
              <w:t>n</w:t>
            </w:r>
            <w:r w:rsidRPr="00647C5B">
              <w:rPr>
                <w:sz w:val="18"/>
                <w:szCs w:val="18"/>
                <w:lang w:val="ro-RO"/>
              </w:rPr>
              <w:t>tru</w:t>
            </w:r>
          </w:p>
          <w:p w14:paraId="41832584" w14:textId="77777777" w:rsidR="008F5D55" w:rsidRPr="00647C5B" w:rsidRDefault="00054EB8">
            <w:pPr>
              <w:spacing w:before="4" w:line="200" w:lineRule="exact"/>
              <w:ind w:left="102" w:right="258"/>
              <w:rPr>
                <w:sz w:val="18"/>
                <w:szCs w:val="18"/>
                <w:lang w:val="ro-RO"/>
              </w:rPr>
            </w:pPr>
            <w:r w:rsidRPr="00647C5B">
              <w:rPr>
                <w:sz w:val="18"/>
                <w:szCs w:val="18"/>
                <w:lang w:val="ro-RO"/>
              </w:rPr>
              <w:t>C</w:t>
            </w:r>
            <w:r w:rsidRPr="00647C5B">
              <w:rPr>
                <w:spacing w:val="1"/>
                <w:sz w:val="18"/>
                <w:szCs w:val="18"/>
                <w:lang w:val="ro-RO"/>
              </w:rPr>
              <w:t>o</w:t>
            </w:r>
            <w:r w:rsidRPr="00647C5B">
              <w:rPr>
                <w:sz w:val="18"/>
                <w:szCs w:val="18"/>
                <w:lang w:val="ro-RO"/>
              </w:rPr>
              <w:t>r</w:t>
            </w:r>
            <w:r w:rsidRPr="00647C5B">
              <w:rPr>
                <w:spacing w:val="1"/>
                <w:sz w:val="18"/>
                <w:szCs w:val="18"/>
                <w:lang w:val="ro-RO"/>
              </w:rPr>
              <w:t>p</w:t>
            </w:r>
            <w:r w:rsidRPr="00647C5B">
              <w:rPr>
                <w:spacing w:val="-1"/>
                <w:sz w:val="18"/>
                <w:szCs w:val="18"/>
                <w:lang w:val="ro-RO"/>
              </w:rPr>
              <w:t>u</w:t>
            </w:r>
            <w:r w:rsidRPr="00647C5B">
              <w:rPr>
                <w:sz w:val="18"/>
                <w:szCs w:val="18"/>
                <w:lang w:val="ro-RO"/>
              </w:rPr>
              <w:t>l</w:t>
            </w:r>
            <w:r w:rsidRPr="00647C5B">
              <w:rPr>
                <w:spacing w:val="1"/>
                <w:sz w:val="18"/>
                <w:szCs w:val="18"/>
                <w:lang w:val="ro-RO"/>
              </w:rPr>
              <w:t xml:space="preserve"> </w:t>
            </w:r>
            <w:r w:rsidRPr="00647C5B">
              <w:rPr>
                <w:sz w:val="18"/>
                <w:szCs w:val="18"/>
                <w:lang w:val="ro-RO"/>
              </w:rPr>
              <w:t>N</w:t>
            </w:r>
            <w:r w:rsidRPr="00647C5B">
              <w:rPr>
                <w:spacing w:val="-1"/>
                <w:sz w:val="18"/>
                <w:szCs w:val="18"/>
                <w:lang w:val="ro-RO"/>
              </w:rPr>
              <w:t>a</w:t>
            </w:r>
            <w:r w:rsidRPr="00647C5B">
              <w:rPr>
                <w:sz w:val="18"/>
                <w:szCs w:val="18"/>
                <w:lang w:val="ro-RO"/>
              </w:rPr>
              <w:t>ţ</w:t>
            </w:r>
            <w:r w:rsidRPr="00647C5B">
              <w:rPr>
                <w:spacing w:val="1"/>
                <w:sz w:val="18"/>
                <w:szCs w:val="18"/>
                <w:lang w:val="ro-RO"/>
              </w:rPr>
              <w:t>i</w:t>
            </w:r>
            <w:r w:rsidRPr="00647C5B">
              <w:rPr>
                <w:spacing w:val="-1"/>
                <w:sz w:val="18"/>
                <w:szCs w:val="18"/>
                <w:lang w:val="ro-RO"/>
              </w:rPr>
              <w:t>o</w:t>
            </w:r>
            <w:r w:rsidRPr="00647C5B">
              <w:rPr>
                <w:spacing w:val="1"/>
                <w:sz w:val="18"/>
                <w:szCs w:val="18"/>
                <w:lang w:val="ro-RO"/>
              </w:rPr>
              <w:t>n</w:t>
            </w:r>
            <w:r w:rsidRPr="00647C5B">
              <w:rPr>
                <w:spacing w:val="-1"/>
                <w:sz w:val="18"/>
                <w:szCs w:val="18"/>
                <w:lang w:val="ro-RO"/>
              </w:rPr>
              <w:t>a</w:t>
            </w:r>
            <w:r w:rsidRPr="00647C5B">
              <w:rPr>
                <w:sz w:val="18"/>
                <w:szCs w:val="18"/>
                <w:lang w:val="ro-RO"/>
              </w:rPr>
              <w:t>l</w:t>
            </w:r>
            <w:r w:rsidRPr="00647C5B">
              <w:rPr>
                <w:spacing w:val="1"/>
                <w:sz w:val="18"/>
                <w:szCs w:val="18"/>
                <w:lang w:val="ro-RO"/>
              </w:rPr>
              <w:t xml:space="preserve"> d</w:t>
            </w:r>
            <w:r w:rsidRPr="00647C5B">
              <w:rPr>
                <w:sz w:val="18"/>
                <w:szCs w:val="18"/>
                <w:lang w:val="ro-RO"/>
              </w:rPr>
              <w:t>e</w:t>
            </w:r>
            <w:r w:rsidRPr="00647C5B">
              <w:rPr>
                <w:spacing w:val="-3"/>
                <w:sz w:val="18"/>
                <w:szCs w:val="18"/>
                <w:lang w:val="ro-RO"/>
              </w:rPr>
              <w:t xml:space="preserve"> </w:t>
            </w:r>
            <w:r w:rsidRPr="00647C5B">
              <w:rPr>
                <w:sz w:val="18"/>
                <w:szCs w:val="18"/>
                <w:lang w:val="ro-RO"/>
              </w:rPr>
              <w:t>E</w:t>
            </w:r>
            <w:r w:rsidRPr="00647C5B">
              <w:rPr>
                <w:spacing w:val="-1"/>
                <w:sz w:val="18"/>
                <w:szCs w:val="18"/>
                <w:lang w:val="ro-RO"/>
              </w:rPr>
              <w:t>x</w:t>
            </w:r>
            <w:r w:rsidRPr="00647C5B">
              <w:rPr>
                <w:spacing w:val="1"/>
                <w:sz w:val="18"/>
                <w:szCs w:val="18"/>
                <w:lang w:val="ro-RO"/>
              </w:rPr>
              <w:t>p</w:t>
            </w:r>
            <w:r w:rsidRPr="00647C5B">
              <w:rPr>
                <w:spacing w:val="-1"/>
                <w:sz w:val="18"/>
                <w:szCs w:val="18"/>
                <w:lang w:val="ro-RO"/>
              </w:rPr>
              <w:t>e</w:t>
            </w:r>
            <w:r w:rsidRPr="00647C5B">
              <w:rPr>
                <w:sz w:val="18"/>
                <w:szCs w:val="18"/>
                <w:lang w:val="ro-RO"/>
              </w:rPr>
              <w:t>rţi în</w:t>
            </w:r>
            <w:r w:rsidRPr="00647C5B">
              <w:rPr>
                <w:spacing w:val="2"/>
                <w:sz w:val="18"/>
                <w:szCs w:val="18"/>
                <w:lang w:val="ro-RO"/>
              </w:rPr>
              <w:t xml:space="preserve"> </w:t>
            </w:r>
            <w:r w:rsidRPr="00647C5B">
              <w:rPr>
                <w:spacing w:val="1"/>
                <w:sz w:val="18"/>
                <w:szCs w:val="18"/>
                <w:lang w:val="ro-RO"/>
              </w:rPr>
              <w:t>M</w:t>
            </w:r>
            <w:r w:rsidRPr="00647C5B">
              <w:rPr>
                <w:spacing w:val="-1"/>
                <w:sz w:val="18"/>
                <w:szCs w:val="18"/>
                <w:lang w:val="ro-RO"/>
              </w:rPr>
              <w:t>a</w:t>
            </w:r>
            <w:r w:rsidRPr="00647C5B">
              <w:rPr>
                <w:spacing w:val="1"/>
                <w:sz w:val="18"/>
                <w:szCs w:val="18"/>
                <w:lang w:val="ro-RO"/>
              </w:rPr>
              <w:t>n</w:t>
            </w:r>
            <w:r w:rsidRPr="00647C5B">
              <w:rPr>
                <w:spacing w:val="-1"/>
                <w:sz w:val="18"/>
                <w:szCs w:val="18"/>
                <w:lang w:val="ro-RO"/>
              </w:rPr>
              <w:t>age</w:t>
            </w:r>
            <w:r w:rsidRPr="00647C5B">
              <w:rPr>
                <w:spacing w:val="-3"/>
                <w:sz w:val="18"/>
                <w:szCs w:val="18"/>
                <w:lang w:val="ro-RO"/>
              </w:rPr>
              <w:t>m</w:t>
            </w:r>
            <w:r w:rsidRPr="00647C5B">
              <w:rPr>
                <w:spacing w:val="-1"/>
                <w:sz w:val="18"/>
                <w:szCs w:val="18"/>
                <w:lang w:val="ro-RO"/>
              </w:rPr>
              <w:t>e</w:t>
            </w:r>
            <w:r w:rsidRPr="00647C5B">
              <w:rPr>
                <w:spacing w:val="1"/>
                <w:sz w:val="18"/>
                <w:szCs w:val="18"/>
                <w:lang w:val="ro-RO"/>
              </w:rPr>
              <w:t>n</w:t>
            </w:r>
            <w:r w:rsidRPr="00647C5B">
              <w:rPr>
                <w:sz w:val="18"/>
                <w:szCs w:val="18"/>
                <w:lang w:val="ro-RO"/>
              </w:rPr>
              <w:t>t</w:t>
            </w:r>
          </w:p>
          <w:p w14:paraId="5F431B2F" w14:textId="77777777" w:rsidR="008F5D55" w:rsidRPr="00647C5B" w:rsidRDefault="00054EB8">
            <w:pPr>
              <w:spacing w:line="200" w:lineRule="exact"/>
              <w:ind w:left="102"/>
              <w:rPr>
                <w:sz w:val="18"/>
                <w:szCs w:val="18"/>
                <w:lang w:val="ro-RO"/>
              </w:rPr>
            </w:pPr>
            <w:r w:rsidRPr="00647C5B">
              <w:rPr>
                <w:sz w:val="18"/>
                <w:szCs w:val="18"/>
                <w:lang w:val="ro-RO"/>
              </w:rPr>
              <w:t>E</w:t>
            </w:r>
            <w:r w:rsidRPr="00647C5B">
              <w:rPr>
                <w:spacing w:val="1"/>
                <w:sz w:val="18"/>
                <w:szCs w:val="18"/>
                <w:lang w:val="ro-RO"/>
              </w:rPr>
              <w:t>du</w:t>
            </w:r>
            <w:r w:rsidRPr="00647C5B">
              <w:rPr>
                <w:spacing w:val="-1"/>
                <w:sz w:val="18"/>
                <w:szCs w:val="18"/>
                <w:lang w:val="ro-RO"/>
              </w:rPr>
              <w:t>c</w:t>
            </w:r>
            <w:r w:rsidRPr="00647C5B">
              <w:rPr>
                <w:sz w:val="18"/>
                <w:szCs w:val="18"/>
                <w:lang w:val="ro-RO"/>
              </w:rPr>
              <w:t>aţ</w:t>
            </w:r>
            <w:r w:rsidRPr="00647C5B">
              <w:rPr>
                <w:spacing w:val="1"/>
                <w:sz w:val="18"/>
                <w:szCs w:val="18"/>
                <w:lang w:val="ro-RO"/>
              </w:rPr>
              <w:t>i</w:t>
            </w:r>
            <w:r w:rsidRPr="00647C5B">
              <w:rPr>
                <w:spacing w:val="-1"/>
                <w:sz w:val="18"/>
                <w:szCs w:val="18"/>
                <w:lang w:val="ro-RO"/>
              </w:rPr>
              <w:t>o</w:t>
            </w:r>
            <w:r w:rsidRPr="00647C5B">
              <w:rPr>
                <w:spacing w:val="1"/>
                <w:sz w:val="18"/>
                <w:szCs w:val="18"/>
                <w:lang w:val="ro-RO"/>
              </w:rPr>
              <w:t>n</w:t>
            </w:r>
            <w:r w:rsidRPr="00647C5B">
              <w:rPr>
                <w:spacing w:val="-1"/>
                <w:sz w:val="18"/>
                <w:szCs w:val="18"/>
                <w:lang w:val="ro-RO"/>
              </w:rPr>
              <w:t>a</w:t>
            </w:r>
            <w:r w:rsidRPr="00647C5B">
              <w:rPr>
                <w:sz w:val="18"/>
                <w:szCs w:val="18"/>
                <w:lang w:val="ro-RO"/>
              </w:rPr>
              <w:t>l</w:t>
            </w:r>
          </w:p>
        </w:tc>
        <w:tc>
          <w:tcPr>
            <w:tcW w:w="1722" w:type="dxa"/>
            <w:tcBorders>
              <w:top w:val="single" w:sz="5" w:space="0" w:color="000000"/>
              <w:left w:val="single" w:sz="5" w:space="0" w:color="000000"/>
              <w:bottom w:val="single" w:sz="5" w:space="0" w:color="000000"/>
              <w:right w:val="single" w:sz="5" w:space="0" w:color="000000"/>
            </w:tcBorders>
          </w:tcPr>
          <w:p w14:paraId="2C76B8EF" w14:textId="77777777" w:rsidR="008F5D55" w:rsidRPr="00647C5B" w:rsidRDefault="00054EB8">
            <w:pPr>
              <w:spacing w:line="200" w:lineRule="exact"/>
              <w:ind w:left="136"/>
              <w:rPr>
                <w:sz w:val="18"/>
                <w:szCs w:val="18"/>
                <w:lang w:val="ro-RO"/>
              </w:rPr>
            </w:pPr>
            <w:r w:rsidRPr="00647C5B">
              <w:rPr>
                <w:rFonts w:ascii="Garamond" w:eastAsia="Garamond" w:hAnsi="Garamond" w:cs="Garamond"/>
                <w:position w:val="1"/>
                <w:sz w:val="18"/>
                <w:szCs w:val="18"/>
                <w:lang w:val="ro-RO"/>
              </w:rPr>
              <w:lastRenderedPageBreak/>
              <w:t>-</w:t>
            </w:r>
            <w:r w:rsidRPr="00647C5B">
              <w:rPr>
                <w:rFonts w:ascii="Garamond" w:eastAsia="Garamond" w:hAnsi="Garamond" w:cs="Garamond"/>
                <w:spacing w:val="40"/>
                <w:position w:val="1"/>
                <w:sz w:val="18"/>
                <w:szCs w:val="18"/>
                <w:lang w:val="ro-RO"/>
              </w:rPr>
              <w:t xml:space="preserve"> </w:t>
            </w:r>
            <w:r w:rsidRPr="00647C5B">
              <w:rPr>
                <w:spacing w:val="-1"/>
                <w:position w:val="1"/>
                <w:sz w:val="18"/>
                <w:szCs w:val="18"/>
                <w:lang w:val="ro-RO"/>
              </w:rPr>
              <w:t>ac</w:t>
            </w:r>
            <w:r w:rsidRPr="00647C5B">
              <w:rPr>
                <w:position w:val="1"/>
                <w:sz w:val="18"/>
                <w:szCs w:val="18"/>
                <w:lang w:val="ro-RO"/>
              </w:rPr>
              <w:t>t</w:t>
            </w:r>
            <w:r w:rsidRPr="00647C5B">
              <w:rPr>
                <w:spacing w:val="1"/>
                <w:position w:val="1"/>
                <w:sz w:val="18"/>
                <w:szCs w:val="18"/>
                <w:lang w:val="ro-RO"/>
              </w:rPr>
              <w:t>i</w:t>
            </w:r>
            <w:r w:rsidRPr="00647C5B">
              <w:rPr>
                <w:spacing w:val="-1"/>
                <w:position w:val="1"/>
                <w:sz w:val="18"/>
                <w:szCs w:val="18"/>
                <w:lang w:val="ro-RO"/>
              </w:rPr>
              <w:t>v</w:t>
            </w:r>
            <w:r w:rsidRPr="00647C5B">
              <w:rPr>
                <w:position w:val="1"/>
                <w:sz w:val="18"/>
                <w:szCs w:val="18"/>
                <w:lang w:val="ro-RO"/>
              </w:rPr>
              <w:t>i</w:t>
            </w:r>
            <w:r w:rsidRPr="00647C5B">
              <w:rPr>
                <w:spacing w:val="1"/>
                <w:position w:val="1"/>
                <w:sz w:val="18"/>
                <w:szCs w:val="18"/>
                <w:lang w:val="ro-RO"/>
              </w:rPr>
              <w:t>t</w:t>
            </w:r>
            <w:r w:rsidRPr="00647C5B">
              <w:rPr>
                <w:spacing w:val="-1"/>
                <w:position w:val="1"/>
                <w:sz w:val="18"/>
                <w:szCs w:val="18"/>
                <w:lang w:val="ro-RO"/>
              </w:rPr>
              <w:t>a</w:t>
            </w:r>
            <w:r w:rsidRPr="00647C5B">
              <w:rPr>
                <w:position w:val="1"/>
                <w:sz w:val="18"/>
                <w:szCs w:val="18"/>
                <w:lang w:val="ro-RO"/>
              </w:rPr>
              <w:t>te</w:t>
            </w:r>
          </w:p>
          <w:p w14:paraId="61A18103" w14:textId="77777777" w:rsidR="008F5D55" w:rsidRPr="00647C5B" w:rsidRDefault="00054EB8">
            <w:pPr>
              <w:spacing w:line="180" w:lineRule="exact"/>
              <w:ind w:left="277"/>
              <w:rPr>
                <w:sz w:val="18"/>
                <w:szCs w:val="18"/>
                <w:lang w:val="ro-RO"/>
              </w:rPr>
            </w:pPr>
            <w:r w:rsidRPr="00647C5B">
              <w:rPr>
                <w:spacing w:val="1"/>
                <w:sz w:val="18"/>
                <w:szCs w:val="18"/>
                <w:lang w:val="ro-RO"/>
              </w:rPr>
              <w:t>d</w:t>
            </w:r>
            <w:r w:rsidRPr="00647C5B">
              <w:rPr>
                <w:spacing w:val="-1"/>
                <w:sz w:val="18"/>
                <w:szCs w:val="18"/>
                <w:lang w:val="ro-RO"/>
              </w:rPr>
              <w:t>e</w:t>
            </w:r>
            <w:r w:rsidRPr="00647C5B">
              <w:rPr>
                <w:sz w:val="18"/>
                <w:szCs w:val="18"/>
                <w:lang w:val="ro-RO"/>
              </w:rPr>
              <w:t>s</w:t>
            </w:r>
            <w:r w:rsidRPr="00647C5B">
              <w:rPr>
                <w:spacing w:val="-3"/>
                <w:sz w:val="18"/>
                <w:szCs w:val="18"/>
                <w:lang w:val="ro-RO"/>
              </w:rPr>
              <w:t>f</w:t>
            </w:r>
            <w:r w:rsidRPr="00647C5B">
              <w:rPr>
                <w:spacing w:val="-1"/>
                <w:sz w:val="18"/>
                <w:szCs w:val="18"/>
                <w:lang w:val="ro-RO"/>
              </w:rPr>
              <w:t>ă</w:t>
            </w:r>
            <w:r w:rsidRPr="00647C5B">
              <w:rPr>
                <w:sz w:val="18"/>
                <w:szCs w:val="18"/>
                <w:lang w:val="ro-RO"/>
              </w:rPr>
              <w:t>ş</w:t>
            </w:r>
            <w:r w:rsidRPr="00647C5B">
              <w:rPr>
                <w:spacing w:val="1"/>
                <w:sz w:val="18"/>
                <w:szCs w:val="18"/>
                <w:lang w:val="ro-RO"/>
              </w:rPr>
              <w:t>u</w:t>
            </w:r>
            <w:r w:rsidRPr="00647C5B">
              <w:rPr>
                <w:sz w:val="18"/>
                <w:szCs w:val="18"/>
                <w:lang w:val="ro-RO"/>
              </w:rPr>
              <w:t>r</w:t>
            </w:r>
            <w:r w:rsidRPr="00647C5B">
              <w:rPr>
                <w:spacing w:val="-1"/>
                <w:sz w:val="18"/>
                <w:szCs w:val="18"/>
                <w:lang w:val="ro-RO"/>
              </w:rPr>
              <w:t>a</w:t>
            </w:r>
            <w:r w:rsidRPr="00647C5B">
              <w:rPr>
                <w:sz w:val="18"/>
                <w:szCs w:val="18"/>
                <w:lang w:val="ro-RO"/>
              </w:rPr>
              <w:t>tă în</w:t>
            </w:r>
          </w:p>
          <w:p w14:paraId="0BDF4847" w14:textId="77777777" w:rsidR="008F5D55" w:rsidRPr="00647C5B" w:rsidRDefault="00054EB8">
            <w:pPr>
              <w:spacing w:before="1" w:line="200" w:lineRule="exact"/>
              <w:ind w:left="277" w:right="91"/>
              <w:rPr>
                <w:sz w:val="18"/>
                <w:szCs w:val="18"/>
                <w:lang w:val="ro-RO"/>
              </w:rPr>
            </w:pPr>
            <w:r w:rsidRPr="00647C5B">
              <w:rPr>
                <w:spacing w:val="-1"/>
                <w:sz w:val="18"/>
                <w:szCs w:val="18"/>
                <w:lang w:val="ro-RO"/>
              </w:rPr>
              <w:t>ca</w:t>
            </w:r>
            <w:r w:rsidRPr="00647C5B">
              <w:rPr>
                <w:spacing w:val="1"/>
                <w:sz w:val="18"/>
                <w:szCs w:val="18"/>
                <w:lang w:val="ro-RO"/>
              </w:rPr>
              <w:t>d</w:t>
            </w:r>
            <w:r w:rsidRPr="00647C5B">
              <w:rPr>
                <w:sz w:val="18"/>
                <w:szCs w:val="18"/>
                <w:lang w:val="ro-RO"/>
              </w:rPr>
              <w:t>r</w:t>
            </w:r>
            <w:r w:rsidRPr="00647C5B">
              <w:rPr>
                <w:spacing w:val="1"/>
                <w:sz w:val="18"/>
                <w:szCs w:val="18"/>
                <w:lang w:val="ro-RO"/>
              </w:rPr>
              <w:t>u</w:t>
            </w:r>
            <w:r w:rsidRPr="00647C5B">
              <w:rPr>
                <w:sz w:val="18"/>
                <w:szCs w:val="18"/>
                <w:lang w:val="ro-RO"/>
              </w:rPr>
              <w:t>l</w:t>
            </w:r>
            <w:r w:rsidRPr="00647C5B">
              <w:rPr>
                <w:spacing w:val="1"/>
                <w:sz w:val="18"/>
                <w:szCs w:val="18"/>
                <w:lang w:val="ro-RO"/>
              </w:rPr>
              <w:t xml:space="preserve"> </w:t>
            </w:r>
            <w:r w:rsidRPr="00647C5B">
              <w:rPr>
                <w:spacing w:val="-1"/>
                <w:sz w:val="18"/>
                <w:szCs w:val="18"/>
                <w:lang w:val="ro-RO"/>
              </w:rPr>
              <w:t>u</w:t>
            </w:r>
            <w:r w:rsidRPr="00647C5B">
              <w:rPr>
                <w:spacing w:val="1"/>
                <w:sz w:val="18"/>
                <w:szCs w:val="18"/>
                <w:lang w:val="ro-RO"/>
              </w:rPr>
              <w:t>no</w:t>
            </w:r>
            <w:r w:rsidRPr="00647C5B">
              <w:rPr>
                <w:sz w:val="18"/>
                <w:szCs w:val="18"/>
                <w:lang w:val="ro-RO"/>
              </w:rPr>
              <w:t xml:space="preserve">r </w:t>
            </w:r>
            <w:r w:rsidRPr="00647C5B">
              <w:rPr>
                <w:spacing w:val="-1"/>
                <w:sz w:val="18"/>
                <w:szCs w:val="18"/>
                <w:lang w:val="ro-RO"/>
              </w:rPr>
              <w:t>c</w:t>
            </w:r>
            <w:r w:rsidRPr="00647C5B">
              <w:rPr>
                <w:spacing w:val="1"/>
                <w:sz w:val="18"/>
                <w:szCs w:val="18"/>
                <w:lang w:val="ro-RO"/>
              </w:rPr>
              <w:t>o</w:t>
            </w:r>
            <w:r w:rsidRPr="00647C5B">
              <w:rPr>
                <w:spacing w:val="-3"/>
                <w:sz w:val="18"/>
                <w:szCs w:val="18"/>
                <w:lang w:val="ro-RO"/>
              </w:rPr>
              <w:t>m</w:t>
            </w:r>
            <w:r w:rsidRPr="00647C5B">
              <w:rPr>
                <w:sz w:val="18"/>
                <w:szCs w:val="18"/>
                <w:lang w:val="ro-RO"/>
              </w:rPr>
              <w:t>isii</w:t>
            </w:r>
            <w:r w:rsidRPr="00647C5B">
              <w:rPr>
                <w:spacing w:val="1"/>
                <w:sz w:val="18"/>
                <w:szCs w:val="18"/>
                <w:lang w:val="ro-RO"/>
              </w:rPr>
              <w:t xml:space="preserve"> </w:t>
            </w:r>
            <w:r w:rsidRPr="00647C5B">
              <w:rPr>
                <w:sz w:val="18"/>
                <w:szCs w:val="18"/>
                <w:lang w:val="ro-RO"/>
              </w:rPr>
              <w:t>te</w:t>
            </w:r>
            <w:r w:rsidRPr="00647C5B">
              <w:rPr>
                <w:spacing w:val="1"/>
                <w:sz w:val="18"/>
                <w:szCs w:val="18"/>
                <w:lang w:val="ro-RO"/>
              </w:rPr>
              <w:t>hn</w:t>
            </w:r>
            <w:r w:rsidRPr="00647C5B">
              <w:rPr>
                <w:sz w:val="18"/>
                <w:szCs w:val="18"/>
                <w:lang w:val="ro-RO"/>
              </w:rPr>
              <w:t>ice</w:t>
            </w:r>
            <w:r w:rsidRPr="00647C5B">
              <w:rPr>
                <w:spacing w:val="-1"/>
                <w:sz w:val="18"/>
                <w:szCs w:val="18"/>
                <w:lang w:val="ro-RO"/>
              </w:rPr>
              <w:t xml:space="preserve"> </w:t>
            </w:r>
            <w:r w:rsidRPr="00647C5B">
              <w:rPr>
                <w:spacing w:val="1"/>
                <w:sz w:val="18"/>
                <w:szCs w:val="18"/>
                <w:lang w:val="ro-RO"/>
              </w:rPr>
              <w:t>d</w:t>
            </w:r>
            <w:r w:rsidRPr="00647C5B">
              <w:rPr>
                <w:sz w:val="18"/>
                <w:szCs w:val="18"/>
                <w:lang w:val="ro-RO"/>
              </w:rPr>
              <w:t>e</w:t>
            </w:r>
          </w:p>
          <w:p w14:paraId="0FE48CC2" w14:textId="77777777" w:rsidR="008F5D55" w:rsidRPr="00647C5B" w:rsidRDefault="00054EB8">
            <w:pPr>
              <w:spacing w:line="200" w:lineRule="exact"/>
              <w:ind w:left="277"/>
              <w:rPr>
                <w:sz w:val="18"/>
                <w:szCs w:val="18"/>
                <w:lang w:val="ro-RO"/>
              </w:rPr>
            </w:pPr>
            <w:r w:rsidRPr="00647C5B">
              <w:rPr>
                <w:spacing w:val="-1"/>
                <w:sz w:val="18"/>
                <w:szCs w:val="18"/>
                <w:lang w:val="ro-RO"/>
              </w:rPr>
              <w:t>e</w:t>
            </w:r>
            <w:r w:rsidRPr="00647C5B">
              <w:rPr>
                <w:sz w:val="18"/>
                <w:szCs w:val="18"/>
                <w:lang w:val="ro-RO"/>
              </w:rPr>
              <w:t>la</w:t>
            </w:r>
            <w:r w:rsidRPr="00647C5B">
              <w:rPr>
                <w:spacing w:val="1"/>
                <w:sz w:val="18"/>
                <w:szCs w:val="18"/>
                <w:lang w:val="ro-RO"/>
              </w:rPr>
              <w:t>bo</w:t>
            </w:r>
            <w:r w:rsidRPr="00647C5B">
              <w:rPr>
                <w:sz w:val="18"/>
                <w:szCs w:val="18"/>
                <w:lang w:val="ro-RO"/>
              </w:rPr>
              <w:t>r</w:t>
            </w:r>
            <w:r w:rsidRPr="00647C5B">
              <w:rPr>
                <w:spacing w:val="-1"/>
                <w:sz w:val="18"/>
                <w:szCs w:val="18"/>
                <w:lang w:val="ro-RO"/>
              </w:rPr>
              <w:t>a</w:t>
            </w:r>
            <w:r w:rsidRPr="00647C5B">
              <w:rPr>
                <w:sz w:val="18"/>
                <w:szCs w:val="18"/>
                <w:lang w:val="ro-RO"/>
              </w:rPr>
              <w:t xml:space="preserve">re a </w:t>
            </w:r>
            <w:r w:rsidRPr="00647C5B">
              <w:rPr>
                <w:spacing w:val="1"/>
                <w:sz w:val="18"/>
                <w:szCs w:val="18"/>
                <w:lang w:val="ro-RO"/>
              </w:rPr>
              <w:t>u</w:t>
            </w:r>
            <w:r w:rsidRPr="00647C5B">
              <w:rPr>
                <w:spacing w:val="-1"/>
                <w:sz w:val="18"/>
                <w:szCs w:val="18"/>
                <w:lang w:val="ro-RO"/>
              </w:rPr>
              <w:t>n</w:t>
            </w:r>
            <w:r w:rsidRPr="00647C5B">
              <w:rPr>
                <w:spacing w:val="1"/>
                <w:sz w:val="18"/>
                <w:szCs w:val="18"/>
                <w:lang w:val="ro-RO"/>
              </w:rPr>
              <w:t>o</w:t>
            </w:r>
            <w:r w:rsidRPr="00647C5B">
              <w:rPr>
                <w:sz w:val="18"/>
                <w:szCs w:val="18"/>
                <w:lang w:val="ro-RO"/>
              </w:rPr>
              <w:t>r</w:t>
            </w:r>
          </w:p>
          <w:p w14:paraId="4DF8B476" w14:textId="77777777" w:rsidR="008F5D55" w:rsidRPr="00647C5B" w:rsidRDefault="00054EB8">
            <w:pPr>
              <w:spacing w:before="2" w:line="200" w:lineRule="exact"/>
              <w:ind w:left="277" w:right="123"/>
              <w:rPr>
                <w:sz w:val="18"/>
                <w:szCs w:val="18"/>
                <w:lang w:val="ro-RO"/>
              </w:rPr>
            </w:pPr>
            <w:r w:rsidRPr="00647C5B">
              <w:rPr>
                <w:spacing w:val="-1"/>
                <w:sz w:val="18"/>
                <w:szCs w:val="18"/>
                <w:lang w:val="ro-RO"/>
              </w:rPr>
              <w:t>ac</w:t>
            </w:r>
            <w:r w:rsidRPr="00647C5B">
              <w:rPr>
                <w:sz w:val="18"/>
                <w:szCs w:val="18"/>
                <w:lang w:val="ro-RO"/>
              </w:rPr>
              <w:t xml:space="preserve">te </w:t>
            </w:r>
            <w:r w:rsidRPr="00647C5B">
              <w:rPr>
                <w:spacing w:val="1"/>
                <w:sz w:val="18"/>
                <w:szCs w:val="18"/>
                <w:lang w:val="ro-RO"/>
              </w:rPr>
              <w:t>no</w:t>
            </w:r>
            <w:r w:rsidRPr="00647C5B">
              <w:rPr>
                <w:sz w:val="18"/>
                <w:szCs w:val="18"/>
                <w:lang w:val="ro-RO"/>
              </w:rPr>
              <w:t>r</w:t>
            </w:r>
            <w:r w:rsidRPr="00647C5B">
              <w:rPr>
                <w:spacing w:val="-3"/>
                <w:sz w:val="18"/>
                <w:szCs w:val="18"/>
                <w:lang w:val="ro-RO"/>
              </w:rPr>
              <w:t>m</w:t>
            </w:r>
            <w:r w:rsidRPr="00647C5B">
              <w:rPr>
                <w:spacing w:val="-1"/>
                <w:sz w:val="18"/>
                <w:szCs w:val="18"/>
                <w:lang w:val="ro-RO"/>
              </w:rPr>
              <w:t>a</w:t>
            </w:r>
            <w:r w:rsidRPr="00647C5B">
              <w:rPr>
                <w:sz w:val="18"/>
                <w:szCs w:val="18"/>
                <w:lang w:val="ro-RO"/>
              </w:rPr>
              <w:t>t</w:t>
            </w:r>
            <w:r w:rsidRPr="00647C5B">
              <w:rPr>
                <w:spacing w:val="1"/>
                <w:sz w:val="18"/>
                <w:szCs w:val="18"/>
                <w:lang w:val="ro-RO"/>
              </w:rPr>
              <w:t>i</w:t>
            </w:r>
            <w:r w:rsidRPr="00647C5B">
              <w:rPr>
                <w:spacing w:val="-1"/>
                <w:sz w:val="18"/>
                <w:szCs w:val="18"/>
                <w:lang w:val="ro-RO"/>
              </w:rPr>
              <w:t>ve</w:t>
            </w:r>
            <w:r w:rsidRPr="00647C5B">
              <w:rPr>
                <w:sz w:val="18"/>
                <w:szCs w:val="18"/>
                <w:lang w:val="ro-RO"/>
              </w:rPr>
              <w:t>/a</w:t>
            </w:r>
            <w:r w:rsidRPr="00647C5B">
              <w:rPr>
                <w:spacing w:val="3"/>
                <w:sz w:val="18"/>
                <w:szCs w:val="18"/>
                <w:lang w:val="ro-RO"/>
              </w:rPr>
              <w:t>d</w:t>
            </w:r>
            <w:r w:rsidRPr="00647C5B">
              <w:rPr>
                <w:spacing w:val="-3"/>
                <w:sz w:val="18"/>
                <w:szCs w:val="18"/>
                <w:lang w:val="ro-RO"/>
              </w:rPr>
              <w:t>m</w:t>
            </w:r>
            <w:r w:rsidRPr="00647C5B">
              <w:rPr>
                <w:sz w:val="18"/>
                <w:szCs w:val="18"/>
                <w:lang w:val="ro-RO"/>
              </w:rPr>
              <w:t>i</w:t>
            </w:r>
            <w:r w:rsidRPr="00647C5B">
              <w:rPr>
                <w:spacing w:val="1"/>
                <w:sz w:val="18"/>
                <w:szCs w:val="18"/>
                <w:lang w:val="ro-RO"/>
              </w:rPr>
              <w:t>n</w:t>
            </w:r>
            <w:r w:rsidRPr="00647C5B">
              <w:rPr>
                <w:sz w:val="18"/>
                <w:szCs w:val="18"/>
                <w:lang w:val="ro-RO"/>
              </w:rPr>
              <w:t>i</w:t>
            </w:r>
          </w:p>
          <w:p w14:paraId="592FDF5E" w14:textId="77777777" w:rsidR="008F5D55" w:rsidRPr="00647C5B" w:rsidRDefault="00054EB8">
            <w:pPr>
              <w:spacing w:before="2" w:line="200" w:lineRule="exact"/>
              <w:ind w:left="277" w:right="138"/>
              <w:rPr>
                <w:sz w:val="18"/>
                <w:szCs w:val="18"/>
                <w:lang w:val="ro-RO"/>
              </w:rPr>
            </w:pPr>
            <w:r w:rsidRPr="00647C5B">
              <w:rPr>
                <w:sz w:val="18"/>
                <w:szCs w:val="18"/>
                <w:lang w:val="ro-RO"/>
              </w:rPr>
              <w:t>str</w:t>
            </w:r>
            <w:r w:rsidRPr="00647C5B">
              <w:rPr>
                <w:spacing w:val="-1"/>
                <w:sz w:val="18"/>
                <w:szCs w:val="18"/>
                <w:lang w:val="ro-RO"/>
              </w:rPr>
              <w:t>a</w:t>
            </w:r>
            <w:r w:rsidRPr="00647C5B">
              <w:rPr>
                <w:sz w:val="18"/>
                <w:szCs w:val="18"/>
                <w:lang w:val="ro-RO"/>
              </w:rPr>
              <w:t>t</w:t>
            </w:r>
            <w:r w:rsidRPr="00647C5B">
              <w:rPr>
                <w:spacing w:val="1"/>
                <w:sz w:val="18"/>
                <w:szCs w:val="18"/>
                <w:lang w:val="ro-RO"/>
              </w:rPr>
              <w:t>i</w:t>
            </w:r>
            <w:r w:rsidRPr="00647C5B">
              <w:rPr>
                <w:spacing w:val="-1"/>
                <w:sz w:val="18"/>
                <w:szCs w:val="18"/>
                <w:lang w:val="ro-RO"/>
              </w:rPr>
              <w:t>v</w:t>
            </w:r>
            <w:r w:rsidRPr="00647C5B">
              <w:rPr>
                <w:sz w:val="18"/>
                <w:szCs w:val="18"/>
                <w:lang w:val="ro-RO"/>
              </w:rPr>
              <w:t xml:space="preserve">e </w:t>
            </w:r>
            <w:r w:rsidRPr="00647C5B">
              <w:rPr>
                <w:spacing w:val="-1"/>
                <w:sz w:val="18"/>
                <w:szCs w:val="18"/>
                <w:lang w:val="ro-RO"/>
              </w:rPr>
              <w:t>c</w:t>
            </w:r>
            <w:r w:rsidRPr="00647C5B">
              <w:rPr>
                <w:sz w:val="18"/>
                <w:szCs w:val="18"/>
                <w:lang w:val="ro-RO"/>
              </w:rPr>
              <w:t xml:space="preserve">u </w:t>
            </w:r>
            <w:r w:rsidRPr="00647C5B">
              <w:rPr>
                <w:spacing w:val="-1"/>
                <w:sz w:val="18"/>
                <w:szCs w:val="18"/>
                <w:lang w:val="ro-RO"/>
              </w:rPr>
              <w:t>ca</w:t>
            </w:r>
            <w:r w:rsidRPr="00647C5B">
              <w:rPr>
                <w:sz w:val="18"/>
                <w:szCs w:val="18"/>
                <w:lang w:val="ro-RO"/>
              </w:rPr>
              <w:t>r</w:t>
            </w:r>
            <w:r w:rsidRPr="00647C5B">
              <w:rPr>
                <w:spacing w:val="-1"/>
                <w:sz w:val="18"/>
                <w:szCs w:val="18"/>
                <w:lang w:val="ro-RO"/>
              </w:rPr>
              <w:t>ac</w:t>
            </w:r>
            <w:r w:rsidRPr="00647C5B">
              <w:rPr>
                <w:sz w:val="18"/>
                <w:szCs w:val="18"/>
                <w:lang w:val="ro-RO"/>
              </w:rPr>
              <w:t xml:space="preserve">ter </w:t>
            </w:r>
            <w:r w:rsidRPr="00647C5B">
              <w:rPr>
                <w:spacing w:val="1"/>
                <w:sz w:val="18"/>
                <w:szCs w:val="18"/>
                <w:lang w:val="ro-RO"/>
              </w:rPr>
              <w:t>no</w:t>
            </w:r>
            <w:r w:rsidRPr="00647C5B">
              <w:rPr>
                <w:sz w:val="18"/>
                <w:szCs w:val="18"/>
                <w:lang w:val="ro-RO"/>
              </w:rPr>
              <w:t>r</w:t>
            </w:r>
            <w:r w:rsidRPr="00647C5B">
              <w:rPr>
                <w:spacing w:val="-1"/>
                <w:sz w:val="18"/>
                <w:szCs w:val="18"/>
                <w:lang w:val="ro-RO"/>
              </w:rPr>
              <w:t>ma</w:t>
            </w:r>
            <w:r w:rsidRPr="00647C5B">
              <w:rPr>
                <w:sz w:val="18"/>
                <w:szCs w:val="18"/>
                <w:lang w:val="ro-RO"/>
              </w:rPr>
              <w:t>t</w:t>
            </w:r>
            <w:r w:rsidRPr="00647C5B">
              <w:rPr>
                <w:spacing w:val="1"/>
                <w:sz w:val="18"/>
                <w:szCs w:val="18"/>
                <w:lang w:val="ro-RO"/>
              </w:rPr>
              <w:t>i</w:t>
            </w:r>
            <w:r w:rsidRPr="00647C5B">
              <w:rPr>
                <w:sz w:val="18"/>
                <w:szCs w:val="18"/>
                <w:lang w:val="ro-RO"/>
              </w:rPr>
              <w:t>v</w:t>
            </w:r>
          </w:p>
        </w:tc>
        <w:tc>
          <w:tcPr>
            <w:tcW w:w="994" w:type="dxa"/>
            <w:gridSpan w:val="2"/>
            <w:vMerge/>
            <w:tcBorders>
              <w:left w:val="single" w:sz="5" w:space="0" w:color="000000"/>
              <w:right w:val="single" w:sz="5" w:space="0" w:color="000000"/>
            </w:tcBorders>
          </w:tcPr>
          <w:p w14:paraId="1C990473" w14:textId="77777777" w:rsidR="008F5D55" w:rsidRPr="00647C5B" w:rsidRDefault="008F5D55">
            <w:pPr>
              <w:rPr>
                <w:lang w:val="ro-RO"/>
              </w:rPr>
            </w:pPr>
          </w:p>
        </w:tc>
        <w:tc>
          <w:tcPr>
            <w:tcW w:w="850" w:type="dxa"/>
            <w:gridSpan w:val="2"/>
            <w:vMerge w:val="restart"/>
            <w:tcBorders>
              <w:top w:val="single" w:sz="5" w:space="0" w:color="000000"/>
              <w:left w:val="single" w:sz="5" w:space="0" w:color="000000"/>
              <w:right w:val="single" w:sz="5" w:space="0" w:color="000000"/>
            </w:tcBorders>
            <w:shd w:val="clear" w:color="auto" w:fill="BEBEBE"/>
          </w:tcPr>
          <w:p w14:paraId="354C6773" w14:textId="77777777" w:rsidR="008F5D55" w:rsidRPr="00647C5B" w:rsidRDefault="00054EB8">
            <w:pPr>
              <w:spacing w:line="200" w:lineRule="exact"/>
              <w:ind w:left="339" w:right="340"/>
              <w:jc w:val="center"/>
              <w:rPr>
                <w:sz w:val="18"/>
                <w:szCs w:val="18"/>
                <w:lang w:val="ro-RO"/>
              </w:rPr>
            </w:pPr>
            <w:r w:rsidRPr="00647C5B">
              <w:rPr>
                <w:b/>
                <w:sz w:val="18"/>
                <w:szCs w:val="18"/>
                <w:lang w:val="ro-RO"/>
              </w:rPr>
              <w:t>8</w:t>
            </w:r>
          </w:p>
        </w:tc>
        <w:tc>
          <w:tcPr>
            <w:tcW w:w="991" w:type="dxa"/>
            <w:gridSpan w:val="2"/>
            <w:tcBorders>
              <w:top w:val="single" w:sz="5" w:space="0" w:color="000000"/>
              <w:left w:val="single" w:sz="5" w:space="0" w:color="000000"/>
              <w:bottom w:val="single" w:sz="5" w:space="0" w:color="000000"/>
              <w:right w:val="single" w:sz="5" w:space="0" w:color="000000"/>
            </w:tcBorders>
          </w:tcPr>
          <w:p w14:paraId="4F297F0B" w14:textId="77777777" w:rsidR="008F5D55" w:rsidRPr="00647C5B" w:rsidRDefault="008F5D55">
            <w:pPr>
              <w:spacing w:before="7" w:line="120" w:lineRule="exact"/>
              <w:rPr>
                <w:sz w:val="12"/>
                <w:szCs w:val="12"/>
                <w:lang w:val="ro-RO"/>
              </w:rPr>
            </w:pPr>
          </w:p>
          <w:p w14:paraId="05FBA1CA" w14:textId="77777777" w:rsidR="008F5D55" w:rsidRPr="00647C5B" w:rsidRDefault="008F5D55">
            <w:pPr>
              <w:spacing w:line="200" w:lineRule="exact"/>
              <w:rPr>
                <w:lang w:val="ro-RO"/>
              </w:rPr>
            </w:pPr>
          </w:p>
          <w:p w14:paraId="217A7F3A" w14:textId="77777777" w:rsidR="008F5D55" w:rsidRPr="00647C5B" w:rsidRDefault="008F5D55">
            <w:pPr>
              <w:spacing w:line="200" w:lineRule="exact"/>
              <w:rPr>
                <w:lang w:val="ro-RO"/>
              </w:rPr>
            </w:pPr>
          </w:p>
          <w:p w14:paraId="736F9A6D" w14:textId="77777777" w:rsidR="008F5D55" w:rsidRPr="00647C5B" w:rsidRDefault="008F5D55">
            <w:pPr>
              <w:spacing w:line="200" w:lineRule="exact"/>
              <w:rPr>
                <w:lang w:val="ro-RO"/>
              </w:rPr>
            </w:pPr>
          </w:p>
          <w:p w14:paraId="1B8436F2" w14:textId="77777777" w:rsidR="008F5D55" w:rsidRPr="00647C5B" w:rsidRDefault="00054EB8">
            <w:pPr>
              <w:spacing w:line="200" w:lineRule="exact"/>
              <w:ind w:left="133" w:right="94" w:firstLine="146"/>
              <w:rPr>
                <w:sz w:val="18"/>
                <w:szCs w:val="18"/>
                <w:lang w:val="ro-RO"/>
              </w:rPr>
            </w:pPr>
            <w:r w:rsidRPr="00647C5B">
              <w:rPr>
                <w:b/>
                <w:spacing w:val="1"/>
                <w:sz w:val="18"/>
                <w:szCs w:val="18"/>
                <w:lang w:val="ro-RO"/>
              </w:rPr>
              <w:t>0</w:t>
            </w:r>
            <w:r w:rsidRPr="00647C5B">
              <w:rPr>
                <w:b/>
                <w:sz w:val="18"/>
                <w:szCs w:val="18"/>
                <w:lang w:val="ro-RO"/>
              </w:rPr>
              <w:t>,</w:t>
            </w:r>
            <w:r w:rsidRPr="00647C5B">
              <w:rPr>
                <w:b/>
                <w:spacing w:val="1"/>
                <w:sz w:val="18"/>
                <w:szCs w:val="18"/>
                <w:lang w:val="ro-RO"/>
              </w:rPr>
              <w:t>5</w:t>
            </w:r>
            <w:r w:rsidRPr="00647C5B">
              <w:rPr>
                <w:b/>
                <w:spacing w:val="-4"/>
                <w:sz w:val="18"/>
                <w:szCs w:val="18"/>
                <w:lang w:val="ro-RO"/>
              </w:rPr>
              <w:t>p</w:t>
            </w:r>
            <w:r w:rsidRPr="00647C5B">
              <w:rPr>
                <w:b/>
                <w:sz w:val="18"/>
                <w:szCs w:val="18"/>
                <w:lang w:val="ro-RO"/>
              </w:rPr>
              <w:t xml:space="preserve">x </w:t>
            </w:r>
            <w:r w:rsidRPr="00647C5B">
              <w:rPr>
                <w:b/>
                <w:spacing w:val="-1"/>
                <w:sz w:val="18"/>
                <w:szCs w:val="18"/>
                <w:lang w:val="ro-RO"/>
              </w:rPr>
              <w:t>ac</w:t>
            </w:r>
            <w:r w:rsidRPr="00647C5B">
              <w:rPr>
                <w:b/>
                <w:sz w:val="18"/>
                <w:szCs w:val="18"/>
                <w:lang w:val="ro-RO"/>
              </w:rPr>
              <w:t>ti</w:t>
            </w:r>
            <w:r w:rsidRPr="00647C5B">
              <w:rPr>
                <w:b/>
                <w:spacing w:val="-1"/>
                <w:sz w:val="18"/>
                <w:szCs w:val="18"/>
                <w:lang w:val="ro-RO"/>
              </w:rPr>
              <w:t>v</w:t>
            </w:r>
            <w:r w:rsidRPr="00647C5B">
              <w:rPr>
                <w:b/>
                <w:sz w:val="18"/>
                <w:szCs w:val="18"/>
                <w:lang w:val="ro-RO"/>
              </w:rPr>
              <w:t>it</w:t>
            </w:r>
            <w:r w:rsidRPr="00647C5B">
              <w:rPr>
                <w:b/>
                <w:spacing w:val="-1"/>
                <w:sz w:val="18"/>
                <w:szCs w:val="18"/>
                <w:lang w:val="ro-RO"/>
              </w:rPr>
              <w:t>a</w:t>
            </w:r>
            <w:r w:rsidRPr="00647C5B">
              <w:rPr>
                <w:b/>
                <w:spacing w:val="2"/>
                <w:sz w:val="18"/>
                <w:szCs w:val="18"/>
                <w:lang w:val="ro-RO"/>
              </w:rPr>
              <w:t>t</w:t>
            </w:r>
            <w:r w:rsidRPr="00647C5B">
              <w:rPr>
                <w:b/>
                <w:sz w:val="18"/>
                <w:szCs w:val="18"/>
                <w:lang w:val="ro-RO"/>
              </w:rPr>
              <w:t>e</w:t>
            </w:r>
          </w:p>
        </w:tc>
        <w:tc>
          <w:tcPr>
            <w:tcW w:w="1136" w:type="dxa"/>
            <w:gridSpan w:val="2"/>
            <w:tcBorders>
              <w:top w:val="single" w:sz="5" w:space="0" w:color="000000"/>
              <w:left w:val="single" w:sz="5" w:space="0" w:color="000000"/>
              <w:bottom w:val="single" w:sz="5" w:space="0" w:color="000000"/>
              <w:right w:val="single" w:sz="5" w:space="0" w:color="000000"/>
            </w:tcBorders>
          </w:tcPr>
          <w:p w14:paraId="3A3C9265" w14:textId="77777777" w:rsidR="008F5D55" w:rsidRPr="00647C5B" w:rsidRDefault="008F5D55">
            <w:pPr>
              <w:rPr>
                <w:lang w:val="ro-RO"/>
              </w:rPr>
            </w:pPr>
          </w:p>
        </w:tc>
        <w:tc>
          <w:tcPr>
            <w:tcW w:w="1133" w:type="dxa"/>
            <w:gridSpan w:val="2"/>
            <w:tcBorders>
              <w:top w:val="single" w:sz="5" w:space="0" w:color="000000"/>
              <w:left w:val="single" w:sz="5" w:space="0" w:color="000000"/>
              <w:bottom w:val="single" w:sz="5" w:space="0" w:color="000000"/>
              <w:right w:val="single" w:sz="5" w:space="0" w:color="000000"/>
            </w:tcBorders>
          </w:tcPr>
          <w:p w14:paraId="40C8F42C" w14:textId="77777777" w:rsidR="008F5D55" w:rsidRPr="00647C5B" w:rsidRDefault="008F5D55">
            <w:pPr>
              <w:rPr>
                <w:lang w:val="ro-RO"/>
              </w:rPr>
            </w:pPr>
          </w:p>
        </w:tc>
      </w:tr>
      <w:tr w:rsidR="008F5D55" w:rsidRPr="00647C5B" w14:paraId="12204A48" w14:textId="77777777" w:rsidTr="005929B7">
        <w:trPr>
          <w:gridAfter w:val="1"/>
          <w:wAfter w:w="9" w:type="dxa"/>
          <w:trHeight w:hRule="exact" w:val="632"/>
        </w:trPr>
        <w:tc>
          <w:tcPr>
            <w:tcW w:w="2357" w:type="dxa"/>
            <w:gridSpan w:val="4"/>
            <w:vMerge/>
            <w:tcBorders>
              <w:left w:val="single" w:sz="5" w:space="0" w:color="000000"/>
              <w:right w:val="single" w:sz="5" w:space="0" w:color="000000"/>
            </w:tcBorders>
          </w:tcPr>
          <w:p w14:paraId="1B91BE72" w14:textId="77777777" w:rsidR="008F5D55" w:rsidRPr="00647C5B" w:rsidRDefault="008F5D55">
            <w:pPr>
              <w:rPr>
                <w:lang w:val="ro-RO"/>
              </w:rPr>
            </w:pPr>
          </w:p>
        </w:tc>
        <w:tc>
          <w:tcPr>
            <w:tcW w:w="1722" w:type="dxa"/>
            <w:tcBorders>
              <w:top w:val="single" w:sz="5" w:space="0" w:color="000000"/>
              <w:left w:val="single" w:sz="5" w:space="0" w:color="000000"/>
              <w:bottom w:val="single" w:sz="5" w:space="0" w:color="000000"/>
              <w:right w:val="single" w:sz="5" w:space="0" w:color="000000"/>
            </w:tcBorders>
          </w:tcPr>
          <w:p w14:paraId="4143DA94" w14:textId="77777777" w:rsidR="008F5D55" w:rsidRPr="00647C5B" w:rsidRDefault="00054EB8">
            <w:pPr>
              <w:spacing w:line="200" w:lineRule="exact"/>
              <w:ind w:left="102"/>
              <w:rPr>
                <w:sz w:val="18"/>
                <w:szCs w:val="18"/>
                <w:lang w:val="ro-RO"/>
              </w:rPr>
            </w:pPr>
            <w:r w:rsidRPr="00647C5B">
              <w:rPr>
                <w:sz w:val="18"/>
                <w:szCs w:val="18"/>
                <w:lang w:val="ro-RO"/>
              </w:rPr>
              <w:t>-</w:t>
            </w:r>
            <w:r w:rsidRPr="00647C5B">
              <w:rPr>
                <w:spacing w:val="-1"/>
                <w:sz w:val="18"/>
                <w:szCs w:val="18"/>
                <w:lang w:val="ro-RO"/>
              </w:rPr>
              <w:t>ac</w:t>
            </w:r>
            <w:r w:rsidRPr="00647C5B">
              <w:rPr>
                <w:sz w:val="18"/>
                <w:szCs w:val="18"/>
                <w:lang w:val="ro-RO"/>
              </w:rPr>
              <w:t>t</w:t>
            </w:r>
            <w:r w:rsidRPr="00647C5B">
              <w:rPr>
                <w:spacing w:val="1"/>
                <w:sz w:val="18"/>
                <w:szCs w:val="18"/>
                <w:lang w:val="ro-RO"/>
              </w:rPr>
              <w:t>i</w:t>
            </w:r>
            <w:r w:rsidRPr="00647C5B">
              <w:rPr>
                <w:spacing w:val="-1"/>
                <w:sz w:val="18"/>
                <w:szCs w:val="18"/>
                <w:lang w:val="ro-RO"/>
              </w:rPr>
              <w:t>v</w:t>
            </w:r>
            <w:r w:rsidRPr="00647C5B">
              <w:rPr>
                <w:sz w:val="18"/>
                <w:szCs w:val="18"/>
                <w:lang w:val="ro-RO"/>
              </w:rPr>
              <w:t>i</w:t>
            </w:r>
            <w:r w:rsidRPr="00647C5B">
              <w:rPr>
                <w:spacing w:val="1"/>
                <w:sz w:val="18"/>
                <w:szCs w:val="18"/>
                <w:lang w:val="ro-RO"/>
              </w:rPr>
              <w:t>t</w:t>
            </w:r>
            <w:r w:rsidRPr="00647C5B">
              <w:rPr>
                <w:spacing w:val="-1"/>
                <w:sz w:val="18"/>
                <w:szCs w:val="18"/>
                <w:lang w:val="ro-RO"/>
              </w:rPr>
              <w:t>a</w:t>
            </w:r>
            <w:r w:rsidRPr="00647C5B">
              <w:rPr>
                <w:sz w:val="18"/>
                <w:szCs w:val="18"/>
                <w:lang w:val="ro-RO"/>
              </w:rPr>
              <w:t>te în</w:t>
            </w:r>
            <w:r w:rsidRPr="00647C5B">
              <w:rPr>
                <w:spacing w:val="1"/>
                <w:sz w:val="18"/>
                <w:szCs w:val="18"/>
                <w:lang w:val="ro-RO"/>
              </w:rPr>
              <w:t xml:space="preserve"> </w:t>
            </w:r>
            <w:r w:rsidRPr="00647C5B">
              <w:rPr>
                <w:spacing w:val="-1"/>
                <w:sz w:val="18"/>
                <w:szCs w:val="18"/>
                <w:lang w:val="ro-RO"/>
              </w:rPr>
              <w:t>ca</w:t>
            </w:r>
            <w:r w:rsidRPr="00647C5B">
              <w:rPr>
                <w:spacing w:val="1"/>
                <w:sz w:val="18"/>
                <w:szCs w:val="18"/>
                <w:lang w:val="ro-RO"/>
              </w:rPr>
              <w:t>d</w:t>
            </w:r>
            <w:r w:rsidRPr="00647C5B">
              <w:rPr>
                <w:sz w:val="18"/>
                <w:szCs w:val="18"/>
                <w:lang w:val="ro-RO"/>
              </w:rPr>
              <w:t>r</w:t>
            </w:r>
            <w:r w:rsidRPr="00647C5B">
              <w:rPr>
                <w:spacing w:val="1"/>
                <w:sz w:val="18"/>
                <w:szCs w:val="18"/>
                <w:lang w:val="ro-RO"/>
              </w:rPr>
              <w:t>u</w:t>
            </w:r>
            <w:r w:rsidRPr="00647C5B">
              <w:rPr>
                <w:sz w:val="18"/>
                <w:szCs w:val="18"/>
                <w:lang w:val="ro-RO"/>
              </w:rPr>
              <w:t>l</w:t>
            </w:r>
          </w:p>
          <w:p w14:paraId="63253E53" w14:textId="77777777" w:rsidR="008F5D55" w:rsidRPr="00647C5B" w:rsidRDefault="00054EB8">
            <w:pPr>
              <w:spacing w:before="1" w:line="200" w:lineRule="exact"/>
              <w:ind w:left="102" w:right="262"/>
              <w:rPr>
                <w:sz w:val="18"/>
                <w:szCs w:val="18"/>
                <w:lang w:val="ro-RO"/>
              </w:rPr>
            </w:pPr>
            <w:r w:rsidRPr="00647C5B">
              <w:rPr>
                <w:spacing w:val="-1"/>
                <w:sz w:val="18"/>
                <w:szCs w:val="18"/>
                <w:lang w:val="ro-RO"/>
              </w:rPr>
              <w:t>c</w:t>
            </w:r>
            <w:r w:rsidRPr="00647C5B">
              <w:rPr>
                <w:spacing w:val="1"/>
                <w:sz w:val="18"/>
                <w:szCs w:val="18"/>
                <w:lang w:val="ro-RO"/>
              </w:rPr>
              <w:t>o</w:t>
            </w:r>
            <w:r w:rsidRPr="00647C5B">
              <w:rPr>
                <w:spacing w:val="-3"/>
                <w:sz w:val="18"/>
                <w:szCs w:val="18"/>
                <w:lang w:val="ro-RO"/>
              </w:rPr>
              <w:t>m</w:t>
            </w:r>
            <w:r w:rsidRPr="00647C5B">
              <w:rPr>
                <w:sz w:val="18"/>
                <w:szCs w:val="18"/>
                <w:lang w:val="ro-RO"/>
              </w:rPr>
              <w:t xml:space="preserve">isiei </w:t>
            </w:r>
            <w:r w:rsidRPr="00647C5B">
              <w:rPr>
                <w:spacing w:val="2"/>
                <w:sz w:val="18"/>
                <w:szCs w:val="18"/>
                <w:lang w:val="ro-RO"/>
              </w:rPr>
              <w:t>n</w:t>
            </w:r>
            <w:r w:rsidRPr="00647C5B">
              <w:rPr>
                <w:spacing w:val="-1"/>
                <w:sz w:val="18"/>
                <w:szCs w:val="18"/>
                <w:lang w:val="ro-RO"/>
              </w:rPr>
              <w:t>a</w:t>
            </w:r>
            <w:r w:rsidRPr="00647C5B">
              <w:rPr>
                <w:sz w:val="18"/>
                <w:szCs w:val="18"/>
                <w:lang w:val="ro-RO"/>
              </w:rPr>
              <w:t>t</w:t>
            </w:r>
            <w:r w:rsidRPr="00647C5B">
              <w:rPr>
                <w:spacing w:val="1"/>
                <w:sz w:val="18"/>
                <w:szCs w:val="18"/>
                <w:lang w:val="ro-RO"/>
              </w:rPr>
              <w:t>ion</w:t>
            </w:r>
            <w:r w:rsidRPr="00647C5B">
              <w:rPr>
                <w:spacing w:val="-1"/>
                <w:sz w:val="18"/>
                <w:szCs w:val="18"/>
                <w:lang w:val="ro-RO"/>
              </w:rPr>
              <w:t>a</w:t>
            </w:r>
            <w:r w:rsidRPr="00647C5B">
              <w:rPr>
                <w:sz w:val="18"/>
                <w:szCs w:val="18"/>
                <w:lang w:val="ro-RO"/>
              </w:rPr>
              <w:t xml:space="preserve">le </w:t>
            </w:r>
            <w:r w:rsidRPr="00647C5B">
              <w:rPr>
                <w:spacing w:val="1"/>
                <w:sz w:val="18"/>
                <w:szCs w:val="18"/>
                <w:lang w:val="ro-RO"/>
              </w:rPr>
              <w:t>d</w:t>
            </w:r>
            <w:r w:rsidRPr="00647C5B">
              <w:rPr>
                <w:sz w:val="18"/>
                <w:szCs w:val="18"/>
                <w:lang w:val="ro-RO"/>
              </w:rPr>
              <w:t>e s</w:t>
            </w:r>
            <w:r w:rsidRPr="00647C5B">
              <w:rPr>
                <w:spacing w:val="1"/>
                <w:sz w:val="18"/>
                <w:szCs w:val="18"/>
                <w:lang w:val="ro-RO"/>
              </w:rPr>
              <w:t>p</w:t>
            </w:r>
            <w:r w:rsidRPr="00647C5B">
              <w:rPr>
                <w:spacing w:val="-1"/>
                <w:sz w:val="18"/>
                <w:szCs w:val="18"/>
                <w:lang w:val="ro-RO"/>
              </w:rPr>
              <w:t>ec</w:t>
            </w:r>
            <w:r w:rsidRPr="00647C5B">
              <w:rPr>
                <w:sz w:val="18"/>
                <w:szCs w:val="18"/>
                <w:lang w:val="ro-RO"/>
              </w:rPr>
              <w:t>iali</w:t>
            </w:r>
            <w:r w:rsidRPr="00647C5B">
              <w:rPr>
                <w:spacing w:val="1"/>
                <w:sz w:val="18"/>
                <w:szCs w:val="18"/>
                <w:lang w:val="ro-RO"/>
              </w:rPr>
              <w:t>t</w:t>
            </w:r>
            <w:r w:rsidRPr="00647C5B">
              <w:rPr>
                <w:spacing w:val="-1"/>
                <w:sz w:val="18"/>
                <w:szCs w:val="18"/>
                <w:lang w:val="ro-RO"/>
              </w:rPr>
              <w:t>a</w:t>
            </w:r>
            <w:r w:rsidRPr="00647C5B">
              <w:rPr>
                <w:sz w:val="18"/>
                <w:szCs w:val="18"/>
                <w:lang w:val="ro-RO"/>
              </w:rPr>
              <w:t>te</w:t>
            </w:r>
          </w:p>
        </w:tc>
        <w:tc>
          <w:tcPr>
            <w:tcW w:w="994" w:type="dxa"/>
            <w:gridSpan w:val="2"/>
            <w:vMerge/>
            <w:tcBorders>
              <w:left w:val="single" w:sz="5" w:space="0" w:color="000000"/>
              <w:right w:val="single" w:sz="5" w:space="0" w:color="000000"/>
            </w:tcBorders>
          </w:tcPr>
          <w:p w14:paraId="26D4D8D6" w14:textId="77777777" w:rsidR="008F5D55" w:rsidRPr="00647C5B" w:rsidRDefault="008F5D55">
            <w:pPr>
              <w:rPr>
                <w:lang w:val="ro-RO"/>
              </w:rPr>
            </w:pPr>
          </w:p>
        </w:tc>
        <w:tc>
          <w:tcPr>
            <w:tcW w:w="850" w:type="dxa"/>
            <w:gridSpan w:val="2"/>
            <w:vMerge/>
            <w:tcBorders>
              <w:left w:val="single" w:sz="5" w:space="0" w:color="000000"/>
              <w:right w:val="single" w:sz="5" w:space="0" w:color="000000"/>
            </w:tcBorders>
            <w:shd w:val="clear" w:color="auto" w:fill="BEBEBE"/>
          </w:tcPr>
          <w:p w14:paraId="4E8F45AF" w14:textId="77777777" w:rsidR="008F5D55" w:rsidRPr="00647C5B" w:rsidRDefault="008F5D55">
            <w:pPr>
              <w:rPr>
                <w:lang w:val="ro-RO"/>
              </w:rPr>
            </w:pPr>
          </w:p>
        </w:tc>
        <w:tc>
          <w:tcPr>
            <w:tcW w:w="991" w:type="dxa"/>
            <w:gridSpan w:val="2"/>
            <w:tcBorders>
              <w:top w:val="single" w:sz="5" w:space="0" w:color="000000"/>
              <w:left w:val="single" w:sz="5" w:space="0" w:color="000000"/>
              <w:bottom w:val="single" w:sz="5" w:space="0" w:color="000000"/>
              <w:right w:val="single" w:sz="5" w:space="0" w:color="000000"/>
            </w:tcBorders>
          </w:tcPr>
          <w:p w14:paraId="69713066" w14:textId="77777777" w:rsidR="008F5D55" w:rsidRPr="00647C5B" w:rsidRDefault="008F5D55">
            <w:pPr>
              <w:spacing w:before="3" w:line="100" w:lineRule="exact"/>
              <w:rPr>
                <w:sz w:val="10"/>
                <w:szCs w:val="10"/>
                <w:lang w:val="ro-RO"/>
              </w:rPr>
            </w:pPr>
          </w:p>
          <w:p w14:paraId="365AB37D" w14:textId="77777777" w:rsidR="008F5D55" w:rsidRPr="00647C5B" w:rsidRDefault="00054EB8">
            <w:pPr>
              <w:ind w:left="129" w:right="90" w:firstLine="221"/>
              <w:rPr>
                <w:sz w:val="18"/>
                <w:szCs w:val="18"/>
                <w:lang w:val="ro-RO"/>
              </w:rPr>
            </w:pPr>
            <w:r w:rsidRPr="00647C5B">
              <w:rPr>
                <w:b/>
                <w:spacing w:val="1"/>
                <w:sz w:val="18"/>
                <w:szCs w:val="18"/>
                <w:lang w:val="ro-RO"/>
              </w:rPr>
              <w:t>1</w:t>
            </w:r>
            <w:r w:rsidRPr="00647C5B">
              <w:rPr>
                <w:b/>
                <w:spacing w:val="-2"/>
                <w:sz w:val="18"/>
                <w:szCs w:val="18"/>
                <w:lang w:val="ro-RO"/>
              </w:rPr>
              <w:t>p</w:t>
            </w:r>
            <w:r w:rsidRPr="00647C5B">
              <w:rPr>
                <w:b/>
                <w:sz w:val="18"/>
                <w:szCs w:val="18"/>
                <w:lang w:val="ro-RO"/>
              </w:rPr>
              <w:t xml:space="preserve">x </w:t>
            </w:r>
            <w:r w:rsidRPr="00647C5B">
              <w:rPr>
                <w:b/>
                <w:spacing w:val="-1"/>
                <w:sz w:val="18"/>
                <w:szCs w:val="18"/>
                <w:lang w:val="ro-RO"/>
              </w:rPr>
              <w:t>av</w:t>
            </w:r>
            <w:r w:rsidRPr="00647C5B">
              <w:rPr>
                <w:b/>
                <w:sz w:val="18"/>
                <w:szCs w:val="18"/>
                <w:lang w:val="ro-RO"/>
              </w:rPr>
              <w:t>ti</w:t>
            </w:r>
            <w:r w:rsidRPr="00647C5B">
              <w:rPr>
                <w:b/>
                <w:spacing w:val="-1"/>
                <w:sz w:val="18"/>
                <w:szCs w:val="18"/>
                <w:lang w:val="ro-RO"/>
              </w:rPr>
              <w:t>v</w:t>
            </w:r>
            <w:r w:rsidRPr="00647C5B">
              <w:rPr>
                <w:b/>
                <w:sz w:val="18"/>
                <w:szCs w:val="18"/>
                <w:lang w:val="ro-RO"/>
              </w:rPr>
              <w:t>i</w:t>
            </w:r>
            <w:r w:rsidRPr="00647C5B">
              <w:rPr>
                <w:b/>
                <w:spacing w:val="3"/>
                <w:sz w:val="18"/>
                <w:szCs w:val="18"/>
                <w:lang w:val="ro-RO"/>
              </w:rPr>
              <w:t>t</w:t>
            </w:r>
            <w:r w:rsidRPr="00647C5B">
              <w:rPr>
                <w:b/>
                <w:spacing w:val="-1"/>
                <w:sz w:val="18"/>
                <w:szCs w:val="18"/>
                <w:lang w:val="ro-RO"/>
              </w:rPr>
              <w:t>a</w:t>
            </w:r>
            <w:r w:rsidRPr="00647C5B">
              <w:rPr>
                <w:b/>
                <w:sz w:val="18"/>
                <w:szCs w:val="18"/>
                <w:lang w:val="ro-RO"/>
              </w:rPr>
              <w:t>te</w:t>
            </w:r>
          </w:p>
        </w:tc>
        <w:tc>
          <w:tcPr>
            <w:tcW w:w="1136" w:type="dxa"/>
            <w:gridSpan w:val="2"/>
            <w:tcBorders>
              <w:top w:val="single" w:sz="5" w:space="0" w:color="000000"/>
              <w:left w:val="single" w:sz="5" w:space="0" w:color="000000"/>
              <w:bottom w:val="single" w:sz="5" w:space="0" w:color="000000"/>
              <w:right w:val="single" w:sz="5" w:space="0" w:color="000000"/>
            </w:tcBorders>
          </w:tcPr>
          <w:p w14:paraId="50A4949B" w14:textId="77777777" w:rsidR="008F5D55" w:rsidRPr="00647C5B" w:rsidRDefault="008F5D55">
            <w:pPr>
              <w:rPr>
                <w:lang w:val="ro-RO"/>
              </w:rPr>
            </w:pPr>
          </w:p>
        </w:tc>
        <w:tc>
          <w:tcPr>
            <w:tcW w:w="1133" w:type="dxa"/>
            <w:gridSpan w:val="2"/>
            <w:tcBorders>
              <w:top w:val="single" w:sz="5" w:space="0" w:color="000000"/>
              <w:left w:val="single" w:sz="5" w:space="0" w:color="000000"/>
              <w:bottom w:val="single" w:sz="5" w:space="0" w:color="000000"/>
              <w:right w:val="single" w:sz="5" w:space="0" w:color="000000"/>
            </w:tcBorders>
          </w:tcPr>
          <w:p w14:paraId="54E5E21D" w14:textId="77777777" w:rsidR="008F5D55" w:rsidRPr="00647C5B" w:rsidRDefault="008F5D55">
            <w:pPr>
              <w:rPr>
                <w:lang w:val="ro-RO"/>
              </w:rPr>
            </w:pPr>
          </w:p>
        </w:tc>
      </w:tr>
      <w:tr w:rsidR="008F5D55" w:rsidRPr="00647C5B" w14:paraId="388FA765" w14:textId="77777777" w:rsidTr="005929B7">
        <w:trPr>
          <w:gridAfter w:val="1"/>
          <w:wAfter w:w="9" w:type="dxa"/>
          <w:trHeight w:hRule="exact" w:val="2100"/>
        </w:trPr>
        <w:tc>
          <w:tcPr>
            <w:tcW w:w="2357" w:type="dxa"/>
            <w:gridSpan w:val="4"/>
            <w:vMerge/>
            <w:tcBorders>
              <w:left w:val="single" w:sz="5" w:space="0" w:color="000000"/>
              <w:bottom w:val="single" w:sz="5" w:space="0" w:color="000000"/>
              <w:right w:val="single" w:sz="5" w:space="0" w:color="000000"/>
            </w:tcBorders>
          </w:tcPr>
          <w:p w14:paraId="7BCE542A" w14:textId="77777777" w:rsidR="008F5D55" w:rsidRPr="00647C5B" w:rsidRDefault="008F5D55">
            <w:pPr>
              <w:rPr>
                <w:lang w:val="ro-RO"/>
              </w:rPr>
            </w:pPr>
          </w:p>
        </w:tc>
        <w:tc>
          <w:tcPr>
            <w:tcW w:w="1722" w:type="dxa"/>
            <w:tcBorders>
              <w:top w:val="single" w:sz="5" w:space="0" w:color="000000"/>
              <w:left w:val="single" w:sz="5" w:space="0" w:color="000000"/>
              <w:bottom w:val="single" w:sz="5" w:space="0" w:color="000000"/>
              <w:right w:val="single" w:sz="5" w:space="0" w:color="000000"/>
            </w:tcBorders>
          </w:tcPr>
          <w:p w14:paraId="357FCF50" w14:textId="77777777" w:rsidR="008F5D55" w:rsidRPr="00647C5B" w:rsidRDefault="00054EB8">
            <w:pPr>
              <w:spacing w:line="200" w:lineRule="exact"/>
              <w:ind w:left="102"/>
              <w:rPr>
                <w:sz w:val="18"/>
                <w:szCs w:val="18"/>
                <w:lang w:val="ro-RO"/>
              </w:rPr>
            </w:pPr>
            <w:r w:rsidRPr="00647C5B">
              <w:rPr>
                <w:sz w:val="18"/>
                <w:szCs w:val="18"/>
                <w:lang w:val="ro-RO"/>
              </w:rPr>
              <w:t>-</w:t>
            </w:r>
            <w:r w:rsidRPr="00647C5B">
              <w:rPr>
                <w:spacing w:val="-1"/>
                <w:sz w:val="18"/>
                <w:szCs w:val="18"/>
                <w:lang w:val="ro-RO"/>
              </w:rPr>
              <w:t>ac</w:t>
            </w:r>
            <w:r w:rsidRPr="00647C5B">
              <w:rPr>
                <w:sz w:val="18"/>
                <w:szCs w:val="18"/>
                <w:lang w:val="ro-RO"/>
              </w:rPr>
              <w:t>t</w:t>
            </w:r>
            <w:r w:rsidRPr="00647C5B">
              <w:rPr>
                <w:spacing w:val="1"/>
                <w:sz w:val="18"/>
                <w:szCs w:val="18"/>
                <w:lang w:val="ro-RO"/>
              </w:rPr>
              <w:t>i</w:t>
            </w:r>
            <w:r w:rsidRPr="00647C5B">
              <w:rPr>
                <w:spacing w:val="-1"/>
                <w:sz w:val="18"/>
                <w:szCs w:val="18"/>
                <w:lang w:val="ro-RO"/>
              </w:rPr>
              <w:t>v</w:t>
            </w:r>
            <w:r w:rsidRPr="00647C5B">
              <w:rPr>
                <w:sz w:val="18"/>
                <w:szCs w:val="18"/>
                <w:lang w:val="ro-RO"/>
              </w:rPr>
              <w:t>i</w:t>
            </w:r>
            <w:r w:rsidRPr="00647C5B">
              <w:rPr>
                <w:spacing w:val="1"/>
                <w:sz w:val="18"/>
                <w:szCs w:val="18"/>
                <w:lang w:val="ro-RO"/>
              </w:rPr>
              <w:t>t</w:t>
            </w:r>
            <w:r w:rsidRPr="00647C5B">
              <w:rPr>
                <w:spacing w:val="-1"/>
                <w:sz w:val="18"/>
                <w:szCs w:val="18"/>
                <w:lang w:val="ro-RO"/>
              </w:rPr>
              <w:t>a</w:t>
            </w:r>
            <w:r w:rsidRPr="00647C5B">
              <w:rPr>
                <w:sz w:val="18"/>
                <w:szCs w:val="18"/>
                <w:lang w:val="ro-RO"/>
              </w:rPr>
              <w:t xml:space="preserve">te </w:t>
            </w:r>
            <w:r w:rsidRPr="00647C5B">
              <w:rPr>
                <w:spacing w:val="1"/>
                <w:sz w:val="18"/>
                <w:szCs w:val="18"/>
                <w:lang w:val="ro-RO"/>
              </w:rPr>
              <w:t>d</w:t>
            </w:r>
            <w:r w:rsidRPr="00647C5B">
              <w:rPr>
                <w:sz w:val="18"/>
                <w:szCs w:val="18"/>
                <w:lang w:val="ro-RO"/>
              </w:rPr>
              <w:t>e</w:t>
            </w:r>
          </w:p>
          <w:p w14:paraId="0340F3E0" w14:textId="77777777" w:rsidR="008F5D55" w:rsidRPr="00647C5B" w:rsidRDefault="00054EB8">
            <w:pPr>
              <w:spacing w:line="200" w:lineRule="exact"/>
              <w:ind w:left="102"/>
              <w:rPr>
                <w:sz w:val="18"/>
                <w:szCs w:val="18"/>
                <w:lang w:val="ro-RO"/>
              </w:rPr>
            </w:pPr>
            <w:r w:rsidRPr="00647C5B">
              <w:rPr>
                <w:spacing w:val="-1"/>
                <w:sz w:val="18"/>
                <w:szCs w:val="18"/>
                <w:lang w:val="ro-RO"/>
              </w:rPr>
              <w:t>eva</w:t>
            </w:r>
            <w:r w:rsidRPr="00647C5B">
              <w:rPr>
                <w:sz w:val="18"/>
                <w:szCs w:val="18"/>
                <w:lang w:val="ro-RO"/>
              </w:rPr>
              <w:t>l</w:t>
            </w:r>
            <w:r w:rsidRPr="00647C5B">
              <w:rPr>
                <w:spacing w:val="1"/>
                <w:sz w:val="18"/>
                <w:szCs w:val="18"/>
                <w:lang w:val="ro-RO"/>
              </w:rPr>
              <w:t>u</w:t>
            </w:r>
            <w:r w:rsidRPr="00647C5B">
              <w:rPr>
                <w:spacing w:val="-1"/>
                <w:sz w:val="18"/>
                <w:szCs w:val="18"/>
                <w:lang w:val="ro-RO"/>
              </w:rPr>
              <w:t>a</w:t>
            </w:r>
            <w:r w:rsidRPr="00647C5B">
              <w:rPr>
                <w:spacing w:val="1"/>
                <w:sz w:val="18"/>
                <w:szCs w:val="18"/>
                <w:lang w:val="ro-RO"/>
              </w:rPr>
              <w:t>to</w:t>
            </w:r>
            <w:r w:rsidRPr="00647C5B">
              <w:rPr>
                <w:sz w:val="18"/>
                <w:szCs w:val="18"/>
                <w:lang w:val="ro-RO"/>
              </w:rPr>
              <w:t>r</w:t>
            </w:r>
            <w:r w:rsidRPr="00647C5B">
              <w:rPr>
                <w:spacing w:val="1"/>
                <w:sz w:val="18"/>
                <w:szCs w:val="18"/>
                <w:lang w:val="ro-RO"/>
              </w:rPr>
              <w:t xml:space="preserve"> d</w:t>
            </w:r>
            <w:r w:rsidRPr="00647C5B">
              <w:rPr>
                <w:sz w:val="18"/>
                <w:szCs w:val="18"/>
                <w:lang w:val="ro-RO"/>
              </w:rPr>
              <w:t>e</w:t>
            </w:r>
          </w:p>
          <w:p w14:paraId="6DD89A9C" w14:textId="77777777" w:rsidR="008F5D55" w:rsidRPr="00647C5B" w:rsidRDefault="00054EB8">
            <w:pPr>
              <w:spacing w:before="2"/>
              <w:ind w:left="102"/>
              <w:rPr>
                <w:sz w:val="18"/>
                <w:szCs w:val="18"/>
                <w:lang w:val="ro-RO"/>
              </w:rPr>
            </w:pPr>
            <w:r w:rsidRPr="00647C5B">
              <w:rPr>
                <w:spacing w:val="-1"/>
                <w:sz w:val="18"/>
                <w:szCs w:val="18"/>
                <w:lang w:val="ro-RO"/>
              </w:rPr>
              <w:t>ma</w:t>
            </w:r>
            <w:r w:rsidRPr="00647C5B">
              <w:rPr>
                <w:spacing w:val="1"/>
                <w:sz w:val="18"/>
                <w:szCs w:val="18"/>
                <w:lang w:val="ro-RO"/>
              </w:rPr>
              <w:t>nu</w:t>
            </w:r>
            <w:r w:rsidRPr="00647C5B">
              <w:rPr>
                <w:spacing w:val="-1"/>
                <w:sz w:val="18"/>
                <w:szCs w:val="18"/>
                <w:lang w:val="ro-RO"/>
              </w:rPr>
              <w:t>a</w:t>
            </w:r>
            <w:r w:rsidRPr="00647C5B">
              <w:rPr>
                <w:sz w:val="18"/>
                <w:szCs w:val="18"/>
                <w:lang w:val="ro-RO"/>
              </w:rPr>
              <w:t>le ș</w:t>
            </w:r>
            <w:r w:rsidRPr="00647C5B">
              <w:rPr>
                <w:spacing w:val="-1"/>
                <w:sz w:val="18"/>
                <w:szCs w:val="18"/>
                <w:lang w:val="ro-RO"/>
              </w:rPr>
              <w:t>c</w:t>
            </w:r>
            <w:r w:rsidRPr="00647C5B">
              <w:rPr>
                <w:spacing w:val="1"/>
                <w:sz w:val="18"/>
                <w:szCs w:val="18"/>
                <w:lang w:val="ro-RO"/>
              </w:rPr>
              <w:t>o</w:t>
            </w:r>
            <w:r w:rsidRPr="00647C5B">
              <w:rPr>
                <w:sz w:val="18"/>
                <w:szCs w:val="18"/>
                <w:lang w:val="ro-RO"/>
              </w:rPr>
              <w:t>lare</w:t>
            </w:r>
          </w:p>
        </w:tc>
        <w:tc>
          <w:tcPr>
            <w:tcW w:w="994" w:type="dxa"/>
            <w:gridSpan w:val="2"/>
            <w:vMerge/>
            <w:tcBorders>
              <w:left w:val="single" w:sz="5" w:space="0" w:color="000000"/>
              <w:bottom w:val="single" w:sz="5" w:space="0" w:color="000000"/>
              <w:right w:val="single" w:sz="5" w:space="0" w:color="000000"/>
            </w:tcBorders>
          </w:tcPr>
          <w:p w14:paraId="29B04265" w14:textId="77777777" w:rsidR="008F5D55" w:rsidRPr="00647C5B" w:rsidRDefault="008F5D55">
            <w:pPr>
              <w:rPr>
                <w:lang w:val="ro-RO"/>
              </w:rPr>
            </w:pPr>
          </w:p>
        </w:tc>
        <w:tc>
          <w:tcPr>
            <w:tcW w:w="850" w:type="dxa"/>
            <w:gridSpan w:val="2"/>
            <w:vMerge/>
            <w:tcBorders>
              <w:left w:val="single" w:sz="5" w:space="0" w:color="000000"/>
              <w:bottom w:val="single" w:sz="5" w:space="0" w:color="000000"/>
              <w:right w:val="single" w:sz="5" w:space="0" w:color="000000"/>
            </w:tcBorders>
            <w:shd w:val="clear" w:color="auto" w:fill="BEBEBE"/>
          </w:tcPr>
          <w:p w14:paraId="69EFE080" w14:textId="77777777" w:rsidR="008F5D55" w:rsidRPr="00647C5B" w:rsidRDefault="008F5D55">
            <w:pPr>
              <w:rPr>
                <w:lang w:val="ro-RO"/>
              </w:rPr>
            </w:pPr>
          </w:p>
        </w:tc>
        <w:tc>
          <w:tcPr>
            <w:tcW w:w="991" w:type="dxa"/>
            <w:gridSpan w:val="2"/>
            <w:tcBorders>
              <w:top w:val="single" w:sz="5" w:space="0" w:color="000000"/>
              <w:left w:val="single" w:sz="5" w:space="0" w:color="000000"/>
              <w:bottom w:val="single" w:sz="5" w:space="0" w:color="000000"/>
              <w:right w:val="single" w:sz="5" w:space="0" w:color="000000"/>
            </w:tcBorders>
          </w:tcPr>
          <w:p w14:paraId="3284771A" w14:textId="77777777" w:rsidR="008F5D55" w:rsidRPr="00647C5B" w:rsidRDefault="008F5D55">
            <w:pPr>
              <w:spacing w:line="200" w:lineRule="exact"/>
              <w:rPr>
                <w:lang w:val="ro-RO"/>
              </w:rPr>
            </w:pPr>
          </w:p>
          <w:p w14:paraId="1C8E3A6B" w14:textId="77777777" w:rsidR="008F5D55" w:rsidRPr="00647C5B" w:rsidRDefault="00054EB8">
            <w:pPr>
              <w:spacing w:line="200" w:lineRule="exact"/>
              <w:ind w:left="198" w:right="173" w:firstLine="84"/>
              <w:rPr>
                <w:sz w:val="18"/>
                <w:szCs w:val="18"/>
                <w:lang w:val="ro-RO"/>
              </w:rPr>
            </w:pPr>
            <w:r w:rsidRPr="00647C5B">
              <w:rPr>
                <w:b/>
                <w:spacing w:val="1"/>
                <w:sz w:val="18"/>
                <w:szCs w:val="18"/>
                <w:lang w:val="ro-RO"/>
              </w:rPr>
              <w:t>1</w:t>
            </w:r>
            <w:r w:rsidRPr="00647C5B">
              <w:rPr>
                <w:b/>
                <w:sz w:val="18"/>
                <w:szCs w:val="18"/>
                <w:lang w:val="ro-RO"/>
              </w:rPr>
              <w:t>p</w:t>
            </w:r>
            <w:r w:rsidRPr="00647C5B">
              <w:rPr>
                <w:b/>
                <w:spacing w:val="-1"/>
                <w:sz w:val="18"/>
                <w:szCs w:val="18"/>
                <w:lang w:val="ro-RO"/>
              </w:rPr>
              <w:t xml:space="preserve"> </w:t>
            </w:r>
            <w:r w:rsidRPr="00647C5B">
              <w:rPr>
                <w:b/>
                <w:spacing w:val="-2"/>
                <w:sz w:val="18"/>
                <w:szCs w:val="18"/>
                <w:lang w:val="ro-RO"/>
              </w:rPr>
              <w:t>d</w:t>
            </w:r>
            <w:r w:rsidRPr="00647C5B">
              <w:rPr>
                <w:b/>
                <w:sz w:val="18"/>
                <w:szCs w:val="18"/>
                <w:lang w:val="ro-RO"/>
              </w:rPr>
              <w:t xml:space="preserve">e </w:t>
            </w:r>
            <w:r w:rsidRPr="00647C5B">
              <w:rPr>
                <w:b/>
                <w:spacing w:val="-4"/>
                <w:sz w:val="18"/>
                <w:szCs w:val="18"/>
                <w:lang w:val="ro-RO"/>
              </w:rPr>
              <w:t>m</w:t>
            </w:r>
            <w:r w:rsidRPr="00647C5B">
              <w:rPr>
                <w:b/>
                <w:spacing w:val="1"/>
                <w:sz w:val="18"/>
                <w:szCs w:val="18"/>
                <w:lang w:val="ro-RO"/>
              </w:rPr>
              <w:t>anu</w:t>
            </w:r>
            <w:r w:rsidRPr="00647C5B">
              <w:rPr>
                <w:b/>
                <w:spacing w:val="-1"/>
                <w:sz w:val="18"/>
                <w:szCs w:val="18"/>
                <w:lang w:val="ro-RO"/>
              </w:rPr>
              <w:t>a</w:t>
            </w:r>
            <w:r w:rsidRPr="00647C5B">
              <w:rPr>
                <w:b/>
                <w:sz w:val="18"/>
                <w:szCs w:val="18"/>
                <w:lang w:val="ro-RO"/>
              </w:rPr>
              <w:t>l</w:t>
            </w:r>
          </w:p>
        </w:tc>
        <w:tc>
          <w:tcPr>
            <w:tcW w:w="1136" w:type="dxa"/>
            <w:gridSpan w:val="2"/>
            <w:tcBorders>
              <w:top w:val="single" w:sz="5" w:space="0" w:color="000000"/>
              <w:left w:val="single" w:sz="5" w:space="0" w:color="000000"/>
              <w:bottom w:val="single" w:sz="5" w:space="0" w:color="000000"/>
              <w:right w:val="single" w:sz="5" w:space="0" w:color="000000"/>
            </w:tcBorders>
          </w:tcPr>
          <w:p w14:paraId="1763EE1F" w14:textId="77777777" w:rsidR="008F5D55" w:rsidRPr="00647C5B" w:rsidRDefault="008F5D55">
            <w:pPr>
              <w:rPr>
                <w:lang w:val="ro-RO"/>
              </w:rPr>
            </w:pPr>
          </w:p>
        </w:tc>
        <w:tc>
          <w:tcPr>
            <w:tcW w:w="1133" w:type="dxa"/>
            <w:gridSpan w:val="2"/>
            <w:tcBorders>
              <w:top w:val="single" w:sz="5" w:space="0" w:color="000000"/>
              <w:left w:val="single" w:sz="5" w:space="0" w:color="000000"/>
              <w:bottom w:val="single" w:sz="5" w:space="0" w:color="000000"/>
              <w:right w:val="single" w:sz="5" w:space="0" w:color="000000"/>
            </w:tcBorders>
          </w:tcPr>
          <w:p w14:paraId="6FB2C72B" w14:textId="77777777" w:rsidR="008F5D55" w:rsidRPr="00647C5B" w:rsidRDefault="008F5D55">
            <w:pPr>
              <w:rPr>
                <w:lang w:val="ro-RO"/>
              </w:rPr>
            </w:pPr>
          </w:p>
        </w:tc>
      </w:tr>
      <w:tr w:rsidR="008F5D55" w:rsidRPr="00647C5B" w14:paraId="426942F3" w14:textId="77777777" w:rsidTr="005929B7">
        <w:trPr>
          <w:gridAfter w:val="1"/>
          <w:wAfter w:w="9" w:type="dxa"/>
          <w:trHeight w:hRule="exact" w:val="1083"/>
        </w:trPr>
        <w:tc>
          <w:tcPr>
            <w:tcW w:w="2357" w:type="dxa"/>
            <w:gridSpan w:val="4"/>
            <w:vMerge w:val="restart"/>
            <w:tcBorders>
              <w:top w:val="single" w:sz="5" w:space="0" w:color="000000"/>
              <w:left w:val="single" w:sz="5" w:space="0" w:color="000000"/>
              <w:right w:val="single" w:sz="5" w:space="0" w:color="000000"/>
            </w:tcBorders>
          </w:tcPr>
          <w:p w14:paraId="7A15A162" w14:textId="77777777" w:rsidR="008F5D55" w:rsidRPr="00647C5B" w:rsidRDefault="00054EB8">
            <w:pPr>
              <w:spacing w:line="200" w:lineRule="exact"/>
              <w:ind w:left="148"/>
              <w:rPr>
                <w:sz w:val="18"/>
                <w:szCs w:val="18"/>
                <w:lang w:val="ro-RO"/>
              </w:rPr>
            </w:pPr>
            <w:r w:rsidRPr="00647C5B">
              <w:rPr>
                <w:b/>
                <w:spacing w:val="1"/>
                <w:sz w:val="18"/>
                <w:szCs w:val="18"/>
                <w:lang w:val="ro-RO"/>
              </w:rPr>
              <w:t>g</w:t>
            </w:r>
            <w:r w:rsidRPr="00647C5B">
              <w:rPr>
                <w:sz w:val="18"/>
                <w:szCs w:val="18"/>
                <w:lang w:val="ro-RO"/>
              </w:rPr>
              <w:t>.</w:t>
            </w:r>
            <w:r w:rsidRPr="00647C5B">
              <w:rPr>
                <w:spacing w:val="-1"/>
                <w:sz w:val="18"/>
                <w:szCs w:val="18"/>
                <w:lang w:val="ro-RO"/>
              </w:rPr>
              <w:t xml:space="preserve"> </w:t>
            </w:r>
            <w:r w:rsidRPr="00647C5B">
              <w:rPr>
                <w:spacing w:val="3"/>
                <w:sz w:val="18"/>
                <w:szCs w:val="18"/>
                <w:lang w:val="ro-RO"/>
              </w:rPr>
              <w:t>P</w:t>
            </w:r>
            <w:r w:rsidRPr="00647C5B">
              <w:rPr>
                <w:spacing w:val="-1"/>
                <w:sz w:val="18"/>
                <w:szCs w:val="18"/>
                <w:lang w:val="ro-RO"/>
              </w:rPr>
              <w:t>a</w:t>
            </w:r>
            <w:r w:rsidRPr="00647C5B">
              <w:rPr>
                <w:sz w:val="18"/>
                <w:szCs w:val="18"/>
                <w:lang w:val="ro-RO"/>
              </w:rPr>
              <w:t>rt</w:t>
            </w:r>
            <w:r w:rsidRPr="00647C5B">
              <w:rPr>
                <w:spacing w:val="1"/>
                <w:sz w:val="18"/>
                <w:szCs w:val="18"/>
                <w:lang w:val="ro-RO"/>
              </w:rPr>
              <w:t>i</w:t>
            </w:r>
            <w:r w:rsidRPr="00647C5B">
              <w:rPr>
                <w:spacing w:val="-1"/>
                <w:sz w:val="18"/>
                <w:szCs w:val="18"/>
                <w:lang w:val="ro-RO"/>
              </w:rPr>
              <w:t>c</w:t>
            </w:r>
            <w:r w:rsidRPr="00647C5B">
              <w:rPr>
                <w:spacing w:val="-2"/>
                <w:sz w:val="18"/>
                <w:szCs w:val="18"/>
                <w:lang w:val="ro-RO"/>
              </w:rPr>
              <w:t>i</w:t>
            </w:r>
            <w:r w:rsidRPr="00647C5B">
              <w:rPr>
                <w:spacing w:val="1"/>
                <w:sz w:val="18"/>
                <w:szCs w:val="18"/>
                <w:lang w:val="ro-RO"/>
              </w:rPr>
              <w:t>p</w:t>
            </w:r>
            <w:r w:rsidRPr="00647C5B">
              <w:rPr>
                <w:spacing w:val="-1"/>
                <w:sz w:val="18"/>
                <w:szCs w:val="18"/>
                <w:lang w:val="ro-RO"/>
              </w:rPr>
              <w:t>a</w:t>
            </w:r>
            <w:r w:rsidRPr="00647C5B">
              <w:rPr>
                <w:sz w:val="18"/>
                <w:szCs w:val="18"/>
                <w:lang w:val="ro-RO"/>
              </w:rPr>
              <w:t>r</w:t>
            </w:r>
            <w:r w:rsidRPr="00647C5B">
              <w:rPr>
                <w:spacing w:val="-1"/>
                <w:sz w:val="18"/>
                <w:szCs w:val="18"/>
                <w:lang w:val="ro-RO"/>
              </w:rPr>
              <w:t>e</w:t>
            </w:r>
            <w:r w:rsidRPr="00647C5B">
              <w:rPr>
                <w:sz w:val="18"/>
                <w:szCs w:val="18"/>
                <w:lang w:val="ro-RO"/>
              </w:rPr>
              <w:t xml:space="preserve">a </w:t>
            </w:r>
            <w:r w:rsidRPr="00647C5B">
              <w:rPr>
                <w:spacing w:val="-1"/>
                <w:sz w:val="18"/>
                <w:szCs w:val="18"/>
                <w:lang w:val="ro-RO"/>
              </w:rPr>
              <w:t>c</w:t>
            </w:r>
            <w:r w:rsidRPr="00647C5B">
              <w:rPr>
                <w:sz w:val="18"/>
                <w:szCs w:val="18"/>
                <w:lang w:val="ro-RO"/>
              </w:rPr>
              <w:t>u</w:t>
            </w:r>
          </w:p>
          <w:p w14:paraId="2ADD28AF" w14:textId="77777777" w:rsidR="008F5D55" w:rsidRPr="00647C5B" w:rsidRDefault="00054EB8">
            <w:pPr>
              <w:spacing w:before="1" w:line="200" w:lineRule="exact"/>
              <w:ind w:left="148" w:right="176"/>
              <w:rPr>
                <w:sz w:val="18"/>
                <w:szCs w:val="18"/>
                <w:lang w:val="ro-RO"/>
              </w:rPr>
            </w:pPr>
            <w:r w:rsidRPr="00647C5B">
              <w:rPr>
                <w:spacing w:val="-1"/>
                <w:sz w:val="18"/>
                <w:szCs w:val="18"/>
                <w:lang w:val="ro-RO"/>
              </w:rPr>
              <w:t>c</w:t>
            </w:r>
            <w:r w:rsidRPr="00647C5B">
              <w:rPr>
                <w:spacing w:val="1"/>
                <w:sz w:val="18"/>
                <w:szCs w:val="18"/>
                <w:lang w:val="ro-RO"/>
              </w:rPr>
              <w:t>o</w:t>
            </w:r>
            <w:r w:rsidRPr="00647C5B">
              <w:rPr>
                <w:spacing w:val="-3"/>
                <w:sz w:val="18"/>
                <w:szCs w:val="18"/>
                <w:lang w:val="ro-RO"/>
              </w:rPr>
              <w:t>m</w:t>
            </w:r>
            <w:r w:rsidRPr="00647C5B">
              <w:rPr>
                <w:spacing w:val="1"/>
                <w:sz w:val="18"/>
                <w:szCs w:val="18"/>
                <w:lang w:val="ro-RO"/>
              </w:rPr>
              <w:t>un</w:t>
            </w:r>
            <w:r w:rsidRPr="00647C5B">
              <w:rPr>
                <w:sz w:val="18"/>
                <w:szCs w:val="18"/>
                <w:lang w:val="ro-RO"/>
              </w:rPr>
              <w:t>ic</w:t>
            </w:r>
            <w:r w:rsidRPr="00647C5B">
              <w:rPr>
                <w:spacing w:val="-1"/>
                <w:sz w:val="18"/>
                <w:szCs w:val="18"/>
                <w:lang w:val="ro-RO"/>
              </w:rPr>
              <w:t>ă</w:t>
            </w:r>
            <w:r w:rsidRPr="00647C5B">
              <w:rPr>
                <w:sz w:val="18"/>
                <w:szCs w:val="18"/>
                <w:lang w:val="ro-RO"/>
              </w:rPr>
              <w:t>ri</w:t>
            </w:r>
            <w:r w:rsidRPr="00647C5B">
              <w:rPr>
                <w:spacing w:val="1"/>
                <w:sz w:val="18"/>
                <w:szCs w:val="18"/>
                <w:lang w:val="ro-RO"/>
              </w:rPr>
              <w:t xml:space="preserve"> </w:t>
            </w:r>
            <w:r w:rsidRPr="00647C5B">
              <w:rPr>
                <w:sz w:val="18"/>
                <w:szCs w:val="18"/>
                <w:lang w:val="ro-RO"/>
              </w:rPr>
              <w:t>la si</w:t>
            </w:r>
            <w:r w:rsidRPr="00647C5B">
              <w:rPr>
                <w:spacing w:val="-3"/>
                <w:sz w:val="18"/>
                <w:szCs w:val="18"/>
                <w:lang w:val="ro-RO"/>
              </w:rPr>
              <w:t>m</w:t>
            </w:r>
            <w:r w:rsidRPr="00647C5B">
              <w:rPr>
                <w:spacing w:val="1"/>
                <w:sz w:val="18"/>
                <w:szCs w:val="18"/>
                <w:lang w:val="ro-RO"/>
              </w:rPr>
              <w:t>po</w:t>
            </w:r>
            <w:r w:rsidRPr="00647C5B">
              <w:rPr>
                <w:spacing w:val="-1"/>
                <w:sz w:val="18"/>
                <w:szCs w:val="18"/>
                <w:lang w:val="ro-RO"/>
              </w:rPr>
              <w:t>z</w:t>
            </w:r>
            <w:r w:rsidRPr="00647C5B">
              <w:rPr>
                <w:sz w:val="18"/>
                <w:szCs w:val="18"/>
                <w:lang w:val="ro-RO"/>
              </w:rPr>
              <w:t>i</w:t>
            </w:r>
            <w:r w:rsidRPr="00647C5B">
              <w:rPr>
                <w:spacing w:val="1"/>
                <w:sz w:val="18"/>
                <w:szCs w:val="18"/>
                <w:lang w:val="ro-RO"/>
              </w:rPr>
              <w:t>o</w:t>
            </w:r>
            <w:r w:rsidRPr="00647C5B">
              <w:rPr>
                <w:spacing w:val="-1"/>
                <w:sz w:val="18"/>
                <w:szCs w:val="18"/>
                <w:lang w:val="ro-RO"/>
              </w:rPr>
              <w:t>a</w:t>
            </w:r>
            <w:r w:rsidRPr="00647C5B">
              <w:rPr>
                <w:spacing w:val="1"/>
                <w:sz w:val="18"/>
                <w:szCs w:val="18"/>
                <w:lang w:val="ro-RO"/>
              </w:rPr>
              <w:t>n</w:t>
            </w:r>
            <w:r w:rsidRPr="00647C5B">
              <w:rPr>
                <w:spacing w:val="-1"/>
                <w:sz w:val="18"/>
                <w:szCs w:val="18"/>
                <w:lang w:val="ro-RO"/>
              </w:rPr>
              <w:t>e</w:t>
            </w:r>
            <w:r w:rsidRPr="00647C5B">
              <w:rPr>
                <w:sz w:val="18"/>
                <w:szCs w:val="18"/>
                <w:lang w:val="ro-RO"/>
              </w:rPr>
              <w:t xml:space="preserve">, </w:t>
            </w:r>
            <w:r w:rsidRPr="00647C5B">
              <w:rPr>
                <w:spacing w:val="-1"/>
                <w:sz w:val="18"/>
                <w:szCs w:val="18"/>
                <w:lang w:val="ro-RO"/>
              </w:rPr>
              <w:t>c</w:t>
            </w:r>
            <w:r w:rsidRPr="00647C5B">
              <w:rPr>
                <w:spacing w:val="1"/>
                <w:sz w:val="18"/>
                <w:szCs w:val="18"/>
                <w:lang w:val="ro-RO"/>
              </w:rPr>
              <w:t>on</w:t>
            </w:r>
            <w:r w:rsidRPr="00647C5B">
              <w:rPr>
                <w:spacing w:val="-2"/>
                <w:sz w:val="18"/>
                <w:szCs w:val="18"/>
                <w:lang w:val="ro-RO"/>
              </w:rPr>
              <w:t>f</w:t>
            </w:r>
            <w:r w:rsidRPr="00647C5B">
              <w:rPr>
                <w:spacing w:val="-1"/>
                <w:sz w:val="18"/>
                <w:szCs w:val="18"/>
                <w:lang w:val="ro-RO"/>
              </w:rPr>
              <w:t>e</w:t>
            </w:r>
            <w:r w:rsidRPr="00647C5B">
              <w:rPr>
                <w:sz w:val="18"/>
                <w:szCs w:val="18"/>
                <w:lang w:val="ro-RO"/>
              </w:rPr>
              <w:t>ri</w:t>
            </w:r>
            <w:r w:rsidRPr="00647C5B">
              <w:rPr>
                <w:spacing w:val="1"/>
                <w:sz w:val="18"/>
                <w:szCs w:val="18"/>
                <w:lang w:val="ro-RO"/>
              </w:rPr>
              <w:t>n</w:t>
            </w:r>
            <w:r w:rsidRPr="00647C5B">
              <w:rPr>
                <w:sz w:val="18"/>
                <w:szCs w:val="18"/>
                <w:lang w:val="ro-RO"/>
              </w:rPr>
              <w:t>ţe z</w:t>
            </w:r>
            <w:r w:rsidRPr="00647C5B">
              <w:rPr>
                <w:spacing w:val="1"/>
                <w:sz w:val="18"/>
                <w:szCs w:val="18"/>
                <w:lang w:val="ro-RO"/>
              </w:rPr>
              <w:t>on</w:t>
            </w:r>
            <w:r w:rsidRPr="00647C5B">
              <w:rPr>
                <w:spacing w:val="-1"/>
                <w:sz w:val="18"/>
                <w:szCs w:val="18"/>
                <w:lang w:val="ro-RO"/>
              </w:rPr>
              <w:t>a</w:t>
            </w:r>
            <w:r w:rsidRPr="00647C5B">
              <w:rPr>
                <w:sz w:val="18"/>
                <w:szCs w:val="18"/>
                <w:lang w:val="ro-RO"/>
              </w:rPr>
              <w:t>le,</w:t>
            </w:r>
            <w:r w:rsidRPr="00647C5B">
              <w:rPr>
                <w:spacing w:val="1"/>
                <w:sz w:val="18"/>
                <w:szCs w:val="18"/>
                <w:lang w:val="ro-RO"/>
              </w:rPr>
              <w:t xml:space="preserve"> </w:t>
            </w:r>
            <w:r w:rsidRPr="00647C5B">
              <w:rPr>
                <w:spacing w:val="-2"/>
                <w:sz w:val="18"/>
                <w:szCs w:val="18"/>
                <w:lang w:val="ro-RO"/>
              </w:rPr>
              <w:t>j</w:t>
            </w:r>
            <w:r w:rsidRPr="00647C5B">
              <w:rPr>
                <w:spacing w:val="1"/>
                <w:sz w:val="18"/>
                <w:szCs w:val="18"/>
                <w:lang w:val="ro-RO"/>
              </w:rPr>
              <w:t>ud</w:t>
            </w:r>
            <w:r w:rsidRPr="00647C5B">
              <w:rPr>
                <w:spacing w:val="-1"/>
                <w:sz w:val="18"/>
                <w:szCs w:val="18"/>
                <w:lang w:val="ro-RO"/>
              </w:rPr>
              <w:t>e</w:t>
            </w:r>
            <w:r w:rsidRPr="00647C5B">
              <w:rPr>
                <w:sz w:val="18"/>
                <w:szCs w:val="18"/>
                <w:lang w:val="ro-RO"/>
              </w:rPr>
              <w:t>țe</w:t>
            </w:r>
            <w:r w:rsidRPr="00647C5B">
              <w:rPr>
                <w:spacing w:val="1"/>
                <w:sz w:val="18"/>
                <w:szCs w:val="18"/>
                <w:lang w:val="ro-RO"/>
              </w:rPr>
              <w:t>n</w:t>
            </w:r>
            <w:r w:rsidRPr="00647C5B">
              <w:rPr>
                <w:spacing w:val="-1"/>
                <w:sz w:val="18"/>
                <w:szCs w:val="18"/>
                <w:lang w:val="ro-RO"/>
              </w:rPr>
              <w:t>e</w:t>
            </w:r>
            <w:r w:rsidRPr="00647C5B">
              <w:rPr>
                <w:sz w:val="18"/>
                <w:szCs w:val="18"/>
                <w:lang w:val="ro-RO"/>
              </w:rPr>
              <w:t>,</w:t>
            </w:r>
          </w:p>
          <w:p w14:paraId="016E93A0" w14:textId="77777777" w:rsidR="008F5D55" w:rsidRPr="00647C5B" w:rsidRDefault="00054EB8">
            <w:pPr>
              <w:spacing w:line="200" w:lineRule="exact"/>
              <w:ind w:left="148"/>
              <w:rPr>
                <w:sz w:val="18"/>
                <w:szCs w:val="18"/>
                <w:lang w:val="ro-RO"/>
              </w:rPr>
            </w:pPr>
            <w:r w:rsidRPr="00647C5B">
              <w:rPr>
                <w:spacing w:val="1"/>
                <w:sz w:val="18"/>
                <w:szCs w:val="18"/>
                <w:lang w:val="ro-RO"/>
              </w:rPr>
              <w:t>n</w:t>
            </w:r>
            <w:r w:rsidRPr="00647C5B">
              <w:rPr>
                <w:spacing w:val="-1"/>
                <w:sz w:val="18"/>
                <w:szCs w:val="18"/>
                <w:lang w:val="ro-RO"/>
              </w:rPr>
              <w:t>a</w:t>
            </w:r>
            <w:r w:rsidRPr="00647C5B">
              <w:rPr>
                <w:sz w:val="18"/>
                <w:szCs w:val="18"/>
                <w:lang w:val="ro-RO"/>
              </w:rPr>
              <w:t>ţ</w:t>
            </w:r>
            <w:r w:rsidRPr="00647C5B">
              <w:rPr>
                <w:spacing w:val="1"/>
                <w:sz w:val="18"/>
                <w:szCs w:val="18"/>
                <w:lang w:val="ro-RO"/>
              </w:rPr>
              <w:t>i</w:t>
            </w:r>
            <w:r w:rsidRPr="00647C5B">
              <w:rPr>
                <w:spacing w:val="-1"/>
                <w:sz w:val="18"/>
                <w:szCs w:val="18"/>
                <w:lang w:val="ro-RO"/>
              </w:rPr>
              <w:t>o</w:t>
            </w:r>
            <w:r w:rsidRPr="00647C5B">
              <w:rPr>
                <w:spacing w:val="1"/>
                <w:sz w:val="18"/>
                <w:szCs w:val="18"/>
                <w:lang w:val="ro-RO"/>
              </w:rPr>
              <w:t>n</w:t>
            </w:r>
            <w:r w:rsidRPr="00647C5B">
              <w:rPr>
                <w:spacing w:val="-1"/>
                <w:sz w:val="18"/>
                <w:szCs w:val="18"/>
                <w:lang w:val="ro-RO"/>
              </w:rPr>
              <w:t>a</w:t>
            </w:r>
            <w:r w:rsidRPr="00647C5B">
              <w:rPr>
                <w:sz w:val="18"/>
                <w:szCs w:val="18"/>
                <w:lang w:val="ro-RO"/>
              </w:rPr>
              <w:t>le şi/s</w:t>
            </w:r>
            <w:r w:rsidRPr="00647C5B">
              <w:rPr>
                <w:spacing w:val="-1"/>
                <w:sz w:val="18"/>
                <w:szCs w:val="18"/>
                <w:lang w:val="ro-RO"/>
              </w:rPr>
              <w:t>a</w:t>
            </w:r>
            <w:r w:rsidRPr="00647C5B">
              <w:rPr>
                <w:sz w:val="18"/>
                <w:szCs w:val="18"/>
                <w:lang w:val="ro-RO"/>
              </w:rPr>
              <w:t>u</w:t>
            </w:r>
          </w:p>
          <w:p w14:paraId="0A2210A2" w14:textId="77777777" w:rsidR="008F5D55" w:rsidRPr="00647C5B" w:rsidRDefault="00054EB8">
            <w:pPr>
              <w:spacing w:before="2"/>
              <w:ind w:left="148" w:right="74"/>
              <w:rPr>
                <w:sz w:val="18"/>
                <w:szCs w:val="18"/>
                <w:lang w:val="ro-RO"/>
              </w:rPr>
            </w:pPr>
            <w:r w:rsidRPr="00647C5B">
              <w:rPr>
                <w:sz w:val="18"/>
                <w:szCs w:val="18"/>
                <w:lang w:val="ro-RO"/>
              </w:rPr>
              <w:t>i</w:t>
            </w:r>
            <w:r w:rsidRPr="00647C5B">
              <w:rPr>
                <w:spacing w:val="1"/>
                <w:sz w:val="18"/>
                <w:szCs w:val="18"/>
                <w:lang w:val="ro-RO"/>
              </w:rPr>
              <w:t>n</w:t>
            </w:r>
            <w:r w:rsidRPr="00647C5B">
              <w:rPr>
                <w:sz w:val="18"/>
                <w:szCs w:val="18"/>
                <w:lang w:val="ro-RO"/>
              </w:rPr>
              <w:t>ter</w:t>
            </w:r>
            <w:r w:rsidRPr="00647C5B">
              <w:rPr>
                <w:spacing w:val="1"/>
                <w:sz w:val="18"/>
                <w:szCs w:val="18"/>
                <w:lang w:val="ro-RO"/>
              </w:rPr>
              <w:t>n</w:t>
            </w:r>
            <w:r w:rsidRPr="00647C5B">
              <w:rPr>
                <w:spacing w:val="-1"/>
                <w:sz w:val="18"/>
                <w:szCs w:val="18"/>
                <w:lang w:val="ro-RO"/>
              </w:rPr>
              <w:t>a</w:t>
            </w:r>
            <w:r w:rsidRPr="00647C5B">
              <w:rPr>
                <w:sz w:val="18"/>
                <w:szCs w:val="18"/>
                <w:lang w:val="ro-RO"/>
              </w:rPr>
              <w:t>ţ</w:t>
            </w:r>
            <w:r w:rsidRPr="00647C5B">
              <w:rPr>
                <w:spacing w:val="-2"/>
                <w:sz w:val="18"/>
                <w:szCs w:val="18"/>
                <w:lang w:val="ro-RO"/>
              </w:rPr>
              <w:t>i</w:t>
            </w:r>
            <w:r w:rsidRPr="00647C5B">
              <w:rPr>
                <w:spacing w:val="1"/>
                <w:sz w:val="18"/>
                <w:szCs w:val="18"/>
                <w:lang w:val="ro-RO"/>
              </w:rPr>
              <w:t>on</w:t>
            </w:r>
            <w:r w:rsidRPr="00647C5B">
              <w:rPr>
                <w:spacing w:val="-1"/>
                <w:sz w:val="18"/>
                <w:szCs w:val="18"/>
                <w:lang w:val="ro-RO"/>
              </w:rPr>
              <w:t>a</w:t>
            </w:r>
            <w:r w:rsidRPr="00647C5B">
              <w:rPr>
                <w:sz w:val="18"/>
                <w:szCs w:val="18"/>
                <w:lang w:val="ro-RO"/>
              </w:rPr>
              <w:t>le,</w:t>
            </w:r>
            <w:r w:rsidRPr="00647C5B">
              <w:rPr>
                <w:spacing w:val="1"/>
                <w:sz w:val="18"/>
                <w:szCs w:val="18"/>
                <w:lang w:val="ro-RO"/>
              </w:rPr>
              <w:t xml:space="preserve"> </w:t>
            </w:r>
            <w:r w:rsidRPr="00647C5B">
              <w:rPr>
                <w:spacing w:val="-1"/>
                <w:sz w:val="18"/>
                <w:szCs w:val="18"/>
                <w:lang w:val="ro-RO"/>
              </w:rPr>
              <w:t>c</w:t>
            </w:r>
            <w:r w:rsidRPr="00647C5B">
              <w:rPr>
                <w:spacing w:val="1"/>
                <w:sz w:val="18"/>
                <w:szCs w:val="18"/>
                <w:lang w:val="ro-RO"/>
              </w:rPr>
              <w:t>u</w:t>
            </w:r>
            <w:r w:rsidRPr="00647C5B">
              <w:rPr>
                <w:sz w:val="18"/>
                <w:szCs w:val="18"/>
                <w:lang w:val="ro-RO"/>
              </w:rPr>
              <w:t>r</w:t>
            </w:r>
            <w:r w:rsidRPr="00647C5B">
              <w:rPr>
                <w:spacing w:val="-3"/>
                <w:sz w:val="18"/>
                <w:szCs w:val="18"/>
                <w:lang w:val="ro-RO"/>
              </w:rPr>
              <w:t>s</w:t>
            </w:r>
            <w:r w:rsidRPr="00647C5B">
              <w:rPr>
                <w:spacing w:val="1"/>
                <w:sz w:val="18"/>
                <w:szCs w:val="18"/>
                <w:lang w:val="ro-RO"/>
              </w:rPr>
              <w:t>u</w:t>
            </w:r>
            <w:r w:rsidRPr="00647C5B">
              <w:rPr>
                <w:sz w:val="18"/>
                <w:szCs w:val="18"/>
                <w:lang w:val="ro-RO"/>
              </w:rPr>
              <w:t>ri</w:t>
            </w:r>
            <w:r w:rsidRPr="00647C5B">
              <w:rPr>
                <w:spacing w:val="-1"/>
                <w:sz w:val="18"/>
                <w:szCs w:val="18"/>
                <w:lang w:val="ro-RO"/>
              </w:rPr>
              <w:t xml:space="preserve"> </w:t>
            </w:r>
            <w:r w:rsidRPr="00647C5B">
              <w:rPr>
                <w:spacing w:val="1"/>
                <w:sz w:val="18"/>
                <w:szCs w:val="18"/>
                <w:lang w:val="ro-RO"/>
              </w:rPr>
              <w:t>d</w:t>
            </w:r>
            <w:r w:rsidRPr="00647C5B">
              <w:rPr>
                <w:sz w:val="18"/>
                <w:szCs w:val="18"/>
                <w:lang w:val="ro-RO"/>
              </w:rPr>
              <w:t xml:space="preserve">e </w:t>
            </w:r>
            <w:r w:rsidRPr="00647C5B">
              <w:rPr>
                <w:spacing w:val="1"/>
                <w:sz w:val="18"/>
                <w:szCs w:val="18"/>
                <w:lang w:val="ro-RO"/>
              </w:rPr>
              <w:t>p</w:t>
            </w:r>
            <w:r w:rsidRPr="00647C5B">
              <w:rPr>
                <w:spacing w:val="-1"/>
                <w:sz w:val="18"/>
                <w:szCs w:val="18"/>
                <w:lang w:val="ro-RO"/>
              </w:rPr>
              <w:t>e</w:t>
            </w:r>
            <w:r w:rsidRPr="00647C5B">
              <w:rPr>
                <w:sz w:val="18"/>
                <w:szCs w:val="18"/>
                <w:lang w:val="ro-RO"/>
              </w:rPr>
              <w:t>r</w:t>
            </w:r>
            <w:r w:rsidRPr="00647C5B">
              <w:rPr>
                <w:spacing w:val="-2"/>
                <w:sz w:val="18"/>
                <w:szCs w:val="18"/>
                <w:lang w:val="ro-RO"/>
              </w:rPr>
              <w:t>f</w:t>
            </w:r>
            <w:r w:rsidRPr="00647C5B">
              <w:rPr>
                <w:spacing w:val="-1"/>
                <w:sz w:val="18"/>
                <w:szCs w:val="18"/>
                <w:lang w:val="ro-RO"/>
              </w:rPr>
              <w:t>ec</w:t>
            </w:r>
            <w:r w:rsidRPr="00647C5B">
              <w:rPr>
                <w:sz w:val="18"/>
                <w:szCs w:val="18"/>
                <w:lang w:val="ro-RO"/>
              </w:rPr>
              <w:t>ț</w:t>
            </w:r>
            <w:r w:rsidRPr="00647C5B">
              <w:rPr>
                <w:spacing w:val="1"/>
                <w:sz w:val="18"/>
                <w:szCs w:val="18"/>
                <w:lang w:val="ro-RO"/>
              </w:rPr>
              <w:t>ion</w:t>
            </w:r>
            <w:r w:rsidRPr="00647C5B">
              <w:rPr>
                <w:spacing w:val="-1"/>
                <w:sz w:val="18"/>
                <w:szCs w:val="18"/>
                <w:lang w:val="ro-RO"/>
              </w:rPr>
              <w:t>a</w:t>
            </w:r>
            <w:r w:rsidRPr="00647C5B">
              <w:rPr>
                <w:sz w:val="18"/>
                <w:szCs w:val="18"/>
                <w:lang w:val="ro-RO"/>
              </w:rPr>
              <w:t>re în</w:t>
            </w:r>
            <w:r w:rsidRPr="00647C5B">
              <w:rPr>
                <w:spacing w:val="2"/>
                <w:sz w:val="18"/>
                <w:szCs w:val="18"/>
                <w:lang w:val="ro-RO"/>
              </w:rPr>
              <w:t xml:space="preserve"> </w:t>
            </w:r>
            <w:r w:rsidRPr="00647C5B">
              <w:rPr>
                <w:spacing w:val="-1"/>
                <w:sz w:val="18"/>
                <w:szCs w:val="18"/>
                <w:lang w:val="ro-RO"/>
              </w:rPr>
              <w:t>d</w:t>
            </w:r>
            <w:r w:rsidRPr="00647C5B">
              <w:rPr>
                <w:spacing w:val="1"/>
                <w:sz w:val="18"/>
                <w:szCs w:val="18"/>
                <w:lang w:val="ro-RO"/>
              </w:rPr>
              <w:t>o</w:t>
            </w:r>
            <w:r w:rsidRPr="00647C5B">
              <w:rPr>
                <w:spacing w:val="-3"/>
                <w:sz w:val="18"/>
                <w:szCs w:val="18"/>
                <w:lang w:val="ro-RO"/>
              </w:rPr>
              <w:t>m</w:t>
            </w:r>
            <w:r w:rsidRPr="00647C5B">
              <w:rPr>
                <w:spacing w:val="-1"/>
                <w:sz w:val="18"/>
                <w:szCs w:val="18"/>
                <w:lang w:val="ro-RO"/>
              </w:rPr>
              <w:t>e</w:t>
            </w:r>
            <w:r w:rsidRPr="00647C5B">
              <w:rPr>
                <w:spacing w:val="1"/>
                <w:sz w:val="18"/>
                <w:szCs w:val="18"/>
                <w:lang w:val="ro-RO"/>
              </w:rPr>
              <w:t>n</w:t>
            </w:r>
            <w:r w:rsidRPr="00647C5B">
              <w:rPr>
                <w:sz w:val="18"/>
                <w:szCs w:val="18"/>
                <w:lang w:val="ro-RO"/>
              </w:rPr>
              <w:t>iu</w:t>
            </w:r>
            <w:r w:rsidRPr="00647C5B">
              <w:rPr>
                <w:spacing w:val="2"/>
                <w:sz w:val="18"/>
                <w:szCs w:val="18"/>
                <w:lang w:val="ro-RO"/>
              </w:rPr>
              <w:t xml:space="preserve"> </w:t>
            </w:r>
            <w:r w:rsidRPr="00647C5B">
              <w:rPr>
                <w:sz w:val="18"/>
                <w:szCs w:val="18"/>
                <w:lang w:val="ro-RO"/>
              </w:rPr>
              <w:t>s</w:t>
            </w:r>
            <w:r w:rsidRPr="00647C5B">
              <w:rPr>
                <w:spacing w:val="-1"/>
                <w:sz w:val="18"/>
                <w:szCs w:val="18"/>
                <w:lang w:val="ro-RO"/>
              </w:rPr>
              <w:t>a</w:t>
            </w:r>
            <w:r w:rsidRPr="00647C5B">
              <w:rPr>
                <w:sz w:val="18"/>
                <w:szCs w:val="18"/>
                <w:lang w:val="ro-RO"/>
              </w:rPr>
              <w:t>u în</w:t>
            </w:r>
            <w:r w:rsidRPr="00647C5B">
              <w:rPr>
                <w:spacing w:val="2"/>
                <w:sz w:val="18"/>
                <w:szCs w:val="18"/>
                <w:lang w:val="ro-RO"/>
              </w:rPr>
              <w:t xml:space="preserve"> </w:t>
            </w:r>
            <w:r w:rsidRPr="00647C5B">
              <w:rPr>
                <w:spacing w:val="-3"/>
                <w:sz w:val="18"/>
                <w:szCs w:val="18"/>
                <w:lang w:val="ro-RO"/>
              </w:rPr>
              <w:t>m</w:t>
            </w:r>
            <w:r w:rsidRPr="00647C5B">
              <w:rPr>
                <w:spacing w:val="-1"/>
                <w:sz w:val="18"/>
                <w:szCs w:val="18"/>
                <w:lang w:val="ro-RO"/>
              </w:rPr>
              <w:t>a</w:t>
            </w:r>
            <w:r w:rsidRPr="00647C5B">
              <w:rPr>
                <w:spacing w:val="1"/>
                <w:sz w:val="18"/>
                <w:szCs w:val="18"/>
                <w:lang w:val="ro-RO"/>
              </w:rPr>
              <w:t>n</w:t>
            </w:r>
            <w:r w:rsidRPr="00647C5B">
              <w:rPr>
                <w:spacing w:val="-1"/>
                <w:sz w:val="18"/>
                <w:szCs w:val="18"/>
                <w:lang w:val="ro-RO"/>
              </w:rPr>
              <w:t>ag</w:t>
            </w:r>
            <w:r w:rsidRPr="00647C5B">
              <w:rPr>
                <w:spacing w:val="1"/>
                <w:sz w:val="18"/>
                <w:szCs w:val="18"/>
                <w:lang w:val="ro-RO"/>
              </w:rPr>
              <w:t>e</w:t>
            </w:r>
            <w:r w:rsidRPr="00647C5B">
              <w:rPr>
                <w:sz w:val="18"/>
                <w:szCs w:val="18"/>
                <w:lang w:val="ro-RO"/>
              </w:rPr>
              <w:t>m</w:t>
            </w:r>
            <w:r w:rsidRPr="00647C5B">
              <w:rPr>
                <w:spacing w:val="-1"/>
                <w:sz w:val="18"/>
                <w:szCs w:val="18"/>
                <w:lang w:val="ro-RO"/>
              </w:rPr>
              <w:t>e</w:t>
            </w:r>
            <w:r w:rsidRPr="00647C5B">
              <w:rPr>
                <w:spacing w:val="1"/>
                <w:sz w:val="18"/>
                <w:szCs w:val="18"/>
                <w:lang w:val="ro-RO"/>
              </w:rPr>
              <w:t>n</w:t>
            </w:r>
            <w:r w:rsidRPr="00647C5B">
              <w:rPr>
                <w:sz w:val="18"/>
                <w:szCs w:val="18"/>
                <w:lang w:val="ro-RO"/>
              </w:rPr>
              <w:t>t</w:t>
            </w:r>
            <w:r w:rsidRPr="00647C5B">
              <w:rPr>
                <w:spacing w:val="1"/>
                <w:sz w:val="18"/>
                <w:szCs w:val="18"/>
                <w:lang w:val="ro-RO"/>
              </w:rPr>
              <w:t xml:space="preserve"> </w:t>
            </w:r>
            <w:r w:rsidRPr="00647C5B">
              <w:rPr>
                <w:spacing w:val="-1"/>
                <w:sz w:val="18"/>
                <w:szCs w:val="18"/>
                <w:lang w:val="ro-RO"/>
              </w:rPr>
              <w:t>e</w:t>
            </w:r>
            <w:r w:rsidRPr="00647C5B">
              <w:rPr>
                <w:spacing w:val="1"/>
                <w:sz w:val="18"/>
                <w:szCs w:val="18"/>
                <w:lang w:val="ro-RO"/>
              </w:rPr>
              <w:t>du</w:t>
            </w:r>
            <w:r w:rsidRPr="00647C5B">
              <w:rPr>
                <w:spacing w:val="-1"/>
                <w:sz w:val="18"/>
                <w:szCs w:val="18"/>
                <w:lang w:val="ro-RO"/>
              </w:rPr>
              <w:t>ca</w:t>
            </w:r>
            <w:r w:rsidRPr="00647C5B">
              <w:rPr>
                <w:sz w:val="18"/>
                <w:szCs w:val="18"/>
                <w:lang w:val="ro-RO"/>
              </w:rPr>
              <w:t>ț</w:t>
            </w:r>
            <w:r w:rsidRPr="00647C5B">
              <w:rPr>
                <w:spacing w:val="1"/>
                <w:sz w:val="18"/>
                <w:szCs w:val="18"/>
                <w:lang w:val="ro-RO"/>
              </w:rPr>
              <w:t>ion</w:t>
            </w:r>
            <w:r w:rsidRPr="00647C5B">
              <w:rPr>
                <w:spacing w:val="-1"/>
                <w:sz w:val="18"/>
                <w:szCs w:val="18"/>
                <w:lang w:val="ro-RO"/>
              </w:rPr>
              <w:t>a</w:t>
            </w:r>
            <w:r w:rsidRPr="00647C5B">
              <w:rPr>
                <w:spacing w:val="-2"/>
                <w:sz w:val="18"/>
                <w:szCs w:val="18"/>
                <w:lang w:val="ro-RO"/>
              </w:rPr>
              <w:t>l</w:t>
            </w:r>
            <w:r w:rsidRPr="00647C5B">
              <w:rPr>
                <w:sz w:val="18"/>
                <w:szCs w:val="18"/>
                <w:lang w:val="ro-RO"/>
              </w:rPr>
              <w:t xml:space="preserve">, </w:t>
            </w:r>
            <w:r w:rsidRPr="00647C5B">
              <w:rPr>
                <w:spacing w:val="1"/>
                <w:sz w:val="18"/>
                <w:szCs w:val="18"/>
                <w:lang w:val="ro-RO"/>
              </w:rPr>
              <w:t>do</w:t>
            </w:r>
            <w:r w:rsidRPr="00647C5B">
              <w:rPr>
                <w:spacing w:val="-1"/>
                <w:sz w:val="18"/>
                <w:szCs w:val="18"/>
                <w:lang w:val="ro-RO"/>
              </w:rPr>
              <w:t>ve</w:t>
            </w:r>
            <w:r w:rsidRPr="00647C5B">
              <w:rPr>
                <w:spacing w:val="1"/>
                <w:sz w:val="18"/>
                <w:szCs w:val="18"/>
                <w:lang w:val="ro-RO"/>
              </w:rPr>
              <w:t>d</w:t>
            </w:r>
            <w:r w:rsidRPr="00647C5B">
              <w:rPr>
                <w:sz w:val="18"/>
                <w:szCs w:val="18"/>
                <w:lang w:val="ro-RO"/>
              </w:rPr>
              <w:t>i</w:t>
            </w:r>
            <w:r w:rsidRPr="00647C5B">
              <w:rPr>
                <w:spacing w:val="1"/>
                <w:sz w:val="18"/>
                <w:szCs w:val="18"/>
                <w:lang w:val="ro-RO"/>
              </w:rPr>
              <w:t>t</w:t>
            </w:r>
            <w:r w:rsidRPr="00647C5B">
              <w:rPr>
                <w:sz w:val="18"/>
                <w:szCs w:val="18"/>
                <w:lang w:val="ro-RO"/>
              </w:rPr>
              <w:t xml:space="preserve">e </w:t>
            </w:r>
            <w:r w:rsidRPr="00647C5B">
              <w:rPr>
                <w:spacing w:val="1"/>
                <w:sz w:val="18"/>
                <w:szCs w:val="18"/>
                <w:lang w:val="ro-RO"/>
              </w:rPr>
              <w:t>p</w:t>
            </w:r>
            <w:r w:rsidRPr="00647C5B">
              <w:rPr>
                <w:spacing w:val="-2"/>
                <w:sz w:val="18"/>
                <w:szCs w:val="18"/>
                <w:lang w:val="ro-RO"/>
              </w:rPr>
              <w:t>r</w:t>
            </w:r>
            <w:r w:rsidRPr="00647C5B">
              <w:rPr>
                <w:sz w:val="18"/>
                <w:szCs w:val="18"/>
                <w:lang w:val="ro-RO"/>
              </w:rPr>
              <w:t xml:space="preserve">in </w:t>
            </w:r>
            <w:r w:rsidRPr="00647C5B">
              <w:rPr>
                <w:spacing w:val="1"/>
                <w:sz w:val="18"/>
                <w:szCs w:val="18"/>
                <w:lang w:val="ro-RO"/>
              </w:rPr>
              <w:t>do</w:t>
            </w:r>
            <w:r w:rsidRPr="00647C5B">
              <w:rPr>
                <w:spacing w:val="-3"/>
                <w:sz w:val="18"/>
                <w:szCs w:val="18"/>
                <w:lang w:val="ro-RO"/>
              </w:rPr>
              <w:t>c</w:t>
            </w:r>
            <w:r w:rsidRPr="00647C5B">
              <w:rPr>
                <w:spacing w:val="1"/>
                <w:sz w:val="18"/>
                <w:szCs w:val="18"/>
                <w:lang w:val="ro-RO"/>
              </w:rPr>
              <w:t>u</w:t>
            </w:r>
            <w:r w:rsidRPr="00647C5B">
              <w:rPr>
                <w:spacing w:val="-3"/>
                <w:sz w:val="18"/>
                <w:szCs w:val="18"/>
                <w:lang w:val="ro-RO"/>
              </w:rPr>
              <w:t>m</w:t>
            </w:r>
            <w:r w:rsidRPr="00647C5B">
              <w:rPr>
                <w:spacing w:val="-1"/>
                <w:sz w:val="18"/>
                <w:szCs w:val="18"/>
                <w:lang w:val="ro-RO"/>
              </w:rPr>
              <w:t>e</w:t>
            </w:r>
            <w:r w:rsidRPr="00647C5B">
              <w:rPr>
                <w:spacing w:val="1"/>
                <w:sz w:val="18"/>
                <w:szCs w:val="18"/>
                <w:lang w:val="ro-RO"/>
              </w:rPr>
              <w:t>n</w:t>
            </w:r>
            <w:r w:rsidRPr="00647C5B">
              <w:rPr>
                <w:sz w:val="18"/>
                <w:szCs w:val="18"/>
                <w:lang w:val="ro-RO"/>
              </w:rPr>
              <w:t xml:space="preserve">te </w:t>
            </w:r>
            <w:r w:rsidRPr="00647C5B">
              <w:rPr>
                <w:spacing w:val="1"/>
                <w:sz w:val="18"/>
                <w:szCs w:val="18"/>
                <w:lang w:val="ro-RO"/>
              </w:rPr>
              <w:t>o</w:t>
            </w:r>
            <w:r w:rsidRPr="00647C5B">
              <w:rPr>
                <w:spacing w:val="-2"/>
                <w:sz w:val="18"/>
                <w:szCs w:val="18"/>
                <w:lang w:val="ro-RO"/>
              </w:rPr>
              <w:t>f</w:t>
            </w:r>
            <w:r w:rsidRPr="00647C5B">
              <w:rPr>
                <w:sz w:val="18"/>
                <w:szCs w:val="18"/>
                <w:lang w:val="ro-RO"/>
              </w:rPr>
              <w:t>ici</w:t>
            </w:r>
            <w:r w:rsidRPr="00647C5B">
              <w:rPr>
                <w:spacing w:val="-1"/>
                <w:sz w:val="18"/>
                <w:szCs w:val="18"/>
                <w:lang w:val="ro-RO"/>
              </w:rPr>
              <w:t>a</w:t>
            </w:r>
            <w:r w:rsidRPr="00647C5B">
              <w:rPr>
                <w:sz w:val="18"/>
                <w:szCs w:val="18"/>
                <w:lang w:val="ro-RO"/>
              </w:rPr>
              <w:t>le ale</w:t>
            </w:r>
            <w:r w:rsidRPr="00647C5B">
              <w:rPr>
                <w:spacing w:val="2"/>
                <w:sz w:val="18"/>
                <w:szCs w:val="18"/>
                <w:lang w:val="ro-RO"/>
              </w:rPr>
              <w:t xml:space="preserve"> </w:t>
            </w:r>
            <w:r w:rsidRPr="00647C5B">
              <w:rPr>
                <w:spacing w:val="-3"/>
                <w:sz w:val="18"/>
                <w:szCs w:val="18"/>
                <w:lang w:val="ro-RO"/>
              </w:rPr>
              <w:t>m</w:t>
            </w:r>
            <w:r w:rsidRPr="00647C5B">
              <w:rPr>
                <w:spacing w:val="-1"/>
                <w:sz w:val="18"/>
                <w:szCs w:val="18"/>
                <w:lang w:val="ro-RO"/>
              </w:rPr>
              <w:t>a</w:t>
            </w:r>
            <w:r w:rsidRPr="00647C5B">
              <w:rPr>
                <w:spacing w:val="1"/>
                <w:sz w:val="18"/>
                <w:szCs w:val="18"/>
                <w:lang w:val="ro-RO"/>
              </w:rPr>
              <w:t>n</w:t>
            </w:r>
            <w:r w:rsidRPr="00647C5B">
              <w:rPr>
                <w:spacing w:val="3"/>
                <w:sz w:val="18"/>
                <w:szCs w:val="18"/>
                <w:lang w:val="ro-RO"/>
              </w:rPr>
              <w:t>i</w:t>
            </w:r>
            <w:r w:rsidRPr="00647C5B">
              <w:rPr>
                <w:spacing w:val="-2"/>
                <w:sz w:val="18"/>
                <w:szCs w:val="18"/>
                <w:lang w:val="ro-RO"/>
              </w:rPr>
              <w:t>f</w:t>
            </w:r>
            <w:r w:rsidRPr="00647C5B">
              <w:rPr>
                <w:spacing w:val="-1"/>
                <w:sz w:val="18"/>
                <w:szCs w:val="18"/>
                <w:lang w:val="ro-RO"/>
              </w:rPr>
              <w:t>e</w:t>
            </w:r>
            <w:r w:rsidRPr="00647C5B">
              <w:rPr>
                <w:sz w:val="18"/>
                <w:szCs w:val="18"/>
                <w:lang w:val="ro-RO"/>
              </w:rPr>
              <w:t>st</w:t>
            </w:r>
            <w:r w:rsidRPr="00647C5B">
              <w:rPr>
                <w:spacing w:val="-1"/>
                <w:sz w:val="18"/>
                <w:szCs w:val="18"/>
                <w:lang w:val="ro-RO"/>
              </w:rPr>
              <w:t>ă</w:t>
            </w:r>
            <w:r w:rsidRPr="00647C5B">
              <w:rPr>
                <w:sz w:val="18"/>
                <w:szCs w:val="18"/>
                <w:lang w:val="ro-RO"/>
              </w:rPr>
              <w:t>rii</w:t>
            </w:r>
            <w:r w:rsidRPr="00647C5B">
              <w:rPr>
                <w:spacing w:val="1"/>
                <w:sz w:val="18"/>
                <w:szCs w:val="18"/>
                <w:lang w:val="ro-RO"/>
              </w:rPr>
              <w:t xml:space="preserve"> </w:t>
            </w:r>
            <w:r w:rsidRPr="00647C5B">
              <w:rPr>
                <w:sz w:val="18"/>
                <w:szCs w:val="18"/>
                <w:lang w:val="ro-RO"/>
              </w:rPr>
              <w:t xml:space="preserve">și </w:t>
            </w:r>
            <w:r w:rsidRPr="00647C5B">
              <w:rPr>
                <w:spacing w:val="-1"/>
                <w:sz w:val="18"/>
                <w:szCs w:val="18"/>
                <w:lang w:val="ro-RO"/>
              </w:rPr>
              <w:t>ca</w:t>
            </w:r>
            <w:r w:rsidRPr="00647C5B">
              <w:rPr>
                <w:sz w:val="18"/>
                <w:szCs w:val="18"/>
                <w:lang w:val="ro-RO"/>
              </w:rPr>
              <w:t xml:space="preserve">re </w:t>
            </w:r>
            <w:r w:rsidRPr="00647C5B">
              <w:rPr>
                <w:spacing w:val="1"/>
                <w:sz w:val="18"/>
                <w:szCs w:val="18"/>
                <w:lang w:val="ro-RO"/>
              </w:rPr>
              <w:t>de</w:t>
            </w:r>
            <w:r w:rsidRPr="00647C5B">
              <w:rPr>
                <w:spacing w:val="-3"/>
                <w:sz w:val="18"/>
                <w:szCs w:val="18"/>
                <w:lang w:val="ro-RO"/>
              </w:rPr>
              <w:t>m</w:t>
            </w:r>
            <w:r w:rsidRPr="00647C5B">
              <w:rPr>
                <w:spacing w:val="1"/>
                <w:sz w:val="18"/>
                <w:szCs w:val="18"/>
                <w:lang w:val="ro-RO"/>
              </w:rPr>
              <w:t>on</w:t>
            </w:r>
            <w:r w:rsidRPr="00647C5B">
              <w:rPr>
                <w:sz w:val="18"/>
                <w:szCs w:val="18"/>
                <w:lang w:val="ro-RO"/>
              </w:rPr>
              <w:t>str</w:t>
            </w:r>
            <w:r w:rsidRPr="00647C5B">
              <w:rPr>
                <w:spacing w:val="-1"/>
                <w:sz w:val="18"/>
                <w:szCs w:val="18"/>
                <w:lang w:val="ro-RO"/>
              </w:rPr>
              <w:t>eaz</w:t>
            </w:r>
            <w:r w:rsidRPr="00647C5B">
              <w:rPr>
                <w:sz w:val="18"/>
                <w:szCs w:val="18"/>
                <w:lang w:val="ro-RO"/>
              </w:rPr>
              <w:t xml:space="preserve">ă </w:t>
            </w:r>
            <w:r w:rsidRPr="00647C5B">
              <w:rPr>
                <w:spacing w:val="1"/>
                <w:sz w:val="18"/>
                <w:szCs w:val="18"/>
                <w:lang w:val="ro-RO"/>
              </w:rPr>
              <w:t>p</w:t>
            </w:r>
            <w:r w:rsidRPr="00647C5B">
              <w:rPr>
                <w:spacing w:val="-1"/>
                <w:sz w:val="18"/>
                <w:szCs w:val="18"/>
                <w:lang w:val="ro-RO"/>
              </w:rPr>
              <w:t>e</w:t>
            </w:r>
            <w:r w:rsidRPr="00647C5B">
              <w:rPr>
                <w:sz w:val="18"/>
                <w:szCs w:val="18"/>
                <w:lang w:val="ro-RO"/>
              </w:rPr>
              <w:t>r</w:t>
            </w:r>
            <w:r w:rsidRPr="00647C5B">
              <w:rPr>
                <w:spacing w:val="-2"/>
                <w:sz w:val="18"/>
                <w:szCs w:val="18"/>
                <w:lang w:val="ro-RO"/>
              </w:rPr>
              <w:t>f</w:t>
            </w:r>
            <w:r w:rsidRPr="00647C5B">
              <w:rPr>
                <w:spacing w:val="1"/>
                <w:sz w:val="18"/>
                <w:szCs w:val="18"/>
                <w:lang w:val="ro-RO"/>
              </w:rPr>
              <w:t>o</w:t>
            </w:r>
            <w:r w:rsidRPr="00647C5B">
              <w:rPr>
                <w:spacing w:val="2"/>
                <w:sz w:val="18"/>
                <w:szCs w:val="18"/>
                <w:lang w:val="ro-RO"/>
              </w:rPr>
              <w:t>r</w:t>
            </w:r>
            <w:r w:rsidRPr="00647C5B">
              <w:rPr>
                <w:spacing w:val="-3"/>
                <w:sz w:val="18"/>
                <w:szCs w:val="18"/>
                <w:lang w:val="ro-RO"/>
              </w:rPr>
              <w:t>m</w:t>
            </w:r>
            <w:r w:rsidRPr="00647C5B">
              <w:rPr>
                <w:spacing w:val="-1"/>
                <w:sz w:val="18"/>
                <w:szCs w:val="18"/>
                <w:lang w:val="ro-RO"/>
              </w:rPr>
              <w:t>a</w:t>
            </w:r>
            <w:r w:rsidRPr="00647C5B">
              <w:rPr>
                <w:spacing w:val="1"/>
                <w:sz w:val="18"/>
                <w:szCs w:val="18"/>
                <w:lang w:val="ro-RO"/>
              </w:rPr>
              <w:t>n</w:t>
            </w:r>
            <w:r w:rsidRPr="00647C5B">
              <w:rPr>
                <w:sz w:val="18"/>
                <w:szCs w:val="18"/>
                <w:lang w:val="ro-RO"/>
              </w:rPr>
              <w:t xml:space="preserve">țele </w:t>
            </w:r>
            <w:r w:rsidRPr="00647C5B">
              <w:rPr>
                <w:spacing w:val="1"/>
                <w:sz w:val="18"/>
                <w:szCs w:val="18"/>
                <w:lang w:val="ro-RO"/>
              </w:rPr>
              <w:t>d</w:t>
            </w:r>
            <w:r w:rsidRPr="00647C5B">
              <w:rPr>
                <w:spacing w:val="-1"/>
                <w:sz w:val="18"/>
                <w:szCs w:val="18"/>
                <w:lang w:val="ro-RO"/>
              </w:rPr>
              <w:t>e</w:t>
            </w:r>
            <w:r w:rsidRPr="00647C5B">
              <w:rPr>
                <w:spacing w:val="1"/>
                <w:sz w:val="18"/>
                <w:szCs w:val="18"/>
                <w:lang w:val="ro-RO"/>
              </w:rPr>
              <w:t>o</w:t>
            </w:r>
            <w:r w:rsidRPr="00647C5B">
              <w:rPr>
                <w:sz w:val="18"/>
                <w:szCs w:val="18"/>
                <w:lang w:val="ro-RO"/>
              </w:rPr>
              <w:t>s</w:t>
            </w:r>
            <w:r w:rsidRPr="00647C5B">
              <w:rPr>
                <w:spacing w:val="-1"/>
                <w:sz w:val="18"/>
                <w:szCs w:val="18"/>
                <w:lang w:val="ro-RO"/>
              </w:rPr>
              <w:t>e</w:t>
            </w:r>
            <w:r w:rsidRPr="00647C5B">
              <w:rPr>
                <w:spacing w:val="1"/>
                <w:sz w:val="18"/>
                <w:szCs w:val="18"/>
                <w:lang w:val="ro-RO"/>
              </w:rPr>
              <w:t>b</w:t>
            </w:r>
            <w:r w:rsidRPr="00647C5B">
              <w:rPr>
                <w:sz w:val="18"/>
                <w:szCs w:val="18"/>
                <w:lang w:val="ro-RO"/>
              </w:rPr>
              <w:t>i</w:t>
            </w:r>
            <w:r w:rsidRPr="00647C5B">
              <w:rPr>
                <w:spacing w:val="1"/>
                <w:sz w:val="18"/>
                <w:szCs w:val="18"/>
                <w:lang w:val="ro-RO"/>
              </w:rPr>
              <w:t>t</w:t>
            </w:r>
            <w:r w:rsidRPr="00647C5B">
              <w:rPr>
                <w:sz w:val="18"/>
                <w:szCs w:val="18"/>
                <w:lang w:val="ro-RO"/>
              </w:rPr>
              <w:t xml:space="preserve">e </w:t>
            </w:r>
            <w:r w:rsidRPr="00647C5B">
              <w:rPr>
                <w:spacing w:val="-1"/>
                <w:sz w:val="18"/>
                <w:szCs w:val="18"/>
                <w:lang w:val="ro-RO"/>
              </w:rPr>
              <w:t>a</w:t>
            </w:r>
            <w:r w:rsidRPr="00647C5B">
              <w:rPr>
                <w:sz w:val="18"/>
                <w:szCs w:val="18"/>
                <w:lang w:val="ro-RO"/>
              </w:rPr>
              <w:t xml:space="preserve">le </w:t>
            </w:r>
            <w:r w:rsidRPr="00647C5B">
              <w:rPr>
                <w:spacing w:val="-1"/>
                <w:sz w:val="18"/>
                <w:szCs w:val="18"/>
                <w:lang w:val="ro-RO"/>
              </w:rPr>
              <w:t>ca</w:t>
            </w:r>
            <w:r w:rsidRPr="00647C5B">
              <w:rPr>
                <w:spacing w:val="1"/>
                <w:sz w:val="18"/>
                <w:szCs w:val="18"/>
                <w:lang w:val="ro-RO"/>
              </w:rPr>
              <w:t>d</w:t>
            </w:r>
            <w:r w:rsidRPr="00647C5B">
              <w:rPr>
                <w:sz w:val="18"/>
                <w:szCs w:val="18"/>
                <w:lang w:val="ro-RO"/>
              </w:rPr>
              <w:t>r</w:t>
            </w:r>
            <w:r w:rsidRPr="00647C5B">
              <w:rPr>
                <w:spacing w:val="1"/>
                <w:sz w:val="18"/>
                <w:szCs w:val="18"/>
                <w:lang w:val="ro-RO"/>
              </w:rPr>
              <w:t>u</w:t>
            </w:r>
            <w:r w:rsidRPr="00647C5B">
              <w:rPr>
                <w:sz w:val="18"/>
                <w:szCs w:val="18"/>
                <w:lang w:val="ro-RO"/>
              </w:rPr>
              <w:t>l</w:t>
            </w:r>
            <w:r w:rsidRPr="00647C5B">
              <w:rPr>
                <w:spacing w:val="1"/>
                <w:sz w:val="18"/>
                <w:szCs w:val="18"/>
                <w:lang w:val="ro-RO"/>
              </w:rPr>
              <w:t>u</w:t>
            </w:r>
            <w:r w:rsidRPr="00647C5B">
              <w:rPr>
                <w:sz w:val="18"/>
                <w:szCs w:val="18"/>
                <w:lang w:val="ro-RO"/>
              </w:rPr>
              <w:t>i</w:t>
            </w:r>
            <w:r w:rsidRPr="00647C5B">
              <w:rPr>
                <w:spacing w:val="-2"/>
                <w:sz w:val="18"/>
                <w:szCs w:val="18"/>
                <w:lang w:val="ro-RO"/>
              </w:rPr>
              <w:t xml:space="preserve"> </w:t>
            </w:r>
            <w:r w:rsidRPr="00647C5B">
              <w:rPr>
                <w:spacing w:val="1"/>
                <w:sz w:val="18"/>
                <w:szCs w:val="18"/>
                <w:lang w:val="ro-RO"/>
              </w:rPr>
              <w:t>d</w:t>
            </w:r>
            <w:r w:rsidRPr="00647C5B">
              <w:rPr>
                <w:spacing w:val="-2"/>
                <w:sz w:val="18"/>
                <w:szCs w:val="18"/>
                <w:lang w:val="ro-RO"/>
              </w:rPr>
              <w:t>i</w:t>
            </w:r>
            <w:r w:rsidRPr="00647C5B">
              <w:rPr>
                <w:spacing w:val="1"/>
                <w:sz w:val="18"/>
                <w:szCs w:val="18"/>
                <w:lang w:val="ro-RO"/>
              </w:rPr>
              <w:t>d</w:t>
            </w:r>
            <w:r w:rsidRPr="00647C5B">
              <w:rPr>
                <w:spacing w:val="-1"/>
                <w:sz w:val="18"/>
                <w:szCs w:val="18"/>
                <w:lang w:val="ro-RO"/>
              </w:rPr>
              <w:t>ac</w:t>
            </w:r>
            <w:r w:rsidRPr="00647C5B">
              <w:rPr>
                <w:sz w:val="18"/>
                <w:szCs w:val="18"/>
                <w:lang w:val="ro-RO"/>
              </w:rPr>
              <w:t>t</w:t>
            </w:r>
            <w:r w:rsidRPr="00647C5B">
              <w:rPr>
                <w:spacing w:val="1"/>
                <w:sz w:val="18"/>
                <w:szCs w:val="18"/>
                <w:lang w:val="ro-RO"/>
              </w:rPr>
              <w:t>i</w:t>
            </w:r>
            <w:r w:rsidRPr="00647C5B">
              <w:rPr>
                <w:sz w:val="18"/>
                <w:szCs w:val="18"/>
                <w:lang w:val="ro-RO"/>
              </w:rPr>
              <w:t>c în</w:t>
            </w:r>
            <w:r w:rsidRPr="00647C5B">
              <w:rPr>
                <w:spacing w:val="2"/>
                <w:sz w:val="18"/>
                <w:szCs w:val="18"/>
                <w:lang w:val="ro-RO"/>
              </w:rPr>
              <w:t xml:space="preserve"> </w:t>
            </w:r>
            <w:r w:rsidRPr="00647C5B">
              <w:rPr>
                <w:spacing w:val="-2"/>
                <w:sz w:val="18"/>
                <w:szCs w:val="18"/>
                <w:lang w:val="ro-RO"/>
              </w:rPr>
              <w:t>i</w:t>
            </w:r>
            <w:r w:rsidRPr="00647C5B">
              <w:rPr>
                <w:spacing w:val="1"/>
                <w:sz w:val="18"/>
                <w:szCs w:val="18"/>
                <w:lang w:val="ro-RO"/>
              </w:rPr>
              <w:t>no</w:t>
            </w:r>
            <w:r w:rsidRPr="00647C5B">
              <w:rPr>
                <w:spacing w:val="-1"/>
                <w:sz w:val="18"/>
                <w:szCs w:val="18"/>
                <w:lang w:val="ro-RO"/>
              </w:rPr>
              <w:t>va</w:t>
            </w:r>
            <w:r w:rsidRPr="00647C5B">
              <w:rPr>
                <w:sz w:val="18"/>
                <w:szCs w:val="18"/>
                <w:lang w:val="ro-RO"/>
              </w:rPr>
              <w:t>r</w:t>
            </w:r>
            <w:r w:rsidRPr="00647C5B">
              <w:rPr>
                <w:spacing w:val="-1"/>
                <w:sz w:val="18"/>
                <w:szCs w:val="18"/>
                <w:lang w:val="ro-RO"/>
              </w:rPr>
              <w:t>e</w:t>
            </w:r>
            <w:r w:rsidRPr="00647C5B">
              <w:rPr>
                <w:sz w:val="18"/>
                <w:szCs w:val="18"/>
                <w:lang w:val="ro-RO"/>
              </w:rPr>
              <w:t xml:space="preserve">a </w:t>
            </w:r>
            <w:r w:rsidRPr="00647C5B">
              <w:rPr>
                <w:spacing w:val="1"/>
                <w:sz w:val="18"/>
                <w:szCs w:val="18"/>
                <w:lang w:val="ro-RO"/>
              </w:rPr>
              <w:t>d</w:t>
            </w:r>
            <w:r w:rsidRPr="00647C5B">
              <w:rPr>
                <w:sz w:val="18"/>
                <w:szCs w:val="18"/>
                <w:lang w:val="ro-RO"/>
              </w:rPr>
              <w:t>i</w:t>
            </w:r>
            <w:r w:rsidRPr="00647C5B">
              <w:rPr>
                <w:spacing w:val="1"/>
                <w:sz w:val="18"/>
                <w:szCs w:val="18"/>
                <w:lang w:val="ro-RO"/>
              </w:rPr>
              <w:t>d</w:t>
            </w:r>
            <w:r w:rsidRPr="00647C5B">
              <w:rPr>
                <w:spacing w:val="-1"/>
                <w:sz w:val="18"/>
                <w:szCs w:val="18"/>
                <w:lang w:val="ro-RO"/>
              </w:rPr>
              <w:t>ac</w:t>
            </w:r>
            <w:r w:rsidRPr="00647C5B">
              <w:rPr>
                <w:sz w:val="18"/>
                <w:szCs w:val="18"/>
                <w:lang w:val="ro-RO"/>
              </w:rPr>
              <w:t>t</w:t>
            </w:r>
            <w:r w:rsidRPr="00647C5B">
              <w:rPr>
                <w:spacing w:val="1"/>
                <w:sz w:val="18"/>
                <w:szCs w:val="18"/>
                <w:lang w:val="ro-RO"/>
              </w:rPr>
              <w:t>i</w:t>
            </w:r>
            <w:r w:rsidRPr="00647C5B">
              <w:rPr>
                <w:spacing w:val="-1"/>
                <w:sz w:val="18"/>
                <w:szCs w:val="18"/>
                <w:lang w:val="ro-RO"/>
              </w:rPr>
              <w:t>c</w:t>
            </w:r>
            <w:r w:rsidRPr="00647C5B">
              <w:rPr>
                <w:sz w:val="18"/>
                <w:szCs w:val="18"/>
                <w:lang w:val="ro-RO"/>
              </w:rPr>
              <w:t>ă</w:t>
            </w:r>
          </w:p>
        </w:tc>
        <w:tc>
          <w:tcPr>
            <w:tcW w:w="1722" w:type="dxa"/>
            <w:tcBorders>
              <w:top w:val="single" w:sz="5" w:space="0" w:color="000000"/>
              <w:left w:val="single" w:sz="5" w:space="0" w:color="000000"/>
              <w:bottom w:val="single" w:sz="5" w:space="0" w:color="000000"/>
              <w:right w:val="single" w:sz="5" w:space="0" w:color="000000"/>
            </w:tcBorders>
          </w:tcPr>
          <w:p w14:paraId="57E4D079" w14:textId="77777777" w:rsidR="008F5D55" w:rsidRPr="00647C5B" w:rsidRDefault="00054EB8">
            <w:pPr>
              <w:spacing w:line="180" w:lineRule="exact"/>
              <w:ind w:left="102"/>
              <w:rPr>
                <w:sz w:val="18"/>
                <w:szCs w:val="18"/>
                <w:lang w:val="ro-RO"/>
              </w:rPr>
            </w:pPr>
            <w:r w:rsidRPr="00647C5B">
              <w:rPr>
                <w:sz w:val="18"/>
                <w:szCs w:val="18"/>
                <w:lang w:val="ro-RO"/>
              </w:rPr>
              <w:t>-</w:t>
            </w:r>
            <w:r w:rsidRPr="00647C5B">
              <w:rPr>
                <w:spacing w:val="1"/>
                <w:sz w:val="18"/>
                <w:szCs w:val="18"/>
                <w:lang w:val="ro-RO"/>
              </w:rPr>
              <w:t xml:space="preserve"> </w:t>
            </w:r>
            <w:r w:rsidRPr="00647C5B">
              <w:rPr>
                <w:spacing w:val="-1"/>
                <w:sz w:val="18"/>
                <w:szCs w:val="18"/>
                <w:lang w:val="ro-RO"/>
              </w:rPr>
              <w:t>c</w:t>
            </w:r>
            <w:r w:rsidRPr="00647C5B">
              <w:rPr>
                <w:spacing w:val="1"/>
                <w:sz w:val="18"/>
                <w:szCs w:val="18"/>
                <w:lang w:val="ro-RO"/>
              </w:rPr>
              <w:t>o</w:t>
            </w:r>
            <w:r w:rsidRPr="00647C5B">
              <w:rPr>
                <w:spacing w:val="-3"/>
                <w:sz w:val="18"/>
                <w:szCs w:val="18"/>
                <w:lang w:val="ro-RO"/>
              </w:rPr>
              <w:t>m</w:t>
            </w:r>
            <w:r w:rsidRPr="00647C5B">
              <w:rPr>
                <w:spacing w:val="1"/>
                <w:sz w:val="18"/>
                <w:szCs w:val="18"/>
                <w:lang w:val="ro-RO"/>
              </w:rPr>
              <w:t>un</w:t>
            </w:r>
            <w:r w:rsidRPr="00647C5B">
              <w:rPr>
                <w:sz w:val="18"/>
                <w:szCs w:val="18"/>
                <w:lang w:val="ro-RO"/>
              </w:rPr>
              <w:t>ic</w:t>
            </w:r>
            <w:r w:rsidRPr="00647C5B">
              <w:rPr>
                <w:spacing w:val="-1"/>
                <w:sz w:val="18"/>
                <w:szCs w:val="18"/>
                <w:lang w:val="ro-RO"/>
              </w:rPr>
              <w:t>ă</w:t>
            </w:r>
            <w:r w:rsidRPr="00647C5B">
              <w:rPr>
                <w:sz w:val="18"/>
                <w:szCs w:val="18"/>
                <w:lang w:val="ro-RO"/>
              </w:rPr>
              <w:t>ri</w:t>
            </w:r>
            <w:r w:rsidRPr="00647C5B">
              <w:rPr>
                <w:spacing w:val="1"/>
                <w:sz w:val="18"/>
                <w:szCs w:val="18"/>
                <w:lang w:val="ro-RO"/>
              </w:rPr>
              <w:t xml:space="preserve"> </w:t>
            </w:r>
            <w:r w:rsidRPr="00647C5B">
              <w:rPr>
                <w:sz w:val="18"/>
                <w:szCs w:val="18"/>
                <w:lang w:val="ro-RO"/>
              </w:rPr>
              <w:t>la</w:t>
            </w:r>
          </w:p>
          <w:p w14:paraId="001E8B17" w14:textId="77777777" w:rsidR="008F5D55" w:rsidRPr="00647C5B" w:rsidRDefault="00054EB8">
            <w:pPr>
              <w:spacing w:before="2" w:line="243" w:lineRule="auto"/>
              <w:ind w:left="102" w:right="126"/>
              <w:rPr>
                <w:sz w:val="18"/>
                <w:szCs w:val="18"/>
                <w:lang w:val="ro-RO"/>
              </w:rPr>
            </w:pPr>
            <w:r w:rsidRPr="00647C5B">
              <w:rPr>
                <w:sz w:val="18"/>
                <w:szCs w:val="18"/>
                <w:lang w:val="ro-RO"/>
              </w:rPr>
              <w:t>si</w:t>
            </w:r>
            <w:r w:rsidRPr="00647C5B">
              <w:rPr>
                <w:spacing w:val="-3"/>
                <w:sz w:val="18"/>
                <w:szCs w:val="18"/>
                <w:lang w:val="ro-RO"/>
              </w:rPr>
              <w:t>m</w:t>
            </w:r>
            <w:r w:rsidRPr="00647C5B">
              <w:rPr>
                <w:spacing w:val="1"/>
                <w:sz w:val="18"/>
                <w:szCs w:val="18"/>
                <w:lang w:val="ro-RO"/>
              </w:rPr>
              <w:t>po</w:t>
            </w:r>
            <w:r w:rsidRPr="00647C5B">
              <w:rPr>
                <w:spacing w:val="-1"/>
                <w:sz w:val="18"/>
                <w:szCs w:val="18"/>
                <w:lang w:val="ro-RO"/>
              </w:rPr>
              <w:t>z</w:t>
            </w:r>
            <w:r w:rsidRPr="00647C5B">
              <w:rPr>
                <w:sz w:val="18"/>
                <w:szCs w:val="18"/>
                <w:lang w:val="ro-RO"/>
              </w:rPr>
              <w:t>i</w:t>
            </w:r>
            <w:r w:rsidRPr="00647C5B">
              <w:rPr>
                <w:spacing w:val="1"/>
                <w:sz w:val="18"/>
                <w:szCs w:val="18"/>
                <w:lang w:val="ro-RO"/>
              </w:rPr>
              <w:t>o</w:t>
            </w:r>
            <w:r w:rsidRPr="00647C5B">
              <w:rPr>
                <w:spacing w:val="-1"/>
                <w:sz w:val="18"/>
                <w:szCs w:val="18"/>
                <w:lang w:val="ro-RO"/>
              </w:rPr>
              <w:t>a</w:t>
            </w:r>
            <w:r w:rsidRPr="00647C5B">
              <w:rPr>
                <w:spacing w:val="1"/>
                <w:sz w:val="18"/>
                <w:szCs w:val="18"/>
                <w:lang w:val="ro-RO"/>
              </w:rPr>
              <w:t>n</w:t>
            </w:r>
            <w:r w:rsidRPr="00647C5B">
              <w:rPr>
                <w:sz w:val="18"/>
                <w:szCs w:val="18"/>
                <w:lang w:val="ro-RO"/>
              </w:rPr>
              <w:t xml:space="preserve">e </w:t>
            </w:r>
            <w:r w:rsidRPr="00647C5B">
              <w:rPr>
                <w:spacing w:val="-1"/>
                <w:sz w:val="18"/>
                <w:szCs w:val="18"/>
                <w:lang w:val="ro-RO"/>
              </w:rPr>
              <w:t>z</w:t>
            </w:r>
            <w:r w:rsidRPr="00647C5B">
              <w:rPr>
                <w:spacing w:val="1"/>
                <w:sz w:val="18"/>
                <w:szCs w:val="18"/>
                <w:lang w:val="ro-RO"/>
              </w:rPr>
              <w:t>on</w:t>
            </w:r>
            <w:r w:rsidRPr="00647C5B">
              <w:rPr>
                <w:spacing w:val="-1"/>
                <w:sz w:val="18"/>
                <w:szCs w:val="18"/>
                <w:lang w:val="ro-RO"/>
              </w:rPr>
              <w:t>a</w:t>
            </w:r>
            <w:r w:rsidRPr="00647C5B">
              <w:rPr>
                <w:sz w:val="18"/>
                <w:szCs w:val="18"/>
                <w:lang w:val="ro-RO"/>
              </w:rPr>
              <w:t>le/j</w:t>
            </w:r>
            <w:r w:rsidRPr="00647C5B">
              <w:rPr>
                <w:spacing w:val="-1"/>
                <w:sz w:val="18"/>
                <w:szCs w:val="18"/>
                <w:lang w:val="ro-RO"/>
              </w:rPr>
              <w:t>u</w:t>
            </w:r>
            <w:r w:rsidRPr="00647C5B">
              <w:rPr>
                <w:spacing w:val="1"/>
                <w:sz w:val="18"/>
                <w:szCs w:val="18"/>
                <w:lang w:val="ro-RO"/>
              </w:rPr>
              <w:t>d</w:t>
            </w:r>
            <w:r w:rsidRPr="00647C5B">
              <w:rPr>
                <w:spacing w:val="-1"/>
                <w:sz w:val="18"/>
                <w:szCs w:val="18"/>
                <w:lang w:val="ro-RO"/>
              </w:rPr>
              <w:t>e</w:t>
            </w:r>
            <w:r w:rsidRPr="00647C5B">
              <w:rPr>
                <w:sz w:val="18"/>
                <w:szCs w:val="18"/>
                <w:lang w:val="ro-RO"/>
              </w:rPr>
              <w:t>țe</w:t>
            </w:r>
            <w:r w:rsidRPr="00647C5B">
              <w:rPr>
                <w:spacing w:val="1"/>
                <w:sz w:val="18"/>
                <w:szCs w:val="18"/>
                <w:lang w:val="ro-RO"/>
              </w:rPr>
              <w:t>n</w:t>
            </w:r>
            <w:r w:rsidRPr="00647C5B">
              <w:rPr>
                <w:spacing w:val="-1"/>
                <w:sz w:val="18"/>
                <w:szCs w:val="18"/>
                <w:lang w:val="ro-RO"/>
              </w:rPr>
              <w:t>e</w:t>
            </w:r>
            <w:r w:rsidRPr="00647C5B">
              <w:rPr>
                <w:sz w:val="18"/>
                <w:szCs w:val="18"/>
                <w:lang w:val="ro-RO"/>
              </w:rPr>
              <w:t>/</w:t>
            </w:r>
            <w:r w:rsidRPr="00647C5B">
              <w:rPr>
                <w:spacing w:val="1"/>
                <w:sz w:val="18"/>
                <w:szCs w:val="18"/>
                <w:lang w:val="ro-RO"/>
              </w:rPr>
              <w:t>n</w:t>
            </w:r>
            <w:r w:rsidRPr="00647C5B">
              <w:rPr>
                <w:spacing w:val="-1"/>
                <w:sz w:val="18"/>
                <w:szCs w:val="18"/>
                <w:lang w:val="ro-RO"/>
              </w:rPr>
              <w:t>a</w:t>
            </w:r>
            <w:r w:rsidRPr="00647C5B">
              <w:rPr>
                <w:sz w:val="18"/>
                <w:szCs w:val="18"/>
                <w:lang w:val="ro-RO"/>
              </w:rPr>
              <w:t xml:space="preserve">ți </w:t>
            </w:r>
            <w:r w:rsidRPr="00647C5B">
              <w:rPr>
                <w:spacing w:val="1"/>
                <w:sz w:val="18"/>
                <w:szCs w:val="18"/>
                <w:lang w:val="ro-RO"/>
              </w:rPr>
              <w:t>on</w:t>
            </w:r>
            <w:r w:rsidRPr="00647C5B">
              <w:rPr>
                <w:spacing w:val="-1"/>
                <w:sz w:val="18"/>
                <w:szCs w:val="18"/>
                <w:lang w:val="ro-RO"/>
              </w:rPr>
              <w:t>a</w:t>
            </w:r>
            <w:r w:rsidRPr="00647C5B">
              <w:rPr>
                <w:sz w:val="18"/>
                <w:szCs w:val="18"/>
                <w:lang w:val="ro-RO"/>
              </w:rPr>
              <w:t>le/i</w:t>
            </w:r>
            <w:r w:rsidRPr="00647C5B">
              <w:rPr>
                <w:spacing w:val="-1"/>
                <w:sz w:val="18"/>
                <w:szCs w:val="18"/>
                <w:lang w:val="ro-RO"/>
              </w:rPr>
              <w:t>n</w:t>
            </w:r>
            <w:r w:rsidRPr="00647C5B">
              <w:rPr>
                <w:sz w:val="18"/>
                <w:szCs w:val="18"/>
                <w:lang w:val="ro-RO"/>
              </w:rPr>
              <w:t>ter</w:t>
            </w:r>
            <w:r w:rsidRPr="00647C5B">
              <w:rPr>
                <w:spacing w:val="1"/>
                <w:sz w:val="18"/>
                <w:szCs w:val="18"/>
                <w:lang w:val="ro-RO"/>
              </w:rPr>
              <w:t>n</w:t>
            </w:r>
            <w:r w:rsidRPr="00647C5B">
              <w:rPr>
                <w:spacing w:val="-1"/>
                <w:sz w:val="18"/>
                <w:szCs w:val="18"/>
                <w:lang w:val="ro-RO"/>
              </w:rPr>
              <w:t>a</w:t>
            </w:r>
            <w:r w:rsidRPr="00647C5B">
              <w:rPr>
                <w:sz w:val="18"/>
                <w:szCs w:val="18"/>
                <w:lang w:val="ro-RO"/>
              </w:rPr>
              <w:t>ț</w:t>
            </w:r>
            <w:r w:rsidRPr="00647C5B">
              <w:rPr>
                <w:spacing w:val="1"/>
                <w:sz w:val="18"/>
                <w:szCs w:val="18"/>
                <w:lang w:val="ro-RO"/>
              </w:rPr>
              <w:t>i</w:t>
            </w:r>
            <w:r w:rsidRPr="00647C5B">
              <w:rPr>
                <w:spacing w:val="-1"/>
                <w:sz w:val="18"/>
                <w:szCs w:val="18"/>
                <w:lang w:val="ro-RO"/>
              </w:rPr>
              <w:t>o</w:t>
            </w:r>
            <w:r w:rsidRPr="00647C5B">
              <w:rPr>
                <w:spacing w:val="1"/>
                <w:sz w:val="18"/>
                <w:szCs w:val="18"/>
                <w:lang w:val="ro-RO"/>
              </w:rPr>
              <w:t>n</w:t>
            </w:r>
            <w:r w:rsidRPr="00647C5B">
              <w:rPr>
                <w:spacing w:val="-1"/>
                <w:sz w:val="18"/>
                <w:szCs w:val="18"/>
                <w:lang w:val="ro-RO"/>
              </w:rPr>
              <w:t>a</w:t>
            </w:r>
            <w:r w:rsidRPr="00647C5B">
              <w:rPr>
                <w:sz w:val="18"/>
                <w:szCs w:val="18"/>
                <w:lang w:val="ro-RO"/>
              </w:rPr>
              <w:t>le</w:t>
            </w:r>
          </w:p>
        </w:tc>
        <w:tc>
          <w:tcPr>
            <w:tcW w:w="994" w:type="dxa"/>
            <w:gridSpan w:val="2"/>
            <w:tcBorders>
              <w:top w:val="single" w:sz="5" w:space="0" w:color="000000"/>
              <w:left w:val="single" w:sz="5" w:space="0" w:color="000000"/>
              <w:bottom w:val="single" w:sz="5" w:space="0" w:color="000000"/>
              <w:right w:val="single" w:sz="5" w:space="0" w:color="000000"/>
            </w:tcBorders>
          </w:tcPr>
          <w:p w14:paraId="2ECA93F9" w14:textId="77777777" w:rsidR="008F5D55" w:rsidRPr="00647C5B" w:rsidRDefault="008F5D55">
            <w:pPr>
              <w:rPr>
                <w:lang w:val="ro-RO"/>
              </w:rPr>
            </w:pPr>
          </w:p>
        </w:tc>
        <w:tc>
          <w:tcPr>
            <w:tcW w:w="850" w:type="dxa"/>
            <w:gridSpan w:val="2"/>
            <w:tcBorders>
              <w:top w:val="single" w:sz="5" w:space="0" w:color="000000"/>
              <w:left w:val="single" w:sz="5" w:space="0" w:color="000000"/>
              <w:bottom w:val="single" w:sz="5" w:space="0" w:color="000000"/>
              <w:right w:val="single" w:sz="5" w:space="0" w:color="000000"/>
            </w:tcBorders>
            <w:shd w:val="clear" w:color="auto" w:fill="BEBEBE"/>
          </w:tcPr>
          <w:p w14:paraId="2C9B8E27" w14:textId="77777777" w:rsidR="008F5D55" w:rsidRPr="00647C5B" w:rsidRDefault="00054EB8">
            <w:pPr>
              <w:spacing w:line="200" w:lineRule="exact"/>
              <w:ind w:left="294" w:right="294"/>
              <w:jc w:val="center"/>
              <w:rPr>
                <w:sz w:val="18"/>
                <w:szCs w:val="18"/>
                <w:lang w:val="ro-RO"/>
              </w:rPr>
            </w:pPr>
            <w:r w:rsidRPr="00647C5B">
              <w:rPr>
                <w:b/>
                <w:spacing w:val="1"/>
                <w:sz w:val="18"/>
                <w:szCs w:val="18"/>
                <w:lang w:val="ro-RO"/>
              </w:rPr>
              <w:t>12</w:t>
            </w:r>
          </w:p>
        </w:tc>
        <w:tc>
          <w:tcPr>
            <w:tcW w:w="991" w:type="dxa"/>
            <w:gridSpan w:val="2"/>
            <w:tcBorders>
              <w:top w:val="single" w:sz="5" w:space="0" w:color="000000"/>
              <w:left w:val="single" w:sz="5" w:space="0" w:color="000000"/>
              <w:bottom w:val="single" w:sz="5" w:space="0" w:color="000000"/>
              <w:right w:val="single" w:sz="5" w:space="0" w:color="000000"/>
            </w:tcBorders>
          </w:tcPr>
          <w:p w14:paraId="66A93619" w14:textId="77777777" w:rsidR="008F5D55" w:rsidRPr="00647C5B" w:rsidRDefault="008F5D55">
            <w:pPr>
              <w:spacing w:before="1" w:line="120" w:lineRule="exact"/>
              <w:rPr>
                <w:sz w:val="12"/>
                <w:szCs w:val="12"/>
                <w:lang w:val="ro-RO"/>
              </w:rPr>
            </w:pPr>
          </w:p>
          <w:p w14:paraId="048D4550" w14:textId="77777777" w:rsidR="008F5D55" w:rsidRPr="00647C5B" w:rsidRDefault="00054EB8">
            <w:pPr>
              <w:ind w:left="104" w:right="105"/>
              <w:jc w:val="center"/>
              <w:rPr>
                <w:sz w:val="18"/>
                <w:szCs w:val="18"/>
                <w:lang w:val="ro-RO"/>
              </w:rPr>
            </w:pPr>
            <w:r w:rsidRPr="00647C5B">
              <w:rPr>
                <w:b/>
                <w:spacing w:val="1"/>
                <w:sz w:val="18"/>
                <w:szCs w:val="18"/>
                <w:lang w:val="ro-RO"/>
              </w:rPr>
              <w:t>1</w:t>
            </w:r>
            <w:r w:rsidRPr="00647C5B">
              <w:rPr>
                <w:b/>
                <w:sz w:val="18"/>
                <w:szCs w:val="18"/>
                <w:lang w:val="ro-RO"/>
              </w:rPr>
              <w:t>/</w:t>
            </w:r>
            <w:r w:rsidRPr="00647C5B">
              <w:rPr>
                <w:b/>
                <w:spacing w:val="1"/>
                <w:sz w:val="18"/>
                <w:szCs w:val="18"/>
                <w:lang w:val="ro-RO"/>
              </w:rPr>
              <w:t>1</w:t>
            </w:r>
            <w:r w:rsidRPr="00647C5B">
              <w:rPr>
                <w:b/>
                <w:spacing w:val="-2"/>
                <w:sz w:val="18"/>
                <w:szCs w:val="18"/>
                <w:lang w:val="ro-RO"/>
              </w:rPr>
              <w:t>,</w:t>
            </w:r>
            <w:r w:rsidRPr="00647C5B">
              <w:rPr>
                <w:b/>
                <w:spacing w:val="1"/>
                <w:sz w:val="18"/>
                <w:szCs w:val="18"/>
                <w:lang w:val="ro-RO"/>
              </w:rPr>
              <w:t>5</w:t>
            </w:r>
            <w:r w:rsidRPr="00647C5B">
              <w:rPr>
                <w:b/>
                <w:spacing w:val="-2"/>
                <w:sz w:val="18"/>
                <w:szCs w:val="18"/>
                <w:lang w:val="ro-RO"/>
              </w:rPr>
              <w:t>/</w:t>
            </w:r>
            <w:r w:rsidRPr="00647C5B">
              <w:rPr>
                <w:b/>
                <w:spacing w:val="1"/>
                <w:sz w:val="18"/>
                <w:szCs w:val="18"/>
                <w:lang w:val="ro-RO"/>
              </w:rPr>
              <w:t>2</w:t>
            </w:r>
            <w:r w:rsidRPr="00647C5B">
              <w:rPr>
                <w:b/>
                <w:sz w:val="18"/>
                <w:szCs w:val="18"/>
                <w:lang w:val="ro-RO"/>
              </w:rPr>
              <w:t>/</w:t>
            </w:r>
            <w:r w:rsidRPr="00647C5B">
              <w:rPr>
                <w:b/>
                <w:spacing w:val="1"/>
                <w:sz w:val="18"/>
                <w:szCs w:val="18"/>
                <w:lang w:val="ro-RO"/>
              </w:rPr>
              <w:t>2</w:t>
            </w:r>
            <w:r w:rsidRPr="00647C5B">
              <w:rPr>
                <w:b/>
                <w:sz w:val="18"/>
                <w:szCs w:val="18"/>
                <w:lang w:val="ro-RO"/>
              </w:rPr>
              <w:t>,</w:t>
            </w:r>
          </w:p>
          <w:p w14:paraId="3AA8B494" w14:textId="77777777" w:rsidR="008F5D55" w:rsidRPr="00647C5B" w:rsidRDefault="00054EB8">
            <w:pPr>
              <w:spacing w:line="200" w:lineRule="exact"/>
              <w:ind w:left="227" w:right="230"/>
              <w:jc w:val="center"/>
              <w:rPr>
                <w:sz w:val="18"/>
                <w:szCs w:val="18"/>
                <w:lang w:val="ro-RO"/>
              </w:rPr>
            </w:pPr>
            <w:r w:rsidRPr="00647C5B">
              <w:rPr>
                <w:b/>
                <w:sz w:val="18"/>
                <w:szCs w:val="18"/>
                <w:lang w:val="ro-RO"/>
              </w:rPr>
              <w:t>5</w:t>
            </w:r>
            <w:r w:rsidRPr="00647C5B">
              <w:rPr>
                <w:b/>
                <w:spacing w:val="-1"/>
                <w:sz w:val="18"/>
                <w:szCs w:val="18"/>
                <w:lang w:val="ro-RO"/>
              </w:rPr>
              <w:t xml:space="preserve"> </w:t>
            </w:r>
            <w:r w:rsidRPr="00647C5B">
              <w:rPr>
                <w:b/>
                <w:sz w:val="18"/>
                <w:szCs w:val="18"/>
                <w:lang w:val="ro-RO"/>
              </w:rPr>
              <w:t>x</w:t>
            </w:r>
            <w:r w:rsidRPr="00647C5B">
              <w:rPr>
                <w:b/>
                <w:spacing w:val="4"/>
                <w:sz w:val="18"/>
                <w:szCs w:val="18"/>
                <w:lang w:val="ro-RO"/>
              </w:rPr>
              <w:t xml:space="preserve"> </w:t>
            </w:r>
            <w:r w:rsidRPr="00647C5B">
              <w:rPr>
                <w:b/>
                <w:spacing w:val="-2"/>
                <w:sz w:val="18"/>
                <w:szCs w:val="18"/>
                <w:lang w:val="ro-RO"/>
              </w:rPr>
              <w:t>n</w:t>
            </w:r>
            <w:r w:rsidRPr="00647C5B">
              <w:rPr>
                <w:b/>
                <w:sz w:val="18"/>
                <w:szCs w:val="18"/>
                <w:lang w:val="ro-RO"/>
              </w:rPr>
              <w:t>r</w:t>
            </w:r>
          </w:p>
          <w:p w14:paraId="7524532D" w14:textId="77777777" w:rsidR="008F5D55" w:rsidRPr="00647C5B" w:rsidRDefault="00054EB8">
            <w:pPr>
              <w:ind w:left="79" w:right="83"/>
              <w:jc w:val="center"/>
              <w:rPr>
                <w:sz w:val="18"/>
                <w:szCs w:val="18"/>
                <w:lang w:val="ro-RO"/>
              </w:rPr>
            </w:pPr>
            <w:r w:rsidRPr="00647C5B">
              <w:rPr>
                <w:b/>
                <w:spacing w:val="-1"/>
                <w:sz w:val="18"/>
                <w:szCs w:val="18"/>
                <w:lang w:val="ro-RO"/>
              </w:rPr>
              <w:t>c</w:t>
            </w:r>
            <w:r w:rsidRPr="00647C5B">
              <w:rPr>
                <w:b/>
                <w:spacing w:val="1"/>
                <w:sz w:val="18"/>
                <w:szCs w:val="18"/>
                <w:lang w:val="ro-RO"/>
              </w:rPr>
              <w:t>o</w:t>
            </w:r>
            <w:r w:rsidRPr="00647C5B">
              <w:rPr>
                <w:b/>
                <w:spacing w:val="-4"/>
                <w:sz w:val="18"/>
                <w:szCs w:val="18"/>
                <w:lang w:val="ro-RO"/>
              </w:rPr>
              <w:t>m</w:t>
            </w:r>
            <w:r w:rsidRPr="00647C5B">
              <w:rPr>
                <w:b/>
                <w:spacing w:val="1"/>
                <w:sz w:val="18"/>
                <w:szCs w:val="18"/>
                <w:lang w:val="ro-RO"/>
              </w:rPr>
              <w:t>un</w:t>
            </w:r>
            <w:r w:rsidRPr="00647C5B">
              <w:rPr>
                <w:b/>
                <w:sz w:val="18"/>
                <w:szCs w:val="18"/>
                <w:lang w:val="ro-RO"/>
              </w:rPr>
              <w:t>ică</w:t>
            </w:r>
          </w:p>
          <w:p w14:paraId="0D97D525" w14:textId="77777777" w:rsidR="008F5D55" w:rsidRPr="00647C5B" w:rsidRDefault="00054EB8">
            <w:pPr>
              <w:spacing w:before="2"/>
              <w:ind w:left="390" w:right="394"/>
              <w:jc w:val="center"/>
              <w:rPr>
                <w:sz w:val="18"/>
                <w:szCs w:val="18"/>
                <w:lang w:val="ro-RO"/>
              </w:rPr>
            </w:pPr>
            <w:r w:rsidRPr="00647C5B">
              <w:rPr>
                <w:b/>
                <w:spacing w:val="-1"/>
                <w:sz w:val="18"/>
                <w:szCs w:val="18"/>
                <w:lang w:val="ro-RO"/>
              </w:rPr>
              <w:t>ri</w:t>
            </w:r>
          </w:p>
        </w:tc>
        <w:tc>
          <w:tcPr>
            <w:tcW w:w="1136" w:type="dxa"/>
            <w:gridSpan w:val="2"/>
            <w:tcBorders>
              <w:top w:val="single" w:sz="5" w:space="0" w:color="000000"/>
              <w:left w:val="single" w:sz="5" w:space="0" w:color="000000"/>
              <w:bottom w:val="single" w:sz="5" w:space="0" w:color="000000"/>
              <w:right w:val="single" w:sz="5" w:space="0" w:color="000000"/>
            </w:tcBorders>
          </w:tcPr>
          <w:p w14:paraId="14D8A038" w14:textId="77777777" w:rsidR="008F5D55" w:rsidRPr="00647C5B" w:rsidRDefault="008F5D55">
            <w:pPr>
              <w:rPr>
                <w:lang w:val="ro-RO"/>
              </w:rPr>
            </w:pPr>
          </w:p>
        </w:tc>
        <w:tc>
          <w:tcPr>
            <w:tcW w:w="1133" w:type="dxa"/>
            <w:gridSpan w:val="2"/>
            <w:tcBorders>
              <w:top w:val="single" w:sz="5" w:space="0" w:color="000000"/>
              <w:left w:val="single" w:sz="5" w:space="0" w:color="000000"/>
              <w:bottom w:val="single" w:sz="5" w:space="0" w:color="000000"/>
              <w:right w:val="single" w:sz="5" w:space="0" w:color="000000"/>
            </w:tcBorders>
          </w:tcPr>
          <w:p w14:paraId="55874B86" w14:textId="77777777" w:rsidR="008F5D55" w:rsidRPr="00647C5B" w:rsidRDefault="008F5D55">
            <w:pPr>
              <w:rPr>
                <w:lang w:val="ro-RO"/>
              </w:rPr>
            </w:pPr>
          </w:p>
        </w:tc>
      </w:tr>
      <w:tr w:rsidR="008F5D55" w:rsidRPr="00647C5B" w14:paraId="38394F50" w14:textId="77777777" w:rsidTr="005929B7">
        <w:trPr>
          <w:gridAfter w:val="1"/>
          <w:wAfter w:w="9" w:type="dxa"/>
          <w:trHeight w:hRule="exact" w:val="1622"/>
        </w:trPr>
        <w:tc>
          <w:tcPr>
            <w:tcW w:w="2357" w:type="dxa"/>
            <w:gridSpan w:val="4"/>
            <w:vMerge/>
            <w:tcBorders>
              <w:left w:val="single" w:sz="5" w:space="0" w:color="000000"/>
              <w:bottom w:val="single" w:sz="5" w:space="0" w:color="000000"/>
              <w:right w:val="single" w:sz="5" w:space="0" w:color="000000"/>
            </w:tcBorders>
          </w:tcPr>
          <w:p w14:paraId="5B3A3400" w14:textId="77777777" w:rsidR="008F5D55" w:rsidRPr="00647C5B" w:rsidRDefault="008F5D55">
            <w:pPr>
              <w:rPr>
                <w:lang w:val="ro-RO"/>
              </w:rPr>
            </w:pPr>
          </w:p>
        </w:tc>
        <w:tc>
          <w:tcPr>
            <w:tcW w:w="1722" w:type="dxa"/>
            <w:tcBorders>
              <w:top w:val="single" w:sz="5" w:space="0" w:color="000000"/>
              <w:left w:val="single" w:sz="5" w:space="0" w:color="000000"/>
              <w:bottom w:val="single" w:sz="5" w:space="0" w:color="000000"/>
              <w:right w:val="single" w:sz="5" w:space="0" w:color="000000"/>
            </w:tcBorders>
          </w:tcPr>
          <w:p w14:paraId="62E9C807" w14:textId="77777777" w:rsidR="008F5D55" w:rsidRPr="00647C5B" w:rsidRDefault="00054EB8">
            <w:pPr>
              <w:spacing w:line="180" w:lineRule="exact"/>
              <w:ind w:left="102"/>
              <w:rPr>
                <w:sz w:val="18"/>
                <w:szCs w:val="18"/>
                <w:lang w:val="ro-RO"/>
              </w:rPr>
            </w:pPr>
            <w:r w:rsidRPr="00647C5B">
              <w:rPr>
                <w:sz w:val="18"/>
                <w:szCs w:val="18"/>
                <w:lang w:val="ro-RO"/>
              </w:rPr>
              <w:t>-</w:t>
            </w:r>
            <w:r w:rsidRPr="00647C5B">
              <w:rPr>
                <w:spacing w:val="-1"/>
                <w:sz w:val="18"/>
                <w:szCs w:val="18"/>
                <w:lang w:val="ro-RO"/>
              </w:rPr>
              <w:t>c</w:t>
            </w:r>
            <w:r w:rsidRPr="00647C5B">
              <w:rPr>
                <w:spacing w:val="1"/>
                <w:sz w:val="18"/>
                <w:szCs w:val="18"/>
                <w:lang w:val="ro-RO"/>
              </w:rPr>
              <w:t>u</w:t>
            </w:r>
            <w:r w:rsidRPr="00647C5B">
              <w:rPr>
                <w:sz w:val="18"/>
                <w:szCs w:val="18"/>
                <w:lang w:val="ro-RO"/>
              </w:rPr>
              <w:t>rs</w:t>
            </w:r>
            <w:r w:rsidRPr="00647C5B">
              <w:rPr>
                <w:spacing w:val="1"/>
                <w:sz w:val="18"/>
                <w:szCs w:val="18"/>
                <w:lang w:val="ro-RO"/>
              </w:rPr>
              <w:t>u</w:t>
            </w:r>
            <w:r w:rsidRPr="00647C5B">
              <w:rPr>
                <w:sz w:val="18"/>
                <w:szCs w:val="18"/>
                <w:lang w:val="ro-RO"/>
              </w:rPr>
              <w:t>ri</w:t>
            </w:r>
            <w:r w:rsidRPr="00647C5B">
              <w:rPr>
                <w:spacing w:val="1"/>
                <w:sz w:val="18"/>
                <w:szCs w:val="18"/>
                <w:lang w:val="ro-RO"/>
              </w:rPr>
              <w:t xml:space="preserve"> </w:t>
            </w:r>
            <w:r w:rsidRPr="00647C5B">
              <w:rPr>
                <w:spacing w:val="-2"/>
                <w:sz w:val="18"/>
                <w:szCs w:val="18"/>
                <w:lang w:val="ro-RO"/>
              </w:rPr>
              <w:t>f</w:t>
            </w:r>
            <w:r w:rsidRPr="00647C5B">
              <w:rPr>
                <w:spacing w:val="-1"/>
                <w:sz w:val="18"/>
                <w:szCs w:val="18"/>
                <w:lang w:val="ro-RO"/>
              </w:rPr>
              <w:t>ă</w:t>
            </w:r>
            <w:r w:rsidRPr="00647C5B">
              <w:rPr>
                <w:sz w:val="18"/>
                <w:szCs w:val="18"/>
                <w:lang w:val="ro-RO"/>
              </w:rPr>
              <w:t>ră</w:t>
            </w:r>
          </w:p>
          <w:p w14:paraId="3DABA131" w14:textId="77777777" w:rsidR="008F5D55" w:rsidRPr="00647C5B" w:rsidRDefault="00054EB8">
            <w:pPr>
              <w:spacing w:before="4"/>
              <w:ind w:left="102"/>
              <w:rPr>
                <w:sz w:val="18"/>
                <w:szCs w:val="18"/>
                <w:lang w:val="ro-RO"/>
              </w:rPr>
            </w:pPr>
            <w:r w:rsidRPr="00647C5B">
              <w:rPr>
                <w:spacing w:val="-1"/>
                <w:sz w:val="18"/>
                <w:szCs w:val="18"/>
                <w:lang w:val="ro-RO"/>
              </w:rPr>
              <w:t>c</w:t>
            </w:r>
            <w:r w:rsidRPr="00647C5B">
              <w:rPr>
                <w:sz w:val="18"/>
                <w:szCs w:val="18"/>
                <w:lang w:val="ro-RO"/>
              </w:rPr>
              <w:t>r</w:t>
            </w:r>
            <w:r w:rsidRPr="00647C5B">
              <w:rPr>
                <w:spacing w:val="-1"/>
                <w:sz w:val="18"/>
                <w:szCs w:val="18"/>
                <w:lang w:val="ro-RO"/>
              </w:rPr>
              <w:t>e</w:t>
            </w:r>
            <w:r w:rsidRPr="00647C5B">
              <w:rPr>
                <w:spacing w:val="1"/>
                <w:sz w:val="18"/>
                <w:szCs w:val="18"/>
                <w:lang w:val="ro-RO"/>
              </w:rPr>
              <w:t>d</w:t>
            </w:r>
            <w:r w:rsidRPr="00647C5B">
              <w:rPr>
                <w:sz w:val="18"/>
                <w:szCs w:val="18"/>
                <w:lang w:val="ro-RO"/>
              </w:rPr>
              <w:t>i</w:t>
            </w:r>
            <w:r w:rsidRPr="00647C5B">
              <w:rPr>
                <w:spacing w:val="1"/>
                <w:sz w:val="18"/>
                <w:szCs w:val="18"/>
                <w:lang w:val="ro-RO"/>
              </w:rPr>
              <w:t>t</w:t>
            </w:r>
            <w:r w:rsidRPr="00647C5B">
              <w:rPr>
                <w:spacing w:val="-1"/>
                <w:sz w:val="18"/>
                <w:szCs w:val="18"/>
                <w:lang w:val="ro-RO"/>
              </w:rPr>
              <w:t>e</w:t>
            </w:r>
            <w:r w:rsidRPr="00647C5B">
              <w:rPr>
                <w:sz w:val="18"/>
                <w:szCs w:val="18"/>
                <w:lang w:val="ro-RO"/>
              </w:rPr>
              <w:t>/cu</w:t>
            </w:r>
            <w:r w:rsidRPr="00647C5B">
              <w:rPr>
                <w:spacing w:val="1"/>
                <w:sz w:val="18"/>
                <w:szCs w:val="18"/>
                <w:lang w:val="ro-RO"/>
              </w:rPr>
              <w:t xml:space="preserve"> </w:t>
            </w:r>
            <w:r w:rsidRPr="00647C5B">
              <w:rPr>
                <w:spacing w:val="-1"/>
                <w:sz w:val="18"/>
                <w:szCs w:val="18"/>
                <w:lang w:val="ro-RO"/>
              </w:rPr>
              <w:t>c</w:t>
            </w:r>
            <w:r w:rsidRPr="00647C5B">
              <w:rPr>
                <w:sz w:val="18"/>
                <w:szCs w:val="18"/>
                <w:lang w:val="ro-RO"/>
              </w:rPr>
              <w:t>r</w:t>
            </w:r>
            <w:r w:rsidRPr="00647C5B">
              <w:rPr>
                <w:spacing w:val="-1"/>
                <w:sz w:val="18"/>
                <w:szCs w:val="18"/>
                <w:lang w:val="ro-RO"/>
              </w:rPr>
              <w:t>e</w:t>
            </w:r>
            <w:r w:rsidRPr="00647C5B">
              <w:rPr>
                <w:spacing w:val="1"/>
                <w:sz w:val="18"/>
                <w:szCs w:val="18"/>
                <w:lang w:val="ro-RO"/>
              </w:rPr>
              <w:t>d</w:t>
            </w:r>
            <w:r w:rsidRPr="00647C5B">
              <w:rPr>
                <w:sz w:val="18"/>
                <w:szCs w:val="18"/>
                <w:lang w:val="ro-RO"/>
              </w:rPr>
              <w:t>i</w:t>
            </w:r>
            <w:r w:rsidRPr="00647C5B">
              <w:rPr>
                <w:spacing w:val="1"/>
                <w:sz w:val="18"/>
                <w:szCs w:val="18"/>
                <w:lang w:val="ro-RO"/>
              </w:rPr>
              <w:t>t</w:t>
            </w:r>
            <w:r w:rsidRPr="00647C5B">
              <w:rPr>
                <w:sz w:val="18"/>
                <w:szCs w:val="18"/>
                <w:lang w:val="ro-RO"/>
              </w:rPr>
              <w:t>e</w:t>
            </w:r>
          </w:p>
        </w:tc>
        <w:tc>
          <w:tcPr>
            <w:tcW w:w="994" w:type="dxa"/>
            <w:gridSpan w:val="2"/>
            <w:tcBorders>
              <w:top w:val="single" w:sz="5" w:space="0" w:color="000000"/>
              <w:left w:val="single" w:sz="5" w:space="0" w:color="000000"/>
              <w:bottom w:val="single" w:sz="5" w:space="0" w:color="000000"/>
              <w:right w:val="single" w:sz="5" w:space="0" w:color="000000"/>
            </w:tcBorders>
          </w:tcPr>
          <w:p w14:paraId="7C5396CF" w14:textId="77777777" w:rsidR="008F5D55" w:rsidRPr="00647C5B" w:rsidRDefault="008F5D55">
            <w:pPr>
              <w:rPr>
                <w:lang w:val="ro-RO"/>
              </w:rPr>
            </w:pPr>
          </w:p>
        </w:tc>
        <w:tc>
          <w:tcPr>
            <w:tcW w:w="850" w:type="dxa"/>
            <w:gridSpan w:val="2"/>
            <w:tcBorders>
              <w:top w:val="single" w:sz="5" w:space="0" w:color="000000"/>
              <w:left w:val="single" w:sz="5" w:space="0" w:color="000000"/>
              <w:bottom w:val="single" w:sz="5" w:space="0" w:color="000000"/>
              <w:right w:val="single" w:sz="5" w:space="0" w:color="000000"/>
            </w:tcBorders>
            <w:shd w:val="clear" w:color="auto" w:fill="BEBEBE"/>
          </w:tcPr>
          <w:p w14:paraId="2DCD8461" w14:textId="77777777" w:rsidR="008F5D55" w:rsidRPr="00647C5B" w:rsidRDefault="008F5D55">
            <w:pPr>
              <w:rPr>
                <w:lang w:val="ro-RO"/>
              </w:rPr>
            </w:pPr>
          </w:p>
        </w:tc>
        <w:tc>
          <w:tcPr>
            <w:tcW w:w="991" w:type="dxa"/>
            <w:gridSpan w:val="2"/>
            <w:tcBorders>
              <w:top w:val="single" w:sz="5" w:space="0" w:color="000000"/>
              <w:left w:val="single" w:sz="5" w:space="0" w:color="000000"/>
              <w:bottom w:val="single" w:sz="5" w:space="0" w:color="000000"/>
              <w:right w:val="single" w:sz="5" w:space="0" w:color="000000"/>
            </w:tcBorders>
          </w:tcPr>
          <w:p w14:paraId="405C3669" w14:textId="77777777" w:rsidR="008F5D55" w:rsidRPr="00647C5B" w:rsidRDefault="008F5D55">
            <w:pPr>
              <w:spacing w:line="200" w:lineRule="exact"/>
              <w:rPr>
                <w:lang w:val="ro-RO"/>
              </w:rPr>
            </w:pPr>
          </w:p>
          <w:p w14:paraId="2CA02453" w14:textId="77777777" w:rsidR="008F5D55" w:rsidRPr="00647C5B" w:rsidRDefault="008F5D55">
            <w:pPr>
              <w:spacing w:before="17" w:line="280" w:lineRule="exact"/>
              <w:rPr>
                <w:sz w:val="28"/>
                <w:szCs w:val="28"/>
                <w:lang w:val="ro-RO"/>
              </w:rPr>
            </w:pPr>
          </w:p>
          <w:p w14:paraId="169E5740" w14:textId="77777777" w:rsidR="008F5D55" w:rsidRPr="00647C5B" w:rsidRDefault="00054EB8">
            <w:pPr>
              <w:spacing w:line="200" w:lineRule="exact"/>
              <w:ind w:left="170" w:right="174"/>
              <w:jc w:val="center"/>
              <w:rPr>
                <w:sz w:val="18"/>
                <w:szCs w:val="18"/>
                <w:lang w:val="ro-RO"/>
              </w:rPr>
            </w:pPr>
            <w:r w:rsidRPr="00647C5B">
              <w:rPr>
                <w:b/>
                <w:spacing w:val="1"/>
                <w:sz w:val="18"/>
                <w:szCs w:val="18"/>
                <w:lang w:val="ro-RO"/>
              </w:rPr>
              <w:t>0</w:t>
            </w:r>
            <w:r w:rsidRPr="00647C5B">
              <w:rPr>
                <w:b/>
                <w:sz w:val="18"/>
                <w:szCs w:val="18"/>
                <w:lang w:val="ro-RO"/>
              </w:rPr>
              <w:t>,</w:t>
            </w:r>
            <w:r w:rsidRPr="00647C5B">
              <w:rPr>
                <w:b/>
                <w:spacing w:val="1"/>
                <w:sz w:val="18"/>
                <w:szCs w:val="18"/>
                <w:lang w:val="ro-RO"/>
              </w:rPr>
              <w:t>5</w:t>
            </w:r>
            <w:r w:rsidRPr="00647C5B">
              <w:rPr>
                <w:b/>
                <w:spacing w:val="-2"/>
                <w:sz w:val="18"/>
                <w:szCs w:val="18"/>
                <w:lang w:val="ro-RO"/>
              </w:rPr>
              <w:t>/</w:t>
            </w:r>
            <w:r w:rsidRPr="00647C5B">
              <w:rPr>
                <w:b/>
                <w:spacing w:val="1"/>
                <w:sz w:val="18"/>
                <w:szCs w:val="18"/>
                <w:lang w:val="ro-RO"/>
              </w:rPr>
              <w:t>1</w:t>
            </w:r>
            <w:r w:rsidRPr="00647C5B">
              <w:rPr>
                <w:b/>
                <w:sz w:val="18"/>
                <w:szCs w:val="18"/>
                <w:lang w:val="ro-RO"/>
              </w:rPr>
              <w:t>p</w:t>
            </w:r>
            <w:r w:rsidRPr="00647C5B">
              <w:rPr>
                <w:b/>
                <w:spacing w:val="-3"/>
                <w:sz w:val="18"/>
                <w:szCs w:val="18"/>
                <w:lang w:val="ro-RO"/>
              </w:rPr>
              <w:t xml:space="preserve"> </w:t>
            </w:r>
            <w:r w:rsidRPr="00647C5B">
              <w:rPr>
                <w:b/>
                <w:sz w:val="18"/>
                <w:szCs w:val="18"/>
                <w:lang w:val="ro-RO"/>
              </w:rPr>
              <w:t xml:space="preserve">x </w:t>
            </w:r>
            <w:r w:rsidRPr="00647C5B">
              <w:rPr>
                <w:b/>
                <w:spacing w:val="-2"/>
                <w:sz w:val="18"/>
                <w:szCs w:val="18"/>
                <w:lang w:val="ro-RO"/>
              </w:rPr>
              <w:t>n</w:t>
            </w:r>
            <w:r w:rsidRPr="00647C5B">
              <w:rPr>
                <w:b/>
                <w:sz w:val="18"/>
                <w:szCs w:val="18"/>
                <w:lang w:val="ro-RO"/>
              </w:rPr>
              <w:t xml:space="preserve">r </w:t>
            </w:r>
            <w:r w:rsidRPr="00647C5B">
              <w:rPr>
                <w:b/>
                <w:spacing w:val="-1"/>
                <w:sz w:val="18"/>
                <w:szCs w:val="18"/>
                <w:lang w:val="ro-RO"/>
              </w:rPr>
              <w:t>c</w:t>
            </w:r>
            <w:r w:rsidRPr="00647C5B">
              <w:rPr>
                <w:b/>
                <w:spacing w:val="-2"/>
                <w:sz w:val="18"/>
                <w:szCs w:val="18"/>
                <w:lang w:val="ro-RO"/>
              </w:rPr>
              <w:t>u</w:t>
            </w:r>
            <w:r w:rsidRPr="00647C5B">
              <w:rPr>
                <w:b/>
                <w:spacing w:val="-1"/>
                <w:sz w:val="18"/>
                <w:szCs w:val="18"/>
                <w:lang w:val="ro-RO"/>
              </w:rPr>
              <w:t>r</w:t>
            </w:r>
            <w:r w:rsidRPr="00647C5B">
              <w:rPr>
                <w:b/>
                <w:spacing w:val="2"/>
                <w:sz w:val="18"/>
                <w:szCs w:val="18"/>
                <w:lang w:val="ro-RO"/>
              </w:rPr>
              <w:t>s</w:t>
            </w:r>
            <w:r w:rsidRPr="00647C5B">
              <w:rPr>
                <w:b/>
                <w:spacing w:val="-2"/>
                <w:sz w:val="18"/>
                <w:szCs w:val="18"/>
                <w:lang w:val="ro-RO"/>
              </w:rPr>
              <w:t>u</w:t>
            </w:r>
            <w:r w:rsidRPr="00647C5B">
              <w:rPr>
                <w:b/>
                <w:spacing w:val="-1"/>
                <w:sz w:val="18"/>
                <w:szCs w:val="18"/>
                <w:lang w:val="ro-RO"/>
              </w:rPr>
              <w:t>r</w:t>
            </w:r>
            <w:r w:rsidRPr="00647C5B">
              <w:rPr>
                <w:b/>
                <w:sz w:val="18"/>
                <w:szCs w:val="18"/>
                <w:lang w:val="ro-RO"/>
              </w:rPr>
              <w:t>i</w:t>
            </w:r>
          </w:p>
        </w:tc>
        <w:tc>
          <w:tcPr>
            <w:tcW w:w="1136" w:type="dxa"/>
            <w:gridSpan w:val="2"/>
            <w:tcBorders>
              <w:top w:val="single" w:sz="5" w:space="0" w:color="000000"/>
              <w:left w:val="single" w:sz="5" w:space="0" w:color="000000"/>
              <w:bottom w:val="single" w:sz="5" w:space="0" w:color="000000"/>
              <w:right w:val="single" w:sz="5" w:space="0" w:color="000000"/>
            </w:tcBorders>
          </w:tcPr>
          <w:p w14:paraId="5385F695" w14:textId="77777777" w:rsidR="008F5D55" w:rsidRPr="00647C5B" w:rsidRDefault="008F5D55">
            <w:pPr>
              <w:rPr>
                <w:lang w:val="ro-RO"/>
              </w:rPr>
            </w:pPr>
          </w:p>
        </w:tc>
        <w:tc>
          <w:tcPr>
            <w:tcW w:w="1133" w:type="dxa"/>
            <w:gridSpan w:val="2"/>
            <w:tcBorders>
              <w:top w:val="single" w:sz="5" w:space="0" w:color="000000"/>
              <w:left w:val="single" w:sz="5" w:space="0" w:color="000000"/>
              <w:bottom w:val="single" w:sz="5" w:space="0" w:color="000000"/>
              <w:right w:val="single" w:sz="5" w:space="0" w:color="000000"/>
            </w:tcBorders>
          </w:tcPr>
          <w:p w14:paraId="5551A525" w14:textId="77777777" w:rsidR="008F5D55" w:rsidRPr="00647C5B" w:rsidRDefault="008F5D55">
            <w:pPr>
              <w:rPr>
                <w:lang w:val="ro-RO"/>
              </w:rPr>
            </w:pPr>
          </w:p>
        </w:tc>
      </w:tr>
      <w:tr w:rsidR="008F5D55" w:rsidRPr="00647C5B" w14:paraId="07AFFB94" w14:textId="77777777" w:rsidTr="005929B7">
        <w:trPr>
          <w:gridAfter w:val="1"/>
          <w:wAfter w:w="9" w:type="dxa"/>
          <w:trHeight w:hRule="exact" w:val="821"/>
        </w:trPr>
        <w:tc>
          <w:tcPr>
            <w:tcW w:w="9183" w:type="dxa"/>
            <w:gridSpan w:val="15"/>
            <w:tcBorders>
              <w:top w:val="nil"/>
              <w:left w:val="single" w:sz="5" w:space="0" w:color="000000"/>
              <w:bottom w:val="nil"/>
              <w:right w:val="single" w:sz="5" w:space="0" w:color="000000"/>
            </w:tcBorders>
            <w:shd w:val="clear" w:color="auto" w:fill="D9D9D9"/>
          </w:tcPr>
          <w:p w14:paraId="09A485DC" w14:textId="77777777" w:rsidR="008F5D55" w:rsidRPr="00647C5B" w:rsidRDefault="00054EB8">
            <w:pPr>
              <w:tabs>
                <w:tab w:val="left" w:pos="460"/>
              </w:tabs>
              <w:spacing w:before="1" w:line="220" w:lineRule="exact"/>
              <w:ind w:left="462" w:right="127" w:hanging="360"/>
              <w:jc w:val="both"/>
              <w:rPr>
                <w:lang w:val="ro-RO"/>
              </w:rPr>
            </w:pPr>
            <w:r w:rsidRPr="00647C5B">
              <w:rPr>
                <w:b/>
                <w:spacing w:val="1"/>
                <w:sz w:val="18"/>
                <w:szCs w:val="18"/>
                <w:lang w:val="ro-RO"/>
              </w:rPr>
              <w:t>3</w:t>
            </w:r>
            <w:r w:rsidRPr="00647C5B">
              <w:rPr>
                <w:b/>
                <w:sz w:val="18"/>
                <w:szCs w:val="18"/>
                <w:lang w:val="ro-RO"/>
              </w:rPr>
              <w:t>.</w:t>
            </w:r>
            <w:r w:rsidRPr="00647C5B">
              <w:rPr>
                <w:b/>
                <w:sz w:val="18"/>
                <w:szCs w:val="18"/>
                <w:lang w:val="ro-RO"/>
              </w:rPr>
              <w:tab/>
            </w:r>
            <w:r w:rsidRPr="00647C5B">
              <w:rPr>
                <w:b/>
                <w:lang w:val="ro-RO"/>
              </w:rPr>
              <w:t>Cri</w:t>
            </w:r>
            <w:r w:rsidRPr="00647C5B">
              <w:rPr>
                <w:b/>
                <w:spacing w:val="1"/>
                <w:lang w:val="ro-RO"/>
              </w:rPr>
              <w:t>t</w:t>
            </w:r>
            <w:r w:rsidRPr="00647C5B">
              <w:rPr>
                <w:b/>
                <w:lang w:val="ro-RO"/>
              </w:rPr>
              <w:t>e</w:t>
            </w:r>
            <w:r w:rsidRPr="00647C5B">
              <w:rPr>
                <w:b/>
                <w:spacing w:val="1"/>
                <w:lang w:val="ro-RO"/>
              </w:rPr>
              <w:t>r</w:t>
            </w:r>
            <w:r w:rsidRPr="00647C5B">
              <w:rPr>
                <w:b/>
                <w:lang w:val="ro-RO"/>
              </w:rPr>
              <w:t>iul</w:t>
            </w:r>
            <w:r w:rsidRPr="00647C5B">
              <w:rPr>
                <w:b/>
                <w:spacing w:val="-9"/>
                <w:lang w:val="ro-RO"/>
              </w:rPr>
              <w:t xml:space="preserve"> </w:t>
            </w:r>
            <w:r w:rsidRPr="00647C5B">
              <w:rPr>
                <w:b/>
                <w:lang w:val="ro-RO"/>
              </w:rPr>
              <w:t>pri</w:t>
            </w:r>
            <w:r w:rsidRPr="00647C5B">
              <w:rPr>
                <w:b/>
                <w:spacing w:val="1"/>
                <w:lang w:val="ro-RO"/>
              </w:rPr>
              <w:t>v</w:t>
            </w:r>
            <w:r w:rsidRPr="00647C5B">
              <w:rPr>
                <w:b/>
                <w:lang w:val="ro-RO"/>
              </w:rPr>
              <w:t>i</w:t>
            </w:r>
            <w:r w:rsidRPr="00647C5B">
              <w:rPr>
                <w:b/>
                <w:spacing w:val="2"/>
                <w:lang w:val="ro-RO"/>
              </w:rPr>
              <w:t>n</w:t>
            </w:r>
            <w:r w:rsidRPr="00647C5B">
              <w:rPr>
                <w:b/>
                <w:lang w:val="ro-RO"/>
              </w:rPr>
              <w:t>d</w:t>
            </w:r>
            <w:r w:rsidRPr="00647C5B">
              <w:rPr>
                <w:b/>
                <w:spacing w:val="-6"/>
                <w:lang w:val="ro-RO"/>
              </w:rPr>
              <w:t xml:space="preserve"> </w:t>
            </w:r>
            <w:r w:rsidRPr="00647C5B">
              <w:rPr>
                <w:b/>
                <w:spacing w:val="2"/>
                <w:lang w:val="ro-RO"/>
              </w:rPr>
              <w:t>a</w:t>
            </w:r>
            <w:r w:rsidRPr="00647C5B">
              <w:rPr>
                <w:b/>
                <w:lang w:val="ro-RO"/>
              </w:rPr>
              <w:t>c</w:t>
            </w:r>
            <w:r w:rsidRPr="00647C5B">
              <w:rPr>
                <w:b/>
                <w:spacing w:val="1"/>
                <w:lang w:val="ro-RO"/>
              </w:rPr>
              <w:t>t</w:t>
            </w:r>
            <w:r w:rsidRPr="00647C5B">
              <w:rPr>
                <w:b/>
                <w:lang w:val="ro-RO"/>
              </w:rPr>
              <w:t>i</w:t>
            </w:r>
            <w:r w:rsidRPr="00647C5B">
              <w:rPr>
                <w:b/>
                <w:spacing w:val="1"/>
                <w:lang w:val="ro-RO"/>
              </w:rPr>
              <w:t>v</w:t>
            </w:r>
            <w:r w:rsidRPr="00647C5B">
              <w:rPr>
                <w:b/>
                <w:lang w:val="ro-RO"/>
              </w:rPr>
              <w:t>it</w:t>
            </w:r>
            <w:r w:rsidRPr="00647C5B">
              <w:rPr>
                <w:b/>
                <w:spacing w:val="1"/>
                <w:lang w:val="ro-RO"/>
              </w:rPr>
              <w:t>ăţ</w:t>
            </w:r>
            <w:r w:rsidRPr="00647C5B">
              <w:rPr>
                <w:b/>
                <w:spacing w:val="2"/>
                <w:lang w:val="ro-RO"/>
              </w:rPr>
              <w:t>i</w:t>
            </w:r>
            <w:r w:rsidRPr="00647C5B">
              <w:rPr>
                <w:b/>
                <w:lang w:val="ro-RO"/>
              </w:rPr>
              <w:t>le</w:t>
            </w:r>
            <w:r w:rsidRPr="00647C5B">
              <w:rPr>
                <w:b/>
                <w:spacing w:val="-11"/>
                <w:lang w:val="ro-RO"/>
              </w:rPr>
              <w:t xml:space="preserve"> </w:t>
            </w:r>
            <w:r w:rsidRPr="00647C5B">
              <w:rPr>
                <w:b/>
                <w:lang w:val="ro-RO"/>
              </w:rPr>
              <w:t>e</w:t>
            </w:r>
            <w:r w:rsidRPr="00647C5B">
              <w:rPr>
                <w:b/>
                <w:spacing w:val="-1"/>
                <w:lang w:val="ro-RO"/>
              </w:rPr>
              <w:t>x</w:t>
            </w:r>
            <w:r w:rsidRPr="00647C5B">
              <w:rPr>
                <w:b/>
                <w:spacing w:val="1"/>
                <w:lang w:val="ro-RO"/>
              </w:rPr>
              <w:t>t</w:t>
            </w:r>
            <w:r w:rsidRPr="00647C5B">
              <w:rPr>
                <w:b/>
                <w:lang w:val="ro-RO"/>
              </w:rPr>
              <w:t>r</w:t>
            </w:r>
            <w:r w:rsidRPr="00647C5B">
              <w:rPr>
                <w:b/>
                <w:spacing w:val="1"/>
                <w:lang w:val="ro-RO"/>
              </w:rPr>
              <w:t>a</w:t>
            </w:r>
            <w:r w:rsidRPr="00647C5B">
              <w:rPr>
                <w:b/>
                <w:lang w:val="ro-RO"/>
              </w:rPr>
              <w:t>cur</w:t>
            </w:r>
            <w:r w:rsidRPr="00647C5B">
              <w:rPr>
                <w:b/>
                <w:spacing w:val="1"/>
                <w:lang w:val="ro-RO"/>
              </w:rPr>
              <w:t>r</w:t>
            </w:r>
            <w:r w:rsidRPr="00647C5B">
              <w:rPr>
                <w:b/>
                <w:lang w:val="ro-RO"/>
              </w:rPr>
              <w:t>icul</w:t>
            </w:r>
            <w:r w:rsidRPr="00647C5B">
              <w:rPr>
                <w:b/>
                <w:spacing w:val="1"/>
                <w:lang w:val="ro-RO"/>
              </w:rPr>
              <w:t>a</w:t>
            </w:r>
            <w:r w:rsidRPr="00647C5B">
              <w:rPr>
                <w:b/>
                <w:lang w:val="ro-RO"/>
              </w:rPr>
              <w:t>re</w:t>
            </w:r>
            <w:r w:rsidRPr="00647C5B">
              <w:rPr>
                <w:b/>
                <w:spacing w:val="-13"/>
                <w:lang w:val="ro-RO"/>
              </w:rPr>
              <w:t xml:space="preserve"> </w:t>
            </w:r>
            <w:r w:rsidRPr="00647C5B">
              <w:rPr>
                <w:b/>
                <w:spacing w:val="-1"/>
                <w:lang w:val="ro-RO"/>
              </w:rPr>
              <w:t>ş</w:t>
            </w:r>
            <w:r w:rsidRPr="00647C5B">
              <w:rPr>
                <w:b/>
                <w:lang w:val="ro-RO"/>
              </w:rPr>
              <w:t>i</w:t>
            </w:r>
            <w:r w:rsidRPr="00647C5B">
              <w:rPr>
                <w:b/>
                <w:spacing w:val="-1"/>
                <w:lang w:val="ro-RO"/>
              </w:rPr>
              <w:t xml:space="preserve"> </w:t>
            </w:r>
            <w:r w:rsidRPr="00647C5B">
              <w:rPr>
                <w:b/>
                <w:spacing w:val="5"/>
                <w:lang w:val="ro-RO"/>
              </w:rPr>
              <w:t>i</w:t>
            </w:r>
            <w:r w:rsidRPr="00647C5B">
              <w:rPr>
                <w:b/>
                <w:spacing w:val="-3"/>
                <w:lang w:val="ro-RO"/>
              </w:rPr>
              <w:t>m</w:t>
            </w:r>
            <w:r w:rsidRPr="00647C5B">
              <w:rPr>
                <w:b/>
                <w:lang w:val="ro-RO"/>
              </w:rPr>
              <w:t>pl</w:t>
            </w:r>
            <w:r w:rsidRPr="00647C5B">
              <w:rPr>
                <w:b/>
                <w:spacing w:val="-1"/>
                <w:lang w:val="ro-RO"/>
              </w:rPr>
              <w:t>i</w:t>
            </w:r>
            <w:r w:rsidRPr="00647C5B">
              <w:rPr>
                <w:b/>
                <w:lang w:val="ro-RO"/>
              </w:rPr>
              <w:t>c</w:t>
            </w:r>
            <w:r w:rsidRPr="00647C5B">
              <w:rPr>
                <w:b/>
                <w:spacing w:val="1"/>
                <w:lang w:val="ro-RO"/>
              </w:rPr>
              <w:t>a</w:t>
            </w:r>
            <w:r w:rsidRPr="00647C5B">
              <w:rPr>
                <w:b/>
                <w:lang w:val="ro-RO"/>
              </w:rPr>
              <w:t>r</w:t>
            </w:r>
            <w:r w:rsidRPr="00647C5B">
              <w:rPr>
                <w:b/>
                <w:spacing w:val="3"/>
                <w:lang w:val="ro-RO"/>
              </w:rPr>
              <w:t>e</w:t>
            </w:r>
            <w:r w:rsidRPr="00647C5B">
              <w:rPr>
                <w:b/>
                <w:lang w:val="ro-RO"/>
              </w:rPr>
              <w:t>a</w:t>
            </w:r>
            <w:r w:rsidRPr="00647C5B">
              <w:rPr>
                <w:b/>
                <w:spacing w:val="-8"/>
                <w:lang w:val="ro-RO"/>
              </w:rPr>
              <w:t xml:space="preserve"> </w:t>
            </w:r>
            <w:r w:rsidRPr="00647C5B">
              <w:rPr>
                <w:b/>
                <w:lang w:val="ro-RO"/>
              </w:rPr>
              <w:t>în</w:t>
            </w:r>
            <w:r w:rsidRPr="00647C5B">
              <w:rPr>
                <w:b/>
                <w:spacing w:val="-2"/>
                <w:lang w:val="ro-RO"/>
              </w:rPr>
              <w:t xml:space="preserve"> </w:t>
            </w:r>
            <w:r w:rsidRPr="00647C5B">
              <w:rPr>
                <w:b/>
                <w:lang w:val="ro-RO"/>
              </w:rPr>
              <w:t>pr</w:t>
            </w:r>
            <w:r w:rsidRPr="00647C5B">
              <w:rPr>
                <w:b/>
                <w:spacing w:val="1"/>
                <w:lang w:val="ro-RO"/>
              </w:rPr>
              <w:t>o</w:t>
            </w:r>
            <w:r w:rsidRPr="00647C5B">
              <w:rPr>
                <w:b/>
                <w:lang w:val="ro-RO"/>
              </w:rPr>
              <w:t>iec</w:t>
            </w:r>
            <w:r w:rsidRPr="00647C5B">
              <w:rPr>
                <w:b/>
                <w:spacing w:val="1"/>
                <w:lang w:val="ro-RO"/>
              </w:rPr>
              <w:t>t</w:t>
            </w:r>
            <w:r w:rsidRPr="00647C5B">
              <w:rPr>
                <w:b/>
                <w:lang w:val="ro-RO"/>
              </w:rPr>
              <w:t>e</w:t>
            </w:r>
            <w:r w:rsidRPr="00647C5B">
              <w:rPr>
                <w:b/>
                <w:spacing w:val="-6"/>
                <w:lang w:val="ro-RO"/>
              </w:rPr>
              <w:t xml:space="preserve"> </w:t>
            </w:r>
            <w:r w:rsidRPr="00647C5B">
              <w:rPr>
                <w:b/>
                <w:spacing w:val="1"/>
                <w:lang w:val="ro-RO"/>
              </w:rPr>
              <w:t>(</w:t>
            </w:r>
            <w:r w:rsidRPr="00647C5B">
              <w:rPr>
                <w:b/>
                <w:lang w:val="ro-RO"/>
              </w:rPr>
              <w:t>incl</w:t>
            </w:r>
            <w:r w:rsidRPr="00647C5B">
              <w:rPr>
                <w:b/>
                <w:spacing w:val="-1"/>
                <w:lang w:val="ro-RO"/>
              </w:rPr>
              <w:t>us</w:t>
            </w:r>
            <w:r w:rsidRPr="00647C5B">
              <w:rPr>
                <w:b/>
                <w:lang w:val="ro-RO"/>
              </w:rPr>
              <w:t>iv</w:t>
            </w:r>
            <w:r w:rsidRPr="00647C5B">
              <w:rPr>
                <w:b/>
                <w:spacing w:val="-6"/>
                <w:lang w:val="ro-RO"/>
              </w:rPr>
              <w:t xml:space="preserve"> </w:t>
            </w:r>
            <w:r w:rsidRPr="00647C5B">
              <w:rPr>
                <w:b/>
                <w:lang w:val="ro-RO"/>
              </w:rPr>
              <w:t>pr</w:t>
            </w:r>
            <w:r w:rsidRPr="00647C5B">
              <w:rPr>
                <w:b/>
                <w:spacing w:val="1"/>
                <w:lang w:val="ro-RO"/>
              </w:rPr>
              <w:t>o</w:t>
            </w:r>
            <w:r w:rsidRPr="00647C5B">
              <w:rPr>
                <w:b/>
                <w:lang w:val="ro-RO"/>
              </w:rPr>
              <w:t>ie</w:t>
            </w:r>
            <w:r w:rsidRPr="00647C5B">
              <w:rPr>
                <w:b/>
                <w:spacing w:val="3"/>
                <w:lang w:val="ro-RO"/>
              </w:rPr>
              <w:t>c</w:t>
            </w:r>
            <w:r w:rsidRPr="00647C5B">
              <w:rPr>
                <w:b/>
                <w:spacing w:val="1"/>
                <w:lang w:val="ro-RO"/>
              </w:rPr>
              <w:t>t</w:t>
            </w:r>
            <w:r w:rsidRPr="00647C5B">
              <w:rPr>
                <w:b/>
                <w:lang w:val="ro-RO"/>
              </w:rPr>
              <w:t>e</w:t>
            </w:r>
            <w:r w:rsidRPr="00647C5B">
              <w:rPr>
                <w:b/>
                <w:spacing w:val="-6"/>
                <w:lang w:val="ro-RO"/>
              </w:rPr>
              <w:t xml:space="preserve"> </w:t>
            </w:r>
            <w:r w:rsidRPr="00647C5B">
              <w:rPr>
                <w:b/>
                <w:lang w:val="ro-RO"/>
              </w:rPr>
              <w:t>cu</w:t>
            </w:r>
            <w:r w:rsidRPr="00647C5B">
              <w:rPr>
                <w:b/>
                <w:spacing w:val="-2"/>
                <w:lang w:val="ro-RO"/>
              </w:rPr>
              <w:t xml:space="preserve"> </w:t>
            </w:r>
            <w:r w:rsidRPr="00647C5B">
              <w:rPr>
                <w:b/>
                <w:spacing w:val="1"/>
                <w:lang w:val="ro-RO"/>
              </w:rPr>
              <w:t>f</w:t>
            </w:r>
            <w:r w:rsidRPr="00647C5B">
              <w:rPr>
                <w:b/>
                <w:lang w:val="ro-RO"/>
              </w:rPr>
              <w:t>inanţ</w:t>
            </w:r>
            <w:r w:rsidRPr="00647C5B">
              <w:rPr>
                <w:b/>
                <w:spacing w:val="2"/>
                <w:lang w:val="ro-RO"/>
              </w:rPr>
              <w:t>a</w:t>
            </w:r>
            <w:r w:rsidRPr="00647C5B">
              <w:rPr>
                <w:b/>
                <w:lang w:val="ro-RO"/>
              </w:rPr>
              <w:t>re eur</w:t>
            </w:r>
            <w:r w:rsidRPr="00647C5B">
              <w:rPr>
                <w:b/>
                <w:spacing w:val="1"/>
                <w:lang w:val="ro-RO"/>
              </w:rPr>
              <w:t>o</w:t>
            </w:r>
            <w:r w:rsidRPr="00647C5B">
              <w:rPr>
                <w:b/>
                <w:lang w:val="ro-RO"/>
              </w:rPr>
              <w:t>pe</w:t>
            </w:r>
            <w:r w:rsidRPr="00647C5B">
              <w:rPr>
                <w:b/>
                <w:spacing w:val="1"/>
                <w:lang w:val="ro-RO"/>
              </w:rPr>
              <w:t>a</w:t>
            </w:r>
            <w:r w:rsidRPr="00647C5B">
              <w:rPr>
                <w:b/>
                <w:lang w:val="ro-RO"/>
              </w:rPr>
              <w:t>nă</w:t>
            </w:r>
            <w:r w:rsidRPr="00647C5B">
              <w:rPr>
                <w:b/>
                <w:spacing w:val="-8"/>
                <w:lang w:val="ro-RO"/>
              </w:rPr>
              <w:t xml:space="preserve"> </w:t>
            </w:r>
            <w:r w:rsidRPr="00647C5B">
              <w:rPr>
                <w:b/>
                <w:lang w:val="ro-RO"/>
              </w:rPr>
              <w:t>ner</w:t>
            </w:r>
            <w:r w:rsidRPr="00647C5B">
              <w:rPr>
                <w:b/>
                <w:spacing w:val="4"/>
                <w:lang w:val="ro-RO"/>
              </w:rPr>
              <w:t>a</w:t>
            </w:r>
            <w:r w:rsidRPr="00647C5B">
              <w:rPr>
                <w:b/>
                <w:spacing w:val="-3"/>
                <w:lang w:val="ro-RO"/>
              </w:rPr>
              <w:t>m</w:t>
            </w:r>
            <w:r w:rsidRPr="00647C5B">
              <w:rPr>
                <w:b/>
                <w:lang w:val="ro-RO"/>
              </w:rPr>
              <w:t>b</w:t>
            </w:r>
            <w:r w:rsidRPr="00647C5B">
              <w:rPr>
                <w:b/>
                <w:spacing w:val="-1"/>
                <w:lang w:val="ro-RO"/>
              </w:rPr>
              <w:t>u</w:t>
            </w:r>
            <w:r w:rsidRPr="00647C5B">
              <w:rPr>
                <w:b/>
                <w:lang w:val="ro-RO"/>
              </w:rPr>
              <w:t>rs</w:t>
            </w:r>
            <w:r w:rsidRPr="00647C5B">
              <w:rPr>
                <w:b/>
                <w:spacing w:val="1"/>
                <w:lang w:val="ro-RO"/>
              </w:rPr>
              <w:t>a</w:t>
            </w:r>
            <w:r w:rsidRPr="00647C5B">
              <w:rPr>
                <w:b/>
                <w:spacing w:val="2"/>
                <w:lang w:val="ro-RO"/>
              </w:rPr>
              <w:t>b</w:t>
            </w:r>
            <w:r w:rsidRPr="00647C5B">
              <w:rPr>
                <w:b/>
                <w:lang w:val="ro-RO"/>
              </w:rPr>
              <w:t>il</w:t>
            </w:r>
            <w:r w:rsidRPr="00647C5B">
              <w:rPr>
                <w:b/>
                <w:spacing w:val="1"/>
                <w:lang w:val="ro-RO"/>
              </w:rPr>
              <w:t>ă</w:t>
            </w:r>
            <w:r w:rsidRPr="00647C5B">
              <w:rPr>
                <w:b/>
                <w:lang w:val="ro-RO"/>
              </w:rPr>
              <w:t>:</w:t>
            </w:r>
            <w:r w:rsidRPr="00647C5B">
              <w:rPr>
                <w:b/>
                <w:spacing w:val="-13"/>
                <w:lang w:val="ro-RO"/>
              </w:rPr>
              <w:t xml:space="preserve"> </w:t>
            </w:r>
            <w:r w:rsidRPr="00647C5B">
              <w:rPr>
                <w:b/>
                <w:spacing w:val="-1"/>
                <w:lang w:val="ro-RO"/>
              </w:rPr>
              <w:t>E</w:t>
            </w:r>
            <w:r w:rsidRPr="00647C5B">
              <w:rPr>
                <w:b/>
                <w:lang w:val="ro-RO"/>
              </w:rPr>
              <w:t>r</w:t>
            </w:r>
            <w:r w:rsidRPr="00647C5B">
              <w:rPr>
                <w:b/>
                <w:spacing w:val="1"/>
                <w:lang w:val="ro-RO"/>
              </w:rPr>
              <w:t>a</w:t>
            </w:r>
            <w:r w:rsidRPr="00647C5B">
              <w:rPr>
                <w:b/>
                <w:spacing w:val="2"/>
                <w:lang w:val="ro-RO"/>
              </w:rPr>
              <w:t>s</w:t>
            </w:r>
            <w:r w:rsidRPr="00647C5B">
              <w:rPr>
                <w:b/>
                <w:spacing w:val="-3"/>
                <w:lang w:val="ro-RO"/>
              </w:rPr>
              <w:t>m</w:t>
            </w:r>
            <w:r w:rsidRPr="00647C5B">
              <w:rPr>
                <w:b/>
                <w:spacing w:val="2"/>
                <w:lang w:val="ro-RO"/>
              </w:rPr>
              <w:t>u</w:t>
            </w:r>
            <w:r w:rsidRPr="00647C5B">
              <w:rPr>
                <w:b/>
                <w:spacing w:val="-1"/>
                <w:lang w:val="ro-RO"/>
              </w:rPr>
              <w:t>s+</w:t>
            </w:r>
            <w:r w:rsidRPr="00647C5B">
              <w:rPr>
                <w:b/>
                <w:lang w:val="ro-RO"/>
              </w:rPr>
              <w:t>,</w:t>
            </w:r>
            <w:r w:rsidRPr="00647C5B">
              <w:rPr>
                <w:b/>
                <w:spacing w:val="-8"/>
                <w:lang w:val="ro-RO"/>
              </w:rPr>
              <w:t xml:space="preserve"> </w:t>
            </w:r>
            <w:r w:rsidRPr="00647C5B">
              <w:rPr>
                <w:b/>
                <w:lang w:val="ro-RO"/>
              </w:rPr>
              <w:t>P</w:t>
            </w:r>
            <w:r w:rsidRPr="00647C5B">
              <w:rPr>
                <w:b/>
                <w:spacing w:val="1"/>
                <w:lang w:val="ro-RO"/>
              </w:rPr>
              <w:t>O</w:t>
            </w:r>
            <w:r w:rsidRPr="00647C5B">
              <w:rPr>
                <w:b/>
                <w:lang w:val="ro-RO"/>
              </w:rPr>
              <w:t>SD</w:t>
            </w:r>
            <w:r w:rsidRPr="00647C5B">
              <w:rPr>
                <w:b/>
                <w:spacing w:val="2"/>
                <w:lang w:val="ro-RO"/>
              </w:rPr>
              <w:t>R</w:t>
            </w:r>
            <w:r w:rsidRPr="00647C5B">
              <w:rPr>
                <w:b/>
                <w:lang w:val="ro-RO"/>
              </w:rPr>
              <w:t>U,</w:t>
            </w:r>
            <w:r w:rsidRPr="00647C5B">
              <w:rPr>
                <w:b/>
                <w:spacing w:val="-8"/>
                <w:lang w:val="ro-RO"/>
              </w:rPr>
              <w:t xml:space="preserve"> </w:t>
            </w:r>
            <w:r w:rsidRPr="00647C5B">
              <w:rPr>
                <w:b/>
                <w:lang w:val="ro-RO"/>
              </w:rPr>
              <w:t>P</w:t>
            </w:r>
            <w:r w:rsidRPr="00647C5B">
              <w:rPr>
                <w:b/>
                <w:spacing w:val="1"/>
                <w:lang w:val="ro-RO"/>
              </w:rPr>
              <w:t>O</w:t>
            </w:r>
            <w:r w:rsidRPr="00647C5B">
              <w:rPr>
                <w:b/>
                <w:lang w:val="ro-RO"/>
              </w:rPr>
              <w:t>CU,</w:t>
            </w:r>
            <w:r w:rsidRPr="00647C5B">
              <w:rPr>
                <w:b/>
                <w:spacing w:val="-5"/>
                <w:lang w:val="ro-RO"/>
              </w:rPr>
              <w:t xml:space="preserve"> </w:t>
            </w:r>
            <w:r w:rsidRPr="00647C5B">
              <w:rPr>
                <w:b/>
                <w:spacing w:val="1"/>
                <w:lang w:val="ro-RO"/>
              </w:rPr>
              <w:t>t</w:t>
            </w:r>
            <w:r w:rsidRPr="00647C5B">
              <w:rPr>
                <w:b/>
                <w:lang w:val="ro-RO"/>
              </w:rPr>
              <w:t>r</w:t>
            </w:r>
            <w:r w:rsidRPr="00647C5B">
              <w:rPr>
                <w:b/>
                <w:spacing w:val="1"/>
                <w:lang w:val="ro-RO"/>
              </w:rPr>
              <w:t>a</w:t>
            </w:r>
            <w:r w:rsidRPr="00647C5B">
              <w:rPr>
                <w:b/>
                <w:lang w:val="ro-RO"/>
              </w:rPr>
              <w:t>n</w:t>
            </w:r>
            <w:r w:rsidRPr="00647C5B">
              <w:rPr>
                <w:b/>
                <w:spacing w:val="-1"/>
                <w:lang w:val="ro-RO"/>
              </w:rPr>
              <w:t>s</w:t>
            </w:r>
            <w:r w:rsidRPr="00647C5B">
              <w:rPr>
                <w:b/>
                <w:spacing w:val="1"/>
                <w:lang w:val="ro-RO"/>
              </w:rPr>
              <w:t>f</w:t>
            </w:r>
            <w:r w:rsidRPr="00647C5B">
              <w:rPr>
                <w:b/>
                <w:lang w:val="ro-RO"/>
              </w:rPr>
              <w:t>r</w:t>
            </w:r>
            <w:r w:rsidRPr="00647C5B">
              <w:rPr>
                <w:b/>
                <w:spacing w:val="1"/>
                <w:lang w:val="ro-RO"/>
              </w:rPr>
              <w:t>o</w:t>
            </w:r>
            <w:r w:rsidRPr="00647C5B">
              <w:rPr>
                <w:b/>
                <w:lang w:val="ro-RO"/>
              </w:rPr>
              <w:t>nt</w:t>
            </w:r>
            <w:r w:rsidRPr="00647C5B">
              <w:rPr>
                <w:b/>
                <w:spacing w:val="2"/>
                <w:lang w:val="ro-RO"/>
              </w:rPr>
              <w:t>a</w:t>
            </w:r>
            <w:r w:rsidRPr="00647C5B">
              <w:rPr>
                <w:b/>
                <w:lang w:val="ro-RO"/>
              </w:rPr>
              <w:t>lier</w:t>
            </w:r>
            <w:r w:rsidRPr="00647C5B">
              <w:rPr>
                <w:b/>
                <w:spacing w:val="1"/>
                <w:lang w:val="ro-RO"/>
              </w:rPr>
              <w:t>e</w:t>
            </w:r>
            <w:r w:rsidRPr="00647C5B">
              <w:rPr>
                <w:b/>
                <w:lang w:val="ro-RO"/>
              </w:rPr>
              <w:t>,</w:t>
            </w:r>
            <w:r w:rsidRPr="00647C5B">
              <w:rPr>
                <w:b/>
                <w:spacing w:val="-13"/>
                <w:lang w:val="ro-RO"/>
              </w:rPr>
              <w:t xml:space="preserve"> </w:t>
            </w:r>
            <w:r w:rsidRPr="00647C5B">
              <w:rPr>
                <w:b/>
                <w:spacing w:val="-1"/>
                <w:lang w:val="ro-RO"/>
              </w:rPr>
              <w:t>B</w:t>
            </w:r>
            <w:r w:rsidRPr="00647C5B">
              <w:rPr>
                <w:b/>
                <w:spacing w:val="1"/>
                <w:lang w:val="ro-RO"/>
              </w:rPr>
              <w:t>a</w:t>
            </w:r>
            <w:r w:rsidRPr="00647C5B">
              <w:rPr>
                <w:b/>
                <w:lang w:val="ro-RO"/>
              </w:rPr>
              <w:t>nca</w:t>
            </w:r>
            <w:r w:rsidRPr="00647C5B">
              <w:rPr>
                <w:b/>
                <w:spacing w:val="-6"/>
                <w:lang w:val="ro-RO"/>
              </w:rPr>
              <w:t xml:space="preserve"> </w:t>
            </w:r>
            <w:r w:rsidRPr="00647C5B">
              <w:rPr>
                <w:b/>
                <w:spacing w:val="1"/>
                <w:lang w:val="ro-RO"/>
              </w:rPr>
              <w:t>Mo</w:t>
            </w:r>
            <w:r w:rsidRPr="00647C5B">
              <w:rPr>
                <w:b/>
                <w:lang w:val="ro-RO"/>
              </w:rPr>
              <w:t>n</w:t>
            </w:r>
            <w:r w:rsidRPr="00647C5B">
              <w:rPr>
                <w:b/>
                <w:spacing w:val="-1"/>
                <w:lang w:val="ro-RO"/>
              </w:rPr>
              <w:t>d</w:t>
            </w:r>
            <w:r w:rsidRPr="00647C5B">
              <w:rPr>
                <w:b/>
                <w:lang w:val="ro-RO"/>
              </w:rPr>
              <w:t>i</w:t>
            </w:r>
            <w:r w:rsidRPr="00647C5B">
              <w:rPr>
                <w:b/>
                <w:spacing w:val="1"/>
                <w:lang w:val="ro-RO"/>
              </w:rPr>
              <w:t>a</w:t>
            </w:r>
            <w:r w:rsidRPr="00647C5B">
              <w:rPr>
                <w:b/>
                <w:lang w:val="ro-RO"/>
              </w:rPr>
              <w:t>lă</w:t>
            </w:r>
            <w:r w:rsidRPr="00647C5B">
              <w:rPr>
                <w:b/>
                <w:spacing w:val="-7"/>
                <w:lang w:val="ro-RO"/>
              </w:rPr>
              <w:t xml:space="preserve"> </w:t>
            </w:r>
            <w:r w:rsidRPr="00647C5B">
              <w:rPr>
                <w:b/>
                <w:spacing w:val="-1"/>
                <w:lang w:val="ro-RO"/>
              </w:rPr>
              <w:t>ş</w:t>
            </w:r>
            <w:r w:rsidRPr="00647C5B">
              <w:rPr>
                <w:b/>
                <w:lang w:val="ro-RO"/>
              </w:rPr>
              <w:t>i</w:t>
            </w:r>
            <w:r w:rsidRPr="00647C5B">
              <w:rPr>
                <w:b/>
                <w:spacing w:val="9"/>
                <w:lang w:val="ro-RO"/>
              </w:rPr>
              <w:t xml:space="preserve"> </w:t>
            </w:r>
            <w:r w:rsidRPr="00647C5B">
              <w:rPr>
                <w:b/>
                <w:spacing w:val="1"/>
                <w:lang w:val="ro-RO"/>
              </w:rPr>
              <w:t>a</w:t>
            </w:r>
            <w:r w:rsidRPr="00647C5B">
              <w:rPr>
                <w:b/>
                <w:lang w:val="ro-RO"/>
              </w:rPr>
              <w:t xml:space="preserve">ltele </w:t>
            </w:r>
            <w:r w:rsidRPr="00647C5B">
              <w:rPr>
                <w:b/>
                <w:spacing w:val="-1"/>
                <w:lang w:val="ro-RO"/>
              </w:rPr>
              <w:t>s</w:t>
            </w:r>
            <w:r w:rsidRPr="00647C5B">
              <w:rPr>
                <w:b/>
                <w:spacing w:val="2"/>
                <w:lang w:val="ro-RO"/>
              </w:rPr>
              <w:t>i</w:t>
            </w:r>
            <w:r w:rsidRPr="00647C5B">
              <w:rPr>
                <w:b/>
                <w:spacing w:val="-3"/>
                <w:lang w:val="ro-RO"/>
              </w:rPr>
              <w:t>m</w:t>
            </w:r>
            <w:r w:rsidRPr="00647C5B">
              <w:rPr>
                <w:b/>
                <w:lang w:val="ro-RO"/>
              </w:rPr>
              <w:t>il</w:t>
            </w:r>
            <w:r w:rsidRPr="00647C5B">
              <w:rPr>
                <w:b/>
                <w:spacing w:val="1"/>
                <w:lang w:val="ro-RO"/>
              </w:rPr>
              <w:t>a</w:t>
            </w:r>
            <w:r w:rsidRPr="00647C5B">
              <w:rPr>
                <w:b/>
                <w:lang w:val="ro-RO"/>
              </w:rPr>
              <w:t>r</w:t>
            </w:r>
            <w:r w:rsidRPr="00647C5B">
              <w:rPr>
                <w:b/>
                <w:spacing w:val="1"/>
                <w:lang w:val="ro-RO"/>
              </w:rPr>
              <w:t>e)</w:t>
            </w:r>
            <w:r w:rsidRPr="00647C5B">
              <w:rPr>
                <w:b/>
                <w:lang w:val="ro-RO"/>
              </w:rPr>
              <w:t>/p</w:t>
            </w:r>
            <w:r w:rsidRPr="00647C5B">
              <w:rPr>
                <w:b/>
                <w:spacing w:val="1"/>
                <w:lang w:val="ro-RO"/>
              </w:rPr>
              <w:t>rog</w:t>
            </w:r>
            <w:r w:rsidRPr="00647C5B">
              <w:rPr>
                <w:b/>
                <w:lang w:val="ro-RO"/>
              </w:rPr>
              <w:t>r</w:t>
            </w:r>
            <w:r w:rsidRPr="00647C5B">
              <w:rPr>
                <w:b/>
                <w:spacing w:val="4"/>
                <w:lang w:val="ro-RO"/>
              </w:rPr>
              <w:t>a</w:t>
            </w:r>
            <w:r w:rsidRPr="00647C5B">
              <w:rPr>
                <w:b/>
                <w:spacing w:val="-3"/>
                <w:lang w:val="ro-RO"/>
              </w:rPr>
              <w:t>m</w:t>
            </w:r>
            <w:r w:rsidRPr="00647C5B">
              <w:rPr>
                <w:b/>
                <w:lang w:val="ro-RO"/>
              </w:rPr>
              <w:t>e</w:t>
            </w:r>
            <w:r w:rsidRPr="00647C5B">
              <w:rPr>
                <w:b/>
                <w:spacing w:val="-16"/>
                <w:lang w:val="ro-RO"/>
              </w:rPr>
              <w:t xml:space="preserve"> </w:t>
            </w:r>
            <w:r w:rsidRPr="00647C5B">
              <w:rPr>
                <w:b/>
                <w:lang w:val="ro-RO"/>
              </w:rPr>
              <w:t>de</w:t>
            </w:r>
            <w:r w:rsidRPr="00647C5B">
              <w:rPr>
                <w:b/>
                <w:spacing w:val="-2"/>
                <w:lang w:val="ro-RO"/>
              </w:rPr>
              <w:t xml:space="preserve"> </w:t>
            </w:r>
            <w:r w:rsidRPr="00647C5B">
              <w:rPr>
                <w:b/>
                <w:spacing w:val="1"/>
                <w:lang w:val="ro-RO"/>
              </w:rPr>
              <w:t>fo</w:t>
            </w:r>
            <w:r w:rsidRPr="00647C5B">
              <w:rPr>
                <w:b/>
                <w:spacing w:val="3"/>
                <w:lang w:val="ro-RO"/>
              </w:rPr>
              <w:t>r</w:t>
            </w:r>
            <w:r w:rsidRPr="00647C5B">
              <w:rPr>
                <w:b/>
                <w:spacing w:val="-3"/>
                <w:lang w:val="ro-RO"/>
              </w:rPr>
              <w:t>m</w:t>
            </w:r>
            <w:r w:rsidRPr="00647C5B">
              <w:rPr>
                <w:b/>
                <w:spacing w:val="1"/>
                <w:lang w:val="ro-RO"/>
              </w:rPr>
              <w:t>a</w:t>
            </w:r>
            <w:r w:rsidRPr="00647C5B">
              <w:rPr>
                <w:b/>
                <w:lang w:val="ro-RO"/>
              </w:rPr>
              <w:t>re</w:t>
            </w:r>
            <w:r w:rsidRPr="00647C5B">
              <w:rPr>
                <w:b/>
                <w:spacing w:val="-6"/>
                <w:lang w:val="ro-RO"/>
              </w:rPr>
              <w:t xml:space="preserve"> </w:t>
            </w:r>
            <w:r w:rsidRPr="00647C5B">
              <w:rPr>
                <w:b/>
                <w:lang w:val="ro-RO"/>
              </w:rPr>
              <w:t>pr</w:t>
            </w:r>
            <w:r w:rsidRPr="00647C5B">
              <w:rPr>
                <w:b/>
                <w:spacing w:val="1"/>
                <w:lang w:val="ro-RO"/>
              </w:rPr>
              <w:t>of</w:t>
            </w:r>
            <w:r w:rsidRPr="00647C5B">
              <w:rPr>
                <w:b/>
                <w:lang w:val="ro-RO"/>
              </w:rPr>
              <w:t>esion</w:t>
            </w:r>
            <w:r w:rsidRPr="00647C5B">
              <w:rPr>
                <w:b/>
                <w:spacing w:val="1"/>
                <w:lang w:val="ro-RO"/>
              </w:rPr>
              <w:t>a</w:t>
            </w:r>
            <w:r w:rsidRPr="00647C5B">
              <w:rPr>
                <w:b/>
                <w:lang w:val="ro-RO"/>
              </w:rPr>
              <w:t>lă</w:t>
            </w:r>
          </w:p>
        </w:tc>
      </w:tr>
      <w:tr w:rsidR="008F5D55" w:rsidRPr="00647C5B" w14:paraId="4C652056" w14:textId="77777777" w:rsidTr="005929B7">
        <w:trPr>
          <w:gridAfter w:val="1"/>
          <w:wAfter w:w="9" w:type="dxa"/>
          <w:trHeight w:hRule="exact" w:val="1049"/>
        </w:trPr>
        <w:tc>
          <w:tcPr>
            <w:tcW w:w="4079" w:type="dxa"/>
            <w:gridSpan w:val="5"/>
            <w:tcBorders>
              <w:top w:val="single" w:sz="5" w:space="0" w:color="000000"/>
              <w:left w:val="single" w:sz="5" w:space="0" w:color="000000"/>
              <w:bottom w:val="single" w:sz="5" w:space="0" w:color="000000"/>
              <w:right w:val="single" w:sz="5" w:space="0" w:color="000000"/>
            </w:tcBorders>
          </w:tcPr>
          <w:p w14:paraId="05530827" w14:textId="77777777" w:rsidR="008F5D55" w:rsidRPr="00647C5B" w:rsidRDefault="00054EB8">
            <w:pPr>
              <w:spacing w:line="200" w:lineRule="exact"/>
              <w:ind w:left="102"/>
              <w:rPr>
                <w:sz w:val="18"/>
                <w:szCs w:val="18"/>
                <w:lang w:val="ro-RO"/>
              </w:rPr>
            </w:pPr>
            <w:r w:rsidRPr="00647C5B">
              <w:rPr>
                <w:b/>
                <w:spacing w:val="-1"/>
                <w:sz w:val="18"/>
                <w:szCs w:val="18"/>
                <w:lang w:val="ro-RO"/>
              </w:rPr>
              <w:t>a</w:t>
            </w:r>
            <w:r w:rsidRPr="00647C5B">
              <w:rPr>
                <w:b/>
                <w:sz w:val="18"/>
                <w:szCs w:val="18"/>
                <w:lang w:val="ro-RO"/>
              </w:rPr>
              <w:t>)</w:t>
            </w:r>
            <w:r w:rsidRPr="00647C5B">
              <w:rPr>
                <w:b/>
                <w:spacing w:val="1"/>
                <w:sz w:val="18"/>
                <w:szCs w:val="18"/>
                <w:lang w:val="ro-RO"/>
              </w:rPr>
              <w:t xml:space="preserve"> </w:t>
            </w:r>
            <w:r w:rsidRPr="00647C5B">
              <w:rPr>
                <w:spacing w:val="2"/>
                <w:sz w:val="18"/>
                <w:szCs w:val="18"/>
                <w:lang w:val="ro-RO"/>
              </w:rPr>
              <w:t>I</w:t>
            </w:r>
            <w:r w:rsidRPr="00647C5B">
              <w:rPr>
                <w:spacing w:val="-3"/>
                <w:sz w:val="18"/>
                <w:szCs w:val="18"/>
                <w:lang w:val="ro-RO"/>
              </w:rPr>
              <w:t>m</w:t>
            </w:r>
            <w:r w:rsidRPr="00647C5B">
              <w:rPr>
                <w:spacing w:val="1"/>
                <w:sz w:val="18"/>
                <w:szCs w:val="18"/>
                <w:lang w:val="ro-RO"/>
              </w:rPr>
              <w:t>p</w:t>
            </w:r>
            <w:r w:rsidRPr="00647C5B">
              <w:rPr>
                <w:sz w:val="18"/>
                <w:szCs w:val="18"/>
                <w:lang w:val="ro-RO"/>
              </w:rPr>
              <w:t>l</w:t>
            </w:r>
            <w:r w:rsidRPr="00647C5B">
              <w:rPr>
                <w:spacing w:val="2"/>
                <w:sz w:val="18"/>
                <w:szCs w:val="18"/>
                <w:lang w:val="ro-RO"/>
              </w:rPr>
              <w:t>e</w:t>
            </w:r>
            <w:r w:rsidRPr="00647C5B">
              <w:rPr>
                <w:spacing w:val="-3"/>
                <w:sz w:val="18"/>
                <w:szCs w:val="18"/>
                <w:lang w:val="ro-RO"/>
              </w:rPr>
              <w:t>m</w:t>
            </w:r>
            <w:r w:rsidRPr="00647C5B">
              <w:rPr>
                <w:spacing w:val="-1"/>
                <w:sz w:val="18"/>
                <w:szCs w:val="18"/>
                <w:lang w:val="ro-RO"/>
              </w:rPr>
              <w:t>e</w:t>
            </w:r>
            <w:r w:rsidRPr="00647C5B">
              <w:rPr>
                <w:spacing w:val="1"/>
                <w:sz w:val="18"/>
                <w:szCs w:val="18"/>
                <w:lang w:val="ro-RO"/>
              </w:rPr>
              <w:t>n</w:t>
            </w:r>
            <w:r w:rsidRPr="00647C5B">
              <w:rPr>
                <w:sz w:val="18"/>
                <w:szCs w:val="18"/>
                <w:lang w:val="ro-RO"/>
              </w:rPr>
              <w:t>tar</w:t>
            </w:r>
            <w:r w:rsidRPr="00647C5B">
              <w:rPr>
                <w:spacing w:val="-1"/>
                <w:sz w:val="18"/>
                <w:szCs w:val="18"/>
                <w:lang w:val="ro-RO"/>
              </w:rPr>
              <w:t>ea</w:t>
            </w:r>
            <w:r w:rsidRPr="00647C5B">
              <w:rPr>
                <w:sz w:val="18"/>
                <w:szCs w:val="18"/>
                <w:lang w:val="ro-RO"/>
              </w:rPr>
              <w:t>/c</w:t>
            </w:r>
            <w:r w:rsidRPr="00647C5B">
              <w:rPr>
                <w:spacing w:val="1"/>
                <w:sz w:val="18"/>
                <w:szCs w:val="18"/>
                <w:lang w:val="ro-RO"/>
              </w:rPr>
              <w:t>oo</w:t>
            </w:r>
            <w:r w:rsidRPr="00647C5B">
              <w:rPr>
                <w:sz w:val="18"/>
                <w:szCs w:val="18"/>
                <w:lang w:val="ro-RO"/>
              </w:rPr>
              <w:t>r</w:t>
            </w:r>
            <w:r w:rsidRPr="00647C5B">
              <w:rPr>
                <w:spacing w:val="1"/>
                <w:sz w:val="18"/>
                <w:szCs w:val="18"/>
                <w:lang w:val="ro-RO"/>
              </w:rPr>
              <w:t>don</w:t>
            </w:r>
            <w:r w:rsidRPr="00647C5B">
              <w:rPr>
                <w:spacing w:val="-1"/>
                <w:sz w:val="18"/>
                <w:szCs w:val="18"/>
                <w:lang w:val="ro-RO"/>
              </w:rPr>
              <w:t>a</w:t>
            </w:r>
            <w:r w:rsidRPr="00647C5B">
              <w:rPr>
                <w:spacing w:val="1"/>
                <w:sz w:val="18"/>
                <w:szCs w:val="18"/>
                <w:lang w:val="ro-RO"/>
              </w:rPr>
              <w:t>r</w:t>
            </w:r>
            <w:r w:rsidRPr="00647C5B">
              <w:rPr>
                <w:spacing w:val="-1"/>
                <w:sz w:val="18"/>
                <w:szCs w:val="18"/>
                <w:lang w:val="ro-RO"/>
              </w:rPr>
              <w:t>ea</w:t>
            </w:r>
            <w:r w:rsidRPr="00647C5B">
              <w:rPr>
                <w:sz w:val="18"/>
                <w:szCs w:val="18"/>
                <w:lang w:val="ro-RO"/>
              </w:rPr>
              <w:t>/</w:t>
            </w:r>
            <w:r w:rsidRPr="00647C5B">
              <w:rPr>
                <w:spacing w:val="1"/>
                <w:sz w:val="18"/>
                <w:szCs w:val="18"/>
                <w:lang w:val="ro-RO"/>
              </w:rPr>
              <w:t>p</w:t>
            </w:r>
            <w:r w:rsidRPr="00647C5B">
              <w:rPr>
                <w:spacing w:val="-3"/>
                <w:sz w:val="18"/>
                <w:szCs w:val="18"/>
                <w:lang w:val="ro-RO"/>
              </w:rPr>
              <w:t>a</w:t>
            </w:r>
            <w:r w:rsidRPr="00647C5B">
              <w:rPr>
                <w:sz w:val="18"/>
                <w:szCs w:val="18"/>
                <w:lang w:val="ro-RO"/>
              </w:rPr>
              <w:t>rt</w:t>
            </w:r>
            <w:r w:rsidRPr="00647C5B">
              <w:rPr>
                <w:spacing w:val="1"/>
                <w:sz w:val="18"/>
                <w:szCs w:val="18"/>
                <w:lang w:val="ro-RO"/>
              </w:rPr>
              <w:t>i</w:t>
            </w:r>
            <w:r w:rsidRPr="00647C5B">
              <w:rPr>
                <w:spacing w:val="-1"/>
                <w:sz w:val="18"/>
                <w:szCs w:val="18"/>
                <w:lang w:val="ro-RO"/>
              </w:rPr>
              <w:t>c</w:t>
            </w:r>
            <w:r w:rsidRPr="00647C5B">
              <w:rPr>
                <w:sz w:val="18"/>
                <w:szCs w:val="18"/>
                <w:lang w:val="ro-RO"/>
              </w:rPr>
              <w:t>i</w:t>
            </w:r>
            <w:r w:rsidRPr="00647C5B">
              <w:rPr>
                <w:spacing w:val="1"/>
                <w:sz w:val="18"/>
                <w:szCs w:val="18"/>
                <w:lang w:val="ro-RO"/>
              </w:rPr>
              <w:t>p</w:t>
            </w:r>
            <w:r w:rsidRPr="00647C5B">
              <w:rPr>
                <w:spacing w:val="-1"/>
                <w:sz w:val="18"/>
                <w:szCs w:val="18"/>
                <w:lang w:val="ro-RO"/>
              </w:rPr>
              <w:t>a</w:t>
            </w:r>
            <w:r w:rsidRPr="00647C5B">
              <w:rPr>
                <w:sz w:val="18"/>
                <w:szCs w:val="18"/>
                <w:lang w:val="ro-RO"/>
              </w:rPr>
              <w:t>rea la</w:t>
            </w:r>
          </w:p>
          <w:p w14:paraId="5D6C7A29" w14:textId="77777777" w:rsidR="008F5D55" w:rsidRPr="00647C5B" w:rsidRDefault="00054EB8">
            <w:pPr>
              <w:ind w:left="102"/>
              <w:rPr>
                <w:sz w:val="18"/>
                <w:szCs w:val="18"/>
                <w:lang w:val="ro-RO"/>
              </w:rPr>
            </w:pPr>
            <w:r w:rsidRPr="00647C5B">
              <w:rPr>
                <w:spacing w:val="1"/>
                <w:sz w:val="18"/>
                <w:szCs w:val="18"/>
                <w:lang w:val="ro-RO"/>
              </w:rPr>
              <w:t>p</w:t>
            </w:r>
            <w:r w:rsidRPr="00647C5B">
              <w:rPr>
                <w:sz w:val="18"/>
                <w:szCs w:val="18"/>
                <w:lang w:val="ro-RO"/>
              </w:rPr>
              <w:t>r</w:t>
            </w:r>
            <w:r w:rsidRPr="00647C5B">
              <w:rPr>
                <w:spacing w:val="1"/>
                <w:sz w:val="18"/>
                <w:szCs w:val="18"/>
                <w:lang w:val="ro-RO"/>
              </w:rPr>
              <w:t>o</w:t>
            </w:r>
            <w:r w:rsidRPr="00647C5B">
              <w:rPr>
                <w:sz w:val="18"/>
                <w:szCs w:val="18"/>
                <w:lang w:val="ro-RO"/>
              </w:rPr>
              <w:t>ie</w:t>
            </w:r>
            <w:r w:rsidRPr="00647C5B">
              <w:rPr>
                <w:spacing w:val="-1"/>
                <w:sz w:val="18"/>
                <w:szCs w:val="18"/>
                <w:lang w:val="ro-RO"/>
              </w:rPr>
              <w:t>c</w:t>
            </w:r>
            <w:r w:rsidRPr="00647C5B">
              <w:rPr>
                <w:sz w:val="18"/>
                <w:szCs w:val="18"/>
                <w:lang w:val="ro-RO"/>
              </w:rPr>
              <w:t>te/</w:t>
            </w:r>
            <w:r w:rsidRPr="00647C5B">
              <w:rPr>
                <w:spacing w:val="1"/>
                <w:sz w:val="18"/>
                <w:szCs w:val="18"/>
                <w:lang w:val="ro-RO"/>
              </w:rPr>
              <w:t>p</w:t>
            </w:r>
            <w:r w:rsidRPr="00647C5B">
              <w:rPr>
                <w:spacing w:val="-2"/>
                <w:sz w:val="18"/>
                <w:szCs w:val="18"/>
                <w:lang w:val="ro-RO"/>
              </w:rPr>
              <w:t>r</w:t>
            </w:r>
            <w:r w:rsidRPr="00647C5B">
              <w:rPr>
                <w:spacing w:val="1"/>
                <w:sz w:val="18"/>
                <w:szCs w:val="18"/>
                <w:lang w:val="ro-RO"/>
              </w:rPr>
              <w:t>o</w:t>
            </w:r>
            <w:r w:rsidRPr="00647C5B">
              <w:rPr>
                <w:spacing w:val="-1"/>
                <w:sz w:val="18"/>
                <w:szCs w:val="18"/>
                <w:lang w:val="ro-RO"/>
              </w:rPr>
              <w:t>g</w:t>
            </w:r>
            <w:r w:rsidRPr="00647C5B">
              <w:rPr>
                <w:sz w:val="18"/>
                <w:szCs w:val="18"/>
                <w:lang w:val="ro-RO"/>
              </w:rPr>
              <w:t>r</w:t>
            </w:r>
            <w:r w:rsidRPr="00647C5B">
              <w:rPr>
                <w:spacing w:val="-1"/>
                <w:sz w:val="18"/>
                <w:szCs w:val="18"/>
                <w:lang w:val="ro-RO"/>
              </w:rPr>
              <w:t>am</w:t>
            </w:r>
            <w:r w:rsidRPr="00647C5B">
              <w:rPr>
                <w:sz w:val="18"/>
                <w:szCs w:val="18"/>
                <w:lang w:val="ro-RO"/>
              </w:rPr>
              <w:t xml:space="preserve">e </w:t>
            </w:r>
            <w:r w:rsidRPr="00647C5B">
              <w:rPr>
                <w:spacing w:val="1"/>
                <w:sz w:val="18"/>
                <w:szCs w:val="18"/>
                <w:lang w:val="ro-RO"/>
              </w:rPr>
              <w:t>d</w:t>
            </w:r>
            <w:r w:rsidRPr="00647C5B">
              <w:rPr>
                <w:sz w:val="18"/>
                <w:szCs w:val="18"/>
                <w:lang w:val="ro-RO"/>
              </w:rPr>
              <w:t xml:space="preserve">e </w:t>
            </w:r>
            <w:r w:rsidRPr="00647C5B">
              <w:rPr>
                <w:spacing w:val="-2"/>
                <w:sz w:val="18"/>
                <w:szCs w:val="18"/>
                <w:lang w:val="ro-RO"/>
              </w:rPr>
              <w:t>f</w:t>
            </w:r>
            <w:r w:rsidRPr="00647C5B">
              <w:rPr>
                <w:spacing w:val="1"/>
                <w:sz w:val="18"/>
                <w:szCs w:val="18"/>
                <w:lang w:val="ro-RO"/>
              </w:rPr>
              <w:t>o</w:t>
            </w:r>
            <w:r w:rsidRPr="00647C5B">
              <w:rPr>
                <w:spacing w:val="2"/>
                <w:sz w:val="18"/>
                <w:szCs w:val="18"/>
                <w:lang w:val="ro-RO"/>
              </w:rPr>
              <w:t>r</w:t>
            </w:r>
            <w:r w:rsidRPr="00647C5B">
              <w:rPr>
                <w:spacing w:val="-3"/>
                <w:sz w:val="18"/>
                <w:szCs w:val="18"/>
                <w:lang w:val="ro-RO"/>
              </w:rPr>
              <w:t>m</w:t>
            </w:r>
            <w:r w:rsidRPr="00647C5B">
              <w:rPr>
                <w:spacing w:val="-1"/>
                <w:sz w:val="18"/>
                <w:szCs w:val="18"/>
                <w:lang w:val="ro-RO"/>
              </w:rPr>
              <w:t>a</w:t>
            </w:r>
            <w:r w:rsidRPr="00647C5B">
              <w:rPr>
                <w:sz w:val="18"/>
                <w:szCs w:val="18"/>
                <w:lang w:val="ro-RO"/>
              </w:rPr>
              <w:t xml:space="preserve">re </w:t>
            </w:r>
            <w:r w:rsidRPr="00647C5B">
              <w:rPr>
                <w:spacing w:val="1"/>
                <w:sz w:val="18"/>
                <w:szCs w:val="18"/>
                <w:lang w:val="ro-RO"/>
              </w:rPr>
              <w:t>p</w:t>
            </w:r>
            <w:r w:rsidRPr="00647C5B">
              <w:rPr>
                <w:sz w:val="18"/>
                <w:szCs w:val="18"/>
                <w:lang w:val="ro-RO"/>
              </w:rPr>
              <w:t>r</w:t>
            </w:r>
            <w:r w:rsidRPr="00647C5B">
              <w:rPr>
                <w:spacing w:val="1"/>
                <w:sz w:val="18"/>
                <w:szCs w:val="18"/>
                <w:lang w:val="ro-RO"/>
              </w:rPr>
              <w:t>o</w:t>
            </w:r>
            <w:r w:rsidRPr="00647C5B">
              <w:rPr>
                <w:spacing w:val="-2"/>
                <w:sz w:val="18"/>
                <w:szCs w:val="18"/>
                <w:lang w:val="ro-RO"/>
              </w:rPr>
              <w:t>f</w:t>
            </w:r>
            <w:r w:rsidRPr="00647C5B">
              <w:rPr>
                <w:spacing w:val="-1"/>
                <w:sz w:val="18"/>
                <w:szCs w:val="18"/>
                <w:lang w:val="ro-RO"/>
              </w:rPr>
              <w:t>e</w:t>
            </w:r>
            <w:r w:rsidRPr="00647C5B">
              <w:rPr>
                <w:sz w:val="18"/>
                <w:szCs w:val="18"/>
                <w:lang w:val="ro-RO"/>
              </w:rPr>
              <w:t>si</w:t>
            </w:r>
            <w:r w:rsidRPr="00647C5B">
              <w:rPr>
                <w:spacing w:val="1"/>
                <w:sz w:val="18"/>
                <w:szCs w:val="18"/>
                <w:lang w:val="ro-RO"/>
              </w:rPr>
              <w:t>on</w:t>
            </w:r>
            <w:r w:rsidRPr="00647C5B">
              <w:rPr>
                <w:spacing w:val="-1"/>
                <w:sz w:val="18"/>
                <w:szCs w:val="18"/>
                <w:lang w:val="ro-RO"/>
              </w:rPr>
              <w:t>a</w:t>
            </w:r>
            <w:r w:rsidRPr="00647C5B">
              <w:rPr>
                <w:sz w:val="18"/>
                <w:szCs w:val="18"/>
                <w:lang w:val="ro-RO"/>
              </w:rPr>
              <w:t>lă</w:t>
            </w:r>
          </w:p>
        </w:tc>
        <w:tc>
          <w:tcPr>
            <w:tcW w:w="994" w:type="dxa"/>
            <w:gridSpan w:val="2"/>
            <w:vMerge w:val="restart"/>
            <w:tcBorders>
              <w:top w:val="single" w:sz="5" w:space="0" w:color="000000"/>
              <w:left w:val="single" w:sz="5" w:space="0" w:color="000000"/>
              <w:right w:val="single" w:sz="5" w:space="0" w:color="000000"/>
            </w:tcBorders>
          </w:tcPr>
          <w:p w14:paraId="2597675D" w14:textId="77777777" w:rsidR="008F5D55" w:rsidRPr="00647C5B" w:rsidRDefault="008F5D55">
            <w:pPr>
              <w:spacing w:before="1" w:line="160" w:lineRule="exact"/>
              <w:rPr>
                <w:sz w:val="16"/>
                <w:szCs w:val="16"/>
                <w:lang w:val="ro-RO"/>
              </w:rPr>
            </w:pPr>
          </w:p>
          <w:p w14:paraId="3C6526EA" w14:textId="77777777" w:rsidR="008F5D55" w:rsidRPr="00647C5B" w:rsidRDefault="008F5D55">
            <w:pPr>
              <w:spacing w:line="200" w:lineRule="exact"/>
              <w:rPr>
                <w:lang w:val="ro-RO"/>
              </w:rPr>
            </w:pPr>
          </w:p>
          <w:p w14:paraId="0F92A777" w14:textId="77777777" w:rsidR="008F5D55" w:rsidRPr="00647C5B" w:rsidRDefault="008F5D55">
            <w:pPr>
              <w:spacing w:line="200" w:lineRule="exact"/>
              <w:rPr>
                <w:lang w:val="ro-RO"/>
              </w:rPr>
            </w:pPr>
          </w:p>
          <w:p w14:paraId="082F4C83" w14:textId="77777777" w:rsidR="008F5D55" w:rsidRPr="00647C5B" w:rsidRDefault="00054EB8">
            <w:pPr>
              <w:ind w:left="141"/>
              <w:rPr>
                <w:sz w:val="18"/>
                <w:szCs w:val="18"/>
                <w:lang w:val="ro-RO"/>
              </w:rPr>
            </w:pPr>
            <w:r w:rsidRPr="00647C5B">
              <w:rPr>
                <w:b/>
                <w:spacing w:val="1"/>
                <w:sz w:val="18"/>
                <w:szCs w:val="18"/>
                <w:lang w:val="ro-RO"/>
              </w:rPr>
              <w:t>20</w:t>
            </w:r>
            <w:r w:rsidRPr="00647C5B">
              <w:rPr>
                <w:b/>
                <w:sz w:val="18"/>
                <w:szCs w:val="18"/>
                <w:lang w:val="ro-RO"/>
              </w:rPr>
              <w:t>p</w:t>
            </w:r>
            <w:r w:rsidRPr="00647C5B">
              <w:rPr>
                <w:b/>
                <w:spacing w:val="1"/>
                <w:sz w:val="18"/>
                <w:szCs w:val="18"/>
                <w:lang w:val="ro-RO"/>
              </w:rPr>
              <w:t xml:space="preserve"> </w:t>
            </w:r>
            <w:r w:rsidRPr="00647C5B">
              <w:rPr>
                <w:b/>
                <w:spacing w:val="-6"/>
                <w:sz w:val="18"/>
                <w:szCs w:val="18"/>
                <w:lang w:val="ro-RO"/>
              </w:rPr>
              <w:t>m</w:t>
            </w:r>
            <w:r w:rsidRPr="00647C5B">
              <w:rPr>
                <w:b/>
                <w:spacing w:val="-1"/>
                <w:sz w:val="18"/>
                <w:szCs w:val="18"/>
                <w:lang w:val="ro-RO"/>
              </w:rPr>
              <w:t>a</w:t>
            </w:r>
            <w:r w:rsidRPr="00647C5B">
              <w:rPr>
                <w:b/>
                <w:spacing w:val="3"/>
                <w:sz w:val="18"/>
                <w:szCs w:val="18"/>
                <w:lang w:val="ro-RO"/>
              </w:rPr>
              <w:t>x</w:t>
            </w:r>
            <w:r w:rsidRPr="00647C5B">
              <w:rPr>
                <w:b/>
                <w:sz w:val="18"/>
                <w:szCs w:val="18"/>
                <w:lang w:val="ro-RO"/>
              </w:rPr>
              <w:t>.</w:t>
            </w:r>
          </w:p>
        </w:tc>
        <w:tc>
          <w:tcPr>
            <w:tcW w:w="850" w:type="dxa"/>
            <w:gridSpan w:val="2"/>
            <w:tcBorders>
              <w:top w:val="single" w:sz="5" w:space="0" w:color="000000"/>
              <w:left w:val="single" w:sz="5" w:space="0" w:color="000000"/>
              <w:bottom w:val="single" w:sz="5" w:space="0" w:color="000000"/>
              <w:right w:val="single" w:sz="5" w:space="0" w:color="000000"/>
            </w:tcBorders>
            <w:shd w:val="clear" w:color="auto" w:fill="BEBEBE"/>
          </w:tcPr>
          <w:p w14:paraId="1996ED9F" w14:textId="77777777" w:rsidR="008F5D55" w:rsidRPr="00647C5B" w:rsidRDefault="00054EB8">
            <w:pPr>
              <w:spacing w:before="3"/>
              <w:ind w:left="340" w:right="341"/>
              <w:jc w:val="center"/>
              <w:rPr>
                <w:sz w:val="18"/>
                <w:szCs w:val="18"/>
                <w:lang w:val="ro-RO"/>
              </w:rPr>
            </w:pPr>
            <w:r w:rsidRPr="00647C5B">
              <w:rPr>
                <w:b/>
                <w:sz w:val="18"/>
                <w:szCs w:val="18"/>
                <w:lang w:val="ro-RO"/>
              </w:rPr>
              <w:t>5</w:t>
            </w:r>
          </w:p>
        </w:tc>
        <w:tc>
          <w:tcPr>
            <w:tcW w:w="991" w:type="dxa"/>
            <w:gridSpan w:val="2"/>
            <w:tcBorders>
              <w:top w:val="single" w:sz="5" w:space="0" w:color="000000"/>
              <w:left w:val="single" w:sz="5" w:space="0" w:color="000000"/>
              <w:bottom w:val="single" w:sz="5" w:space="0" w:color="000000"/>
              <w:right w:val="single" w:sz="5" w:space="0" w:color="000000"/>
            </w:tcBorders>
          </w:tcPr>
          <w:p w14:paraId="4E26B0CC" w14:textId="77777777" w:rsidR="008F5D55" w:rsidRPr="00647C5B" w:rsidRDefault="00054EB8">
            <w:pPr>
              <w:spacing w:before="3"/>
              <w:ind w:left="290" w:right="296"/>
              <w:jc w:val="center"/>
              <w:rPr>
                <w:sz w:val="18"/>
                <w:szCs w:val="18"/>
                <w:lang w:val="ro-RO"/>
              </w:rPr>
            </w:pPr>
            <w:r w:rsidRPr="00647C5B">
              <w:rPr>
                <w:b/>
                <w:spacing w:val="1"/>
                <w:sz w:val="18"/>
                <w:szCs w:val="18"/>
                <w:lang w:val="ro-RO"/>
              </w:rPr>
              <w:t>1</w:t>
            </w:r>
            <w:r w:rsidRPr="00647C5B">
              <w:rPr>
                <w:b/>
                <w:sz w:val="18"/>
                <w:szCs w:val="18"/>
                <w:lang w:val="ro-RO"/>
              </w:rPr>
              <w:t>p</w:t>
            </w:r>
            <w:r w:rsidRPr="00647C5B">
              <w:rPr>
                <w:b/>
                <w:spacing w:val="-3"/>
                <w:sz w:val="18"/>
                <w:szCs w:val="18"/>
                <w:lang w:val="ro-RO"/>
              </w:rPr>
              <w:t xml:space="preserve"> </w:t>
            </w:r>
            <w:r w:rsidRPr="00647C5B">
              <w:rPr>
                <w:b/>
                <w:sz w:val="18"/>
                <w:szCs w:val="18"/>
                <w:lang w:val="ro-RO"/>
              </w:rPr>
              <w:t>x</w:t>
            </w:r>
          </w:p>
          <w:p w14:paraId="3D595940" w14:textId="77777777" w:rsidR="008F5D55" w:rsidRPr="00647C5B" w:rsidRDefault="00054EB8">
            <w:pPr>
              <w:ind w:left="181" w:right="183"/>
              <w:jc w:val="center"/>
              <w:rPr>
                <w:sz w:val="18"/>
                <w:szCs w:val="18"/>
                <w:lang w:val="ro-RO"/>
              </w:rPr>
            </w:pPr>
            <w:r w:rsidRPr="00647C5B">
              <w:rPr>
                <w:b/>
                <w:sz w:val="18"/>
                <w:szCs w:val="18"/>
                <w:lang w:val="ro-RO"/>
              </w:rPr>
              <w:t>i</w:t>
            </w:r>
            <w:r w:rsidRPr="00647C5B">
              <w:rPr>
                <w:b/>
                <w:spacing w:val="-1"/>
                <w:sz w:val="18"/>
                <w:szCs w:val="18"/>
                <w:lang w:val="ro-RO"/>
              </w:rPr>
              <w:t>n</w:t>
            </w:r>
            <w:r w:rsidRPr="00647C5B">
              <w:rPr>
                <w:b/>
                <w:sz w:val="18"/>
                <w:szCs w:val="18"/>
                <w:lang w:val="ro-RO"/>
              </w:rPr>
              <w:t>iț</w:t>
            </w:r>
            <w:r w:rsidRPr="00647C5B">
              <w:rPr>
                <w:b/>
                <w:spacing w:val="1"/>
                <w:sz w:val="18"/>
                <w:szCs w:val="18"/>
                <w:lang w:val="ro-RO"/>
              </w:rPr>
              <w:t>i</w:t>
            </w:r>
            <w:r w:rsidRPr="00647C5B">
              <w:rPr>
                <w:b/>
                <w:spacing w:val="-1"/>
                <w:sz w:val="18"/>
                <w:szCs w:val="18"/>
                <w:lang w:val="ro-RO"/>
              </w:rPr>
              <w:t>er</w:t>
            </w:r>
            <w:r w:rsidRPr="00647C5B">
              <w:rPr>
                <w:b/>
                <w:sz w:val="18"/>
                <w:szCs w:val="18"/>
                <w:lang w:val="ro-RO"/>
              </w:rPr>
              <w:t>e</w:t>
            </w:r>
          </w:p>
          <w:p w14:paraId="27C1CF9B" w14:textId="77777777" w:rsidR="008F5D55" w:rsidRPr="00647C5B" w:rsidRDefault="00054EB8">
            <w:pPr>
              <w:spacing w:before="1" w:line="200" w:lineRule="exact"/>
              <w:ind w:left="123" w:right="127" w:hanging="2"/>
              <w:jc w:val="center"/>
              <w:rPr>
                <w:sz w:val="18"/>
                <w:szCs w:val="18"/>
                <w:lang w:val="ro-RO"/>
              </w:rPr>
            </w:pPr>
            <w:r w:rsidRPr="00647C5B">
              <w:rPr>
                <w:b/>
                <w:spacing w:val="1"/>
                <w:sz w:val="18"/>
                <w:szCs w:val="18"/>
                <w:lang w:val="ro-RO"/>
              </w:rPr>
              <w:t>1</w:t>
            </w:r>
            <w:r w:rsidRPr="00647C5B">
              <w:rPr>
                <w:b/>
                <w:sz w:val="18"/>
                <w:szCs w:val="18"/>
                <w:lang w:val="ro-RO"/>
              </w:rPr>
              <w:t>p</w:t>
            </w:r>
            <w:r w:rsidRPr="00647C5B">
              <w:rPr>
                <w:b/>
                <w:spacing w:val="-3"/>
                <w:sz w:val="18"/>
                <w:szCs w:val="18"/>
                <w:lang w:val="ro-RO"/>
              </w:rPr>
              <w:t xml:space="preserve"> </w:t>
            </w:r>
            <w:r w:rsidRPr="00647C5B">
              <w:rPr>
                <w:b/>
                <w:sz w:val="18"/>
                <w:szCs w:val="18"/>
                <w:lang w:val="ro-RO"/>
              </w:rPr>
              <w:t xml:space="preserve">x </w:t>
            </w:r>
            <w:r w:rsidRPr="00647C5B">
              <w:rPr>
                <w:b/>
                <w:spacing w:val="-2"/>
                <w:sz w:val="18"/>
                <w:szCs w:val="18"/>
                <w:lang w:val="ro-RO"/>
              </w:rPr>
              <w:t>p</w:t>
            </w:r>
            <w:r w:rsidRPr="00647C5B">
              <w:rPr>
                <w:b/>
                <w:spacing w:val="1"/>
                <w:sz w:val="18"/>
                <w:szCs w:val="18"/>
                <w:lang w:val="ro-RO"/>
              </w:rPr>
              <w:t>a</w:t>
            </w:r>
            <w:r w:rsidRPr="00647C5B">
              <w:rPr>
                <w:b/>
                <w:spacing w:val="-1"/>
                <w:sz w:val="18"/>
                <w:szCs w:val="18"/>
                <w:lang w:val="ro-RO"/>
              </w:rPr>
              <w:t>r</w:t>
            </w:r>
            <w:r w:rsidRPr="00647C5B">
              <w:rPr>
                <w:b/>
                <w:sz w:val="18"/>
                <w:szCs w:val="18"/>
                <w:lang w:val="ro-RO"/>
              </w:rPr>
              <w:t>tici</w:t>
            </w:r>
            <w:r w:rsidRPr="00647C5B">
              <w:rPr>
                <w:b/>
                <w:spacing w:val="1"/>
                <w:sz w:val="18"/>
                <w:szCs w:val="18"/>
                <w:lang w:val="ro-RO"/>
              </w:rPr>
              <w:t>p</w:t>
            </w:r>
            <w:r w:rsidRPr="00647C5B">
              <w:rPr>
                <w:b/>
                <w:sz w:val="18"/>
                <w:szCs w:val="18"/>
                <w:lang w:val="ro-RO"/>
              </w:rPr>
              <w:t>a</w:t>
            </w:r>
          </w:p>
          <w:p w14:paraId="5146419A" w14:textId="77777777" w:rsidR="008F5D55" w:rsidRPr="00647C5B" w:rsidRDefault="00054EB8">
            <w:pPr>
              <w:spacing w:line="200" w:lineRule="exact"/>
              <w:ind w:left="376" w:right="378"/>
              <w:jc w:val="center"/>
              <w:rPr>
                <w:sz w:val="18"/>
                <w:szCs w:val="18"/>
                <w:lang w:val="ro-RO"/>
              </w:rPr>
            </w:pPr>
            <w:r w:rsidRPr="00647C5B">
              <w:rPr>
                <w:b/>
                <w:spacing w:val="-1"/>
                <w:sz w:val="18"/>
                <w:szCs w:val="18"/>
                <w:lang w:val="ro-RO"/>
              </w:rPr>
              <w:t>re</w:t>
            </w:r>
          </w:p>
        </w:tc>
        <w:tc>
          <w:tcPr>
            <w:tcW w:w="1136" w:type="dxa"/>
            <w:gridSpan w:val="2"/>
            <w:tcBorders>
              <w:top w:val="single" w:sz="5" w:space="0" w:color="000000"/>
              <w:left w:val="single" w:sz="5" w:space="0" w:color="000000"/>
              <w:bottom w:val="single" w:sz="5" w:space="0" w:color="000000"/>
              <w:right w:val="single" w:sz="5" w:space="0" w:color="000000"/>
            </w:tcBorders>
          </w:tcPr>
          <w:p w14:paraId="0F4F980D" w14:textId="77777777" w:rsidR="008F5D55" w:rsidRPr="00647C5B" w:rsidRDefault="008F5D55">
            <w:pPr>
              <w:rPr>
                <w:lang w:val="ro-RO"/>
              </w:rPr>
            </w:pPr>
          </w:p>
        </w:tc>
        <w:tc>
          <w:tcPr>
            <w:tcW w:w="1133" w:type="dxa"/>
            <w:gridSpan w:val="2"/>
            <w:tcBorders>
              <w:top w:val="single" w:sz="5" w:space="0" w:color="000000"/>
              <w:left w:val="single" w:sz="5" w:space="0" w:color="000000"/>
              <w:bottom w:val="single" w:sz="5" w:space="0" w:color="000000"/>
              <w:right w:val="single" w:sz="5" w:space="0" w:color="000000"/>
            </w:tcBorders>
          </w:tcPr>
          <w:p w14:paraId="7B88DBCC" w14:textId="77777777" w:rsidR="008F5D55" w:rsidRPr="00647C5B" w:rsidRDefault="008F5D55">
            <w:pPr>
              <w:rPr>
                <w:lang w:val="ro-RO"/>
              </w:rPr>
            </w:pPr>
          </w:p>
        </w:tc>
      </w:tr>
      <w:tr w:rsidR="008F5D55" w:rsidRPr="00647C5B" w14:paraId="71E15146" w14:textId="77777777" w:rsidTr="005929B7">
        <w:trPr>
          <w:gridAfter w:val="1"/>
          <w:wAfter w:w="9" w:type="dxa"/>
          <w:trHeight w:hRule="exact" w:val="286"/>
        </w:trPr>
        <w:tc>
          <w:tcPr>
            <w:tcW w:w="4079" w:type="dxa"/>
            <w:gridSpan w:val="5"/>
            <w:tcBorders>
              <w:top w:val="single" w:sz="5" w:space="0" w:color="000000"/>
              <w:left w:val="single" w:sz="5" w:space="0" w:color="000000"/>
              <w:bottom w:val="single" w:sz="5" w:space="0" w:color="000000"/>
              <w:right w:val="single" w:sz="5" w:space="0" w:color="000000"/>
            </w:tcBorders>
          </w:tcPr>
          <w:p w14:paraId="5E966D90" w14:textId="77777777" w:rsidR="008F5D55" w:rsidRPr="00647C5B" w:rsidRDefault="00054EB8">
            <w:pPr>
              <w:spacing w:line="200" w:lineRule="exact"/>
              <w:ind w:left="102"/>
              <w:rPr>
                <w:sz w:val="18"/>
                <w:szCs w:val="18"/>
                <w:lang w:val="ro-RO"/>
              </w:rPr>
            </w:pPr>
            <w:r w:rsidRPr="00647C5B">
              <w:rPr>
                <w:b/>
                <w:sz w:val="18"/>
                <w:szCs w:val="18"/>
                <w:lang w:val="ro-RO"/>
              </w:rPr>
              <w:t>b</w:t>
            </w:r>
            <w:r w:rsidRPr="00647C5B">
              <w:rPr>
                <w:b/>
                <w:spacing w:val="-1"/>
                <w:sz w:val="18"/>
                <w:szCs w:val="18"/>
                <w:lang w:val="ro-RO"/>
              </w:rPr>
              <w:t xml:space="preserve"> </w:t>
            </w:r>
            <w:r w:rsidRPr="00647C5B">
              <w:rPr>
                <w:spacing w:val="2"/>
                <w:sz w:val="18"/>
                <w:szCs w:val="18"/>
                <w:lang w:val="ro-RO"/>
              </w:rPr>
              <w:t>I</w:t>
            </w:r>
            <w:r w:rsidRPr="00647C5B">
              <w:rPr>
                <w:spacing w:val="-3"/>
                <w:sz w:val="18"/>
                <w:szCs w:val="18"/>
                <w:lang w:val="ro-RO"/>
              </w:rPr>
              <w:t>m</w:t>
            </w:r>
            <w:r w:rsidRPr="00647C5B">
              <w:rPr>
                <w:spacing w:val="1"/>
                <w:sz w:val="18"/>
                <w:szCs w:val="18"/>
                <w:lang w:val="ro-RO"/>
              </w:rPr>
              <w:t>p</w:t>
            </w:r>
            <w:r w:rsidRPr="00647C5B">
              <w:rPr>
                <w:sz w:val="18"/>
                <w:szCs w:val="18"/>
                <w:lang w:val="ro-RO"/>
              </w:rPr>
              <w:t>l</w:t>
            </w:r>
            <w:r w:rsidRPr="00647C5B">
              <w:rPr>
                <w:spacing w:val="2"/>
                <w:sz w:val="18"/>
                <w:szCs w:val="18"/>
                <w:lang w:val="ro-RO"/>
              </w:rPr>
              <w:t>e</w:t>
            </w:r>
            <w:r w:rsidRPr="00647C5B">
              <w:rPr>
                <w:spacing w:val="-3"/>
                <w:sz w:val="18"/>
                <w:szCs w:val="18"/>
                <w:lang w:val="ro-RO"/>
              </w:rPr>
              <w:t>m</w:t>
            </w:r>
            <w:r w:rsidRPr="00647C5B">
              <w:rPr>
                <w:spacing w:val="-1"/>
                <w:sz w:val="18"/>
                <w:szCs w:val="18"/>
                <w:lang w:val="ro-RO"/>
              </w:rPr>
              <w:t>e</w:t>
            </w:r>
            <w:r w:rsidRPr="00647C5B">
              <w:rPr>
                <w:spacing w:val="1"/>
                <w:sz w:val="18"/>
                <w:szCs w:val="18"/>
                <w:lang w:val="ro-RO"/>
              </w:rPr>
              <w:t>n</w:t>
            </w:r>
            <w:r w:rsidRPr="00647C5B">
              <w:rPr>
                <w:sz w:val="18"/>
                <w:szCs w:val="18"/>
                <w:lang w:val="ro-RO"/>
              </w:rPr>
              <w:t>tar</w:t>
            </w:r>
            <w:r w:rsidRPr="00647C5B">
              <w:rPr>
                <w:spacing w:val="-1"/>
                <w:sz w:val="18"/>
                <w:szCs w:val="18"/>
                <w:lang w:val="ro-RO"/>
              </w:rPr>
              <w:t>ea</w:t>
            </w:r>
            <w:r w:rsidRPr="00647C5B">
              <w:rPr>
                <w:sz w:val="18"/>
                <w:szCs w:val="18"/>
                <w:lang w:val="ro-RO"/>
              </w:rPr>
              <w:t>/c</w:t>
            </w:r>
            <w:r w:rsidRPr="00647C5B">
              <w:rPr>
                <w:spacing w:val="1"/>
                <w:sz w:val="18"/>
                <w:szCs w:val="18"/>
                <w:lang w:val="ro-RO"/>
              </w:rPr>
              <w:t>oo</w:t>
            </w:r>
            <w:r w:rsidRPr="00647C5B">
              <w:rPr>
                <w:sz w:val="18"/>
                <w:szCs w:val="18"/>
                <w:lang w:val="ro-RO"/>
              </w:rPr>
              <w:t>r</w:t>
            </w:r>
            <w:r w:rsidRPr="00647C5B">
              <w:rPr>
                <w:spacing w:val="1"/>
                <w:sz w:val="18"/>
                <w:szCs w:val="18"/>
                <w:lang w:val="ro-RO"/>
              </w:rPr>
              <w:t>don</w:t>
            </w:r>
            <w:r w:rsidRPr="00647C5B">
              <w:rPr>
                <w:spacing w:val="-1"/>
                <w:sz w:val="18"/>
                <w:szCs w:val="18"/>
                <w:lang w:val="ro-RO"/>
              </w:rPr>
              <w:t>a</w:t>
            </w:r>
            <w:r w:rsidRPr="00647C5B">
              <w:rPr>
                <w:sz w:val="18"/>
                <w:szCs w:val="18"/>
                <w:lang w:val="ro-RO"/>
              </w:rPr>
              <w:t>re</w:t>
            </w:r>
            <w:r w:rsidRPr="00647C5B">
              <w:rPr>
                <w:spacing w:val="-1"/>
                <w:sz w:val="18"/>
                <w:szCs w:val="18"/>
                <w:lang w:val="ro-RO"/>
              </w:rPr>
              <w:t>a</w:t>
            </w:r>
            <w:r w:rsidRPr="00647C5B">
              <w:rPr>
                <w:sz w:val="18"/>
                <w:szCs w:val="18"/>
                <w:lang w:val="ro-RO"/>
              </w:rPr>
              <w:t>/</w:t>
            </w:r>
            <w:r w:rsidRPr="00647C5B">
              <w:rPr>
                <w:spacing w:val="1"/>
                <w:sz w:val="18"/>
                <w:szCs w:val="18"/>
                <w:lang w:val="ro-RO"/>
              </w:rPr>
              <w:t>p</w:t>
            </w:r>
            <w:r w:rsidRPr="00647C5B">
              <w:rPr>
                <w:spacing w:val="-1"/>
                <w:sz w:val="18"/>
                <w:szCs w:val="18"/>
                <w:lang w:val="ro-RO"/>
              </w:rPr>
              <w:t>a</w:t>
            </w:r>
            <w:r w:rsidRPr="00647C5B">
              <w:rPr>
                <w:spacing w:val="-2"/>
                <w:sz w:val="18"/>
                <w:szCs w:val="18"/>
                <w:lang w:val="ro-RO"/>
              </w:rPr>
              <w:t>r</w:t>
            </w:r>
            <w:r w:rsidRPr="00647C5B">
              <w:rPr>
                <w:sz w:val="18"/>
                <w:szCs w:val="18"/>
                <w:lang w:val="ro-RO"/>
              </w:rPr>
              <w:t>t</w:t>
            </w:r>
            <w:r w:rsidRPr="00647C5B">
              <w:rPr>
                <w:spacing w:val="1"/>
                <w:sz w:val="18"/>
                <w:szCs w:val="18"/>
                <w:lang w:val="ro-RO"/>
              </w:rPr>
              <w:t>i</w:t>
            </w:r>
            <w:r w:rsidRPr="00647C5B">
              <w:rPr>
                <w:spacing w:val="-1"/>
                <w:sz w:val="18"/>
                <w:szCs w:val="18"/>
                <w:lang w:val="ro-RO"/>
              </w:rPr>
              <w:t>c</w:t>
            </w:r>
            <w:r w:rsidRPr="00647C5B">
              <w:rPr>
                <w:sz w:val="18"/>
                <w:szCs w:val="18"/>
                <w:lang w:val="ro-RO"/>
              </w:rPr>
              <w:t>i</w:t>
            </w:r>
            <w:r w:rsidRPr="00647C5B">
              <w:rPr>
                <w:spacing w:val="1"/>
                <w:sz w:val="18"/>
                <w:szCs w:val="18"/>
                <w:lang w:val="ro-RO"/>
              </w:rPr>
              <w:t>p</w:t>
            </w:r>
            <w:r w:rsidRPr="00647C5B">
              <w:rPr>
                <w:spacing w:val="-1"/>
                <w:sz w:val="18"/>
                <w:szCs w:val="18"/>
                <w:lang w:val="ro-RO"/>
              </w:rPr>
              <w:t>a</w:t>
            </w:r>
            <w:r w:rsidRPr="00647C5B">
              <w:rPr>
                <w:sz w:val="18"/>
                <w:szCs w:val="18"/>
                <w:lang w:val="ro-RO"/>
              </w:rPr>
              <w:t>rea la</w:t>
            </w:r>
          </w:p>
        </w:tc>
        <w:tc>
          <w:tcPr>
            <w:tcW w:w="994" w:type="dxa"/>
            <w:gridSpan w:val="2"/>
            <w:vMerge/>
            <w:tcBorders>
              <w:left w:val="single" w:sz="5" w:space="0" w:color="000000"/>
              <w:bottom w:val="single" w:sz="5" w:space="0" w:color="000000"/>
              <w:right w:val="single" w:sz="5" w:space="0" w:color="000000"/>
            </w:tcBorders>
          </w:tcPr>
          <w:p w14:paraId="4BF623D9" w14:textId="77777777" w:rsidR="008F5D55" w:rsidRPr="00647C5B" w:rsidRDefault="008F5D55">
            <w:pPr>
              <w:rPr>
                <w:lang w:val="ro-RO"/>
              </w:rPr>
            </w:pPr>
          </w:p>
        </w:tc>
        <w:tc>
          <w:tcPr>
            <w:tcW w:w="850" w:type="dxa"/>
            <w:gridSpan w:val="2"/>
            <w:tcBorders>
              <w:top w:val="single" w:sz="5" w:space="0" w:color="000000"/>
              <w:left w:val="single" w:sz="5" w:space="0" w:color="000000"/>
              <w:bottom w:val="single" w:sz="5" w:space="0" w:color="000000"/>
              <w:right w:val="single" w:sz="5" w:space="0" w:color="000000"/>
            </w:tcBorders>
            <w:shd w:val="clear" w:color="auto" w:fill="BEBEBE"/>
          </w:tcPr>
          <w:p w14:paraId="3CCA234F" w14:textId="77777777" w:rsidR="008F5D55" w:rsidRPr="00647C5B" w:rsidRDefault="00054EB8">
            <w:pPr>
              <w:spacing w:line="200" w:lineRule="exact"/>
              <w:ind w:left="340" w:right="341"/>
              <w:jc w:val="center"/>
              <w:rPr>
                <w:sz w:val="18"/>
                <w:szCs w:val="18"/>
                <w:lang w:val="ro-RO"/>
              </w:rPr>
            </w:pPr>
            <w:r w:rsidRPr="00647C5B">
              <w:rPr>
                <w:b/>
                <w:sz w:val="18"/>
                <w:szCs w:val="18"/>
                <w:lang w:val="ro-RO"/>
              </w:rPr>
              <w:t>5</w:t>
            </w:r>
          </w:p>
        </w:tc>
        <w:tc>
          <w:tcPr>
            <w:tcW w:w="991" w:type="dxa"/>
            <w:gridSpan w:val="2"/>
            <w:tcBorders>
              <w:top w:val="single" w:sz="5" w:space="0" w:color="000000"/>
              <w:left w:val="single" w:sz="5" w:space="0" w:color="000000"/>
              <w:bottom w:val="single" w:sz="5" w:space="0" w:color="000000"/>
              <w:right w:val="single" w:sz="5" w:space="0" w:color="000000"/>
            </w:tcBorders>
          </w:tcPr>
          <w:p w14:paraId="31B9619F" w14:textId="77777777" w:rsidR="008F5D55" w:rsidRPr="00647C5B" w:rsidRDefault="00054EB8">
            <w:pPr>
              <w:spacing w:before="32"/>
              <w:ind w:left="143"/>
              <w:rPr>
                <w:sz w:val="18"/>
                <w:szCs w:val="18"/>
                <w:lang w:val="ro-RO"/>
              </w:rPr>
            </w:pPr>
            <w:r w:rsidRPr="00647C5B">
              <w:rPr>
                <w:b/>
                <w:spacing w:val="1"/>
                <w:sz w:val="18"/>
                <w:szCs w:val="18"/>
                <w:lang w:val="ro-RO"/>
              </w:rPr>
              <w:t>1</w:t>
            </w:r>
            <w:r w:rsidRPr="00647C5B">
              <w:rPr>
                <w:b/>
                <w:sz w:val="18"/>
                <w:szCs w:val="18"/>
                <w:lang w:val="ro-RO"/>
              </w:rPr>
              <w:t>/</w:t>
            </w:r>
            <w:r w:rsidRPr="00647C5B">
              <w:rPr>
                <w:b/>
                <w:spacing w:val="1"/>
                <w:sz w:val="18"/>
                <w:szCs w:val="18"/>
                <w:lang w:val="ro-RO"/>
              </w:rPr>
              <w:t>1</w:t>
            </w:r>
            <w:r w:rsidRPr="00647C5B">
              <w:rPr>
                <w:b/>
                <w:spacing w:val="-2"/>
                <w:sz w:val="18"/>
                <w:szCs w:val="18"/>
                <w:lang w:val="ro-RO"/>
              </w:rPr>
              <w:t>,</w:t>
            </w:r>
            <w:r w:rsidRPr="00647C5B">
              <w:rPr>
                <w:b/>
                <w:spacing w:val="1"/>
                <w:sz w:val="18"/>
                <w:szCs w:val="18"/>
                <w:lang w:val="ro-RO"/>
              </w:rPr>
              <w:t>5</w:t>
            </w:r>
            <w:r w:rsidRPr="00647C5B">
              <w:rPr>
                <w:b/>
                <w:spacing w:val="-2"/>
                <w:sz w:val="18"/>
                <w:szCs w:val="18"/>
                <w:lang w:val="ro-RO"/>
              </w:rPr>
              <w:t>/</w:t>
            </w:r>
            <w:r w:rsidRPr="00647C5B">
              <w:rPr>
                <w:b/>
                <w:spacing w:val="1"/>
                <w:sz w:val="18"/>
                <w:szCs w:val="18"/>
                <w:lang w:val="ro-RO"/>
              </w:rPr>
              <w:t>2</w:t>
            </w:r>
            <w:r w:rsidRPr="00647C5B">
              <w:rPr>
                <w:b/>
                <w:sz w:val="18"/>
                <w:szCs w:val="18"/>
                <w:lang w:val="ro-RO"/>
              </w:rPr>
              <w:t>/</w:t>
            </w:r>
            <w:r w:rsidRPr="00647C5B">
              <w:rPr>
                <w:b/>
                <w:spacing w:val="1"/>
                <w:sz w:val="18"/>
                <w:szCs w:val="18"/>
                <w:lang w:val="ro-RO"/>
              </w:rPr>
              <w:t>2</w:t>
            </w:r>
            <w:r w:rsidRPr="00647C5B">
              <w:rPr>
                <w:b/>
                <w:sz w:val="18"/>
                <w:szCs w:val="18"/>
                <w:lang w:val="ro-RO"/>
              </w:rPr>
              <w:t>,</w:t>
            </w:r>
          </w:p>
        </w:tc>
        <w:tc>
          <w:tcPr>
            <w:tcW w:w="1136" w:type="dxa"/>
            <w:gridSpan w:val="2"/>
            <w:tcBorders>
              <w:top w:val="single" w:sz="5" w:space="0" w:color="000000"/>
              <w:left w:val="single" w:sz="5" w:space="0" w:color="000000"/>
              <w:bottom w:val="single" w:sz="5" w:space="0" w:color="000000"/>
              <w:right w:val="single" w:sz="5" w:space="0" w:color="000000"/>
            </w:tcBorders>
          </w:tcPr>
          <w:p w14:paraId="2FE2D506" w14:textId="77777777" w:rsidR="008F5D55" w:rsidRPr="00647C5B" w:rsidRDefault="008F5D55">
            <w:pPr>
              <w:rPr>
                <w:lang w:val="ro-RO"/>
              </w:rPr>
            </w:pPr>
          </w:p>
        </w:tc>
        <w:tc>
          <w:tcPr>
            <w:tcW w:w="1133" w:type="dxa"/>
            <w:gridSpan w:val="2"/>
            <w:tcBorders>
              <w:top w:val="single" w:sz="5" w:space="0" w:color="000000"/>
              <w:left w:val="single" w:sz="5" w:space="0" w:color="000000"/>
              <w:bottom w:val="single" w:sz="5" w:space="0" w:color="000000"/>
              <w:right w:val="single" w:sz="5" w:space="0" w:color="000000"/>
            </w:tcBorders>
          </w:tcPr>
          <w:p w14:paraId="2C130CDD" w14:textId="77777777" w:rsidR="008F5D55" w:rsidRPr="00647C5B" w:rsidRDefault="008F5D55">
            <w:pPr>
              <w:rPr>
                <w:lang w:val="ro-RO"/>
              </w:rPr>
            </w:pPr>
          </w:p>
        </w:tc>
      </w:tr>
      <w:tr w:rsidR="008F5D55" w:rsidRPr="00647C5B" w14:paraId="1CEE0FE6" w14:textId="77777777">
        <w:trPr>
          <w:gridAfter w:val="1"/>
          <w:wAfter w:w="10" w:type="dxa"/>
          <w:trHeight w:hRule="exact" w:val="840"/>
        </w:trPr>
        <w:tc>
          <w:tcPr>
            <w:tcW w:w="4078" w:type="dxa"/>
            <w:gridSpan w:val="5"/>
            <w:tcBorders>
              <w:top w:val="single" w:sz="5" w:space="0" w:color="000000"/>
              <w:left w:val="single" w:sz="5" w:space="0" w:color="000000"/>
              <w:bottom w:val="single" w:sz="5" w:space="0" w:color="000000"/>
              <w:right w:val="single" w:sz="5" w:space="0" w:color="000000"/>
            </w:tcBorders>
          </w:tcPr>
          <w:p w14:paraId="5A45C4AC" w14:textId="77777777" w:rsidR="008F5D55" w:rsidRPr="00647C5B" w:rsidRDefault="00054EB8">
            <w:pPr>
              <w:spacing w:line="200" w:lineRule="exact"/>
              <w:ind w:left="102" w:right="1109"/>
              <w:jc w:val="both"/>
              <w:rPr>
                <w:sz w:val="18"/>
                <w:szCs w:val="18"/>
                <w:lang w:val="ro-RO"/>
              </w:rPr>
            </w:pPr>
            <w:r w:rsidRPr="00647C5B">
              <w:rPr>
                <w:spacing w:val="1"/>
                <w:sz w:val="18"/>
                <w:szCs w:val="18"/>
                <w:lang w:val="ro-RO"/>
              </w:rPr>
              <w:t>p</w:t>
            </w:r>
            <w:r w:rsidRPr="00647C5B">
              <w:rPr>
                <w:sz w:val="18"/>
                <w:szCs w:val="18"/>
                <w:lang w:val="ro-RO"/>
              </w:rPr>
              <w:t>r</w:t>
            </w:r>
            <w:r w:rsidRPr="00647C5B">
              <w:rPr>
                <w:spacing w:val="1"/>
                <w:sz w:val="18"/>
                <w:szCs w:val="18"/>
                <w:lang w:val="ro-RO"/>
              </w:rPr>
              <w:t>o</w:t>
            </w:r>
            <w:r w:rsidRPr="00647C5B">
              <w:rPr>
                <w:sz w:val="18"/>
                <w:szCs w:val="18"/>
                <w:lang w:val="ro-RO"/>
              </w:rPr>
              <w:t>ie</w:t>
            </w:r>
            <w:r w:rsidRPr="00647C5B">
              <w:rPr>
                <w:spacing w:val="-1"/>
                <w:sz w:val="18"/>
                <w:szCs w:val="18"/>
                <w:lang w:val="ro-RO"/>
              </w:rPr>
              <w:t>c</w:t>
            </w:r>
            <w:r w:rsidRPr="00647C5B">
              <w:rPr>
                <w:sz w:val="18"/>
                <w:szCs w:val="18"/>
                <w:lang w:val="ro-RO"/>
              </w:rPr>
              <w:t>te z</w:t>
            </w:r>
            <w:r w:rsidRPr="00647C5B">
              <w:rPr>
                <w:spacing w:val="1"/>
                <w:sz w:val="18"/>
                <w:szCs w:val="18"/>
                <w:lang w:val="ro-RO"/>
              </w:rPr>
              <w:t>on</w:t>
            </w:r>
            <w:r w:rsidRPr="00647C5B">
              <w:rPr>
                <w:spacing w:val="-1"/>
                <w:sz w:val="18"/>
                <w:szCs w:val="18"/>
                <w:lang w:val="ro-RO"/>
              </w:rPr>
              <w:t>a</w:t>
            </w:r>
            <w:r w:rsidRPr="00647C5B">
              <w:rPr>
                <w:sz w:val="18"/>
                <w:szCs w:val="18"/>
                <w:lang w:val="ro-RO"/>
              </w:rPr>
              <w:t>le,</w:t>
            </w:r>
            <w:r w:rsidRPr="00647C5B">
              <w:rPr>
                <w:spacing w:val="-2"/>
                <w:sz w:val="18"/>
                <w:szCs w:val="18"/>
                <w:lang w:val="ro-RO"/>
              </w:rPr>
              <w:t xml:space="preserve"> </w:t>
            </w:r>
            <w:r w:rsidRPr="00647C5B">
              <w:rPr>
                <w:sz w:val="18"/>
                <w:szCs w:val="18"/>
                <w:lang w:val="ro-RO"/>
              </w:rPr>
              <w:t>j</w:t>
            </w:r>
            <w:r w:rsidRPr="00647C5B">
              <w:rPr>
                <w:spacing w:val="-1"/>
                <w:sz w:val="18"/>
                <w:szCs w:val="18"/>
                <w:lang w:val="ro-RO"/>
              </w:rPr>
              <w:t>u</w:t>
            </w:r>
            <w:r w:rsidRPr="00647C5B">
              <w:rPr>
                <w:spacing w:val="1"/>
                <w:sz w:val="18"/>
                <w:szCs w:val="18"/>
                <w:lang w:val="ro-RO"/>
              </w:rPr>
              <w:t>d</w:t>
            </w:r>
            <w:r w:rsidRPr="00647C5B">
              <w:rPr>
                <w:spacing w:val="-1"/>
                <w:sz w:val="18"/>
                <w:szCs w:val="18"/>
                <w:lang w:val="ro-RO"/>
              </w:rPr>
              <w:t>e</w:t>
            </w:r>
            <w:r w:rsidRPr="00647C5B">
              <w:rPr>
                <w:sz w:val="18"/>
                <w:szCs w:val="18"/>
                <w:lang w:val="ro-RO"/>
              </w:rPr>
              <w:t>țe</w:t>
            </w:r>
            <w:r w:rsidRPr="00647C5B">
              <w:rPr>
                <w:spacing w:val="1"/>
                <w:sz w:val="18"/>
                <w:szCs w:val="18"/>
                <w:lang w:val="ro-RO"/>
              </w:rPr>
              <w:t>n</w:t>
            </w:r>
            <w:r w:rsidRPr="00647C5B">
              <w:rPr>
                <w:spacing w:val="-1"/>
                <w:sz w:val="18"/>
                <w:szCs w:val="18"/>
                <w:lang w:val="ro-RO"/>
              </w:rPr>
              <w:t>e</w:t>
            </w:r>
            <w:r w:rsidRPr="00647C5B">
              <w:rPr>
                <w:sz w:val="18"/>
                <w:szCs w:val="18"/>
                <w:lang w:val="ro-RO"/>
              </w:rPr>
              <w:t>,</w:t>
            </w:r>
            <w:r w:rsidRPr="00647C5B">
              <w:rPr>
                <w:spacing w:val="2"/>
                <w:sz w:val="18"/>
                <w:szCs w:val="18"/>
                <w:lang w:val="ro-RO"/>
              </w:rPr>
              <w:t xml:space="preserve"> </w:t>
            </w:r>
            <w:r w:rsidRPr="00647C5B">
              <w:rPr>
                <w:spacing w:val="1"/>
                <w:sz w:val="18"/>
                <w:szCs w:val="18"/>
                <w:lang w:val="ro-RO"/>
              </w:rPr>
              <w:t>n</w:t>
            </w:r>
            <w:r w:rsidRPr="00647C5B">
              <w:rPr>
                <w:spacing w:val="-1"/>
                <w:sz w:val="18"/>
                <w:szCs w:val="18"/>
                <w:lang w:val="ro-RO"/>
              </w:rPr>
              <w:t>a</w:t>
            </w:r>
            <w:r w:rsidRPr="00647C5B">
              <w:rPr>
                <w:sz w:val="18"/>
                <w:szCs w:val="18"/>
                <w:lang w:val="ro-RO"/>
              </w:rPr>
              <w:t>ț</w:t>
            </w:r>
            <w:r w:rsidRPr="00647C5B">
              <w:rPr>
                <w:spacing w:val="-2"/>
                <w:sz w:val="18"/>
                <w:szCs w:val="18"/>
                <w:lang w:val="ro-RO"/>
              </w:rPr>
              <w:t>i</w:t>
            </w:r>
            <w:r w:rsidRPr="00647C5B">
              <w:rPr>
                <w:spacing w:val="1"/>
                <w:sz w:val="18"/>
                <w:szCs w:val="18"/>
                <w:lang w:val="ro-RO"/>
              </w:rPr>
              <w:t>on</w:t>
            </w:r>
            <w:r w:rsidRPr="00647C5B">
              <w:rPr>
                <w:spacing w:val="-3"/>
                <w:sz w:val="18"/>
                <w:szCs w:val="18"/>
                <w:lang w:val="ro-RO"/>
              </w:rPr>
              <w:t>a</w:t>
            </w:r>
            <w:r w:rsidRPr="00647C5B">
              <w:rPr>
                <w:sz w:val="18"/>
                <w:szCs w:val="18"/>
                <w:lang w:val="ro-RO"/>
              </w:rPr>
              <w:t>le s</w:t>
            </w:r>
            <w:r w:rsidRPr="00647C5B">
              <w:rPr>
                <w:spacing w:val="-1"/>
                <w:sz w:val="18"/>
                <w:szCs w:val="18"/>
                <w:lang w:val="ro-RO"/>
              </w:rPr>
              <w:t>a</w:t>
            </w:r>
            <w:r w:rsidRPr="00647C5B">
              <w:rPr>
                <w:sz w:val="18"/>
                <w:szCs w:val="18"/>
                <w:lang w:val="ro-RO"/>
              </w:rPr>
              <w:t>u</w:t>
            </w:r>
          </w:p>
          <w:p w14:paraId="4196D23A" w14:textId="77777777" w:rsidR="008F5D55" w:rsidRPr="00647C5B" w:rsidRDefault="00054EB8">
            <w:pPr>
              <w:spacing w:before="1" w:line="200" w:lineRule="exact"/>
              <w:ind w:left="102" w:right="400"/>
              <w:jc w:val="both"/>
              <w:rPr>
                <w:sz w:val="18"/>
                <w:szCs w:val="18"/>
                <w:lang w:val="ro-RO"/>
              </w:rPr>
            </w:pPr>
            <w:r w:rsidRPr="00647C5B">
              <w:rPr>
                <w:sz w:val="18"/>
                <w:szCs w:val="18"/>
                <w:lang w:val="ro-RO"/>
              </w:rPr>
              <w:t>i</w:t>
            </w:r>
            <w:r w:rsidRPr="00647C5B">
              <w:rPr>
                <w:spacing w:val="1"/>
                <w:sz w:val="18"/>
                <w:szCs w:val="18"/>
                <w:lang w:val="ro-RO"/>
              </w:rPr>
              <w:t>n</w:t>
            </w:r>
            <w:r w:rsidRPr="00647C5B">
              <w:rPr>
                <w:sz w:val="18"/>
                <w:szCs w:val="18"/>
                <w:lang w:val="ro-RO"/>
              </w:rPr>
              <w:t>ter</w:t>
            </w:r>
            <w:r w:rsidRPr="00647C5B">
              <w:rPr>
                <w:spacing w:val="1"/>
                <w:sz w:val="18"/>
                <w:szCs w:val="18"/>
                <w:lang w:val="ro-RO"/>
              </w:rPr>
              <w:t>n</w:t>
            </w:r>
            <w:r w:rsidRPr="00647C5B">
              <w:rPr>
                <w:spacing w:val="-1"/>
                <w:sz w:val="18"/>
                <w:szCs w:val="18"/>
                <w:lang w:val="ro-RO"/>
              </w:rPr>
              <w:t>a</w:t>
            </w:r>
            <w:r w:rsidRPr="00647C5B">
              <w:rPr>
                <w:sz w:val="18"/>
                <w:szCs w:val="18"/>
                <w:lang w:val="ro-RO"/>
              </w:rPr>
              <w:t>ț</w:t>
            </w:r>
            <w:r w:rsidRPr="00647C5B">
              <w:rPr>
                <w:spacing w:val="-2"/>
                <w:sz w:val="18"/>
                <w:szCs w:val="18"/>
                <w:lang w:val="ro-RO"/>
              </w:rPr>
              <w:t>i</w:t>
            </w:r>
            <w:r w:rsidRPr="00647C5B">
              <w:rPr>
                <w:spacing w:val="1"/>
                <w:sz w:val="18"/>
                <w:szCs w:val="18"/>
                <w:lang w:val="ro-RO"/>
              </w:rPr>
              <w:t>on</w:t>
            </w:r>
            <w:r w:rsidRPr="00647C5B">
              <w:rPr>
                <w:spacing w:val="-1"/>
                <w:sz w:val="18"/>
                <w:szCs w:val="18"/>
                <w:lang w:val="ro-RO"/>
              </w:rPr>
              <w:t>a</w:t>
            </w:r>
            <w:r w:rsidRPr="00647C5B">
              <w:rPr>
                <w:sz w:val="18"/>
                <w:szCs w:val="18"/>
                <w:lang w:val="ro-RO"/>
              </w:rPr>
              <w:t>le c</w:t>
            </w:r>
            <w:r w:rsidRPr="00647C5B">
              <w:rPr>
                <w:spacing w:val="-1"/>
                <w:sz w:val="18"/>
                <w:szCs w:val="18"/>
                <w:lang w:val="ro-RO"/>
              </w:rPr>
              <w:t>a</w:t>
            </w:r>
            <w:r w:rsidRPr="00647C5B">
              <w:rPr>
                <w:sz w:val="18"/>
                <w:szCs w:val="18"/>
                <w:lang w:val="ro-RO"/>
              </w:rPr>
              <w:t xml:space="preserve">re </w:t>
            </w:r>
            <w:r w:rsidRPr="00647C5B">
              <w:rPr>
                <w:spacing w:val="-1"/>
                <w:sz w:val="18"/>
                <w:szCs w:val="18"/>
                <w:lang w:val="ro-RO"/>
              </w:rPr>
              <w:t>v</w:t>
            </w:r>
            <w:r w:rsidRPr="00647C5B">
              <w:rPr>
                <w:sz w:val="18"/>
                <w:szCs w:val="18"/>
                <w:lang w:val="ro-RO"/>
              </w:rPr>
              <w:t>iz</w:t>
            </w:r>
            <w:r w:rsidRPr="00647C5B">
              <w:rPr>
                <w:spacing w:val="-1"/>
                <w:sz w:val="18"/>
                <w:szCs w:val="18"/>
                <w:lang w:val="ro-RO"/>
              </w:rPr>
              <w:t>ea</w:t>
            </w:r>
            <w:r w:rsidRPr="00647C5B">
              <w:rPr>
                <w:spacing w:val="1"/>
                <w:sz w:val="18"/>
                <w:szCs w:val="18"/>
                <w:lang w:val="ro-RO"/>
              </w:rPr>
              <w:t>z</w:t>
            </w:r>
            <w:r w:rsidRPr="00647C5B">
              <w:rPr>
                <w:sz w:val="18"/>
                <w:szCs w:val="18"/>
                <w:lang w:val="ro-RO"/>
              </w:rPr>
              <w:t xml:space="preserve">ă </w:t>
            </w:r>
            <w:r w:rsidRPr="00647C5B">
              <w:rPr>
                <w:spacing w:val="1"/>
                <w:sz w:val="18"/>
                <w:szCs w:val="18"/>
                <w:lang w:val="ro-RO"/>
              </w:rPr>
              <w:t>do</w:t>
            </w:r>
            <w:r w:rsidRPr="00647C5B">
              <w:rPr>
                <w:spacing w:val="-3"/>
                <w:sz w:val="18"/>
                <w:szCs w:val="18"/>
                <w:lang w:val="ro-RO"/>
              </w:rPr>
              <w:t>m</w:t>
            </w:r>
            <w:r w:rsidRPr="00647C5B">
              <w:rPr>
                <w:spacing w:val="-1"/>
                <w:sz w:val="18"/>
                <w:szCs w:val="18"/>
                <w:lang w:val="ro-RO"/>
              </w:rPr>
              <w:t>e</w:t>
            </w:r>
            <w:r w:rsidRPr="00647C5B">
              <w:rPr>
                <w:spacing w:val="1"/>
                <w:sz w:val="18"/>
                <w:szCs w:val="18"/>
                <w:lang w:val="ro-RO"/>
              </w:rPr>
              <w:t>n</w:t>
            </w:r>
            <w:r w:rsidRPr="00647C5B">
              <w:rPr>
                <w:sz w:val="18"/>
                <w:szCs w:val="18"/>
                <w:lang w:val="ro-RO"/>
              </w:rPr>
              <w:t>i</w:t>
            </w:r>
            <w:r w:rsidRPr="00647C5B">
              <w:rPr>
                <w:spacing w:val="1"/>
                <w:sz w:val="18"/>
                <w:szCs w:val="18"/>
                <w:lang w:val="ro-RO"/>
              </w:rPr>
              <w:t>u</w:t>
            </w:r>
            <w:r w:rsidRPr="00647C5B">
              <w:rPr>
                <w:sz w:val="18"/>
                <w:szCs w:val="18"/>
                <w:lang w:val="ro-RO"/>
              </w:rPr>
              <w:t>l</w:t>
            </w:r>
            <w:r w:rsidRPr="00647C5B">
              <w:rPr>
                <w:spacing w:val="1"/>
                <w:sz w:val="18"/>
                <w:szCs w:val="18"/>
                <w:lang w:val="ro-RO"/>
              </w:rPr>
              <w:t xml:space="preserve"> </w:t>
            </w:r>
            <w:r w:rsidRPr="00647C5B">
              <w:rPr>
                <w:spacing w:val="-1"/>
                <w:sz w:val="18"/>
                <w:szCs w:val="18"/>
                <w:lang w:val="ro-RO"/>
              </w:rPr>
              <w:t>ac</w:t>
            </w:r>
            <w:r w:rsidRPr="00647C5B">
              <w:rPr>
                <w:sz w:val="18"/>
                <w:szCs w:val="18"/>
                <w:lang w:val="ro-RO"/>
              </w:rPr>
              <w:t>t</w:t>
            </w:r>
            <w:r w:rsidRPr="00647C5B">
              <w:rPr>
                <w:spacing w:val="1"/>
                <w:sz w:val="18"/>
                <w:szCs w:val="18"/>
                <w:lang w:val="ro-RO"/>
              </w:rPr>
              <w:t>i</w:t>
            </w:r>
            <w:r w:rsidRPr="00647C5B">
              <w:rPr>
                <w:spacing w:val="-1"/>
                <w:sz w:val="18"/>
                <w:szCs w:val="18"/>
                <w:lang w:val="ro-RO"/>
              </w:rPr>
              <w:t>v</w:t>
            </w:r>
            <w:r w:rsidRPr="00647C5B">
              <w:rPr>
                <w:sz w:val="18"/>
                <w:szCs w:val="18"/>
                <w:lang w:val="ro-RO"/>
              </w:rPr>
              <w:t>i</w:t>
            </w:r>
            <w:r w:rsidRPr="00647C5B">
              <w:rPr>
                <w:spacing w:val="1"/>
                <w:sz w:val="18"/>
                <w:szCs w:val="18"/>
                <w:lang w:val="ro-RO"/>
              </w:rPr>
              <w:t>t</w:t>
            </w:r>
            <w:r w:rsidRPr="00647C5B">
              <w:rPr>
                <w:spacing w:val="-1"/>
                <w:sz w:val="18"/>
                <w:szCs w:val="18"/>
                <w:lang w:val="ro-RO"/>
              </w:rPr>
              <w:t>ă</w:t>
            </w:r>
            <w:r w:rsidRPr="00647C5B">
              <w:rPr>
                <w:sz w:val="18"/>
                <w:szCs w:val="18"/>
                <w:lang w:val="ro-RO"/>
              </w:rPr>
              <w:t>ț</w:t>
            </w:r>
            <w:r w:rsidRPr="00647C5B">
              <w:rPr>
                <w:spacing w:val="1"/>
                <w:sz w:val="18"/>
                <w:szCs w:val="18"/>
                <w:lang w:val="ro-RO"/>
              </w:rPr>
              <w:t>i</w:t>
            </w:r>
            <w:r w:rsidRPr="00647C5B">
              <w:rPr>
                <w:sz w:val="18"/>
                <w:szCs w:val="18"/>
                <w:lang w:val="ro-RO"/>
              </w:rPr>
              <w:t>l</w:t>
            </w:r>
            <w:r w:rsidRPr="00647C5B">
              <w:rPr>
                <w:spacing w:val="1"/>
                <w:sz w:val="18"/>
                <w:szCs w:val="18"/>
                <w:lang w:val="ro-RO"/>
              </w:rPr>
              <w:t>o</w:t>
            </w:r>
            <w:r w:rsidRPr="00647C5B">
              <w:rPr>
                <w:sz w:val="18"/>
                <w:szCs w:val="18"/>
                <w:lang w:val="ro-RO"/>
              </w:rPr>
              <w:t xml:space="preserve">r </w:t>
            </w:r>
            <w:r w:rsidRPr="00647C5B">
              <w:rPr>
                <w:spacing w:val="-1"/>
                <w:sz w:val="18"/>
                <w:szCs w:val="18"/>
                <w:lang w:val="ro-RO"/>
              </w:rPr>
              <w:t>ex</w:t>
            </w:r>
            <w:r w:rsidRPr="00647C5B">
              <w:rPr>
                <w:sz w:val="18"/>
                <w:szCs w:val="18"/>
                <w:lang w:val="ro-RO"/>
              </w:rPr>
              <w:t>tra</w:t>
            </w:r>
            <w:r w:rsidRPr="00647C5B">
              <w:rPr>
                <w:spacing w:val="-1"/>
                <w:sz w:val="18"/>
                <w:szCs w:val="18"/>
                <w:lang w:val="ro-RO"/>
              </w:rPr>
              <w:t>șc</w:t>
            </w:r>
            <w:r w:rsidRPr="00647C5B">
              <w:rPr>
                <w:spacing w:val="1"/>
                <w:sz w:val="18"/>
                <w:szCs w:val="18"/>
                <w:lang w:val="ro-RO"/>
              </w:rPr>
              <w:t>o</w:t>
            </w:r>
            <w:r w:rsidRPr="00647C5B">
              <w:rPr>
                <w:sz w:val="18"/>
                <w:szCs w:val="18"/>
                <w:lang w:val="ro-RO"/>
              </w:rPr>
              <w:t>lar</w:t>
            </w:r>
            <w:r w:rsidRPr="00647C5B">
              <w:rPr>
                <w:spacing w:val="-1"/>
                <w:sz w:val="18"/>
                <w:szCs w:val="18"/>
                <w:lang w:val="ro-RO"/>
              </w:rPr>
              <w:t>e</w:t>
            </w:r>
            <w:r w:rsidRPr="00647C5B">
              <w:rPr>
                <w:sz w:val="18"/>
                <w:szCs w:val="18"/>
                <w:lang w:val="ro-RO"/>
              </w:rPr>
              <w:t>,</w:t>
            </w:r>
            <w:r w:rsidRPr="00647C5B">
              <w:rPr>
                <w:spacing w:val="1"/>
                <w:sz w:val="18"/>
                <w:szCs w:val="18"/>
                <w:lang w:val="ro-RO"/>
              </w:rPr>
              <w:t xml:space="preserve"> </w:t>
            </w:r>
            <w:r w:rsidRPr="00647C5B">
              <w:rPr>
                <w:sz w:val="18"/>
                <w:szCs w:val="18"/>
                <w:lang w:val="ro-RO"/>
              </w:rPr>
              <w:t>i</w:t>
            </w:r>
            <w:r w:rsidRPr="00647C5B">
              <w:rPr>
                <w:spacing w:val="1"/>
                <w:sz w:val="18"/>
                <w:szCs w:val="18"/>
                <w:lang w:val="ro-RO"/>
              </w:rPr>
              <w:t>n</w:t>
            </w:r>
            <w:r w:rsidRPr="00647C5B">
              <w:rPr>
                <w:spacing w:val="-1"/>
                <w:sz w:val="18"/>
                <w:szCs w:val="18"/>
                <w:lang w:val="ro-RO"/>
              </w:rPr>
              <w:t>c</w:t>
            </w:r>
            <w:r w:rsidRPr="00647C5B">
              <w:rPr>
                <w:sz w:val="18"/>
                <w:szCs w:val="18"/>
                <w:lang w:val="ro-RO"/>
              </w:rPr>
              <w:t>l</w:t>
            </w:r>
            <w:r w:rsidRPr="00647C5B">
              <w:rPr>
                <w:spacing w:val="1"/>
                <w:sz w:val="18"/>
                <w:szCs w:val="18"/>
                <w:lang w:val="ro-RO"/>
              </w:rPr>
              <w:t>u</w:t>
            </w:r>
            <w:r w:rsidRPr="00647C5B">
              <w:rPr>
                <w:sz w:val="18"/>
                <w:szCs w:val="18"/>
                <w:lang w:val="ro-RO"/>
              </w:rPr>
              <w:t>siv</w:t>
            </w:r>
            <w:r w:rsidRPr="00647C5B">
              <w:rPr>
                <w:spacing w:val="-1"/>
                <w:sz w:val="18"/>
                <w:szCs w:val="18"/>
                <w:lang w:val="ro-RO"/>
              </w:rPr>
              <w:t xml:space="preserve"> c</w:t>
            </w:r>
            <w:r w:rsidRPr="00647C5B">
              <w:rPr>
                <w:sz w:val="18"/>
                <w:szCs w:val="18"/>
                <w:lang w:val="ro-RO"/>
              </w:rPr>
              <w:t>u</w:t>
            </w:r>
            <w:r w:rsidRPr="00647C5B">
              <w:rPr>
                <w:spacing w:val="1"/>
                <w:sz w:val="18"/>
                <w:szCs w:val="18"/>
                <w:lang w:val="ro-RO"/>
              </w:rPr>
              <w:t xml:space="preserve"> </w:t>
            </w:r>
            <w:r w:rsidRPr="00647C5B">
              <w:rPr>
                <w:sz w:val="18"/>
                <w:szCs w:val="18"/>
                <w:lang w:val="ro-RO"/>
              </w:rPr>
              <w:t>COSR.</w:t>
            </w:r>
            <w:r w:rsidRPr="00647C5B">
              <w:rPr>
                <w:spacing w:val="-1"/>
                <w:sz w:val="18"/>
                <w:szCs w:val="18"/>
                <w:lang w:val="ro-RO"/>
              </w:rPr>
              <w:t xml:space="preserve"> </w:t>
            </w:r>
            <w:r w:rsidRPr="00647C5B">
              <w:rPr>
                <w:spacing w:val="1"/>
                <w:sz w:val="18"/>
                <w:szCs w:val="18"/>
                <w:lang w:val="ro-RO"/>
              </w:rPr>
              <w:t>M</w:t>
            </w:r>
            <w:r w:rsidRPr="00647C5B">
              <w:rPr>
                <w:spacing w:val="-2"/>
                <w:sz w:val="18"/>
                <w:szCs w:val="18"/>
                <w:lang w:val="ro-RO"/>
              </w:rPr>
              <w:t>T</w:t>
            </w:r>
            <w:r w:rsidRPr="00647C5B">
              <w:rPr>
                <w:spacing w:val="1"/>
                <w:sz w:val="18"/>
                <w:szCs w:val="18"/>
                <w:lang w:val="ro-RO"/>
              </w:rPr>
              <w:t>S</w:t>
            </w:r>
            <w:r w:rsidRPr="00647C5B">
              <w:rPr>
                <w:sz w:val="18"/>
                <w:szCs w:val="18"/>
                <w:lang w:val="ro-RO"/>
              </w:rPr>
              <w:t>.</w:t>
            </w:r>
            <w:r w:rsidRPr="00647C5B">
              <w:rPr>
                <w:spacing w:val="1"/>
                <w:sz w:val="18"/>
                <w:szCs w:val="18"/>
                <w:lang w:val="ro-RO"/>
              </w:rPr>
              <w:t>F</w:t>
            </w:r>
            <w:r w:rsidRPr="00647C5B">
              <w:rPr>
                <w:spacing w:val="-1"/>
                <w:sz w:val="18"/>
                <w:szCs w:val="18"/>
                <w:lang w:val="ro-RO"/>
              </w:rPr>
              <w:t>e</w:t>
            </w:r>
            <w:r w:rsidRPr="00647C5B">
              <w:rPr>
                <w:spacing w:val="1"/>
                <w:sz w:val="18"/>
                <w:szCs w:val="18"/>
                <w:lang w:val="ro-RO"/>
              </w:rPr>
              <w:t>d</w:t>
            </w:r>
            <w:r w:rsidRPr="00647C5B">
              <w:rPr>
                <w:spacing w:val="-1"/>
                <w:sz w:val="18"/>
                <w:szCs w:val="18"/>
                <w:lang w:val="ro-RO"/>
              </w:rPr>
              <w:t>e</w:t>
            </w:r>
            <w:r w:rsidRPr="00647C5B">
              <w:rPr>
                <w:sz w:val="18"/>
                <w:szCs w:val="18"/>
                <w:lang w:val="ro-RO"/>
              </w:rPr>
              <w:t>r</w:t>
            </w:r>
            <w:r w:rsidRPr="00647C5B">
              <w:rPr>
                <w:spacing w:val="-1"/>
                <w:sz w:val="18"/>
                <w:szCs w:val="18"/>
                <w:lang w:val="ro-RO"/>
              </w:rPr>
              <w:t>a</w:t>
            </w:r>
            <w:r w:rsidRPr="00647C5B">
              <w:rPr>
                <w:sz w:val="18"/>
                <w:szCs w:val="18"/>
                <w:lang w:val="ro-RO"/>
              </w:rPr>
              <w:t>t</w:t>
            </w:r>
            <w:r w:rsidRPr="00647C5B">
              <w:rPr>
                <w:spacing w:val="1"/>
                <w:sz w:val="18"/>
                <w:szCs w:val="18"/>
                <w:lang w:val="ro-RO"/>
              </w:rPr>
              <w:t>i</w:t>
            </w:r>
            <w:r w:rsidRPr="00647C5B">
              <w:rPr>
                <w:sz w:val="18"/>
                <w:szCs w:val="18"/>
                <w:lang w:val="ro-RO"/>
              </w:rPr>
              <w:t>i</w:t>
            </w:r>
            <w:r w:rsidRPr="00647C5B">
              <w:rPr>
                <w:spacing w:val="1"/>
                <w:sz w:val="18"/>
                <w:szCs w:val="18"/>
                <w:lang w:val="ro-RO"/>
              </w:rPr>
              <w:t>l</w:t>
            </w:r>
            <w:r w:rsidRPr="00647C5B">
              <w:rPr>
                <w:sz w:val="18"/>
                <w:szCs w:val="18"/>
                <w:lang w:val="ro-RO"/>
              </w:rPr>
              <w:t xml:space="preserve">e </w:t>
            </w:r>
            <w:r w:rsidRPr="00647C5B">
              <w:rPr>
                <w:spacing w:val="1"/>
                <w:sz w:val="18"/>
                <w:szCs w:val="18"/>
                <w:lang w:val="ro-RO"/>
              </w:rPr>
              <w:t>d</w:t>
            </w:r>
            <w:r w:rsidRPr="00647C5B">
              <w:rPr>
                <w:sz w:val="18"/>
                <w:szCs w:val="18"/>
                <w:lang w:val="ro-RO"/>
              </w:rPr>
              <w:t>e s</w:t>
            </w:r>
            <w:r w:rsidRPr="00647C5B">
              <w:rPr>
                <w:spacing w:val="1"/>
                <w:sz w:val="18"/>
                <w:szCs w:val="18"/>
                <w:lang w:val="ro-RO"/>
              </w:rPr>
              <w:t>p</w:t>
            </w:r>
            <w:r w:rsidRPr="00647C5B">
              <w:rPr>
                <w:spacing w:val="-1"/>
                <w:sz w:val="18"/>
                <w:szCs w:val="18"/>
                <w:lang w:val="ro-RO"/>
              </w:rPr>
              <w:t>ec</w:t>
            </w:r>
            <w:r w:rsidRPr="00647C5B">
              <w:rPr>
                <w:sz w:val="18"/>
                <w:szCs w:val="18"/>
                <w:lang w:val="ro-RO"/>
              </w:rPr>
              <w:t>iali</w:t>
            </w:r>
            <w:r w:rsidRPr="00647C5B">
              <w:rPr>
                <w:spacing w:val="1"/>
                <w:sz w:val="18"/>
                <w:szCs w:val="18"/>
                <w:lang w:val="ro-RO"/>
              </w:rPr>
              <w:t>t</w:t>
            </w:r>
            <w:r w:rsidRPr="00647C5B">
              <w:rPr>
                <w:spacing w:val="-1"/>
                <w:sz w:val="18"/>
                <w:szCs w:val="18"/>
                <w:lang w:val="ro-RO"/>
              </w:rPr>
              <w:t>a</w:t>
            </w:r>
            <w:r w:rsidRPr="00647C5B">
              <w:rPr>
                <w:sz w:val="18"/>
                <w:szCs w:val="18"/>
                <w:lang w:val="ro-RO"/>
              </w:rPr>
              <w:t>te,</w:t>
            </w:r>
            <w:r w:rsidRPr="00647C5B">
              <w:rPr>
                <w:spacing w:val="1"/>
                <w:sz w:val="18"/>
                <w:szCs w:val="18"/>
                <w:lang w:val="ro-RO"/>
              </w:rPr>
              <w:t xml:space="preserve"> </w:t>
            </w:r>
            <w:r w:rsidRPr="00647C5B">
              <w:rPr>
                <w:sz w:val="18"/>
                <w:szCs w:val="18"/>
                <w:lang w:val="ro-RO"/>
              </w:rPr>
              <w:t>D</w:t>
            </w:r>
            <w:r w:rsidRPr="00647C5B">
              <w:rPr>
                <w:spacing w:val="-1"/>
                <w:sz w:val="18"/>
                <w:szCs w:val="18"/>
                <w:lang w:val="ro-RO"/>
              </w:rPr>
              <w:t>J</w:t>
            </w:r>
            <w:r w:rsidRPr="00647C5B">
              <w:rPr>
                <w:spacing w:val="1"/>
                <w:sz w:val="18"/>
                <w:szCs w:val="18"/>
                <w:lang w:val="ro-RO"/>
              </w:rPr>
              <w:t>S</w:t>
            </w:r>
            <w:r w:rsidRPr="00647C5B">
              <w:rPr>
                <w:spacing w:val="-2"/>
                <w:sz w:val="18"/>
                <w:szCs w:val="18"/>
                <w:lang w:val="ro-RO"/>
              </w:rPr>
              <w:t>T</w:t>
            </w:r>
            <w:r w:rsidRPr="00647C5B">
              <w:rPr>
                <w:sz w:val="18"/>
                <w:szCs w:val="18"/>
                <w:lang w:val="ro-RO"/>
              </w:rPr>
              <w:t>.</w:t>
            </w:r>
            <w:r w:rsidRPr="00647C5B">
              <w:rPr>
                <w:spacing w:val="1"/>
                <w:sz w:val="18"/>
                <w:szCs w:val="18"/>
                <w:lang w:val="ro-RO"/>
              </w:rPr>
              <w:t xml:space="preserve"> </w:t>
            </w:r>
            <w:r w:rsidRPr="00647C5B">
              <w:rPr>
                <w:sz w:val="18"/>
                <w:szCs w:val="18"/>
                <w:lang w:val="ro-RO"/>
              </w:rPr>
              <w:t>DS</w:t>
            </w:r>
            <w:r w:rsidRPr="00647C5B">
              <w:rPr>
                <w:spacing w:val="-2"/>
                <w:sz w:val="18"/>
                <w:szCs w:val="18"/>
                <w:lang w:val="ro-RO"/>
              </w:rPr>
              <w:t>T</w:t>
            </w:r>
            <w:r w:rsidRPr="00647C5B">
              <w:rPr>
                <w:spacing w:val="1"/>
                <w:sz w:val="18"/>
                <w:szCs w:val="18"/>
                <w:lang w:val="ro-RO"/>
              </w:rPr>
              <w:t>M</w:t>
            </w:r>
            <w:r w:rsidRPr="00647C5B">
              <w:rPr>
                <w:sz w:val="18"/>
                <w:szCs w:val="18"/>
                <w:lang w:val="ro-RO"/>
              </w:rPr>
              <w:t>B</w:t>
            </w:r>
          </w:p>
        </w:tc>
        <w:tc>
          <w:tcPr>
            <w:tcW w:w="994" w:type="dxa"/>
            <w:gridSpan w:val="2"/>
            <w:tcBorders>
              <w:top w:val="single" w:sz="5" w:space="0" w:color="000000"/>
              <w:left w:val="single" w:sz="5" w:space="0" w:color="000000"/>
              <w:bottom w:val="single" w:sz="5" w:space="0" w:color="000000"/>
              <w:right w:val="single" w:sz="5" w:space="0" w:color="000000"/>
            </w:tcBorders>
          </w:tcPr>
          <w:p w14:paraId="520BC972" w14:textId="77777777" w:rsidR="008F5D55" w:rsidRPr="00647C5B" w:rsidRDefault="008F5D55">
            <w:pPr>
              <w:rPr>
                <w:lang w:val="ro-RO"/>
              </w:rPr>
            </w:pPr>
          </w:p>
        </w:tc>
        <w:tc>
          <w:tcPr>
            <w:tcW w:w="850" w:type="dxa"/>
            <w:gridSpan w:val="2"/>
            <w:tcBorders>
              <w:top w:val="single" w:sz="5" w:space="0" w:color="000000"/>
              <w:left w:val="single" w:sz="5" w:space="0" w:color="000000"/>
              <w:bottom w:val="single" w:sz="5" w:space="0" w:color="000000"/>
              <w:right w:val="single" w:sz="5" w:space="0" w:color="000000"/>
            </w:tcBorders>
            <w:shd w:val="clear" w:color="auto" w:fill="BEBEBE"/>
          </w:tcPr>
          <w:p w14:paraId="293BF41B" w14:textId="77777777" w:rsidR="008F5D55" w:rsidRPr="00647C5B" w:rsidRDefault="008F5D55">
            <w:pPr>
              <w:rPr>
                <w:lang w:val="ro-RO"/>
              </w:rPr>
            </w:pPr>
          </w:p>
        </w:tc>
        <w:tc>
          <w:tcPr>
            <w:tcW w:w="991" w:type="dxa"/>
            <w:gridSpan w:val="2"/>
            <w:tcBorders>
              <w:top w:val="single" w:sz="5" w:space="0" w:color="000000"/>
              <w:left w:val="single" w:sz="5" w:space="0" w:color="000000"/>
              <w:bottom w:val="single" w:sz="5" w:space="0" w:color="000000"/>
              <w:right w:val="single" w:sz="5" w:space="0" w:color="000000"/>
            </w:tcBorders>
          </w:tcPr>
          <w:p w14:paraId="7C10738A" w14:textId="77777777" w:rsidR="008F5D55" w:rsidRPr="00647C5B" w:rsidRDefault="00054EB8">
            <w:pPr>
              <w:spacing w:before="2" w:line="200" w:lineRule="exact"/>
              <w:ind w:left="179" w:right="152" w:firstLine="84"/>
              <w:rPr>
                <w:sz w:val="18"/>
                <w:szCs w:val="18"/>
                <w:lang w:val="ro-RO"/>
              </w:rPr>
            </w:pPr>
            <w:r w:rsidRPr="00647C5B">
              <w:rPr>
                <w:b/>
                <w:sz w:val="18"/>
                <w:szCs w:val="18"/>
                <w:lang w:val="ro-RO"/>
              </w:rPr>
              <w:t>5</w:t>
            </w:r>
            <w:r w:rsidRPr="00647C5B">
              <w:rPr>
                <w:b/>
                <w:spacing w:val="-1"/>
                <w:sz w:val="18"/>
                <w:szCs w:val="18"/>
                <w:lang w:val="ro-RO"/>
              </w:rPr>
              <w:t xml:space="preserve"> </w:t>
            </w:r>
            <w:r w:rsidRPr="00647C5B">
              <w:rPr>
                <w:b/>
                <w:sz w:val="18"/>
                <w:szCs w:val="18"/>
                <w:lang w:val="ro-RO"/>
              </w:rPr>
              <w:t>x</w:t>
            </w:r>
            <w:r w:rsidRPr="00647C5B">
              <w:rPr>
                <w:b/>
                <w:spacing w:val="4"/>
                <w:sz w:val="18"/>
                <w:szCs w:val="18"/>
                <w:lang w:val="ro-RO"/>
              </w:rPr>
              <w:t xml:space="preserve"> </w:t>
            </w:r>
            <w:r w:rsidRPr="00647C5B">
              <w:rPr>
                <w:b/>
                <w:spacing w:val="-2"/>
                <w:sz w:val="18"/>
                <w:szCs w:val="18"/>
                <w:lang w:val="ro-RO"/>
              </w:rPr>
              <w:t>n</w:t>
            </w:r>
            <w:r w:rsidRPr="00647C5B">
              <w:rPr>
                <w:b/>
                <w:sz w:val="18"/>
                <w:szCs w:val="18"/>
                <w:lang w:val="ro-RO"/>
              </w:rPr>
              <w:t xml:space="preserve">r </w:t>
            </w:r>
            <w:r w:rsidRPr="00647C5B">
              <w:rPr>
                <w:b/>
                <w:spacing w:val="-2"/>
                <w:sz w:val="18"/>
                <w:szCs w:val="18"/>
                <w:lang w:val="ro-RO"/>
              </w:rPr>
              <w:t>p</w:t>
            </w:r>
            <w:r w:rsidRPr="00647C5B">
              <w:rPr>
                <w:b/>
                <w:spacing w:val="1"/>
                <w:sz w:val="18"/>
                <w:szCs w:val="18"/>
                <w:lang w:val="ro-RO"/>
              </w:rPr>
              <w:t>r</w:t>
            </w:r>
            <w:r w:rsidRPr="00647C5B">
              <w:rPr>
                <w:b/>
                <w:spacing w:val="-1"/>
                <w:sz w:val="18"/>
                <w:szCs w:val="18"/>
                <w:lang w:val="ro-RO"/>
              </w:rPr>
              <w:t>o</w:t>
            </w:r>
            <w:r w:rsidRPr="00647C5B">
              <w:rPr>
                <w:b/>
                <w:sz w:val="18"/>
                <w:szCs w:val="18"/>
                <w:lang w:val="ro-RO"/>
              </w:rPr>
              <w:t>ie</w:t>
            </w:r>
            <w:r w:rsidRPr="00647C5B">
              <w:rPr>
                <w:b/>
                <w:spacing w:val="-1"/>
                <w:sz w:val="18"/>
                <w:szCs w:val="18"/>
                <w:lang w:val="ro-RO"/>
              </w:rPr>
              <w:t>c</w:t>
            </w:r>
            <w:r w:rsidRPr="00647C5B">
              <w:rPr>
                <w:b/>
                <w:sz w:val="18"/>
                <w:szCs w:val="18"/>
                <w:lang w:val="ro-RO"/>
              </w:rPr>
              <w:t>te</w:t>
            </w:r>
          </w:p>
        </w:tc>
        <w:tc>
          <w:tcPr>
            <w:tcW w:w="1136" w:type="dxa"/>
            <w:gridSpan w:val="2"/>
            <w:tcBorders>
              <w:top w:val="single" w:sz="5" w:space="0" w:color="000000"/>
              <w:left w:val="single" w:sz="5" w:space="0" w:color="000000"/>
              <w:bottom w:val="single" w:sz="5" w:space="0" w:color="000000"/>
              <w:right w:val="single" w:sz="5" w:space="0" w:color="000000"/>
            </w:tcBorders>
          </w:tcPr>
          <w:p w14:paraId="1E2D7D21" w14:textId="77777777" w:rsidR="008F5D55" w:rsidRPr="00647C5B" w:rsidRDefault="008F5D55">
            <w:pPr>
              <w:rPr>
                <w:lang w:val="ro-RO"/>
              </w:rPr>
            </w:pPr>
          </w:p>
        </w:tc>
        <w:tc>
          <w:tcPr>
            <w:tcW w:w="1133" w:type="dxa"/>
            <w:gridSpan w:val="2"/>
            <w:tcBorders>
              <w:top w:val="single" w:sz="5" w:space="0" w:color="000000"/>
              <w:left w:val="single" w:sz="5" w:space="0" w:color="000000"/>
              <w:bottom w:val="single" w:sz="5" w:space="0" w:color="000000"/>
              <w:right w:val="single" w:sz="5" w:space="0" w:color="000000"/>
            </w:tcBorders>
          </w:tcPr>
          <w:p w14:paraId="5226288A" w14:textId="77777777" w:rsidR="008F5D55" w:rsidRPr="00647C5B" w:rsidRDefault="008F5D55">
            <w:pPr>
              <w:rPr>
                <w:lang w:val="ro-RO"/>
              </w:rPr>
            </w:pPr>
          </w:p>
        </w:tc>
      </w:tr>
      <w:tr w:rsidR="008F5D55" w:rsidRPr="00647C5B" w14:paraId="0715D9F7" w14:textId="77777777">
        <w:trPr>
          <w:gridAfter w:val="1"/>
          <w:wAfter w:w="10" w:type="dxa"/>
          <w:trHeight w:hRule="exact" w:val="1046"/>
        </w:trPr>
        <w:tc>
          <w:tcPr>
            <w:tcW w:w="4078" w:type="dxa"/>
            <w:gridSpan w:val="5"/>
            <w:tcBorders>
              <w:top w:val="single" w:sz="5" w:space="0" w:color="000000"/>
              <w:left w:val="single" w:sz="5" w:space="0" w:color="000000"/>
              <w:bottom w:val="single" w:sz="5" w:space="0" w:color="000000"/>
              <w:right w:val="single" w:sz="5" w:space="0" w:color="000000"/>
            </w:tcBorders>
          </w:tcPr>
          <w:p w14:paraId="73E4B541" w14:textId="77777777" w:rsidR="008F5D55" w:rsidRPr="00647C5B" w:rsidRDefault="00054EB8">
            <w:pPr>
              <w:spacing w:line="200" w:lineRule="exact"/>
              <w:ind w:left="102"/>
              <w:rPr>
                <w:sz w:val="18"/>
                <w:szCs w:val="18"/>
                <w:lang w:val="ro-RO"/>
              </w:rPr>
            </w:pPr>
            <w:r w:rsidRPr="00647C5B">
              <w:rPr>
                <w:b/>
                <w:spacing w:val="-1"/>
                <w:sz w:val="18"/>
                <w:szCs w:val="18"/>
                <w:lang w:val="ro-RO"/>
              </w:rPr>
              <w:t>c</w:t>
            </w:r>
            <w:r w:rsidRPr="00647C5B">
              <w:rPr>
                <w:b/>
                <w:sz w:val="18"/>
                <w:szCs w:val="18"/>
                <w:lang w:val="ro-RO"/>
              </w:rPr>
              <w:t>.</w:t>
            </w:r>
            <w:r w:rsidRPr="00647C5B">
              <w:rPr>
                <w:b/>
                <w:spacing w:val="1"/>
                <w:sz w:val="18"/>
                <w:szCs w:val="18"/>
                <w:lang w:val="ro-RO"/>
              </w:rPr>
              <w:t xml:space="preserve"> </w:t>
            </w:r>
            <w:r w:rsidRPr="00647C5B">
              <w:rPr>
                <w:spacing w:val="3"/>
                <w:sz w:val="18"/>
                <w:szCs w:val="18"/>
                <w:lang w:val="ro-RO"/>
              </w:rPr>
              <w:t>P</w:t>
            </w:r>
            <w:r w:rsidRPr="00647C5B">
              <w:rPr>
                <w:spacing w:val="-1"/>
                <w:sz w:val="18"/>
                <w:szCs w:val="18"/>
                <w:lang w:val="ro-RO"/>
              </w:rPr>
              <w:t>a</w:t>
            </w:r>
            <w:r w:rsidRPr="00647C5B">
              <w:rPr>
                <w:sz w:val="18"/>
                <w:szCs w:val="18"/>
                <w:lang w:val="ro-RO"/>
              </w:rPr>
              <w:t>r</w:t>
            </w:r>
            <w:r w:rsidRPr="00647C5B">
              <w:rPr>
                <w:spacing w:val="-2"/>
                <w:sz w:val="18"/>
                <w:szCs w:val="18"/>
                <w:lang w:val="ro-RO"/>
              </w:rPr>
              <w:t>t</w:t>
            </w:r>
            <w:r w:rsidRPr="00647C5B">
              <w:rPr>
                <w:sz w:val="18"/>
                <w:szCs w:val="18"/>
                <w:lang w:val="ro-RO"/>
              </w:rPr>
              <w:t>ici</w:t>
            </w:r>
            <w:r w:rsidRPr="00647C5B">
              <w:rPr>
                <w:spacing w:val="1"/>
                <w:sz w:val="18"/>
                <w:szCs w:val="18"/>
                <w:lang w:val="ro-RO"/>
              </w:rPr>
              <w:t>p</w:t>
            </w:r>
            <w:r w:rsidRPr="00647C5B">
              <w:rPr>
                <w:spacing w:val="-1"/>
                <w:sz w:val="18"/>
                <w:szCs w:val="18"/>
                <w:lang w:val="ro-RO"/>
              </w:rPr>
              <w:t>a</w:t>
            </w:r>
            <w:r w:rsidRPr="00647C5B">
              <w:rPr>
                <w:sz w:val="18"/>
                <w:szCs w:val="18"/>
                <w:lang w:val="ro-RO"/>
              </w:rPr>
              <w:t>r</w:t>
            </w:r>
            <w:r w:rsidRPr="00647C5B">
              <w:rPr>
                <w:spacing w:val="-1"/>
                <w:sz w:val="18"/>
                <w:szCs w:val="18"/>
                <w:lang w:val="ro-RO"/>
              </w:rPr>
              <w:t>e</w:t>
            </w:r>
            <w:r w:rsidRPr="00647C5B">
              <w:rPr>
                <w:sz w:val="18"/>
                <w:szCs w:val="18"/>
                <w:lang w:val="ro-RO"/>
              </w:rPr>
              <w:t>a la a</w:t>
            </w:r>
            <w:r w:rsidRPr="00647C5B">
              <w:rPr>
                <w:spacing w:val="-1"/>
                <w:sz w:val="18"/>
                <w:szCs w:val="18"/>
                <w:lang w:val="ro-RO"/>
              </w:rPr>
              <w:t>c</w:t>
            </w:r>
            <w:r w:rsidRPr="00647C5B">
              <w:rPr>
                <w:sz w:val="18"/>
                <w:szCs w:val="18"/>
                <w:lang w:val="ro-RO"/>
              </w:rPr>
              <w:t>t</w:t>
            </w:r>
            <w:r w:rsidRPr="00647C5B">
              <w:rPr>
                <w:spacing w:val="1"/>
                <w:sz w:val="18"/>
                <w:szCs w:val="18"/>
                <w:lang w:val="ro-RO"/>
              </w:rPr>
              <w:t>i</w:t>
            </w:r>
            <w:r w:rsidRPr="00647C5B">
              <w:rPr>
                <w:spacing w:val="-1"/>
                <w:sz w:val="18"/>
                <w:szCs w:val="18"/>
                <w:lang w:val="ro-RO"/>
              </w:rPr>
              <w:t>v</w:t>
            </w:r>
            <w:r w:rsidRPr="00647C5B">
              <w:rPr>
                <w:sz w:val="18"/>
                <w:szCs w:val="18"/>
                <w:lang w:val="ro-RO"/>
              </w:rPr>
              <w:t>i</w:t>
            </w:r>
            <w:r w:rsidRPr="00647C5B">
              <w:rPr>
                <w:spacing w:val="1"/>
                <w:sz w:val="18"/>
                <w:szCs w:val="18"/>
                <w:lang w:val="ro-RO"/>
              </w:rPr>
              <w:t>t</w:t>
            </w:r>
            <w:r w:rsidRPr="00647C5B">
              <w:rPr>
                <w:spacing w:val="-1"/>
                <w:sz w:val="18"/>
                <w:szCs w:val="18"/>
                <w:lang w:val="ro-RO"/>
              </w:rPr>
              <w:t>ă</w:t>
            </w:r>
            <w:r w:rsidRPr="00647C5B">
              <w:rPr>
                <w:sz w:val="18"/>
                <w:szCs w:val="18"/>
                <w:lang w:val="ro-RO"/>
              </w:rPr>
              <w:t>ți</w:t>
            </w:r>
            <w:r w:rsidRPr="00647C5B">
              <w:rPr>
                <w:spacing w:val="1"/>
                <w:sz w:val="18"/>
                <w:szCs w:val="18"/>
                <w:lang w:val="ro-RO"/>
              </w:rPr>
              <w:t xml:space="preserve"> d</w:t>
            </w:r>
            <w:r w:rsidRPr="00647C5B">
              <w:rPr>
                <w:sz w:val="18"/>
                <w:szCs w:val="18"/>
                <w:lang w:val="ro-RO"/>
              </w:rPr>
              <w:t xml:space="preserve">e </w:t>
            </w:r>
            <w:r w:rsidRPr="00647C5B">
              <w:rPr>
                <w:spacing w:val="-1"/>
                <w:sz w:val="18"/>
                <w:szCs w:val="18"/>
                <w:lang w:val="ro-RO"/>
              </w:rPr>
              <w:t>v</w:t>
            </w:r>
            <w:r w:rsidRPr="00647C5B">
              <w:rPr>
                <w:spacing w:val="1"/>
                <w:sz w:val="18"/>
                <w:szCs w:val="18"/>
                <w:lang w:val="ro-RO"/>
              </w:rPr>
              <w:t>o</w:t>
            </w:r>
            <w:r w:rsidRPr="00647C5B">
              <w:rPr>
                <w:spacing w:val="-2"/>
                <w:sz w:val="18"/>
                <w:szCs w:val="18"/>
                <w:lang w:val="ro-RO"/>
              </w:rPr>
              <w:t>l</w:t>
            </w:r>
            <w:r w:rsidRPr="00647C5B">
              <w:rPr>
                <w:spacing w:val="1"/>
                <w:sz w:val="18"/>
                <w:szCs w:val="18"/>
                <w:lang w:val="ro-RO"/>
              </w:rPr>
              <w:t>un</w:t>
            </w:r>
            <w:r w:rsidRPr="00647C5B">
              <w:rPr>
                <w:sz w:val="18"/>
                <w:szCs w:val="18"/>
                <w:lang w:val="ro-RO"/>
              </w:rPr>
              <w:t>tari</w:t>
            </w:r>
            <w:r w:rsidRPr="00647C5B">
              <w:rPr>
                <w:spacing w:val="-1"/>
                <w:sz w:val="18"/>
                <w:szCs w:val="18"/>
                <w:lang w:val="ro-RO"/>
              </w:rPr>
              <w:t>a</w:t>
            </w:r>
            <w:r w:rsidRPr="00647C5B">
              <w:rPr>
                <w:sz w:val="18"/>
                <w:szCs w:val="18"/>
                <w:lang w:val="ro-RO"/>
              </w:rPr>
              <w:t>t,</w:t>
            </w:r>
            <w:r w:rsidRPr="00647C5B">
              <w:rPr>
                <w:spacing w:val="-1"/>
                <w:sz w:val="18"/>
                <w:szCs w:val="18"/>
                <w:lang w:val="ro-RO"/>
              </w:rPr>
              <w:t xml:space="preserve"> </w:t>
            </w:r>
            <w:r w:rsidRPr="00647C5B">
              <w:rPr>
                <w:sz w:val="18"/>
                <w:szCs w:val="18"/>
                <w:lang w:val="ro-RO"/>
              </w:rPr>
              <w:t>i</w:t>
            </w:r>
            <w:r w:rsidRPr="00647C5B">
              <w:rPr>
                <w:spacing w:val="1"/>
                <w:sz w:val="18"/>
                <w:szCs w:val="18"/>
                <w:lang w:val="ro-RO"/>
              </w:rPr>
              <w:t>n</w:t>
            </w:r>
            <w:r w:rsidRPr="00647C5B">
              <w:rPr>
                <w:spacing w:val="-1"/>
                <w:sz w:val="18"/>
                <w:szCs w:val="18"/>
                <w:lang w:val="ro-RO"/>
              </w:rPr>
              <w:t>c</w:t>
            </w:r>
            <w:r w:rsidRPr="00647C5B">
              <w:rPr>
                <w:sz w:val="18"/>
                <w:szCs w:val="18"/>
                <w:lang w:val="ro-RO"/>
              </w:rPr>
              <w:t>l</w:t>
            </w:r>
            <w:r w:rsidRPr="00647C5B">
              <w:rPr>
                <w:spacing w:val="1"/>
                <w:sz w:val="18"/>
                <w:szCs w:val="18"/>
                <w:lang w:val="ro-RO"/>
              </w:rPr>
              <w:t>u</w:t>
            </w:r>
            <w:r w:rsidRPr="00647C5B">
              <w:rPr>
                <w:sz w:val="18"/>
                <w:szCs w:val="18"/>
                <w:lang w:val="ro-RO"/>
              </w:rPr>
              <w:t>siv</w:t>
            </w:r>
          </w:p>
          <w:p w14:paraId="280A827D" w14:textId="77777777" w:rsidR="008F5D55" w:rsidRPr="00647C5B" w:rsidRDefault="00054EB8">
            <w:pPr>
              <w:spacing w:before="2" w:line="200" w:lineRule="exact"/>
              <w:ind w:left="102" w:right="168"/>
              <w:rPr>
                <w:sz w:val="18"/>
                <w:szCs w:val="18"/>
                <w:lang w:val="ro-RO"/>
              </w:rPr>
            </w:pPr>
            <w:r w:rsidRPr="00647C5B">
              <w:rPr>
                <w:spacing w:val="1"/>
                <w:sz w:val="18"/>
                <w:szCs w:val="18"/>
                <w:lang w:val="ro-RO"/>
              </w:rPr>
              <w:t>p</w:t>
            </w:r>
            <w:r w:rsidRPr="00647C5B">
              <w:rPr>
                <w:spacing w:val="-1"/>
                <w:sz w:val="18"/>
                <w:szCs w:val="18"/>
                <w:lang w:val="ro-RO"/>
              </w:rPr>
              <w:t>a</w:t>
            </w:r>
            <w:r w:rsidRPr="00647C5B">
              <w:rPr>
                <w:sz w:val="18"/>
                <w:szCs w:val="18"/>
                <w:lang w:val="ro-RO"/>
              </w:rPr>
              <w:t>rt</w:t>
            </w:r>
            <w:r w:rsidRPr="00647C5B">
              <w:rPr>
                <w:spacing w:val="1"/>
                <w:sz w:val="18"/>
                <w:szCs w:val="18"/>
                <w:lang w:val="ro-RO"/>
              </w:rPr>
              <w:t>i</w:t>
            </w:r>
            <w:r w:rsidRPr="00647C5B">
              <w:rPr>
                <w:spacing w:val="-1"/>
                <w:sz w:val="18"/>
                <w:szCs w:val="18"/>
                <w:lang w:val="ro-RO"/>
              </w:rPr>
              <w:t>c</w:t>
            </w:r>
            <w:r w:rsidRPr="00647C5B">
              <w:rPr>
                <w:sz w:val="18"/>
                <w:szCs w:val="18"/>
                <w:lang w:val="ro-RO"/>
              </w:rPr>
              <w:t>i</w:t>
            </w:r>
            <w:r w:rsidRPr="00647C5B">
              <w:rPr>
                <w:spacing w:val="1"/>
                <w:sz w:val="18"/>
                <w:szCs w:val="18"/>
                <w:lang w:val="ro-RO"/>
              </w:rPr>
              <w:t>p</w:t>
            </w:r>
            <w:r w:rsidRPr="00647C5B">
              <w:rPr>
                <w:spacing w:val="-1"/>
                <w:sz w:val="18"/>
                <w:szCs w:val="18"/>
                <w:lang w:val="ro-RO"/>
              </w:rPr>
              <w:t>a</w:t>
            </w:r>
            <w:r w:rsidRPr="00647C5B">
              <w:rPr>
                <w:sz w:val="18"/>
                <w:szCs w:val="18"/>
                <w:lang w:val="ro-RO"/>
              </w:rPr>
              <w:t>r</w:t>
            </w:r>
            <w:r w:rsidRPr="00647C5B">
              <w:rPr>
                <w:spacing w:val="-1"/>
                <w:sz w:val="18"/>
                <w:szCs w:val="18"/>
                <w:lang w:val="ro-RO"/>
              </w:rPr>
              <w:t>e</w:t>
            </w:r>
            <w:r w:rsidRPr="00647C5B">
              <w:rPr>
                <w:sz w:val="18"/>
                <w:szCs w:val="18"/>
                <w:lang w:val="ro-RO"/>
              </w:rPr>
              <w:t>a la a</w:t>
            </w:r>
            <w:r w:rsidRPr="00647C5B">
              <w:rPr>
                <w:spacing w:val="-1"/>
                <w:sz w:val="18"/>
                <w:szCs w:val="18"/>
                <w:lang w:val="ro-RO"/>
              </w:rPr>
              <w:t>c</w:t>
            </w:r>
            <w:r w:rsidRPr="00647C5B">
              <w:rPr>
                <w:sz w:val="18"/>
                <w:szCs w:val="18"/>
                <w:lang w:val="ro-RO"/>
              </w:rPr>
              <w:t>t</w:t>
            </w:r>
            <w:r w:rsidRPr="00647C5B">
              <w:rPr>
                <w:spacing w:val="1"/>
                <w:sz w:val="18"/>
                <w:szCs w:val="18"/>
                <w:lang w:val="ro-RO"/>
              </w:rPr>
              <w:t>i</w:t>
            </w:r>
            <w:r w:rsidRPr="00647C5B">
              <w:rPr>
                <w:spacing w:val="-1"/>
                <w:sz w:val="18"/>
                <w:szCs w:val="18"/>
                <w:lang w:val="ro-RO"/>
              </w:rPr>
              <w:t>v</w:t>
            </w:r>
            <w:r w:rsidRPr="00647C5B">
              <w:rPr>
                <w:sz w:val="18"/>
                <w:szCs w:val="18"/>
                <w:lang w:val="ro-RO"/>
              </w:rPr>
              <w:t>i</w:t>
            </w:r>
            <w:r w:rsidRPr="00647C5B">
              <w:rPr>
                <w:spacing w:val="1"/>
                <w:sz w:val="18"/>
                <w:szCs w:val="18"/>
                <w:lang w:val="ro-RO"/>
              </w:rPr>
              <w:t>t</w:t>
            </w:r>
            <w:r w:rsidRPr="00647C5B">
              <w:rPr>
                <w:spacing w:val="-1"/>
                <w:sz w:val="18"/>
                <w:szCs w:val="18"/>
                <w:lang w:val="ro-RO"/>
              </w:rPr>
              <w:t>ă</w:t>
            </w:r>
            <w:r w:rsidRPr="00647C5B">
              <w:rPr>
                <w:sz w:val="18"/>
                <w:szCs w:val="18"/>
                <w:lang w:val="ro-RO"/>
              </w:rPr>
              <w:t>ț</w:t>
            </w:r>
            <w:r w:rsidRPr="00647C5B">
              <w:rPr>
                <w:spacing w:val="1"/>
                <w:sz w:val="18"/>
                <w:szCs w:val="18"/>
                <w:lang w:val="ro-RO"/>
              </w:rPr>
              <w:t>i</w:t>
            </w:r>
            <w:r w:rsidRPr="00647C5B">
              <w:rPr>
                <w:spacing w:val="2"/>
                <w:sz w:val="18"/>
                <w:szCs w:val="18"/>
                <w:lang w:val="ro-RO"/>
              </w:rPr>
              <w:t>l</w:t>
            </w:r>
            <w:r w:rsidRPr="00647C5B">
              <w:rPr>
                <w:sz w:val="18"/>
                <w:szCs w:val="18"/>
                <w:lang w:val="ro-RO"/>
              </w:rPr>
              <w:t xml:space="preserve">e </w:t>
            </w:r>
            <w:r w:rsidRPr="00647C5B">
              <w:rPr>
                <w:spacing w:val="1"/>
                <w:sz w:val="18"/>
                <w:szCs w:val="18"/>
                <w:lang w:val="ro-RO"/>
              </w:rPr>
              <w:t>d</w:t>
            </w:r>
            <w:r w:rsidRPr="00647C5B">
              <w:rPr>
                <w:sz w:val="18"/>
                <w:szCs w:val="18"/>
                <w:lang w:val="ro-RO"/>
              </w:rPr>
              <w:t>in</w:t>
            </w:r>
            <w:r w:rsidRPr="00647C5B">
              <w:rPr>
                <w:spacing w:val="-1"/>
                <w:sz w:val="18"/>
                <w:szCs w:val="18"/>
                <w:lang w:val="ro-RO"/>
              </w:rPr>
              <w:t xml:space="preserve"> ca</w:t>
            </w:r>
            <w:r w:rsidRPr="00647C5B">
              <w:rPr>
                <w:spacing w:val="1"/>
                <w:sz w:val="18"/>
                <w:szCs w:val="18"/>
                <w:lang w:val="ro-RO"/>
              </w:rPr>
              <w:t>d</w:t>
            </w:r>
            <w:r w:rsidRPr="00647C5B">
              <w:rPr>
                <w:sz w:val="18"/>
                <w:szCs w:val="18"/>
                <w:lang w:val="ro-RO"/>
              </w:rPr>
              <w:t>r</w:t>
            </w:r>
            <w:r w:rsidRPr="00647C5B">
              <w:rPr>
                <w:spacing w:val="1"/>
                <w:sz w:val="18"/>
                <w:szCs w:val="18"/>
                <w:lang w:val="ro-RO"/>
              </w:rPr>
              <w:t>u</w:t>
            </w:r>
            <w:r w:rsidRPr="00647C5B">
              <w:rPr>
                <w:sz w:val="18"/>
                <w:szCs w:val="18"/>
                <w:lang w:val="ro-RO"/>
              </w:rPr>
              <w:t>l</w:t>
            </w:r>
            <w:r w:rsidRPr="00647C5B">
              <w:rPr>
                <w:spacing w:val="1"/>
                <w:sz w:val="18"/>
                <w:szCs w:val="18"/>
                <w:lang w:val="ro-RO"/>
              </w:rPr>
              <w:t xml:space="preserve"> S</w:t>
            </w:r>
            <w:r w:rsidRPr="00647C5B">
              <w:rPr>
                <w:sz w:val="18"/>
                <w:szCs w:val="18"/>
                <w:lang w:val="ro-RO"/>
              </w:rPr>
              <w:t>trat</w:t>
            </w:r>
            <w:r w:rsidRPr="00647C5B">
              <w:rPr>
                <w:spacing w:val="-1"/>
                <w:sz w:val="18"/>
                <w:szCs w:val="18"/>
                <w:lang w:val="ro-RO"/>
              </w:rPr>
              <w:t>e</w:t>
            </w:r>
            <w:r w:rsidRPr="00647C5B">
              <w:rPr>
                <w:spacing w:val="1"/>
                <w:sz w:val="18"/>
                <w:szCs w:val="18"/>
                <w:lang w:val="ro-RO"/>
              </w:rPr>
              <w:t>g</w:t>
            </w:r>
            <w:r w:rsidRPr="00647C5B">
              <w:rPr>
                <w:sz w:val="18"/>
                <w:szCs w:val="18"/>
                <w:lang w:val="ro-RO"/>
              </w:rPr>
              <w:t xml:space="preserve">iei </w:t>
            </w:r>
            <w:r w:rsidRPr="00647C5B">
              <w:rPr>
                <w:spacing w:val="1"/>
                <w:sz w:val="18"/>
                <w:szCs w:val="18"/>
                <w:lang w:val="ro-RO"/>
              </w:rPr>
              <w:t>n</w:t>
            </w:r>
            <w:r w:rsidRPr="00647C5B">
              <w:rPr>
                <w:spacing w:val="-1"/>
                <w:sz w:val="18"/>
                <w:szCs w:val="18"/>
                <w:lang w:val="ro-RO"/>
              </w:rPr>
              <w:t>a</w:t>
            </w:r>
            <w:r w:rsidRPr="00647C5B">
              <w:rPr>
                <w:sz w:val="18"/>
                <w:szCs w:val="18"/>
                <w:lang w:val="ro-RO"/>
              </w:rPr>
              <w:t>ţ</w:t>
            </w:r>
            <w:r w:rsidRPr="00647C5B">
              <w:rPr>
                <w:spacing w:val="1"/>
                <w:sz w:val="18"/>
                <w:szCs w:val="18"/>
                <w:lang w:val="ro-RO"/>
              </w:rPr>
              <w:t>i</w:t>
            </w:r>
            <w:r w:rsidRPr="00647C5B">
              <w:rPr>
                <w:spacing w:val="-1"/>
                <w:sz w:val="18"/>
                <w:szCs w:val="18"/>
                <w:lang w:val="ro-RO"/>
              </w:rPr>
              <w:t>o</w:t>
            </w:r>
            <w:r w:rsidRPr="00647C5B">
              <w:rPr>
                <w:spacing w:val="1"/>
                <w:sz w:val="18"/>
                <w:szCs w:val="18"/>
                <w:lang w:val="ro-RO"/>
              </w:rPr>
              <w:t>n</w:t>
            </w:r>
            <w:r w:rsidRPr="00647C5B">
              <w:rPr>
                <w:spacing w:val="-1"/>
                <w:sz w:val="18"/>
                <w:szCs w:val="18"/>
                <w:lang w:val="ro-RO"/>
              </w:rPr>
              <w:t>a</w:t>
            </w:r>
            <w:r w:rsidRPr="00647C5B">
              <w:rPr>
                <w:sz w:val="18"/>
                <w:szCs w:val="18"/>
                <w:lang w:val="ro-RO"/>
              </w:rPr>
              <w:t xml:space="preserve">le </w:t>
            </w:r>
            <w:r w:rsidRPr="00647C5B">
              <w:rPr>
                <w:spacing w:val="1"/>
                <w:sz w:val="18"/>
                <w:szCs w:val="18"/>
                <w:lang w:val="ro-RO"/>
              </w:rPr>
              <w:t>d</w:t>
            </w:r>
            <w:r w:rsidRPr="00647C5B">
              <w:rPr>
                <w:sz w:val="18"/>
                <w:szCs w:val="18"/>
                <w:lang w:val="ro-RO"/>
              </w:rPr>
              <w:t xml:space="preserve">e </w:t>
            </w:r>
            <w:r w:rsidRPr="00647C5B">
              <w:rPr>
                <w:spacing w:val="-1"/>
                <w:sz w:val="18"/>
                <w:szCs w:val="18"/>
                <w:lang w:val="ro-RO"/>
              </w:rPr>
              <w:t>ac</w:t>
            </w:r>
            <w:r w:rsidRPr="00647C5B">
              <w:rPr>
                <w:sz w:val="18"/>
                <w:szCs w:val="18"/>
                <w:lang w:val="ro-RO"/>
              </w:rPr>
              <w:t>ţ</w:t>
            </w:r>
            <w:r w:rsidRPr="00647C5B">
              <w:rPr>
                <w:spacing w:val="1"/>
                <w:sz w:val="18"/>
                <w:szCs w:val="18"/>
                <w:lang w:val="ro-RO"/>
              </w:rPr>
              <w:t>i</w:t>
            </w:r>
            <w:r w:rsidRPr="00647C5B">
              <w:rPr>
                <w:spacing w:val="-1"/>
                <w:sz w:val="18"/>
                <w:szCs w:val="18"/>
                <w:lang w:val="ro-RO"/>
              </w:rPr>
              <w:t>u</w:t>
            </w:r>
            <w:r w:rsidRPr="00647C5B">
              <w:rPr>
                <w:spacing w:val="1"/>
                <w:sz w:val="18"/>
                <w:szCs w:val="18"/>
                <w:lang w:val="ro-RO"/>
              </w:rPr>
              <w:t>n</w:t>
            </w:r>
            <w:r w:rsidRPr="00647C5B">
              <w:rPr>
                <w:sz w:val="18"/>
                <w:szCs w:val="18"/>
                <w:lang w:val="ro-RO"/>
              </w:rPr>
              <w:t xml:space="preserve">e </w:t>
            </w:r>
            <w:r w:rsidRPr="00647C5B">
              <w:rPr>
                <w:spacing w:val="-1"/>
                <w:sz w:val="18"/>
                <w:szCs w:val="18"/>
                <w:lang w:val="ro-RO"/>
              </w:rPr>
              <w:t>c</w:t>
            </w:r>
            <w:r w:rsidRPr="00647C5B">
              <w:rPr>
                <w:spacing w:val="1"/>
                <w:sz w:val="18"/>
                <w:szCs w:val="18"/>
                <w:lang w:val="ro-RO"/>
              </w:rPr>
              <w:t>o</w:t>
            </w:r>
            <w:r w:rsidRPr="00647C5B">
              <w:rPr>
                <w:spacing w:val="-3"/>
                <w:sz w:val="18"/>
                <w:szCs w:val="18"/>
                <w:lang w:val="ro-RO"/>
              </w:rPr>
              <w:t>m</w:t>
            </w:r>
            <w:r w:rsidRPr="00647C5B">
              <w:rPr>
                <w:spacing w:val="1"/>
                <w:sz w:val="18"/>
                <w:szCs w:val="18"/>
                <w:lang w:val="ro-RO"/>
              </w:rPr>
              <w:t>un</w:t>
            </w:r>
            <w:r w:rsidRPr="00647C5B">
              <w:rPr>
                <w:sz w:val="18"/>
                <w:szCs w:val="18"/>
                <w:lang w:val="ro-RO"/>
              </w:rPr>
              <w:t>i</w:t>
            </w:r>
            <w:r w:rsidRPr="00647C5B">
              <w:rPr>
                <w:spacing w:val="1"/>
                <w:sz w:val="18"/>
                <w:szCs w:val="18"/>
                <w:lang w:val="ro-RO"/>
              </w:rPr>
              <w:t>t</w:t>
            </w:r>
            <w:r w:rsidRPr="00647C5B">
              <w:rPr>
                <w:spacing w:val="-1"/>
                <w:sz w:val="18"/>
                <w:szCs w:val="18"/>
                <w:lang w:val="ro-RO"/>
              </w:rPr>
              <w:t>a</w:t>
            </w:r>
            <w:r w:rsidRPr="00647C5B">
              <w:rPr>
                <w:sz w:val="18"/>
                <w:szCs w:val="18"/>
                <w:lang w:val="ro-RO"/>
              </w:rPr>
              <w:t>r</w:t>
            </w:r>
            <w:r w:rsidRPr="00647C5B">
              <w:rPr>
                <w:spacing w:val="-1"/>
                <w:sz w:val="18"/>
                <w:szCs w:val="18"/>
                <w:lang w:val="ro-RO"/>
              </w:rPr>
              <w:t>ă</w:t>
            </w:r>
            <w:r w:rsidRPr="00647C5B">
              <w:rPr>
                <w:sz w:val="18"/>
                <w:szCs w:val="18"/>
                <w:lang w:val="ro-RO"/>
              </w:rPr>
              <w:t>,</w:t>
            </w:r>
            <w:r w:rsidRPr="00647C5B">
              <w:rPr>
                <w:spacing w:val="-1"/>
                <w:sz w:val="18"/>
                <w:szCs w:val="18"/>
                <w:lang w:val="ro-RO"/>
              </w:rPr>
              <w:t xml:space="preserve"> </w:t>
            </w:r>
            <w:r w:rsidRPr="00647C5B">
              <w:rPr>
                <w:spacing w:val="1"/>
                <w:sz w:val="18"/>
                <w:szCs w:val="18"/>
                <w:lang w:val="ro-RO"/>
              </w:rPr>
              <w:t>p</w:t>
            </w:r>
            <w:r w:rsidRPr="00647C5B">
              <w:rPr>
                <w:spacing w:val="-1"/>
                <w:sz w:val="18"/>
                <w:szCs w:val="18"/>
                <w:lang w:val="ro-RO"/>
              </w:rPr>
              <w:t>e</w:t>
            </w:r>
            <w:r w:rsidRPr="00647C5B">
              <w:rPr>
                <w:sz w:val="18"/>
                <w:szCs w:val="18"/>
                <w:lang w:val="ro-RO"/>
              </w:rPr>
              <w:t>r</w:t>
            </w:r>
            <w:r w:rsidRPr="00647C5B">
              <w:rPr>
                <w:spacing w:val="-2"/>
                <w:sz w:val="18"/>
                <w:szCs w:val="18"/>
                <w:lang w:val="ro-RO"/>
              </w:rPr>
              <w:t>f</w:t>
            </w:r>
            <w:r w:rsidRPr="00647C5B">
              <w:rPr>
                <w:spacing w:val="3"/>
                <w:sz w:val="18"/>
                <w:szCs w:val="18"/>
                <w:lang w:val="ro-RO"/>
              </w:rPr>
              <w:t>o</w:t>
            </w:r>
            <w:r w:rsidRPr="00647C5B">
              <w:rPr>
                <w:spacing w:val="-3"/>
                <w:sz w:val="18"/>
                <w:szCs w:val="18"/>
                <w:lang w:val="ro-RO"/>
              </w:rPr>
              <w:t>m</w:t>
            </w:r>
            <w:r w:rsidRPr="00647C5B">
              <w:rPr>
                <w:spacing w:val="-1"/>
                <w:sz w:val="18"/>
                <w:szCs w:val="18"/>
                <w:lang w:val="ro-RO"/>
              </w:rPr>
              <w:t>a</w:t>
            </w:r>
            <w:r w:rsidRPr="00647C5B">
              <w:rPr>
                <w:spacing w:val="1"/>
                <w:sz w:val="18"/>
                <w:szCs w:val="18"/>
                <w:lang w:val="ro-RO"/>
              </w:rPr>
              <w:t>n</w:t>
            </w:r>
            <w:r w:rsidRPr="00647C5B">
              <w:rPr>
                <w:sz w:val="18"/>
                <w:szCs w:val="18"/>
                <w:lang w:val="ro-RO"/>
              </w:rPr>
              <w:t xml:space="preserve">țe </w:t>
            </w:r>
            <w:r w:rsidRPr="00647C5B">
              <w:rPr>
                <w:spacing w:val="1"/>
                <w:sz w:val="18"/>
                <w:szCs w:val="18"/>
                <w:lang w:val="ro-RO"/>
              </w:rPr>
              <w:t>do</w:t>
            </w:r>
            <w:r w:rsidRPr="00647C5B">
              <w:rPr>
                <w:spacing w:val="-1"/>
                <w:sz w:val="18"/>
                <w:szCs w:val="18"/>
                <w:lang w:val="ro-RO"/>
              </w:rPr>
              <w:t>ve</w:t>
            </w:r>
            <w:r w:rsidRPr="00647C5B">
              <w:rPr>
                <w:spacing w:val="1"/>
                <w:sz w:val="18"/>
                <w:szCs w:val="18"/>
                <w:lang w:val="ro-RO"/>
              </w:rPr>
              <w:t>d</w:t>
            </w:r>
            <w:r w:rsidRPr="00647C5B">
              <w:rPr>
                <w:sz w:val="18"/>
                <w:szCs w:val="18"/>
                <w:lang w:val="ro-RO"/>
              </w:rPr>
              <w:t>i</w:t>
            </w:r>
            <w:r w:rsidRPr="00647C5B">
              <w:rPr>
                <w:spacing w:val="1"/>
                <w:sz w:val="18"/>
                <w:szCs w:val="18"/>
                <w:lang w:val="ro-RO"/>
              </w:rPr>
              <w:t>t</w:t>
            </w:r>
            <w:r w:rsidRPr="00647C5B">
              <w:rPr>
                <w:sz w:val="18"/>
                <w:szCs w:val="18"/>
                <w:lang w:val="ro-RO"/>
              </w:rPr>
              <w:t xml:space="preserve">e </w:t>
            </w:r>
            <w:r w:rsidRPr="00647C5B">
              <w:rPr>
                <w:spacing w:val="-1"/>
                <w:sz w:val="18"/>
                <w:szCs w:val="18"/>
                <w:lang w:val="ro-RO"/>
              </w:rPr>
              <w:t>î</w:t>
            </w:r>
            <w:r w:rsidRPr="00647C5B">
              <w:rPr>
                <w:sz w:val="18"/>
                <w:szCs w:val="18"/>
                <w:lang w:val="ro-RO"/>
              </w:rPr>
              <w:t>n</w:t>
            </w:r>
            <w:r w:rsidRPr="00647C5B">
              <w:rPr>
                <w:spacing w:val="1"/>
                <w:sz w:val="18"/>
                <w:szCs w:val="18"/>
                <w:lang w:val="ro-RO"/>
              </w:rPr>
              <w:t xml:space="preserve"> p</w:t>
            </w:r>
            <w:r w:rsidRPr="00647C5B">
              <w:rPr>
                <w:sz w:val="18"/>
                <w:szCs w:val="18"/>
                <w:lang w:val="ro-RO"/>
              </w:rPr>
              <w:t>r</w:t>
            </w:r>
            <w:r w:rsidRPr="00647C5B">
              <w:rPr>
                <w:spacing w:val="-1"/>
                <w:sz w:val="18"/>
                <w:szCs w:val="18"/>
                <w:lang w:val="ro-RO"/>
              </w:rPr>
              <w:t>egă</w:t>
            </w:r>
            <w:r w:rsidRPr="00647C5B">
              <w:rPr>
                <w:sz w:val="18"/>
                <w:szCs w:val="18"/>
                <w:lang w:val="ro-RO"/>
              </w:rPr>
              <w:t>t</w:t>
            </w:r>
            <w:r w:rsidRPr="00647C5B">
              <w:rPr>
                <w:spacing w:val="1"/>
                <w:sz w:val="18"/>
                <w:szCs w:val="18"/>
                <w:lang w:val="ro-RO"/>
              </w:rPr>
              <w:t>i</w:t>
            </w:r>
            <w:r w:rsidRPr="00647C5B">
              <w:rPr>
                <w:sz w:val="18"/>
                <w:szCs w:val="18"/>
                <w:lang w:val="ro-RO"/>
              </w:rPr>
              <w:t>r</w:t>
            </w:r>
            <w:r w:rsidRPr="00647C5B">
              <w:rPr>
                <w:spacing w:val="-1"/>
                <w:sz w:val="18"/>
                <w:szCs w:val="18"/>
                <w:lang w:val="ro-RO"/>
              </w:rPr>
              <w:t>e</w:t>
            </w:r>
            <w:r w:rsidRPr="00647C5B">
              <w:rPr>
                <w:sz w:val="18"/>
                <w:szCs w:val="18"/>
                <w:lang w:val="ro-RO"/>
              </w:rPr>
              <w:t xml:space="preserve">a </w:t>
            </w:r>
            <w:r w:rsidRPr="00647C5B">
              <w:rPr>
                <w:spacing w:val="-1"/>
                <w:sz w:val="18"/>
                <w:szCs w:val="18"/>
                <w:lang w:val="ro-RO"/>
              </w:rPr>
              <w:t>e</w:t>
            </w:r>
            <w:r w:rsidRPr="00647C5B">
              <w:rPr>
                <w:sz w:val="18"/>
                <w:szCs w:val="18"/>
                <w:lang w:val="ro-RO"/>
              </w:rPr>
              <w:t>le</w:t>
            </w:r>
            <w:r w:rsidRPr="00647C5B">
              <w:rPr>
                <w:spacing w:val="-2"/>
                <w:sz w:val="18"/>
                <w:szCs w:val="18"/>
                <w:lang w:val="ro-RO"/>
              </w:rPr>
              <w:t>v</w:t>
            </w:r>
            <w:r w:rsidRPr="00647C5B">
              <w:rPr>
                <w:sz w:val="18"/>
                <w:szCs w:val="18"/>
                <w:lang w:val="ro-RO"/>
              </w:rPr>
              <w:t>i</w:t>
            </w:r>
            <w:r w:rsidRPr="00647C5B">
              <w:rPr>
                <w:spacing w:val="1"/>
                <w:sz w:val="18"/>
                <w:szCs w:val="18"/>
                <w:lang w:val="ro-RO"/>
              </w:rPr>
              <w:t>lo</w:t>
            </w:r>
            <w:r w:rsidRPr="00647C5B">
              <w:rPr>
                <w:sz w:val="18"/>
                <w:szCs w:val="18"/>
                <w:lang w:val="ro-RO"/>
              </w:rPr>
              <w:t>r</w:t>
            </w:r>
            <w:r w:rsidRPr="00647C5B">
              <w:rPr>
                <w:spacing w:val="1"/>
                <w:sz w:val="18"/>
                <w:szCs w:val="18"/>
                <w:lang w:val="ro-RO"/>
              </w:rPr>
              <w:t xml:space="preserve"> </w:t>
            </w:r>
            <w:r w:rsidRPr="00647C5B">
              <w:rPr>
                <w:sz w:val="18"/>
                <w:szCs w:val="18"/>
                <w:lang w:val="ro-RO"/>
              </w:rPr>
              <w:t>la</w:t>
            </w:r>
            <w:r w:rsidRPr="00647C5B">
              <w:rPr>
                <w:spacing w:val="-2"/>
                <w:sz w:val="18"/>
                <w:szCs w:val="18"/>
                <w:lang w:val="ro-RO"/>
              </w:rPr>
              <w:t xml:space="preserve"> </w:t>
            </w:r>
            <w:r w:rsidRPr="00647C5B">
              <w:rPr>
                <w:spacing w:val="-1"/>
                <w:sz w:val="18"/>
                <w:szCs w:val="18"/>
                <w:lang w:val="ro-RO"/>
              </w:rPr>
              <w:t>c</w:t>
            </w:r>
            <w:r w:rsidRPr="00647C5B">
              <w:rPr>
                <w:spacing w:val="1"/>
                <w:sz w:val="18"/>
                <w:szCs w:val="18"/>
                <w:lang w:val="ro-RO"/>
              </w:rPr>
              <w:t>on</w:t>
            </w:r>
            <w:r w:rsidRPr="00647C5B">
              <w:rPr>
                <w:spacing w:val="-1"/>
                <w:sz w:val="18"/>
                <w:szCs w:val="18"/>
                <w:lang w:val="ro-RO"/>
              </w:rPr>
              <w:t>c</w:t>
            </w:r>
            <w:r w:rsidRPr="00647C5B">
              <w:rPr>
                <w:spacing w:val="1"/>
                <w:sz w:val="18"/>
                <w:szCs w:val="18"/>
                <w:lang w:val="ro-RO"/>
              </w:rPr>
              <w:t>u</w:t>
            </w:r>
            <w:r w:rsidRPr="00647C5B">
              <w:rPr>
                <w:sz w:val="18"/>
                <w:szCs w:val="18"/>
                <w:lang w:val="ro-RO"/>
              </w:rPr>
              <w:t>rs</w:t>
            </w:r>
            <w:r w:rsidRPr="00647C5B">
              <w:rPr>
                <w:spacing w:val="1"/>
                <w:sz w:val="18"/>
                <w:szCs w:val="18"/>
                <w:lang w:val="ro-RO"/>
              </w:rPr>
              <w:t>u</w:t>
            </w:r>
            <w:r w:rsidRPr="00647C5B">
              <w:rPr>
                <w:sz w:val="18"/>
                <w:szCs w:val="18"/>
                <w:lang w:val="ro-RO"/>
              </w:rPr>
              <w:t>ri</w:t>
            </w:r>
            <w:r w:rsidRPr="00647C5B">
              <w:rPr>
                <w:spacing w:val="-2"/>
                <w:sz w:val="18"/>
                <w:szCs w:val="18"/>
                <w:lang w:val="ro-RO"/>
              </w:rPr>
              <w:t xml:space="preserve"> </w:t>
            </w:r>
            <w:r w:rsidRPr="00647C5B">
              <w:rPr>
                <w:sz w:val="18"/>
                <w:szCs w:val="18"/>
                <w:lang w:val="ro-RO"/>
              </w:rPr>
              <w:t>s</w:t>
            </w:r>
            <w:r w:rsidRPr="00647C5B">
              <w:rPr>
                <w:spacing w:val="1"/>
                <w:sz w:val="18"/>
                <w:szCs w:val="18"/>
                <w:lang w:val="ro-RO"/>
              </w:rPr>
              <w:t>po</w:t>
            </w:r>
            <w:r w:rsidRPr="00647C5B">
              <w:rPr>
                <w:spacing w:val="-2"/>
                <w:sz w:val="18"/>
                <w:szCs w:val="18"/>
                <w:lang w:val="ro-RO"/>
              </w:rPr>
              <w:t>r</w:t>
            </w:r>
            <w:r w:rsidRPr="00647C5B">
              <w:rPr>
                <w:sz w:val="18"/>
                <w:szCs w:val="18"/>
                <w:lang w:val="ro-RO"/>
              </w:rPr>
              <w:t>t</w:t>
            </w:r>
            <w:r w:rsidRPr="00647C5B">
              <w:rPr>
                <w:spacing w:val="1"/>
                <w:sz w:val="18"/>
                <w:szCs w:val="18"/>
                <w:lang w:val="ro-RO"/>
              </w:rPr>
              <w:t>i</w:t>
            </w:r>
            <w:r w:rsidRPr="00647C5B">
              <w:rPr>
                <w:spacing w:val="-1"/>
                <w:sz w:val="18"/>
                <w:szCs w:val="18"/>
                <w:lang w:val="ro-RO"/>
              </w:rPr>
              <w:t>v</w:t>
            </w:r>
            <w:r w:rsidRPr="00647C5B">
              <w:rPr>
                <w:sz w:val="18"/>
                <w:szCs w:val="18"/>
                <w:lang w:val="ro-RO"/>
              </w:rPr>
              <w:t>e</w:t>
            </w:r>
          </w:p>
          <w:p w14:paraId="363CC343" w14:textId="77777777" w:rsidR="008F5D55" w:rsidRPr="00647C5B" w:rsidRDefault="00054EB8">
            <w:pPr>
              <w:spacing w:line="200" w:lineRule="exact"/>
              <w:ind w:left="102"/>
              <w:rPr>
                <w:sz w:val="18"/>
                <w:szCs w:val="18"/>
                <w:lang w:val="ro-RO"/>
              </w:rPr>
            </w:pPr>
            <w:r w:rsidRPr="00647C5B">
              <w:rPr>
                <w:sz w:val="18"/>
                <w:szCs w:val="18"/>
                <w:lang w:val="ro-RO"/>
              </w:rPr>
              <w:t>în</w:t>
            </w:r>
            <w:r w:rsidRPr="00647C5B">
              <w:rPr>
                <w:spacing w:val="2"/>
                <w:sz w:val="18"/>
                <w:szCs w:val="18"/>
                <w:lang w:val="ro-RO"/>
              </w:rPr>
              <w:t xml:space="preserve"> </w:t>
            </w:r>
            <w:r w:rsidRPr="00647C5B">
              <w:rPr>
                <w:spacing w:val="-1"/>
                <w:sz w:val="18"/>
                <w:szCs w:val="18"/>
                <w:lang w:val="ro-RO"/>
              </w:rPr>
              <w:t>ca</w:t>
            </w:r>
            <w:r w:rsidRPr="00647C5B">
              <w:rPr>
                <w:spacing w:val="1"/>
                <w:sz w:val="18"/>
                <w:szCs w:val="18"/>
                <w:lang w:val="ro-RO"/>
              </w:rPr>
              <w:t>d</w:t>
            </w:r>
            <w:r w:rsidRPr="00647C5B">
              <w:rPr>
                <w:sz w:val="18"/>
                <w:szCs w:val="18"/>
                <w:lang w:val="ro-RO"/>
              </w:rPr>
              <w:t>r</w:t>
            </w:r>
            <w:r w:rsidRPr="00647C5B">
              <w:rPr>
                <w:spacing w:val="-1"/>
                <w:sz w:val="18"/>
                <w:szCs w:val="18"/>
                <w:lang w:val="ro-RO"/>
              </w:rPr>
              <w:t>u</w:t>
            </w:r>
            <w:r w:rsidRPr="00647C5B">
              <w:rPr>
                <w:sz w:val="18"/>
                <w:szCs w:val="18"/>
                <w:lang w:val="ro-RO"/>
              </w:rPr>
              <w:t>l</w:t>
            </w:r>
            <w:r w:rsidRPr="00647C5B">
              <w:rPr>
                <w:spacing w:val="1"/>
                <w:sz w:val="18"/>
                <w:szCs w:val="18"/>
                <w:lang w:val="ro-RO"/>
              </w:rPr>
              <w:t xml:space="preserve"> </w:t>
            </w:r>
            <w:r w:rsidRPr="00647C5B">
              <w:rPr>
                <w:spacing w:val="-1"/>
                <w:sz w:val="18"/>
                <w:szCs w:val="18"/>
                <w:lang w:val="ro-RO"/>
              </w:rPr>
              <w:t>u</w:t>
            </w:r>
            <w:r w:rsidRPr="00647C5B">
              <w:rPr>
                <w:spacing w:val="1"/>
                <w:sz w:val="18"/>
                <w:szCs w:val="18"/>
                <w:lang w:val="ro-RO"/>
              </w:rPr>
              <w:t>no</w:t>
            </w:r>
            <w:r w:rsidRPr="00647C5B">
              <w:rPr>
                <w:sz w:val="18"/>
                <w:szCs w:val="18"/>
                <w:lang w:val="ro-RO"/>
              </w:rPr>
              <w:t>r</w:t>
            </w:r>
            <w:r w:rsidRPr="00647C5B">
              <w:rPr>
                <w:spacing w:val="-2"/>
                <w:sz w:val="18"/>
                <w:szCs w:val="18"/>
                <w:lang w:val="ro-RO"/>
              </w:rPr>
              <w:t xml:space="preserve"> </w:t>
            </w:r>
            <w:r w:rsidRPr="00647C5B">
              <w:rPr>
                <w:spacing w:val="1"/>
                <w:sz w:val="18"/>
                <w:szCs w:val="18"/>
                <w:lang w:val="ro-RO"/>
              </w:rPr>
              <w:t>p</w:t>
            </w:r>
            <w:r w:rsidRPr="00647C5B">
              <w:rPr>
                <w:spacing w:val="-2"/>
                <w:sz w:val="18"/>
                <w:szCs w:val="18"/>
                <w:lang w:val="ro-RO"/>
              </w:rPr>
              <w:t>r</w:t>
            </w:r>
            <w:r w:rsidRPr="00647C5B">
              <w:rPr>
                <w:spacing w:val="1"/>
                <w:sz w:val="18"/>
                <w:szCs w:val="18"/>
                <w:lang w:val="ro-RO"/>
              </w:rPr>
              <w:t>o</w:t>
            </w:r>
            <w:r w:rsidRPr="00647C5B">
              <w:rPr>
                <w:spacing w:val="-1"/>
                <w:sz w:val="18"/>
                <w:szCs w:val="18"/>
                <w:lang w:val="ro-RO"/>
              </w:rPr>
              <w:t>g</w:t>
            </w:r>
            <w:r w:rsidRPr="00647C5B">
              <w:rPr>
                <w:sz w:val="18"/>
                <w:szCs w:val="18"/>
                <w:lang w:val="ro-RO"/>
              </w:rPr>
              <w:t>r</w:t>
            </w:r>
            <w:r w:rsidRPr="00647C5B">
              <w:rPr>
                <w:spacing w:val="2"/>
                <w:sz w:val="18"/>
                <w:szCs w:val="18"/>
                <w:lang w:val="ro-RO"/>
              </w:rPr>
              <w:t>a</w:t>
            </w:r>
            <w:r w:rsidRPr="00647C5B">
              <w:rPr>
                <w:spacing w:val="-3"/>
                <w:sz w:val="18"/>
                <w:szCs w:val="18"/>
                <w:lang w:val="ro-RO"/>
              </w:rPr>
              <w:t>m</w:t>
            </w:r>
            <w:r w:rsidRPr="00647C5B">
              <w:rPr>
                <w:sz w:val="18"/>
                <w:szCs w:val="18"/>
                <w:lang w:val="ro-RO"/>
              </w:rPr>
              <w:t xml:space="preserve">e </w:t>
            </w:r>
            <w:r w:rsidRPr="00647C5B">
              <w:rPr>
                <w:spacing w:val="-1"/>
                <w:sz w:val="18"/>
                <w:szCs w:val="18"/>
                <w:lang w:val="ro-RO"/>
              </w:rPr>
              <w:t>a</w:t>
            </w:r>
            <w:r w:rsidRPr="00647C5B">
              <w:rPr>
                <w:sz w:val="18"/>
                <w:szCs w:val="18"/>
                <w:lang w:val="ro-RO"/>
              </w:rPr>
              <w:t xml:space="preserve">le </w:t>
            </w:r>
            <w:r w:rsidRPr="00647C5B">
              <w:rPr>
                <w:spacing w:val="1"/>
                <w:sz w:val="18"/>
                <w:szCs w:val="18"/>
                <w:lang w:val="ro-RO"/>
              </w:rPr>
              <w:t>M</w:t>
            </w:r>
            <w:r w:rsidRPr="00647C5B">
              <w:rPr>
                <w:sz w:val="18"/>
                <w:szCs w:val="18"/>
                <w:lang w:val="ro-RO"/>
              </w:rPr>
              <w:t>.</w:t>
            </w:r>
            <w:r w:rsidRPr="00647C5B">
              <w:rPr>
                <w:spacing w:val="3"/>
                <w:sz w:val="18"/>
                <w:szCs w:val="18"/>
                <w:lang w:val="ro-RO"/>
              </w:rPr>
              <w:t>E</w:t>
            </w:r>
            <w:r w:rsidRPr="00647C5B">
              <w:rPr>
                <w:sz w:val="18"/>
                <w:szCs w:val="18"/>
                <w:lang w:val="ro-RO"/>
              </w:rPr>
              <w:t>.,</w:t>
            </w:r>
            <w:r w:rsidRPr="00647C5B">
              <w:rPr>
                <w:spacing w:val="1"/>
                <w:sz w:val="18"/>
                <w:szCs w:val="18"/>
                <w:lang w:val="ro-RO"/>
              </w:rPr>
              <w:t>M</w:t>
            </w:r>
            <w:r w:rsidRPr="00647C5B">
              <w:rPr>
                <w:sz w:val="18"/>
                <w:szCs w:val="18"/>
                <w:lang w:val="ro-RO"/>
              </w:rPr>
              <w:t>.</w:t>
            </w:r>
            <w:r w:rsidRPr="00647C5B">
              <w:rPr>
                <w:spacing w:val="-2"/>
                <w:sz w:val="18"/>
                <w:szCs w:val="18"/>
                <w:lang w:val="ro-RO"/>
              </w:rPr>
              <w:t>T</w:t>
            </w:r>
            <w:r w:rsidRPr="00647C5B">
              <w:rPr>
                <w:sz w:val="18"/>
                <w:szCs w:val="18"/>
                <w:lang w:val="ro-RO"/>
              </w:rPr>
              <w:t>.</w:t>
            </w:r>
            <w:r w:rsidRPr="00647C5B">
              <w:rPr>
                <w:spacing w:val="1"/>
                <w:sz w:val="18"/>
                <w:szCs w:val="18"/>
                <w:lang w:val="ro-RO"/>
              </w:rPr>
              <w:t>S</w:t>
            </w:r>
            <w:r w:rsidRPr="00647C5B">
              <w:rPr>
                <w:sz w:val="18"/>
                <w:szCs w:val="18"/>
                <w:lang w:val="ro-RO"/>
              </w:rPr>
              <w:t>.,C.O.</w:t>
            </w:r>
            <w:r w:rsidRPr="00647C5B">
              <w:rPr>
                <w:spacing w:val="-1"/>
                <w:sz w:val="18"/>
                <w:szCs w:val="18"/>
                <w:lang w:val="ro-RO"/>
              </w:rPr>
              <w:t>S</w:t>
            </w:r>
            <w:r w:rsidRPr="00647C5B">
              <w:rPr>
                <w:sz w:val="18"/>
                <w:szCs w:val="18"/>
                <w:lang w:val="ro-RO"/>
              </w:rPr>
              <w:t>.R.</w:t>
            </w:r>
          </w:p>
        </w:tc>
        <w:tc>
          <w:tcPr>
            <w:tcW w:w="994" w:type="dxa"/>
            <w:gridSpan w:val="2"/>
            <w:vMerge w:val="restart"/>
            <w:tcBorders>
              <w:top w:val="single" w:sz="5" w:space="0" w:color="000000"/>
              <w:left w:val="single" w:sz="5" w:space="0" w:color="000000"/>
              <w:right w:val="single" w:sz="5" w:space="0" w:color="000000"/>
            </w:tcBorders>
          </w:tcPr>
          <w:p w14:paraId="541BB09D" w14:textId="77777777" w:rsidR="008F5D55" w:rsidRPr="00647C5B" w:rsidRDefault="008F5D55">
            <w:pPr>
              <w:rPr>
                <w:lang w:val="ro-RO"/>
              </w:rPr>
            </w:pPr>
          </w:p>
        </w:tc>
        <w:tc>
          <w:tcPr>
            <w:tcW w:w="850" w:type="dxa"/>
            <w:gridSpan w:val="2"/>
            <w:tcBorders>
              <w:top w:val="single" w:sz="5" w:space="0" w:color="000000"/>
              <w:left w:val="single" w:sz="5" w:space="0" w:color="000000"/>
              <w:bottom w:val="single" w:sz="5" w:space="0" w:color="000000"/>
              <w:right w:val="single" w:sz="5" w:space="0" w:color="000000"/>
            </w:tcBorders>
            <w:shd w:val="clear" w:color="auto" w:fill="BEBEBE"/>
          </w:tcPr>
          <w:p w14:paraId="4553579E" w14:textId="77777777" w:rsidR="008F5D55" w:rsidRPr="00647C5B" w:rsidRDefault="00054EB8">
            <w:pPr>
              <w:spacing w:before="1"/>
              <w:ind w:left="340" w:right="341"/>
              <w:jc w:val="center"/>
              <w:rPr>
                <w:sz w:val="18"/>
                <w:szCs w:val="18"/>
                <w:lang w:val="ro-RO"/>
              </w:rPr>
            </w:pPr>
            <w:r w:rsidRPr="00647C5B">
              <w:rPr>
                <w:b/>
                <w:sz w:val="18"/>
                <w:szCs w:val="18"/>
                <w:lang w:val="ro-RO"/>
              </w:rPr>
              <w:t>5</w:t>
            </w:r>
          </w:p>
        </w:tc>
        <w:tc>
          <w:tcPr>
            <w:tcW w:w="991" w:type="dxa"/>
            <w:gridSpan w:val="2"/>
            <w:tcBorders>
              <w:top w:val="single" w:sz="5" w:space="0" w:color="000000"/>
              <w:left w:val="single" w:sz="5" w:space="0" w:color="000000"/>
              <w:bottom w:val="single" w:sz="5" w:space="0" w:color="000000"/>
              <w:right w:val="single" w:sz="5" w:space="0" w:color="000000"/>
            </w:tcBorders>
          </w:tcPr>
          <w:p w14:paraId="29552769" w14:textId="77777777" w:rsidR="008F5D55" w:rsidRPr="00647C5B" w:rsidRDefault="008F5D55">
            <w:pPr>
              <w:spacing w:before="11" w:line="200" w:lineRule="exact"/>
              <w:rPr>
                <w:lang w:val="ro-RO"/>
              </w:rPr>
            </w:pPr>
          </w:p>
          <w:p w14:paraId="42D5A6E9" w14:textId="77777777" w:rsidR="008F5D55" w:rsidRPr="00647C5B" w:rsidRDefault="00054EB8">
            <w:pPr>
              <w:spacing w:line="200" w:lineRule="exact"/>
              <w:ind w:left="133" w:right="106" w:firstLine="262"/>
              <w:rPr>
                <w:sz w:val="18"/>
                <w:szCs w:val="18"/>
                <w:lang w:val="ro-RO"/>
              </w:rPr>
            </w:pPr>
            <w:r w:rsidRPr="00647C5B">
              <w:rPr>
                <w:b/>
                <w:spacing w:val="1"/>
                <w:sz w:val="18"/>
                <w:szCs w:val="18"/>
                <w:lang w:val="ro-RO"/>
              </w:rPr>
              <w:t>1</w:t>
            </w:r>
            <w:r w:rsidRPr="00647C5B">
              <w:rPr>
                <w:b/>
                <w:sz w:val="18"/>
                <w:szCs w:val="18"/>
                <w:lang w:val="ro-RO"/>
              </w:rPr>
              <w:t xml:space="preserve">p </w:t>
            </w:r>
            <w:r w:rsidRPr="00647C5B">
              <w:rPr>
                <w:b/>
                <w:spacing w:val="-1"/>
                <w:sz w:val="18"/>
                <w:szCs w:val="18"/>
                <w:lang w:val="ro-RO"/>
              </w:rPr>
              <w:t>ac</w:t>
            </w:r>
            <w:r w:rsidRPr="00647C5B">
              <w:rPr>
                <w:b/>
                <w:sz w:val="18"/>
                <w:szCs w:val="18"/>
                <w:lang w:val="ro-RO"/>
              </w:rPr>
              <w:t>ti</w:t>
            </w:r>
            <w:r w:rsidRPr="00647C5B">
              <w:rPr>
                <w:b/>
                <w:spacing w:val="-1"/>
                <w:sz w:val="18"/>
                <w:szCs w:val="18"/>
                <w:lang w:val="ro-RO"/>
              </w:rPr>
              <w:t>v</w:t>
            </w:r>
            <w:r w:rsidRPr="00647C5B">
              <w:rPr>
                <w:b/>
                <w:sz w:val="18"/>
                <w:szCs w:val="18"/>
                <w:lang w:val="ro-RO"/>
              </w:rPr>
              <w:t>it</w:t>
            </w:r>
            <w:r w:rsidRPr="00647C5B">
              <w:rPr>
                <w:b/>
                <w:spacing w:val="-1"/>
                <w:sz w:val="18"/>
                <w:szCs w:val="18"/>
                <w:lang w:val="ro-RO"/>
              </w:rPr>
              <w:t>a</w:t>
            </w:r>
            <w:r w:rsidRPr="00647C5B">
              <w:rPr>
                <w:b/>
                <w:spacing w:val="2"/>
                <w:sz w:val="18"/>
                <w:szCs w:val="18"/>
                <w:lang w:val="ro-RO"/>
              </w:rPr>
              <w:t>t</w:t>
            </w:r>
            <w:r w:rsidRPr="00647C5B">
              <w:rPr>
                <w:b/>
                <w:sz w:val="18"/>
                <w:szCs w:val="18"/>
                <w:lang w:val="ro-RO"/>
              </w:rPr>
              <w:t>e</w:t>
            </w:r>
          </w:p>
        </w:tc>
        <w:tc>
          <w:tcPr>
            <w:tcW w:w="1136" w:type="dxa"/>
            <w:gridSpan w:val="2"/>
            <w:tcBorders>
              <w:top w:val="single" w:sz="5" w:space="0" w:color="000000"/>
              <w:left w:val="single" w:sz="5" w:space="0" w:color="000000"/>
              <w:bottom w:val="single" w:sz="5" w:space="0" w:color="000000"/>
              <w:right w:val="single" w:sz="5" w:space="0" w:color="000000"/>
            </w:tcBorders>
          </w:tcPr>
          <w:p w14:paraId="1971023A" w14:textId="77777777" w:rsidR="008F5D55" w:rsidRPr="00647C5B" w:rsidRDefault="008F5D55">
            <w:pPr>
              <w:rPr>
                <w:lang w:val="ro-RO"/>
              </w:rPr>
            </w:pPr>
          </w:p>
        </w:tc>
        <w:tc>
          <w:tcPr>
            <w:tcW w:w="1133" w:type="dxa"/>
            <w:gridSpan w:val="2"/>
            <w:tcBorders>
              <w:top w:val="single" w:sz="5" w:space="0" w:color="000000"/>
              <w:left w:val="single" w:sz="5" w:space="0" w:color="000000"/>
              <w:bottom w:val="single" w:sz="5" w:space="0" w:color="000000"/>
              <w:right w:val="single" w:sz="5" w:space="0" w:color="000000"/>
            </w:tcBorders>
          </w:tcPr>
          <w:p w14:paraId="1F6F2CC9" w14:textId="77777777" w:rsidR="008F5D55" w:rsidRPr="00647C5B" w:rsidRDefault="008F5D55">
            <w:pPr>
              <w:rPr>
                <w:lang w:val="ro-RO"/>
              </w:rPr>
            </w:pPr>
          </w:p>
        </w:tc>
      </w:tr>
      <w:tr w:rsidR="008F5D55" w:rsidRPr="00647C5B" w14:paraId="490188A4" w14:textId="77777777">
        <w:trPr>
          <w:gridAfter w:val="1"/>
          <w:wAfter w:w="10" w:type="dxa"/>
          <w:trHeight w:hRule="exact" w:val="636"/>
        </w:trPr>
        <w:tc>
          <w:tcPr>
            <w:tcW w:w="4078" w:type="dxa"/>
            <w:gridSpan w:val="5"/>
            <w:tcBorders>
              <w:top w:val="single" w:sz="5" w:space="0" w:color="000000"/>
              <w:left w:val="single" w:sz="5" w:space="0" w:color="000000"/>
              <w:bottom w:val="single" w:sz="5" w:space="0" w:color="000000"/>
              <w:right w:val="single" w:sz="5" w:space="0" w:color="000000"/>
            </w:tcBorders>
          </w:tcPr>
          <w:p w14:paraId="6C577C05" w14:textId="77777777" w:rsidR="008F5D55" w:rsidRPr="00647C5B" w:rsidRDefault="00054EB8">
            <w:pPr>
              <w:spacing w:line="200" w:lineRule="exact"/>
              <w:ind w:left="102"/>
              <w:rPr>
                <w:sz w:val="18"/>
                <w:szCs w:val="18"/>
                <w:lang w:val="ro-RO"/>
              </w:rPr>
            </w:pPr>
            <w:r w:rsidRPr="00647C5B">
              <w:rPr>
                <w:b/>
                <w:spacing w:val="-2"/>
                <w:sz w:val="18"/>
                <w:szCs w:val="18"/>
                <w:lang w:val="ro-RO"/>
              </w:rPr>
              <w:t>d</w:t>
            </w:r>
            <w:r w:rsidRPr="00647C5B">
              <w:rPr>
                <w:b/>
                <w:spacing w:val="1"/>
                <w:sz w:val="18"/>
                <w:szCs w:val="18"/>
                <w:lang w:val="ro-RO"/>
              </w:rPr>
              <w:t>.</w:t>
            </w:r>
            <w:r w:rsidRPr="00647C5B">
              <w:rPr>
                <w:sz w:val="18"/>
                <w:szCs w:val="18"/>
                <w:lang w:val="ro-RO"/>
              </w:rPr>
              <w:t>I</w:t>
            </w:r>
            <w:r w:rsidRPr="00647C5B">
              <w:rPr>
                <w:spacing w:val="1"/>
                <w:sz w:val="18"/>
                <w:szCs w:val="18"/>
                <w:lang w:val="ro-RO"/>
              </w:rPr>
              <w:t>n</w:t>
            </w:r>
            <w:r w:rsidRPr="00647C5B">
              <w:rPr>
                <w:sz w:val="18"/>
                <w:szCs w:val="18"/>
                <w:lang w:val="ro-RO"/>
              </w:rPr>
              <w:t>i</w:t>
            </w:r>
            <w:r w:rsidRPr="00647C5B">
              <w:rPr>
                <w:spacing w:val="1"/>
                <w:sz w:val="18"/>
                <w:szCs w:val="18"/>
                <w:lang w:val="ro-RO"/>
              </w:rPr>
              <w:t>ț</w:t>
            </w:r>
            <w:r w:rsidRPr="00647C5B">
              <w:rPr>
                <w:sz w:val="18"/>
                <w:szCs w:val="18"/>
                <w:lang w:val="ro-RO"/>
              </w:rPr>
              <w:t>ier</w:t>
            </w:r>
            <w:r w:rsidRPr="00647C5B">
              <w:rPr>
                <w:spacing w:val="-1"/>
                <w:sz w:val="18"/>
                <w:szCs w:val="18"/>
                <w:lang w:val="ro-RO"/>
              </w:rPr>
              <w:t>ea</w:t>
            </w:r>
            <w:r w:rsidRPr="00647C5B">
              <w:rPr>
                <w:sz w:val="18"/>
                <w:szCs w:val="18"/>
                <w:lang w:val="ro-RO"/>
              </w:rPr>
              <w:t>/</w:t>
            </w:r>
            <w:r w:rsidRPr="00647C5B">
              <w:rPr>
                <w:spacing w:val="1"/>
                <w:sz w:val="18"/>
                <w:szCs w:val="18"/>
                <w:lang w:val="ro-RO"/>
              </w:rPr>
              <w:t>o</w:t>
            </w:r>
            <w:r w:rsidRPr="00647C5B">
              <w:rPr>
                <w:sz w:val="18"/>
                <w:szCs w:val="18"/>
                <w:lang w:val="ro-RO"/>
              </w:rPr>
              <w:t>r</w:t>
            </w:r>
            <w:r w:rsidRPr="00647C5B">
              <w:rPr>
                <w:spacing w:val="-1"/>
                <w:sz w:val="18"/>
                <w:szCs w:val="18"/>
                <w:lang w:val="ro-RO"/>
              </w:rPr>
              <w:t>ga</w:t>
            </w:r>
            <w:r w:rsidRPr="00647C5B">
              <w:rPr>
                <w:spacing w:val="1"/>
                <w:sz w:val="18"/>
                <w:szCs w:val="18"/>
                <w:lang w:val="ro-RO"/>
              </w:rPr>
              <w:t>n</w:t>
            </w:r>
            <w:r w:rsidRPr="00647C5B">
              <w:rPr>
                <w:sz w:val="18"/>
                <w:szCs w:val="18"/>
                <w:lang w:val="ro-RO"/>
              </w:rPr>
              <w:t>iz</w:t>
            </w:r>
            <w:r w:rsidRPr="00647C5B">
              <w:rPr>
                <w:spacing w:val="-1"/>
                <w:sz w:val="18"/>
                <w:szCs w:val="18"/>
                <w:lang w:val="ro-RO"/>
              </w:rPr>
              <w:t>a</w:t>
            </w:r>
            <w:r w:rsidRPr="00647C5B">
              <w:rPr>
                <w:sz w:val="18"/>
                <w:szCs w:val="18"/>
                <w:lang w:val="ro-RO"/>
              </w:rPr>
              <w:t>r</w:t>
            </w:r>
            <w:r w:rsidRPr="00647C5B">
              <w:rPr>
                <w:spacing w:val="-1"/>
                <w:sz w:val="18"/>
                <w:szCs w:val="18"/>
                <w:lang w:val="ro-RO"/>
              </w:rPr>
              <w:t>ea</w:t>
            </w:r>
            <w:r w:rsidRPr="00647C5B">
              <w:rPr>
                <w:sz w:val="18"/>
                <w:szCs w:val="18"/>
                <w:lang w:val="ro-RO"/>
              </w:rPr>
              <w:t>/</w:t>
            </w:r>
            <w:r w:rsidRPr="00647C5B">
              <w:rPr>
                <w:spacing w:val="1"/>
                <w:sz w:val="18"/>
                <w:szCs w:val="18"/>
                <w:lang w:val="ro-RO"/>
              </w:rPr>
              <w:t>p</w:t>
            </w:r>
            <w:r w:rsidRPr="00647C5B">
              <w:rPr>
                <w:spacing w:val="-1"/>
                <w:sz w:val="18"/>
                <w:szCs w:val="18"/>
                <w:lang w:val="ro-RO"/>
              </w:rPr>
              <w:t>a</w:t>
            </w:r>
            <w:r w:rsidRPr="00647C5B">
              <w:rPr>
                <w:sz w:val="18"/>
                <w:szCs w:val="18"/>
                <w:lang w:val="ro-RO"/>
              </w:rPr>
              <w:t>rt</w:t>
            </w:r>
            <w:r w:rsidRPr="00647C5B">
              <w:rPr>
                <w:spacing w:val="1"/>
                <w:sz w:val="18"/>
                <w:szCs w:val="18"/>
                <w:lang w:val="ro-RO"/>
              </w:rPr>
              <w:t>i</w:t>
            </w:r>
            <w:r w:rsidRPr="00647C5B">
              <w:rPr>
                <w:spacing w:val="-1"/>
                <w:sz w:val="18"/>
                <w:szCs w:val="18"/>
                <w:lang w:val="ro-RO"/>
              </w:rPr>
              <w:t>c</w:t>
            </w:r>
            <w:r w:rsidRPr="00647C5B">
              <w:rPr>
                <w:sz w:val="18"/>
                <w:szCs w:val="18"/>
                <w:lang w:val="ro-RO"/>
              </w:rPr>
              <w:t>i</w:t>
            </w:r>
            <w:r w:rsidRPr="00647C5B">
              <w:rPr>
                <w:spacing w:val="1"/>
                <w:sz w:val="18"/>
                <w:szCs w:val="18"/>
                <w:lang w:val="ro-RO"/>
              </w:rPr>
              <w:t>p</w:t>
            </w:r>
            <w:r w:rsidRPr="00647C5B">
              <w:rPr>
                <w:spacing w:val="-1"/>
                <w:sz w:val="18"/>
                <w:szCs w:val="18"/>
                <w:lang w:val="ro-RO"/>
              </w:rPr>
              <w:t>a</w:t>
            </w:r>
            <w:r w:rsidRPr="00647C5B">
              <w:rPr>
                <w:sz w:val="18"/>
                <w:szCs w:val="18"/>
                <w:lang w:val="ro-RO"/>
              </w:rPr>
              <w:t>r</w:t>
            </w:r>
            <w:r w:rsidRPr="00647C5B">
              <w:rPr>
                <w:spacing w:val="-1"/>
                <w:sz w:val="18"/>
                <w:szCs w:val="18"/>
                <w:lang w:val="ro-RO"/>
              </w:rPr>
              <w:t>e</w:t>
            </w:r>
            <w:r w:rsidRPr="00647C5B">
              <w:rPr>
                <w:sz w:val="18"/>
                <w:szCs w:val="18"/>
                <w:lang w:val="ro-RO"/>
              </w:rPr>
              <w:t>a la s</w:t>
            </w:r>
            <w:r w:rsidRPr="00647C5B">
              <w:rPr>
                <w:spacing w:val="-1"/>
                <w:sz w:val="18"/>
                <w:szCs w:val="18"/>
                <w:lang w:val="ro-RO"/>
              </w:rPr>
              <w:t>c</w:t>
            </w:r>
            <w:r w:rsidRPr="00647C5B">
              <w:rPr>
                <w:spacing w:val="1"/>
                <w:sz w:val="18"/>
                <w:szCs w:val="18"/>
                <w:lang w:val="ro-RO"/>
              </w:rPr>
              <w:t>h</w:t>
            </w:r>
            <w:r w:rsidRPr="00647C5B">
              <w:rPr>
                <w:sz w:val="18"/>
                <w:szCs w:val="18"/>
                <w:lang w:val="ro-RO"/>
              </w:rPr>
              <w:t>i</w:t>
            </w:r>
            <w:r w:rsidRPr="00647C5B">
              <w:rPr>
                <w:spacing w:val="-3"/>
                <w:sz w:val="18"/>
                <w:szCs w:val="18"/>
                <w:lang w:val="ro-RO"/>
              </w:rPr>
              <w:t>m</w:t>
            </w:r>
            <w:r w:rsidRPr="00647C5B">
              <w:rPr>
                <w:spacing w:val="1"/>
                <w:sz w:val="18"/>
                <w:szCs w:val="18"/>
                <w:lang w:val="ro-RO"/>
              </w:rPr>
              <w:t>bu</w:t>
            </w:r>
            <w:r w:rsidRPr="00647C5B">
              <w:rPr>
                <w:sz w:val="18"/>
                <w:szCs w:val="18"/>
                <w:lang w:val="ro-RO"/>
              </w:rPr>
              <w:t>ri</w:t>
            </w:r>
            <w:r w:rsidRPr="00647C5B">
              <w:rPr>
                <w:spacing w:val="1"/>
                <w:sz w:val="18"/>
                <w:szCs w:val="18"/>
                <w:lang w:val="ro-RO"/>
              </w:rPr>
              <w:t xml:space="preserve"> d</w:t>
            </w:r>
            <w:r w:rsidRPr="00647C5B">
              <w:rPr>
                <w:sz w:val="18"/>
                <w:szCs w:val="18"/>
                <w:lang w:val="ro-RO"/>
              </w:rPr>
              <w:t>e</w:t>
            </w:r>
          </w:p>
          <w:p w14:paraId="733DBADB" w14:textId="77777777" w:rsidR="008F5D55" w:rsidRPr="00647C5B" w:rsidRDefault="00054EB8">
            <w:pPr>
              <w:spacing w:before="2" w:line="200" w:lineRule="exact"/>
              <w:ind w:left="102" w:right="326"/>
              <w:rPr>
                <w:sz w:val="18"/>
                <w:szCs w:val="18"/>
                <w:lang w:val="ro-RO"/>
              </w:rPr>
            </w:pPr>
            <w:r w:rsidRPr="00647C5B">
              <w:rPr>
                <w:spacing w:val="-1"/>
                <w:sz w:val="18"/>
                <w:szCs w:val="18"/>
                <w:lang w:val="ro-RO"/>
              </w:rPr>
              <w:t>ex</w:t>
            </w:r>
            <w:r w:rsidRPr="00647C5B">
              <w:rPr>
                <w:spacing w:val="1"/>
                <w:sz w:val="18"/>
                <w:szCs w:val="18"/>
                <w:lang w:val="ro-RO"/>
              </w:rPr>
              <w:t>p</w:t>
            </w:r>
            <w:r w:rsidRPr="00647C5B">
              <w:rPr>
                <w:spacing w:val="-1"/>
                <w:sz w:val="18"/>
                <w:szCs w:val="18"/>
                <w:lang w:val="ro-RO"/>
              </w:rPr>
              <w:t>e</w:t>
            </w:r>
            <w:r w:rsidRPr="00647C5B">
              <w:rPr>
                <w:sz w:val="18"/>
                <w:szCs w:val="18"/>
                <w:lang w:val="ro-RO"/>
              </w:rPr>
              <w:t>rie</w:t>
            </w:r>
            <w:r w:rsidRPr="00647C5B">
              <w:rPr>
                <w:spacing w:val="1"/>
                <w:sz w:val="18"/>
                <w:szCs w:val="18"/>
                <w:lang w:val="ro-RO"/>
              </w:rPr>
              <w:t>n</w:t>
            </w:r>
            <w:r w:rsidRPr="00647C5B">
              <w:rPr>
                <w:sz w:val="18"/>
                <w:szCs w:val="18"/>
                <w:lang w:val="ro-RO"/>
              </w:rPr>
              <w:t>ţă</w:t>
            </w:r>
            <w:r w:rsidRPr="00647C5B">
              <w:rPr>
                <w:spacing w:val="1"/>
                <w:sz w:val="18"/>
                <w:szCs w:val="18"/>
                <w:lang w:val="ro-RO"/>
              </w:rPr>
              <w:t xml:space="preserve"> </w:t>
            </w:r>
            <w:r w:rsidRPr="00647C5B">
              <w:rPr>
                <w:spacing w:val="-1"/>
                <w:sz w:val="18"/>
                <w:szCs w:val="18"/>
                <w:lang w:val="ro-RO"/>
              </w:rPr>
              <w:t>c</w:t>
            </w:r>
            <w:r w:rsidRPr="00647C5B">
              <w:rPr>
                <w:sz w:val="18"/>
                <w:szCs w:val="18"/>
                <w:lang w:val="ro-RO"/>
              </w:rPr>
              <w:t>u</w:t>
            </w:r>
            <w:r w:rsidRPr="00647C5B">
              <w:rPr>
                <w:spacing w:val="1"/>
                <w:sz w:val="18"/>
                <w:szCs w:val="18"/>
                <w:lang w:val="ro-RO"/>
              </w:rPr>
              <w:t xml:space="preserve"> </w:t>
            </w:r>
            <w:r w:rsidRPr="00647C5B">
              <w:rPr>
                <w:spacing w:val="-1"/>
                <w:sz w:val="18"/>
                <w:szCs w:val="18"/>
                <w:lang w:val="ro-RO"/>
              </w:rPr>
              <w:t>a</w:t>
            </w:r>
            <w:r w:rsidRPr="00647C5B">
              <w:rPr>
                <w:sz w:val="18"/>
                <w:szCs w:val="18"/>
                <w:lang w:val="ro-RO"/>
              </w:rPr>
              <w:t>l</w:t>
            </w:r>
            <w:r w:rsidRPr="00647C5B">
              <w:rPr>
                <w:spacing w:val="1"/>
                <w:sz w:val="18"/>
                <w:szCs w:val="18"/>
                <w:lang w:val="ro-RO"/>
              </w:rPr>
              <w:t>t</w:t>
            </w:r>
            <w:r w:rsidRPr="00647C5B">
              <w:rPr>
                <w:sz w:val="18"/>
                <w:szCs w:val="18"/>
                <w:lang w:val="ro-RO"/>
              </w:rPr>
              <w:t xml:space="preserve">e </w:t>
            </w:r>
            <w:r w:rsidRPr="00647C5B">
              <w:rPr>
                <w:spacing w:val="1"/>
                <w:sz w:val="18"/>
                <w:szCs w:val="18"/>
                <w:lang w:val="ro-RO"/>
              </w:rPr>
              <w:t>u</w:t>
            </w:r>
            <w:r w:rsidRPr="00647C5B">
              <w:rPr>
                <w:spacing w:val="-1"/>
                <w:sz w:val="18"/>
                <w:szCs w:val="18"/>
                <w:lang w:val="ro-RO"/>
              </w:rPr>
              <w:t>n</w:t>
            </w:r>
            <w:r w:rsidRPr="00647C5B">
              <w:rPr>
                <w:sz w:val="18"/>
                <w:szCs w:val="18"/>
                <w:lang w:val="ro-RO"/>
              </w:rPr>
              <w:t>i</w:t>
            </w:r>
            <w:r w:rsidRPr="00647C5B">
              <w:rPr>
                <w:spacing w:val="1"/>
                <w:sz w:val="18"/>
                <w:szCs w:val="18"/>
                <w:lang w:val="ro-RO"/>
              </w:rPr>
              <w:t>t</w:t>
            </w:r>
            <w:r w:rsidRPr="00647C5B">
              <w:rPr>
                <w:spacing w:val="-1"/>
                <w:sz w:val="18"/>
                <w:szCs w:val="18"/>
                <w:lang w:val="ro-RO"/>
              </w:rPr>
              <w:t>ă</w:t>
            </w:r>
            <w:r w:rsidRPr="00647C5B">
              <w:rPr>
                <w:sz w:val="18"/>
                <w:szCs w:val="18"/>
                <w:lang w:val="ro-RO"/>
              </w:rPr>
              <w:t>ți</w:t>
            </w:r>
            <w:r w:rsidRPr="00647C5B">
              <w:rPr>
                <w:spacing w:val="1"/>
                <w:sz w:val="18"/>
                <w:szCs w:val="18"/>
                <w:lang w:val="ro-RO"/>
              </w:rPr>
              <w:t xml:space="preserve"> d</w:t>
            </w:r>
            <w:r w:rsidRPr="00647C5B">
              <w:rPr>
                <w:sz w:val="18"/>
                <w:szCs w:val="18"/>
                <w:lang w:val="ro-RO"/>
              </w:rPr>
              <w:t>e</w:t>
            </w:r>
            <w:r w:rsidRPr="00647C5B">
              <w:rPr>
                <w:spacing w:val="-1"/>
                <w:sz w:val="18"/>
                <w:szCs w:val="18"/>
                <w:lang w:val="ro-RO"/>
              </w:rPr>
              <w:t xml:space="preserve"> </w:t>
            </w:r>
            <w:r w:rsidRPr="00647C5B">
              <w:rPr>
                <w:sz w:val="18"/>
                <w:szCs w:val="18"/>
                <w:lang w:val="ro-RO"/>
              </w:rPr>
              <w:t>î</w:t>
            </w:r>
            <w:r w:rsidRPr="00647C5B">
              <w:rPr>
                <w:spacing w:val="1"/>
                <w:sz w:val="18"/>
                <w:szCs w:val="18"/>
                <w:lang w:val="ro-RO"/>
              </w:rPr>
              <w:t>n</w:t>
            </w:r>
            <w:r w:rsidRPr="00647C5B">
              <w:rPr>
                <w:spacing w:val="-1"/>
                <w:sz w:val="18"/>
                <w:szCs w:val="18"/>
                <w:lang w:val="ro-RO"/>
              </w:rPr>
              <w:t>vă</w:t>
            </w:r>
            <w:r w:rsidRPr="00647C5B">
              <w:rPr>
                <w:sz w:val="18"/>
                <w:szCs w:val="18"/>
                <w:lang w:val="ro-RO"/>
              </w:rPr>
              <w:t>ț</w:t>
            </w:r>
            <w:r w:rsidRPr="00647C5B">
              <w:rPr>
                <w:spacing w:val="2"/>
                <w:sz w:val="18"/>
                <w:szCs w:val="18"/>
                <w:lang w:val="ro-RO"/>
              </w:rPr>
              <w:t>ă</w:t>
            </w:r>
            <w:r w:rsidRPr="00647C5B">
              <w:rPr>
                <w:spacing w:val="-3"/>
                <w:sz w:val="18"/>
                <w:szCs w:val="18"/>
                <w:lang w:val="ro-RO"/>
              </w:rPr>
              <w:t>m</w:t>
            </w:r>
            <w:r w:rsidRPr="00647C5B">
              <w:rPr>
                <w:spacing w:val="-1"/>
                <w:sz w:val="18"/>
                <w:szCs w:val="18"/>
                <w:lang w:val="ro-RO"/>
              </w:rPr>
              <w:t>â</w:t>
            </w:r>
            <w:r w:rsidRPr="00647C5B">
              <w:rPr>
                <w:spacing w:val="1"/>
                <w:sz w:val="18"/>
                <w:szCs w:val="18"/>
                <w:lang w:val="ro-RO"/>
              </w:rPr>
              <w:t>n</w:t>
            </w:r>
            <w:r w:rsidRPr="00647C5B">
              <w:rPr>
                <w:sz w:val="18"/>
                <w:szCs w:val="18"/>
                <w:lang w:val="ro-RO"/>
              </w:rPr>
              <w:t>t,</w:t>
            </w:r>
            <w:r w:rsidRPr="00647C5B">
              <w:rPr>
                <w:spacing w:val="1"/>
                <w:sz w:val="18"/>
                <w:szCs w:val="18"/>
                <w:lang w:val="ro-RO"/>
              </w:rPr>
              <w:t xml:space="preserve"> </w:t>
            </w:r>
            <w:r w:rsidRPr="00647C5B">
              <w:rPr>
                <w:sz w:val="18"/>
                <w:szCs w:val="18"/>
                <w:lang w:val="ro-RO"/>
              </w:rPr>
              <w:t>r</w:t>
            </w:r>
            <w:r w:rsidRPr="00647C5B">
              <w:rPr>
                <w:spacing w:val="-1"/>
                <w:sz w:val="18"/>
                <w:szCs w:val="18"/>
                <w:lang w:val="ro-RO"/>
              </w:rPr>
              <w:t>e</w:t>
            </w:r>
            <w:r w:rsidRPr="00647C5B">
              <w:rPr>
                <w:sz w:val="18"/>
                <w:szCs w:val="18"/>
                <w:lang w:val="ro-RO"/>
              </w:rPr>
              <w:t>ţele s</w:t>
            </w:r>
            <w:r w:rsidRPr="00647C5B">
              <w:rPr>
                <w:spacing w:val="-1"/>
                <w:sz w:val="18"/>
                <w:szCs w:val="18"/>
                <w:lang w:val="ro-RO"/>
              </w:rPr>
              <w:t>a</w:t>
            </w:r>
            <w:r w:rsidRPr="00647C5B">
              <w:rPr>
                <w:sz w:val="18"/>
                <w:szCs w:val="18"/>
                <w:lang w:val="ro-RO"/>
              </w:rPr>
              <w:t xml:space="preserve">u </w:t>
            </w:r>
            <w:r w:rsidRPr="00647C5B">
              <w:rPr>
                <w:spacing w:val="1"/>
                <w:sz w:val="18"/>
                <w:szCs w:val="18"/>
                <w:lang w:val="ro-RO"/>
              </w:rPr>
              <w:t>p</w:t>
            </w:r>
            <w:r w:rsidRPr="00647C5B">
              <w:rPr>
                <w:sz w:val="18"/>
                <w:szCs w:val="18"/>
                <w:lang w:val="ro-RO"/>
              </w:rPr>
              <w:t>r</w:t>
            </w:r>
            <w:r w:rsidRPr="00647C5B">
              <w:rPr>
                <w:spacing w:val="1"/>
                <w:sz w:val="18"/>
                <w:szCs w:val="18"/>
                <w:lang w:val="ro-RO"/>
              </w:rPr>
              <w:t>o</w:t>
            </w:r>
            <w:r w:rsidRPr="00647C5B">
              <w:rPr>
                <w:sz w:val="18"/>
                <w:szCs w:val="18"/>
                <w:lang w:val="ro-RO"/>
              </w:rPr>
              <w:t>ie</w:t>
            </w:r>
            <w:r w:rsidRPr="00647C5B">
              <w:rPr>
                <w:spacing w:val="-1"/>
                <w:sz w:val="18"/>
                <w:szCs w:val="18"/>
                <w:lang w:val="ro-RO"/>
              </w:rPr>
              <w:t>c</w:t>
            </w:r>
            <w:r w:rsidRPr="00647C5B">
              <w:rPr>
                <w:sz w:val="18"/>
                <w:szCs w:val="18"/>
                <w:lang w:val="ro-RO"/>
              </w:rPr>
              <w:t>te i</w:t>
            </w:r>
            <w:r w:rsidRPr="00647C5B">
              <w:rPr>
                <w:spacing w:val="-1"/>
                <w:sz w:val="18"/>
                <w:szCs w:val="18"/>
                <w:lang w:val="ro-RO"/>
              </w:rPr>
              <w:t>n</w:t>
            </w:r>
            <w:r w:rsidRPr="00647C5B">
              <w:rPr>
                <w:sz w:val="18"/>
                <w:szCs w:val="18"/>
                <w:lang w:val="ro-RO"/>
              </w:rPr>
              <w:t>ter</w:t>
            </w:r>
            <w:r w:rsidRPr="00647C5B">
              <w:rPr>
                <w:spacing w:val="-1"/>
                <w:sz w:val="18"/>
                <w:szCs w:val="18"/>
                <w:lang w:val="ro-RO"/>
              </w:rPr>
              <w:t>şc</w:t>
            </w:r>
            <w:r w:rsidRPr="00647C5B">
              <w:rPr>
                <w:spacing w:val="1"/>
                <w:sz w:val="18"/>
                <w:szCs w:val="18"/>
                <w:lang w:val="ro-RO"/>
              </w:rPr>
              <w:t>o</w:t>
            </w:r>
            <w:r w:rsidRPr="00647C5B">
              <w:rPr>
                <w:sz w:val="18"/>
                <w:szCs w:val="18"/>
                <w:lang w:val="ro-RO"/>
              </w:rPr>
              <w:t>lare</w:t>
            </w:r>
          </w:p>
        </w:tc>
        <w:tc>
          <w:tcPr>
            <w:tcW w:w="994" w:type="dxa"/>
            <w:gridSpan w:val="2"/>
            <w:vMerge/>
            <w:tcBorders>
              <w:left w:val="single" w:sz="5" w:space="0" w:color="000000"/>
              <w:bottom w:val="single" w:sz="5" w:space="0" w:color="000000"/>
              <w:right w:val="single" w:sz="5" w:space="0" w:color="000000"/>
            </w:tcBorders>
          </w:tcPr>
          <w:p w14:paraId="22366B42" w14:textId="77777777" w:rsidR="008F5D55" w:rsidRPr="00647C5B" w:rsidRDefault="008F5D55">
            <w:pPr>
              <w:rPr>
                <w:lang w:val="ro-RO"/>
              </w:rPr>
            </w:pPr>
          </w:p>
        </w:tc>
        <w:tc>
          <w:tcPr>
            <w:tcW w:w="850" w:type="dxa"/>
            <w:gridSpan w:val="2"/>
            <w:tcBorders>
              <w:top w:val="single" w:sz="5" w:space="0" w:color="000000"/>
              <w:left w:val="single" w:sz="5" w:space="0" w:color="000000"/>
              <w:bottom w:val="single" w:sz="5" w:space="0" w:color="000000"/>
              <w:right w:val="single" w:sz="5" w:space="0" w:color="000000"/>
            </w:tcBorders>
            <w:shd w:val="clear" w:color="auto" w:fill="BEBEBE"/>
          </w:tcPr>
          <w:p w14:paraId="1CBD74A8" w14:textId="77777777" w:rsidR="008F5D55" w:rsidRPr="00647C5B" w:rsidRDefault="00054EB8">
            <w:pPr>
              <w:spacing w:line="200" w:lineRule="exact"/>
              <w:ind w:left="340" w:right="341"/>
              <w:jc w:val="center"/>
              <w:rPr>
                <w:sz w:val="18"/>
                <w:szCs w:val="18"/>
                <w:lang w:val="ro-RO"/>
              </w:rPr>
            </w:pPr>
            <w:r w:rsidRPr="00647C5B">
              <w:rPr>
                <w:b/>
                <w:sz w:val="18"/>
                <w:szCs w:val="18"/>
                <w:lang w:val="ro-RO"/>
              </w:rPr>
              <w:t>5</w:t>
            </w:r>
          </w:p>
        </w:tc>
        <w:tc>
          <w:tcPr>
            <w:tcW w:w="991" w:type="dxa"/>
            <w:gridSpan w:val="2"/>
            <w:tcBorders>
              <w:top w:val="single" w:sz="5" w:space="0" w:color="000000"/>
              <w:left w:val="single" w:sz="5" w:space="0" w:color="000000"/>
              <w:bottom w:val="single" w:sz="5" w:space="0" w:color="000000"/>
              <w:right w:val="single" w:sz="5" w:space="0" w:color="000000"/>
            </w:tcBorders>
          </w:tcPr>
          <w:p w14:paraId="2B3114EB" w14:textId="77777777" w:rsidR="008F5D55" w:rsidRPr="00647C5B" w:rsidRDefault="008F5D55">
            <w:pPr>
              <w:spacing w:before="5" w:line="100" w:lineRule="exact"/>
              <w:rPr>
                <w:sz w:val="10"/>
                <w:szCs w:val="10"/>
                <w:lang w:val="ro-RO"/>
              </w:rPr>
            </w:pPr>
          </w:p>
          <w:p w14:paraId="14FC4494" w14:textId="77777777" w:rsidR="008F5D55" w:rsidRPr="00647C5B" w:rsidRDefault="00054EB8">
            <w:pPr>
              <w:spacing w:line="200" w:lineRule="exact"/>
              <w:ind w:left="133" w:right="94" w:firstLine="262"/>
              <w:rPr>
                <w:sz w:val="18"/>
                <w:szCs w:val="18"/>
                <w:lang w:val="ro-RO"/>
              </w:rPr>
            </w:pPr>
            <w:r w:rsidRPr="00647C5B">
              <w:rPr>
                <w:b/>
                <w:spacing w:val="1"/>
                <w:sz w:val="18"/>
                <w:szCs w:val="18"/>
                <w:lang w:val="ro-RO"/>
              </w:rPr>
              <w:t>1</w:t>
            </w:r>
            <w:r w:rsidRPr="00647C5B">
              <w:rPr>
                <w:b/>
                <w:sz w:val="18"/>
                <w:szCs w:val="18"/>
                <w:lang w:val="ro-RO"/>
              </w:rPr>
              <w:t xml:space="preserve">p </w:t>
            </w:r>
            <w:r w:rsidRPr="00647C5B">
              <w:rPr>
                <w:b/>
                <w:spacing w:val="-1"/>
                <w:sz w:val="18"/>
                <w:szCs w:val="18"/>
                <w:lang w:val="ro-RO"/>
              </w:rPr>
              <w:t>ac</w:t>
            </w:r>
            <w:r w:rsidRPr="00647C5B">
              <w:rPr>
                <w:b/>
                <w:sz w:val="18"/>
                <w:szCs w:val="18"/>
                <w:lang w:val="ro-RO"/>
              </w:rPr>
              <w:t>ti</w:t>
            </w:r>
            <w:r w:rsidRPr="00647C5B">
              <w:rPr>
                <w:b/>
                <w:spacing w:val="-1"/>
                <w:sz w:val="18"/>
                <w:szCs w:val="18"/>
                <w:lang w:val="ro-RO"/>
              </w:rPr>
              <w:t>v</w:t>
            </w:r>
            <w:r w:rsidRPr="00647C5B">
              <w:rPr>
                <w:b/>
                <w:sz w:val="18"/>
                <w:szCs w:val="18"/>
                <w:lang w:val="ro-RO"/>
              </w:rPr>
              <w:t>it</w:t>
            </w:r>
            <w:r w:rsidRPr="00647C5B">
              <w:rPr>
                <w:b/>
                <w:spacing w:val="-1"/>
                <w:sz w:val="18"/>
                <w:szCs w:val="18"/>
                <w:lang w:val="ro-RO"/>
              </w:rPr>
              <w:t>a</w:t>
            </w:r>
            <w:r w:rsidRPr="00647C5B">
              <w:rPr>
                <w:b/>
                <w:spacing w:val="2"/>
                <w:sz w:val="18"/>
                <w:szCs w:val="18"/>
                <w:lang w:val="ro-RO"/>
              </w:rPr>
              <w:t>t</w:t>
            </w:r>
            <w:r w:rsidRPr="00647C5B">
              <w:rPr>
                <w:b/>
                <w:sz w:val="18"/>
                <w:szCs w:val="18"/>
                <w:lang w:val="ro-RO"/>
              </w:rPr>
              <w:t>e</w:t>
            </w:r>
          </w:p>
        </w:tc>
        <w:tc>
          <w:tcPr>
            <w:tcW w:w="1136" w:type="dxa"/>
            <w:gridSpan w:val="2"/>
            <w:tcBorders>
              <w:top w:val="single" w:sz="5" w:space="0" w:color="000000"/>
              <w:left w:val="single" w:sz="5" w:space="0" w:color="000000"/>
              <w:bottom w:val="single" w:sz="5" w:space="0" w:color="000000"/>
              <w:right w:val="single" w:sz="5" w:space="0" w:color="000000"/>
            </w:tcBorders>
          </w:tcPr>
          <w:p w14:paraId="2CDFA700" w14:textId="77777777" w:rsidR="008F5D55" w:rsidRPr="00647C5B" w:rsidRDefault="008F5D55">
            <w:pPr>
              <w:rPr>
                <w:lang w:val="ro-RO"/>
              </w:rPr>
            </w:pPr>
          </w:p>
        </w:tc>
        <w:tc>
          <w:tcPr>
            <w:tcW w:w="1133" w:type="dxa"/>
            <w:gridSpan w:val="2"/>
            <w:tcBorders>
              <w:top w:val="single" w:sz="5" w:space="0" w:color="000000"/>
              <w:left w:val="single" w:sz="5" w:space="0" w:color="000000"/>
              <w:bottom w:val="single" w:sz="5" w:space="0" w:color="000000"/>
              <w:right w:val="single" w:sz="5" w:space="0" w:color="000000"/>
            </w:tcBorders>
          </w:tcPr>
          <w:p w14:paraId="1B167E8C" w14:textId="77777777" w:rsidR="008F5D55" w:rsidRPr="00647C5B" w:rsidRDefault="008F5D55">
            <w:pPr>
              <w:rPr>
                <w:lang w:val="ro-RO"/>
              </w:rPr>
            </w:pPr>
          </w:p>
        </w:tc>
      </w:tr>
      <w:tr w:rsidR="008F5D55" w:rsidRPr="00647C5B" w14:paraId="71907AC4" w14:textId="77777777">
        <w:trPr>
          <w:gridAfter w:val="1"/>
          <w:wAfter w:w="10" w:type="dxa"/>
          <w:trHeight w:hRule="exact" w:val="365"/>
        </w:trPr>
        <w:tc>
          <w:tcPr>
            <w:tcW w:w="9182" w:type="dxa"/>
            <w:gridSpan w:val="15"/>
            <w:tcBorders>
              <w:top w:val="nil"/>
              <w:left w:val="single" w:sz="5" w:space="0" w:color="000000"/>
              <w:bottom w:val="nil"/>
              <w:right w:val="single" w:sz="5" w:space="0" w:color="000000"/>
            </w:tcBorders>
            <w:shd w:val="clear" w:color="auto" w:fill="D9D9D9"/>
          </w:tcPr>
          <w:p w14:paraId="5AE3D5DE" w14:textId="77777777" w:rsidR="008F5D55" w:rsidRPr="00647C5B" w:rsidRDefault="00054EB8">
            <w:pPr>
              <w:spacing w:line="240" w:lineRule="exact"/>
              <w:ind w:left="102"/>
              <w:rPr>
                <w:sz w:val="22"/>
                <w:szCs w:val="22"/>
                <w:lang w:val="ro-RO"/>
              </w:rPr>
            </w:pPr>
            <w:r w:rsidRPr="00647C5B">
              <w:rPr>
                <w:b/>
                <w:spacing w:val="1"/>
                <w:sz w:val="18"/>
                <w:szCs w:val="18"/>
                <w:lang w:val="ro-RO"/>
              </w:rPr>
              <w:t>4</w:t>
            </w:r>
            <w:r w:rsidRPr="00647C5B">
              <w:rPr>
                <w:b/>
                <w:sz w:val="18"/>
                <w:szCs w:val="18"/>
                <w:lang w:val="ro-RO"/>
              </w:rPr>
              <w:t xml:space="preserve">.   </w:t>
            </w:r>
            <w:r w:rsidRPr="00647C5B">
              <w:rPr>
                <w:b/>
                <w:spacing w:val="44"/>
                <w:sz w:val="18"/>
                <w:szCs w:val="18"/>
                <w:lang w:val="ro-RO"/>
              </w:rPr>
              <w:t xml:space="preserve"> </w:t>
            </w:r>
            <w:r w:rsidRPr="00647C5B">
              <w:rPr>
                <w:b/>
                <w:spacing w:val="-1"/>
                <w:sz w:val="22"/>
                <w:szCs w:val="22"/>
                <w:lang w:val="ro-RO"/>
              </w:rPr>
              <w:t>C</w:t>
            </w:r>
            <w:r w:rsidRPr="00647C5B">
              <w:rPr>
                <w:b/>
                <w:sz w:val="22"/>
                <w:szCs w:val="22"/>
                <w:lang w:val="ro-RO"/>
              </w:rPr>
              <w:t>r</w:t>
            </w:r>
            <w:r w:rsidRPr="00647C5B">
              <w:rPr>
                <w:b/>
                <w:spacing w:val="1"/>
                <w:sz w:val="22"/>
                <w:szCs w:val="22"/>
                <w:lang w:val="ro-RO"/>
              </w:rPr>
              <w:t>it</w:t>
            </w:r>
            <w:r w:rsidRPr="00647C5B">
              <w:rPr>
                <w:b/>
                <w:spacing w:val="-2"/>
                <w:sz w:val="22"/>
                <w:szCs w:val="22"/>
                <w:lang w:val="ro-RO"/>
              </w:rPr>
              <w:t>e</w:t>
            </w:r>
            <w:r w:rsidRPr="00647C5B">
              <w:rPr>
                <w:b/>
                <w:sz w:val="22"/>
                <w:szCs w:val="22"/>
                <w:lang w:val="ro-RO"/>
              </w:rPr>
              <w:t>r</w:t>
            </w:r>
            <w:r w:rsidRPr="00647C5B">
              <w:rPr>
                <w:b/>
                <w:spacing w:val="1"/>
                <w:sz w:val="22"/>
                <w:szCs w:val="22"/>
                <w:lang w:val="ro-RO"/>
              </w:rPr>
              <w:t>i</w:t>
            </w:r>
            <w:r w:rsidRPr="00647C5B">
              <w:rPr>
                <w:b/>
                <w:spacing w:val="-3"/>
                <w:sz w:val="22"/>
                <w:szCs w:val="22"/>
                <w:lang w:val="ro-RO"/>
              </w:rPr>
              <w:t>u</w:t>
            </w:r>
            <w:r w:rsidRPr="00647C5B">
              <w:rPr>
                <w:b/>
                <w:sz w:val="22"/>
                <w:szCs w:val="22"/>
                <w:lang w:val="ro-RO"/>
              </w:rPr>
              <w:t>l</w:t>
            </w:r>
            <w:r w:rsidRPr="00647C5B">
              <w:rPr>
                <w:b/>
                <w:spacing w:val="1"/>
                <w:sz w:val="22"/>
                <w:szCs w:val="22"/>
                <w:lang w:val="ro-RO"/>
              </w:rPr>
              <w:t xml:space="preserve"> </w:t>
            </w:r>
            <w:r w:rsidRPr="00647C5B">
              <w:rPr>
                <w:b/>
                <w:sz w:val="22"/>
                <w:szCs w:val="22"/>
                <w:lang w:val="ro-RO"/>
              </w:rPr>
              <w:t>p</w:t>
            </w:r>
            <w:r w:rsidRPr="00647C5B">
              <w:rPr>
                <w:b/>
                <w:spacing w:val="-2"/>
                <w:sz w:val="22"/>
                <w:szCs w:val="22"/>
                <w:lang w:val="ro-RO"/>
              </w:rPr>
              <w:t>r</w:t>
            </w:r>
            <w:r w:rsidRPr="00647C5B">
              <w:rPr>
                <w:b/>
                <w:spacing w:val="1"/>
                <w:sz w:val="22"/>
                <w:szCs w:val="22"/>
                <w:lang w:val="ro-RO"/>
              </w:rPr>
              <w:t>i</w:t>
            </w:r>
            <w:r w:rsidRPr="00647C5B">
              <w:rPr>
                <w:b/>
                <w:sz w:val="22"/>
                <w:szCs w:val="22"/>
                <w:lang w:val="ro-RO"/>
              </w:rPr>
              <w:t>v</w:t>
            </w:r>
            <w:r w:rsidRPr="00647C5B">
              <w:rPr>
                <w:b/>
                <w:spacing w:val="1"/>
                <w:sz w:val="22"/>
                <w:szCs w:val="22"/>
                <w:lang w:val="ro-RO"/>
              </w:rPr>
              <w:t>i</w:t>
            </w:r>
            <w:r w:rsidRPr="00647C5B">
              <w:rPr>
                <w:b/>
                <w:sz w:val="22"/>
                <w:szCs w:val="22"/>
                <w:lang w:val="ro-RO"/>
              </w:rPr>
              <w:t>nd</w:t>
            </w:r>
            <w:r w:rsidRPr="00647C5B">
              <w:rPr>
                <w:b/>
                <w:spacing w:val="-3"/>
                <w:sz w:val="22"/>
                <w:szCs w:val="22"/>
                <w:lang w:val="ro-RO"/>
              </w:rPr>
              <w:t xml:space="preserve"> </w:t>
            </w:r>
            <w:r w:rsidRPr="00647C5B">
              <w:rPr>
                <w:b/>
                <w:sz w:val="22"/>
                <w:szCs w:val="22"/>
                <w:lang w:val="ro-RO"/>
              </w:rPr>
              <w:t>co</w:t>
            </w:r>
            <w:r w:rsidRPr="00647C5B">
              <w:rPr>
                <w:b/>
                <w:spacing w:val="-2"/>
                <w:sz w:val="22"/>
                <w:szCs w:val="22"/>
                <w:lang w:val="ro-RO"/>
              </w:rPr>
              <w:t>n</w:t>
            </w:r>
            <w:r w:rsidRPr="00647C5B">
              <w:rPr>
                <w:b/>
                <w:spacing w:val="1"/>
                <w:sz w:val="22"/>
                <w:szCs w:val="22"/>
                <w:lang w:val="ro-RO"/>
              </w:rPr>
              <w:t>t</w:t>
            </w:r>
            <w:r w:rsidRPr="00647C5B">
              <w:rPr>
                <w:b/>
                <w:sz w:val="22"/>
                <w:szCs w:val="22"/>
                <w:lang w:val="ro-RO"/>
              </w:rPr>
              <w:t>r</w:t>
            </w:r>
            <w:r w:rsidRPr="00647C5B">
              <w:rPr>
                <w:b/>
                <w:spacing w:val="1"/>
                <w:sz w:val="22"/>
                <w:szCs w:val="22"/>
                <w:lang w:val="ro-RO"/>
              </w:rPr>
              <w:t>i</w:t>
            </w:r>
            <w:r w:rsidRPr="00647C5B">
              <w:rPr>
                <w:b/>
                <w:sz w:val="22"/>
                <w:szCs w:val="22"/>
                <w:lang w:val="ro-RO"/>
              </w:rPr>
              <w:t>b</w:t>
            </w:r>
            <w:r w:rsidRPr="00647C5B">
              <w:rPr>
                <w:b/>
                <w:spacing w:val="-3"/>
                <w:sz w:val="22"/>
                <w:szCs w:val="22"/>
                <w:lang w:val="ro-RO"/>
              </w:rPr>
              <w:t>u</w:t>
            </w:r>
            <w:r w:rsidRPr="00647C5B">
              <w:rPr>
                <w:b/>
                <w:spacing w:val="1"/>
                <w:sz w:val="22"/>
                <w:szCs w:val="22"/>
                <w:lang w:val="ro-RO"/>
              </w:rPr>
              <w:t>ţi</w:t>
            </w:r>
            <w:r w:rsidRPr="00647C5B">
              <w:rPr>
                <w:b/>
                <w:sz w:val="22"/>
                <w:szCs w:val="22"/>
                <w:lang w:val="ro-RO"/>
              </w:rPr>
              <w:t>a</w:t>
            </w:r>
            <w:r w:rsidRPr="00647C5B">
              <w:rPr>
                <w:b/>
                <w:spacing w:val="-2"/>
                <w:sz w:val="22"/>
                <w:szCs w:val="22"/>
                <w:lang w:val="ro-RO"/>
              </w:rPr>
              <w:t xml:space="preserve"> </w:t>
            </w:r>
            <w:r w:rsidRPr="00647C5B">
              <w:rPr>
                <w:b/>
                <w:spacing w:val="1"/>
                <w:sz w:val="22"/>
                <w:szCs w:val="22"/>
                <w:lang w:val="ro-RO"/>
              </w:rPr>
              <w:t>l</w:t>
            </w:r>
            <w:r w:rsidRPr="00647C5B">
              <w:rPr>
                <w:b/>
                <w:sz w:val="22"/>
                <w:szCs w:val="22"/>
                <w:lang w:val="ro-RO"/>
              </w:rPr>
              <w:t>a de</w:t>
            </w:r>
            <w:r w:rsidRPr="00647C5B">
              <w:rPr>
                <w:b/>
                <w:spacing w:val="-2"/>
                <w:sz w:val="22"/>
                <w:szCs w:val="22"/>
                <w:lang w:val="ro-RO"/>
              </w:rPr>
              <w:t>z</w:t>
            </w:r>
            <w:r w:rsidRPr="00647C5B">
              <w:rPr>
                <w:b/>
                <w:sz w:val="22"/>
                <w:szCs w:val="22"/>
                <w:lang w:val="ro-RO"/>
              </w:rPr>
              <w:t>v</w:t>
            </w:r>
            <w:r w:rsidRPr="00647C5B">
              <w:rPr>
                <w:b/>
                <w:spacing w:val="-2"/>
                <w:sz w:val="22"/>
                <w:szCs w:val="22"/>
                <w:lang w:val="ro-RO"/>
              </w:rPr>
              <w:t>o</w:t>
            </w:r>
            <w:r w:rsidRPr="00647C5B">
              <w:rPr>
                <w:b/>
                <w:spacing w:val="1"/>
                <w:sz w:val="22"/>
                <w:szCs w:val="22"/>
                <w:lang w:val="ro-RO"/>
              </w:rPr>
              <w:t>lt</w:t>
            </w:r>
            <w:r w:rsidRPr="00647C5B">
              <w:rPr>
                <w:b/>
                <w:sz w:val="22"/>
                <w:szCs w:val="22"/>
                <w:lang w:val="ro-RO"/>
              </w:rPr>
              <w:t>a</w:t>
            </w:r>
            <w:r w:rsidRPr="00647C5B">
              <w:rPr>
                <w:b/>
                <w:spacing w:val="-2"/>
                <w:sz w:val="22"/>
                <w:szCs w:val="22"/>
                <w:lang w:val="ro-RO"/>
              </w:rPr>
              <w:t>r</w:t>
            </w:r>
            <w:r w:rsidRPr="00647C5B">
              <w:rPr>
                <w:b/>
                <w:sz w:val="22"/>
                <w:szCs w:val="22"/>
                <w:lang w:val="ro-RO"/>
              </w:rPr>
              <w:t>ea</w:t>
            </w:r>
            <w:r w:rsidRPr="00647C5B">
              <w:rPr>
                <w:b/>
                <w:spacing w:val="-2"/>
                <w:sz w:val="22"/>
                <w:szCs w:val="22"/>
                <w:lang w:val="ro-RO"/>
              </w:rPr>
              <w:t xml:space="preserve"> </w:t>
            </w:r>
            <w:r w:rsidRPr="00647C5B">
              <w:rPr>
                <w:b/>
                <w:spacing w:val="1"/>
                <w:sz w:val="22"/>
                <w:szCs w:val="22"/>
                <w:lang w:val="ro-RO"/>
              </w:rPr>
              <w:t>i</w:t>
            </w:r>
            <w:r w:rsidRPr="00647C5B">
              <w:rPr>
                <w:b/>
                <w:sz w:val="22"/>
                <w:szCs w:val="22"/>
                <w:lang w:val="ro-RO"/>
              </w:rPr>
              <w:t>ns</w:t>
            </w:r>
            <w:r w:rsidRPr="00647C5B">
              <w:rPr>
                <w:b/>
                <w:spacing w:val="-1"/>
                <w:sz w:val="22"/>
                <w:szCs w:val="22"/>
                <w:lang w:val="ro-RO"/>
              </w:rPr>
              <w:t>t</w:t>
            </w:r>
            <w:r w:rsidRPr="00647C5B">
              <w:rPr>
                <w:b/>
                <w:spacing w:val="1"/>
                <w:sz w:val="22"/>
                <w:szCs w:val="22"/>
                <w:lang w:val="ro-RO"/>
              </w:rPr>
              <w:t>it</w:t>
            </w:r>
            <w:r w:rsidRPr="00647C5B">
              <w:rPr>
                <w:b/>
                <w:spacing w:val="-3"/>
                <w:sz w:val="22"/>
                <w:szCs w:val="22"/>
                <w:lang w:val="ro-RO"/>
              </w:rPr>
              <w:t>u</w:t>
            </w:r>
            <w:r w:rsidRPr="00647C5B">
              <w:rPr>
                <w:b/>
                <w:spacing w:val="1"/>
                <w:sz w:val="22"/>
                <w:szCs w:val="22"/>
                <w:lang w:val="ro-RO"/>
              </w:rPr>
              <w:t>ţ</w:t>
            </w:r>
            <w:r w:rsidRPr="00647C5B">
              <w:rPr>
                <w:b/>
                <w:spacing w:val="-1"/>
                <w:sz w:val="22"/>
                <w:szCs w:val="22"/>
                <w:lang w:val="ro-RO"/>
              </w:rPr>
              <w:t>i</w:t>
            </w:r>
            <w:r w:rsidRPr="00647C5B">
              <w:rPr>
                <w:b/>
                <w:sz w:val="22"/>
                <w:szCs w:val="22"/>
                <w:lang w:val="ro-RO"/>
              </w:rPr>
              <w:t>onală</w:t>
            </w:r>
          </w:p>
        </w:tc>
      </w:tr>
      <w:tr w:rsidR="008F5D55" w:rsidRPr="00647C5B" w14:paraId="7F5B9E8D" w14:textId="77777777">
        <w:trPr>
          <w:gridAfter w:val="1"/>
          <w:wAfter w:w="10" w:type="dxa"/>
          <w:trHeight w:hRule="exact" w:val="2499"/>
        </w:trPr>
        <w:tc>
          <w:tcPr>
            <w:tcW w:w="4078" w:type="dxa"/>
            <w:gridSpan w:val="5"/>
            <w:tcBorders>
              <w:top w:val="single" w:sz="5" w:space="0" w:color="000000"/>
              <w:left w:val="single" w:sz="5" w:space="0" w:color="000000"/>
              <w:bottom w:val="single" w:sz="5" w:space="0" w:color="000000"/>
              <w:right w:val="single" w:sz="5" w:space="0" w:color="000000"/>
            </w:tcBorders>
          </w:tcPr>
          <w:p w14:paraId="4EC2983B" w14:textId="77777777" w:rsidR="008F5D55" w:rsidRPr="00647C5B" w:rsidRDefault="00054EB8">
            <w:pPr>
              <w:spacing w:before="99"/>
              <w:ind w:left="102" w:right="72"/>
              <w:jc w:val="both"/>
              <w:rPr>
                <w:sz w:val="18"/>
                <w:szCs w:val="18"/>
                <w:lang w:val="ro-RO"/>
              </w:rPr>
            </w:pPr>
            <w:r w:rsidRPr="00647C5B">
              <w:rPr>
                <w:b/>
                <w:spacing w:val="-1"/>
                <w:sz w:val="18"/>
                <w:szCs w:val="18"/>
                <w:lang w:val="ro-RO"/>
              </w:rPr>
              <w:t>a</w:t>
            </w:r>
            <w:r w:rsidRPr="00647C5B">
              <w:rPr>
                <w:b/>
                <w:sz w:val="18"/>
                <w:szCs w:val="18"/>
                <w:lang w:val="ro-RO"/>
              </w:rPr>
              <w:t>.</w:t>
            </w:r>
            <w:r w:rsidRPr="00647C5B">
              <w:rPr>
                <w:b/>
                <w:spacing w:val="4"/>
                <w:sz w:val="18"/>
                <w:szCs w:val="18"/>
                <w:lang w:val="ro-RO"/>
              </w:rPr>
              <w:t xml:space="preserve"> </w:t>
            </w:r>
            <w:r w:rsidRPr="00647C5B">
              <w:rPr>
                <w:spacing w:val="-3"/>
                <w:sz w:val="18"/>
                <w:szCs w:val="18"/>
                <w:lang w:val="ro-RO"/>
              </w:rPr>
              <w:t>A</w:t>
            </w:r>
            <w:r w:rsidRPr="00647C5B">
              <w:rPr>
                <w:sz w:val="18"/>
                <w:szCs w:val="18"/>
                <w:lang w:val="ro-RO"/>
              </w:rPr>
              <w:t>tra</w:t>
            </w:r>
            <w:r w:rsidRPr="00647C5B">
              <w:rPr>
                <w:spacing w:val="1"/>
                <w:sz w:val="18"/>
                <w:szCs w:val="18"/>
                <w:lang w:val="ro-RO"/>
              </w:rPr>
              <w:t>g</w:t>
            </w:r>
            <w:r w:rsidRPr="00647C5B">
              <w:rPr>
                <w:spacing w:val="-1"/>
                <w:sz w:val="18"/>
                <w:szCs w:val="18"/>
                <w:lang w:val="ro-RO"/>
              </w:rPr>
              <w:t>e</w:t>
            </w:r>
            <w:r w:rsidRPr="00647C5B">
              <w:rPr>
                <w:sz w:val="18"/>
                <w:szCs w:val="18"/>
                <w:lang w:val="ro-RO"/>
              </w:rPr>
              <w:t>r</w:t>
            </w:r>
            <w:r w:rsidRPr="00647C5B">
              <w:rPr>
                <w:spacing w:val="-1"/>
                <w:sz w:val="18"/>
                <w:szCs w:val="18"/>
                <w:lang w:val="ro-RO"/>
              </w:rPr>
              <w:t>e</w:t>
            </w:r>
            <w:r w:rsidRPr="00647C5B">
              <w:rPr>
                <w:sz w:val="18"/>
                <w:szCs w:val="18"/>
                <w:lang w:val="ro-RO"/>
              </w:rPr>
              <w:t xml:space="preserve">a </w:t>
            </w:r>
            <w:r w:rsidRPr="00647C5B">
              <w:rPr>
                <w:spacing w:val="1"/>
                <w:sz w:val="18"/>
                <w:szCs w:val="18"/>
                <w:lang w:val="ro-RO"/>
              </w:rPr>
              <w:t>d</w:t>
            </w:r>
            <w:r w:rsidRPr="00647C5B">
              <w:rPr>
                <w:sz w:val="18"/>
                <w:szCs w:val="18"/>
                <w:lang w:val="ro-RO"/>
              </w:rPr>
              <w:t>e</w:t>
            </w:r>
            <w:r w:rsidRPr="00647C5B">
              <w:rPr>
                <w:spacing w:val="2"/>
                <w:sz w:val="18"/>
                <w:szCs w:val="18"/>
                <w:lang w:val="ro-RO"/>
              </w:rPr>
              <w:t xml:space="preserve"> </w:t>
            </w:r>
            <w:r w:rsidRPr="00647C5B">
              <w:rPr>
                <w:spacing w:val="-2"/>
                <w:sz w:val="18"/>
                <w:szCs w:val="18"/>
                <w:lang w:val="ro-RO"/>
              </w:rPr>
              <w:t>f</w:t>
            </w:r>
            <w:r w:rsidRPr="00647C5B">
              <w:rPr>
                <w:spacing w:val="1"/>
                <w:sz w:val="18"/>
                <w:szCs w:val="18"/>
                <w:lang w:val="ro-RO"/>
              </w:rPr>
              <w:t>ondu</w:t>
            </w:r>
            <w:r w:rsidRPr="00647C5B">
              <w:rPr>
                <w:spacing w:val="-2"/>
                <w:sz w:val="18"/>
                <w:szCs w:val="18"/>
                <w:lang w:val="ro-RO"/>
              </w:rPr>
              <w:t>r</w:t>
            </w:r>
            <w:r w:rsidRPr="00647C5B">
              <w:rPr>
                <w:sz w:val="18"/>
                <w:szCs w:val="18"/>
                <w:lang w:val="ro-RO"/>
              </w:rPr>
              <w:t>i</w:t>
            </w:r>
            <w:r w:rsidRPr="00647C5B">
              <w:rPr>
                <w:spacing w:val="1"/>
                <w:sz w:val="18"/>
                <w:szCs w:val="18"/>
                <w:lang w:val="ro-RO"/>
              </w:rPr>
              <w:t xml:space="preserve"> </w:t>
            </w:r>
            <w:r w:rsidRPr="00647C5B">
              <w:rPr>
                <w:spacing w:val="-1"/>
                <w:sz w:val="18"/>
                <w:szCs w:val="18"/>
                <w:lang w:val="ro-RO"/>
              </w:rPr>
              <w:t>e</w:t>
            </w:r>
            <w:r w:rsidRPr="00647C5B">
              <w:rPr>
                <w:spacing w:val="1"/>
                <w:sz w:val="18"/>
                <w:szCs w:val="18"/>
                <w:lang w:val="ro-RO"/>
              </w:rPr>
              <w:t>u</w:t>
            </w:r>
            <w:r w:rsidRPr="00647C5B">
              <w:rPr>
                <w:sz w:val="18"/>
                <w:szCs w:val="18"/>
                <w:lang w:val="ro-RO"/>
              </w:rPr>
              <w:t>r</w:t>
            </w:r>
            <w:r w:rsidRPr="00647C5B">
              <w:rPr>
                <w:spacing w:val="-1"/>
                <w:sz w:val="18"/>
                <w:szCs w:val="18"/>
                <w:lang w:val="ro-RO"/>
              </w:rPr>
              <w:t>o</w:t>
            </w:r>
            <w:r w:rsidRPr="00647C5B">
              <w:rPr>
                <w:spacing w:val="1"/>
                <w:sz w:val="18"/>
                <w:szCs w:val="18"/>
                <w:lang w:val="ro-RO"/>
              </w:rPr>
              <w:t>p</w:t>
            </w:r>
            <w:r w:rsidRPr="00647C5B">
              <w:rPr>
                <w:spacing w:val="-3"/>
                <w:sz w:val="18"/>
                <w:szCs w:val="18"/>
                <w:lang w:val="ro-RO"/>
              </w:rPr>
              <w:t>e</w:t>
            </w:r>
            <w:r w:rsidRPr="00647C5B">
              <w:rPr>
                <w:spacing w:val="1"/>
                <w:sz w:val="18"/>
                <w:szCs w:val="18"/>
                <w:lang w:val="ro-RO"/>
              </w:rPr>
              <w:t>n</w:t>
            </w:r>
            <w:r w:rsidRPr="00647C5B">
              <w:rPr>
                <w:sz w:val="18"/>
                <w:szCs w:val="18"/>
                <w:lang w:val="ro-RO"/>
              </w:rPr>
              <w:t>e în</w:t>
            </w:r>
            <w:r w:rsidRPr="00647C5B">
              <w:rPr>
                <w:spacing w:val="2"/>
                <w:sz w:val="18"/>
                <w:szCs w:val="18"/>
                <w:lang w:val="ro-RO"/>
              </w:rPr>
              <w:t xml:space="preserve"> </w:t>
            </w:r>
            <w:r w:rsidRPr="00647C5B">
              <w:rPr>
                <w:spacing w:val="-1"/>
                <w:sz w:val="18"/>
                <w:szCs w:val="18"/>
                <w:lang w:val="ro-RO"/>
              </w:rPr>
              <w:t>ca</w:t>
            </w:r>
            <w:r w:rsidRPr="00647C5B">
              <w:rPr>
                <w:spacing w:val="1"/>
                <w:sz w:val="18"/>
                <w:szCs w:val="18"/>
                <w:lang w:val="ro-RO"/>
              </w:rPr>
              <w:t>d</w:t>
            </w:r>
            <w:r w:rsidRPr="00647C5B">
              <w:rPr>
                <w:spacing w:val="-2"/>
                <w:sz w:val="18"/>
                <w:szCs w:val="18"/>
                <w:lang w:val="ro-RO"/>
              </w:rPr>
              <w:t>r</w:t>
            </w:r>
            <w:r w:rsidRPr="00647C5B">
              <w:rPr>
                <w:spacing w:val="1"/>
                <w:sz w:val="18"/>
                <w:szCs w:val="18"/>
                <w:lang w:val="ro-RO"/>
              </w:rPr>
              <w:t>u</w:t>
            </w:r>
            <w:r w:rsidRPr="00647C5B">
              <w:rPr>
                <w:sz w:val="18"/>
                <w:szCs w:val="18"/>
                <w:lang w:val="ro-RO"/>
              </w:rPr>
              <w:t>l</w:t>
            </w:r>
            <w:r w:rsidRPr="00647C5B">
              <w:rPr>
                <w:spacing w:val="1"/>
                <w:sz w:val="18"/>
                <w:szCs w:val="18"/>
                <w:lang w:val="ro-RO"/>
              </w:rPr>
              <w:t xml:space="preserve"> </w:t>
            </w:r>
            <w:r w:rsidRPr="00647C5B">
              <w:rPr>
                <w:spacing w:val="-1"/>
                <w:sz w:val="18"/>
                <w:szCs w:val="18"/>
                <w:lang w:val="ro-RO"/>
              </w:rPr>
              <w:t>u</w:t>
            </w:r>
            <w:r w:rsidRPr="00647C5B">
              <w:rPr>
                <w:spacing w:val="1"/>
                <w:sz w:val="18"/>
                <w:szCs w:val="18"/>
                <w:lang w:val="ro-RO"/>
              </w:rPr>
              <w:t>no</w:t>
            </w:r>
            <w:r w:rsidRPr="00647C5B">
              <w:rPr>
                <w:sz w:val="18"/>
                <w:szCs w:val="18"/>
                <w:lang w:val="ro-RO"/>
              </w:rPr>
              <w:t xml:space="preserve">r </w:t>
            </w:r>
            <w:r w:rsidRPr="00647C5B">
              <w:rPr>
                <w:spacing w:val="1"/>
                <w:sz w:val="18"/>
                <w:szCs w:val="18"/>
                <w:lang w:val="ro-RO"/>
              </w:rPr>
              <w:t>p</w:t>
            </w:r>
            <w:r w:rsidRPr="00647C5B">
              <w:rPr>
                <w:sz w:val="18"/>
                <w:szCs w:val="18"/>
                <w:lang w:val="ro-RO"/>
              </w:rPr>
              <w:t>r</w:t>
            </w:r>
            <w:r w:rsidRPr="00647C5B">
              <w:rPr>
                <w:spacing w:val="1"/>
                <w:sz w:val="18"/>
                <w:szCs w:val="18"/>
                <w:lang w:val="ro-RO"/>
              </w:rPr>
              <w:t>o</w:t>
            </w:r>
            <w:r w:rsidRPr="00647C5B">
              <w:rPr>
                <w:sz w:val="18"/>
                <w:szCs w:val="18"/>
                <w:lang w:val="ro-RO"/>
              </w:rPr>
              <w:t>ie</w:t>
            </w:r>
            <w:r w:rsidRPr="00647C5B">
              <w:rPr>
                <w:spacing w:val="-1"/>
                <w:sz w:val="18"/>
                <w:szCs w:val="18"/>
                <w:lang w:val="ro-RO"/>
              </w:rPr>
              <w:t>c</w:t>
            </w:r>
            <w:r w:rsidRPr="00647C5B">
              <w:rPr>
                <w:sz w:val="18"/>
                <w:szCs w:val="18"/>
                <w:lang w:val="ro-RO"/>
              </w:rPr>
              <w:t>te cu</w:t>
            </w:r>
            <w:r w:rsidRPr="00647C5B">
              <w:rPr>
                <w:spacing w:val="1"/>
                <w:sz w:val="18"/>
                <w:szCs w:val="18"/>
                <w:lang w:val="ro-RO"/>
              </w:rPr>
              <w:t xml:space="preserve"> </w:t>
            </w:r>
            <w:r w:rsidRPr="00647C5B">
              <w:rPr>
                <w:spacing w:val="-2"/>
                <w:sz w:val="18"/>
                <w:szCs w:val="18"/>
                <w:lang w:val="ro-RO"/>
              </w:rPr>
              <w:t>f</w:t>
            </w:r>
            <w:r w:rsidRPr="00647C5B">
              <w:rPr>
                <w:sz w:val="18"/>
                <w:szCs w:val="18"/>
                <w:lang w:val="ro-RO"/>
              </w:rPr>
              <w:t>i</w:t>
            </w:r>
            <w:r w:rsidRPr="00647C5B">
              <w:rPr>
                <w:spacing w:val="1"/>
                <w:sz w:val="18"/>
                <w:szCs w:val="18"/>
                <w:lang w:val="ro-RO"/>
              </w:rPr>
              <w:t>n</w:t>
            </w:r>
            <w:r w:rsidRPr="00647C5B">
              <w:rPr>
                <w:spacing w:val="-1"/>
                <w:sz w:val="18"/>
                <w:szCs w:val="18"/>
                <w:lang w:val="ro-RO"/>
              </w:rPr>
              <w:t>a</w:t>
            </w:r>
            <w:r w:rsidRPr="00647C5B">
              <w:rPr>
                <w:spacing w:val="1"/>
                <w:sz w:val="18"/>
                <w:szCs w:val="18"/>
                <w:lang w:val="ro-RO"/>
              </w:rPr>
              <w:t>n</w:t>
            </w:r>
            <w:r w:rsidRPr="00647C5B">
              <w:rPr>
                <w:sz w:val="18"/>
                <w:szCs w:val="18"/>
                <w:lang w:val="ro-RO"/>
              </w:rPr>
              <w:t>ţare</w:t>
            </w:r>
          </w:p>
          <w:p w14:paraId="1A56DFFC" w14:textId="77777777" w:rsidR="008F5D55" w:rsidRPr="00647C5B" w:rsidRDefault="00054EB8">
            <w:pPr>
              <w:spacing w:before="1" w:line="200" w:lineRule="exact"/>
              <w:ind w:left="102" w:right="69"/>
              <w:jc w:val="both"/>
              <w:rPr>
                <w:sz w:val="18"/>
                <w:szCs w:val="18"/>
                <w:lang w:val="ro-RO"/>
              </w:rPr>
            </w:pPr>
            <w:r w:rsidRPr="00647C5B">
              <w:rPr>
                <w:spacing w:val="-1"/>
                <w:sz w:val="18"/>
                <w:szCs w:val="18"/>
                <w:lang w:val="ro-RO"/>
              </w:rPr>
              <w:t>e</w:t>
            </w:r>
            <w:r w:rsidRPr="00647C5B">
              <w:rPr>
                <w:spacing w:val="1"/>
                <w:sz w:val="18"/>
                <w:szCs w:val="18"/>
                <w:lang w:val="ro-RO"/>
              </w:rPr>
              <w:t>u</w:t>
            </w:r>
            <w:r w:rsidRPr="00647C5B">
              <w:rPr>
                <w:sz w:val="18"/>
                <w:szCs w:val="18"/>
                <w:lang w:val="ro-RO"/>
              </w:rPr>
              <w:t>r</w:t>
            </w:r>
            <w:r w:rsidRPr="00647C5B">
              <w:rPr>
                <w:spacing w:val="1"/>
                <w:sz w:val="18"/>
                <w:szCs w:val="18"/>
                <w:lang w:val="ro-RO"/>
              </w:rPr>
              <w:t>op</w:t>
            </w:r>
            <w:r w:rsidRPr="00647C5B">
              <w:rPr>
                <w:spacing w:val="-1"/>
                <w:sz w:val="18"/>
                <w:szCs w:val="18"/>
                <w:lang w:val="ro-RO"/>
              </w:rPr>
              <w:t>ea</w:t>
            </w:r>
            <w:r w:rsidRPr="00647C5B">
              <w:rPr>
                <w:spacing w:val="1"/>
                <w:sz w:val="18"/>
                <w:szCs w:val="18"/>
                <w:lang w:val="ro-RO"/>
              </w:rPr>
              <w:t>n</w:t>
            </w:r>
            <w:r w:rsidRPr="00647C5B">
              <w:rPr>
                <w:sz w:val="18"/>
                <w:szCs w:val="18"/>
                <w:lang w:val="ro-RO"/>
              </w:rPr>
              <w:t xml:space="preserve">ă </w:t>
            </w:r>
            <w:r w:rsidRPr="00647C5B">
              <w:rPr>
                <w:spacing w:val="1"/>
                <w:sz w:val="18"/>
                <w:szCs w:val="18"/>
                <w:lang w:val="ro-RO"/>
              </w:rPr>
              <w:t>n</w:t>
            </w:r>
            <w:r w:rsidRPr="00647C5B">
              <w:rPr>
                <w:spacing w:val="-1"/>
                <w:sz w:val="18"/>
                <w:szCs w:val="18"/>
                <w:lang w:val="ro-RO"/>
              </w:rPr>
              <w:t>e</w:t>
            </w:r>
            <w:r w:rsidRPr="00647C5B">
              <w:rPr>
                <w:sz w:val="18"/>
                <w:szCs w:val="18"/>
                <w:lang w:val="ro-RO"/>
              </w:rPr>
              <w:t>r</w:t>
            </w:r>
            <w:r w:rsidRPr="00647C5B">
              <w:rPr>
                <w:spacing w:val="-1"/>
                <w:sz w:val="18"/>
                <w:szCs w:val="18"/>
                <w:lang w:val="ro-RO"/>
              </w:rPr>
              <w:t>a</w:t>
            </w:r>
            <w:r w:rsidRPr="00647C5B">
              <w:rPr>
                <w:spacing w:val="-3"/>
                <w:sz w:val="18"/>
                <w:szCs w:val="18"/>
                <w:lang w:val="ro-RO"/>
              </w:rPr>
              <w:t>m</w:t>
            </w:r>
            <w:r w:rsidRPr="00647C5B">
              <w:rPr>
                <w:spacing w:val="1"/>
                <w:sz w:val="18"/>
                <w:szCs w:val="18"/>
                <w:lang w:val="ro-RO"/>
              </w:rPr>
              <w:t>bu</w:t>
            </w:r>
            <w:r w:rsidRPr="00647C5B">
              <w:rPr>
                <w:sz w:val="18"/>
                <w:szCs w:val="18"/>
                <w:lang w:val="ro-RO"/>
              </w:rPr>
              <w:t>rs</w:t>
            </w:r>
            <w:r w:rsidRPr="00647C5B">
              <w:rPr>
                <w:spacing w:val="-1"/>
                <w:sz w:val="18"/>
                <w:szCs w:val="18"/>
                <w:lang w:val="ro-RO"/>
              </w:rPr>
              <w:t>a</w:t>
            </w:r>
            <w:r w:rsidRPr="00647C5B">
              <w:rPr>
                <w:spacing w:val="1"/>
                <w:sz w:val="18"/>
                <w:szCs w:val="18"/>
                <w:lang w:val="ro-RO"/>
              </w:rPr>
              <w:t>b</w:t>
            </w:r>
            <w:r w:rsidRPr="00647C5B">
              <w:rPr>
                <w:sz w:val="18"/>
                <w:szCs w:val="18"/>
                <w:lang w:val="ro-RO"/>
              </w:rPr>
              <w:t>i</w:t>
            </w:r>
            <w:r w:rsidRPr="00647C5B">
              <w:rPr>
                <w:spacing w:val="1"/>
                <w:sz w:val="18"/>
                <w:szCs w:val="18"/>
                <w:lang w:val="ro-RO"/>
              </w:rPr>
              <w:t>l</w:t>
            </w:r>
            <w:r w:rsidRPr="00647C5B">
              <w:rPr>
                <w:sz w:val="18"/>
                <w:szCs w:val="18"/>
                <w:lang w:val="ro-RO"/>
              </w:rPr>
              <w:t>ă</w:t>
            </w:r>
            <w:r w:rsidRPr="00647C5B">
              <w:rPr>
                <w:spacing w:val="2"/>
                <w:sz w:val="18"/>
                <w:szCs w:val="18"/>
                <w:lang w:val="ro-RO"/>
              </w:rPr>
              <w:t xml:space="preserve"> </w:t>
            </w:r>
            <w:r w:rsidRPr="00647C5B">
              <w:rPr>
                <w:sz w:val="18"/>
                <w:szCs w:val="18"/>
                <w:lang w:val="ro-RO"/>
              </w:rPr>
              <w:t>(Er</w:t>
            </w:r>
            <w:r w:rsidRPr="00647C5B">
              <w:rPr>
                <w:spacing w:val="-1"/>
                <w:sz w:val="18"/>
                <w:szCs w:val="18"/>
                <w:lang w:val="ro-RO"/>
              </w:rPr>
              <w:t>a</w:t>
            </w:r>
            <w:r w:rsidRPr="00647C5B">
              <w:rPr>
                <w:spacing w:val="2"/>
                <w:sz w:val="18"/>
                <w:szCs w:val="18"/>
                <w:lang w:val="ro-RO"/>
              </w:rPr>
              <w:t>s</w:t>
            </w:r>
            <w:r w:rsidRPr="00647C5B">
              <w:rPr>
                <w:spacing w:val="-3"/>
                <w:sz w:val="18"/>
                <w:szCs w:val="18"/>
                <w:lang w:val="ro-RO"/>
              </w:rPr>
              <w:t>m</w:t>
            </w:r>
            <w:r w:rsidRPr="00647C5B">
              <w:rPr>
                <w:spacing w:val="1"/>
                <w:sz w:val="18"/>
                <w:szCs w:val="18"/>
                <w:lang w:val="ro-RO"/>
              </w:rPr>
              <w:t>u</w:t>
            </w:r>
            <w:r w:rsidRPr="00647C5B">
              <w:rPr>
                <w:sz w:val="18"/>
                <w:szCs w:val="18"/>
                <w:lang w:val="ro-RO"/>
              </w:rPr>
              <w:t>s</w:t>
            </w:r>
            <w:r w:rsidRPr="00647C5B">
              <w:rPr>
                <w:spacing w:val="-1"/>
                <w:sz w:val="18"/>
                <w:szCs w:val="18"/>
                <w:lang w:val="ro-RO"/>
              </w:rPr>
              <w:t>+</w:t>
            </w:r>
            <w:r w:rsidRPr="00647C5B">
              <w:rPr>
                <w:sz w:val="18"/>
                <w:szCs w:val="18"/>
                <w:lang w:val="ro-RO"/>
              </w:rPr>
              <w:t>,</w:t>
            </w:r>
            <w:r w:rsidRPr="00647C5B">
              <w:rPr>
                <w:spacing w:val="3"/>
                <w:sz w:val="18"/>
                <w:szCs w:val="18"/>
                <w:lang w:val="ro-RO"/>
              </w:rPr>
              <w:t xml:space="preserve"> P</w:t>
            </w:r>
            <w:r w:rsidRPr="00647C5B">
              <w:rPr>
                <w:sz w:val="18"/>
                <w:szCs w:val="18"/>
                <w:lang w:val="ro-RO"/>
              </w:rPr>
              <w:t>OS</w:t>
            </w:r>
            <w:r w:rsidRPr="00647C5B">
              <w:rPr>
                <w:spacing w:val="3"/>
                <w:sz w:val="18"/>
                <w:szCs w:val="18"/>
                <w:lang w:val="ro-RO"/>
              </w:rPr>
              <w:t>D</w:t>
            </w:r>
            <w:r w:rsidRPr="00647C5B">
              <w:rPr>
                <w:sz w:val="18"/>
                <w:szCs w:val="18"/>
                <w:lang w:val="ro-RO"/>
              </w:rPr>
              <w:t xml:space="preserve">RU, </w:t>
            </w:r>
            <w:r w:rsidRPr="00647C5B">
              <w:rPr>
                <w:spacing w:val="3"/>
                <w:sz w:val="18"/>
                <w:szCs w:val="18"/>
                <w:lang w:val="ro-RO"/>
              </w:rPr>
              <w:t>P</w:t>
            </w:r>
            <w:r w:rsidRPr="00647C5B">
              <w:rPr>
                <w:sz w:val="18"/>
                <w:szCs w:val="18"/>
                <w:lang w:val="ro-RO"/>
              </w:rPr>
              <w:t>OC</w:t>
            </w:r>
            <w:r w:rsidRPr="00647C5B">
              <w:rPr>
                <w:spacing w:val="-1"/>
                <w:sz w:val="18"/>
                <w:szCs w:val="18"/>
                <w:lang w:val="ro-RO"/>
              </w:rPr>
              <w:t>U</w:t>
            </w:r>
            <w:r w:rsidRPr="00647C5B">
              <w:rPr>
                <w:sz w:val="18"/>
                <w:szCs w:val="18"/>
                <w:lang w:val="ro-RO"/>
              </w:rPr>
              <w:t>,tr</w:t>
            </w:r>
            <w:r w:rsidRPr="00647C5B">
              <w:rPr>
                <w:spacing w:val="-3"/>
                <w:sz w:val="18"/>
                <w:szCs w:val="18"/>
                <w:lang w:val="ro-RO"/>
              </w:rPr>
              <w:t>a</w:t>
            </w:r>
            <w:r w:rsidRPr="00647C5B">
              <w:rPr>
                <w:spacing w:val="1"/>
                <w:sz w:val="18"/>
                <w:szCs w:val="18"/>
                <w:lang w:val="ro-RO"/>
              </w:rPr>
              <w:t>n</w:t>
            </w:r>
            <w:r w:rsidRPr="00647C5B">
              <w:rPr>
                <w:sz w:val="18"/>
                <w:szCs w:val="18"/>
                <w:lang w:val="ro-RO"/>
              </w:rPr>
              <w:t>s</w:t>
            </w:r>
            <w:r w:rsidRPr="00647C5B">
              <w:rPr>
                <w:spacing w:val="-3"/>
                <w:sz w:val="18"/>
                <w:szCs w:val="18"/>
                <w:lang w:val="ro-RO"/>
              </w:rPr>
              <w:t>f</w:t>
            </w:r>
            <w:r w:rsidRPr="00647C5B">
              <w:rPr>
                <w:sz w:val="18"/>
                <w:szCs w:val="18"/>
                <w:lang w:val="ro-RO"/>
              </w:rPr>
              <w:t>r</w:t>
            </w:r>
            <w:r w:rsidRPr="00647C5B">
              <w:rPr>
                <w:spacing w:val="1"/>
                <w:sz w:val="18"/>
                <w:szCs w:val="18"/>
                <w:lang w:val="ro-RO"/>
              </w:rPr>
              <w:t>on</w:t>
            </w:r>
            <w:r w:rsidRPr="00647C5B">
              <w:rPr>
                <w:sz w:val="18"/>
                <w:szCs w:val="18"/>
                <w:lang w:val="ro-RO"/>
              </w:rPr>
              <w:t>tal</w:t>
            </w:r>
            <w:r w:rsidRPr="00647C5B">
              <w:rPr>
                <w:spacing w:val="1"/>
                <w:sz w:val="18"/>
                <w:szCs w:val="18"/>
                <w:lang w:val="ro-RO"/>
              </w:rPr>
              <w:t>i</w:t>
            </w:r>
            <w:r w:rsidRPr="00647C5B">
              <w:rPr>
                <w:spacing w:val="-1"/>
                <w:sz w:val="18"/>
                <w:szCs w:val="18"/>
                <w:lang w:val="ro-RO"/>
              </w:rPr>
              <w:t>e</w:t>
            </w:r>
            <w:r w:rsidRPr="00647C5B">
              <w:rPr>
                <w:sz w:val="18"/>
                <w:szCs w:val="18"/>
                <w:lang w:val="ro-RO"/>
              </w:rPr>
              <w:t>r</w:t>
            </w:r>
            <w:r w:rsidRPr="00647C5B">
              <w:rPr>
                <w:spacing w:val="-1"/>
                <w:sz w:val="18"/>
                <w:szCs w:val="18"/>
                <w:lang w:val="ro-RO"/>
              </w:rPr>
              <w:t>e</w:t>
            </w:r>
            <w:r w:rsidRPr="00647C5B">
              <w:rPr>
                <w:sz w:val="18"/>
                <w:szCs w:val="18"/>
                <w:lang w:val="ro-RO"/>
              </w:rPr>
              <w:t>,   B</w:t>
            </w:r>
            <w:r w:rsidRPr="00647C5B">
              <w:rPr>
                <w:spacing w:val="-1"/>
                <w:sz w:val="18"/>
                <w:szCs w:val="18"/>
                <w:lang w:val="ro-RO"/>
              </w:rPr>
              <w:t>a</w:t>
            </w:r>
            <w:r w:rsidRPr="00647C5B">
              <w:rPr>
                <w:spacing w:val="1"/>
                <w:sz w:val="18"/>
                <w:szCs w:val="18"/>
                <w:lang w:val="ro-RO"/>
              </w:rPr>
              <w:t>n</w:t>
            </w:r>
            <w:r w:rsidRPr="00647C5B">
              <w:rPr>
                <w:spacing w:val="-1"/>
                <w:sz w:val="18"/>
                <w:szCs w:val="18"/>
                <w:lang w:val="ro-RO"/>
              </w:rPr>
              <w:t>c</w:t>
            </w:r>
            <w:r w:rsidRPr="00647C5B">
              <w:rPr>
                <w:sz w:val="18"/>
                <w:szCs w:val="18"/>
                <w:lang w:val="ro-RO"/>
              </w:rPr>
              <w:t xml:space="preserve">a  </w:t>
            </w:r>
            <w:r w:rsidRPr="00647C5B">
              <w:rPr>
                <w:spacing w:val="1"/>
                <w:sz w:val="18"/>
                <w:szCs w:val="18"/>
                <w:lang w:val="ro-RO"/>
              </w:rPr>
              <w:t xml:space="preserve"> Mo</w:t>
            </w:r>
            <w:r w:rsidRPr="00647C5B">
              <w:rPr>
                <w:spacing w:val="-1"/>
                <w:sz w:val="18"/>
                <w:szCs w:val="18"/>
                <w:lang w:val="ro-RO"/>
              </w:rPr>
              <w:t>n</w:t>
            </w:r>
            <w:r w:rsidRPr="00647C5B">
              <w:rPr>
                <w:spacing w:val="1"/>
                <w:sz w:val="18"/>
                <w:szCs w:val="18"/>
                <w:lang w:val="ro-RO"/>
              </w:rPr>
              <w:t>d</w:t>
            </w:r>
            <w:r w:rsidRPr="00647C5B">
              <w:rPr>
                <w:sz w:val="18"/>
                <w:szCs w:val="18"/>
                <w:lang w:val="ro-RO"/>
              </w:rPr>
              <w:t xml:space="preserve">ială </w:t>
            </w:r>
            <w:r w:rsidRPr="00647C5B">
              <w:rPr>
                <w:spacing w:val="44"/>
                <w:sz w:val="18"/>
                <w:szCs w:val="18"/>
                <w:lang w:val="ro-RO"/>
              </w:rPr>
              <w:t xml:space="preserve"> </w:t>
            </w:r>
            <w:r w:rsidRPr="00647C5B">
              <w:rPr>
                <w:sz w:val="18"/>
                <w:szCs w:val="18"/>
                <w:lang w:val="ro-RO"/>
              </w:rPr>
              <w:t xml:space="preserve">şi </w:t>
            </w:r>
            <w:r w:rsidRPr="00647C5B">
              <w:rPr>
                <w:spacing w:val="44"/>
                <w:sz w:val="18"/>
                <w:szCs w:val="18"/>
                <w:lang w:val="ro-RO"/>
              </w:rPr>
              <w:t xml:space="preserve"> </w:t>
            </w:r>
            <w:r w:rsidRPr="00647C5B">
              <w:rPr>
                <w:spacing w:val="-1"/>
                <w:sz w:val="18"/>
                <w:szCs w:val="18"/>
                <w:lang w:val="ro-RO"/>
              </w:rPr>
              <w:t>a</w:t>
            </w:r>
            <w:r w:rsidRPr="00647C5B">
              <w:rPr>
                <w:sz w:val="18"/>
                <w:szCs w:val="18"/>
                <w:lang w:val="ro-RO"/>
              </w:rPr>
              <w:t>l</w:t>
            </w:r>
            <w:r w:rsidRPr="00647C5B">
              <w:rPr>
                <w:spacing w:val="1"/>
                <w:sz w:val="18"/>
                <w:szCs w:val="18"/>
                <w:lang w:val="ro-RO"/>
              </w:rPr>
              <w:t>t</w:t>
            </w:r>
            <w:r w:rsidRPr="00647C5B">
              <w:rPr>
                <w:spacing w:val="-1"/>
                <w:sz w:val="18"/>
                <w:szCs w:val="18"/>
                <w:lang w:val="ro-RO"/>
              </w:rPr>
              <w:t>e</w:t>
            </w:r>
            <w:r w:rsidRPr="00647C5B">
              <w:rPr>
                <w:sz w:val="18"/>
                <w:szCs w:val="18"/>
                <w:lang w:val="ro-RO"/>
              </w:rPr>
              <w:t>le</w:t>
            </w:r>
          </w:p>
          <w:p w14:paraId="11DB8424" w14:textId="77777777" w:rsidR="008F5D55" w:rsidRPr="00647C5B" w:rsidRDefault="00054EB8">
            <w:pPr>
              <w:spacing w:line="200" w:lineRule="exact"/>
              <w:ind w:left="102" w:right="76"/>
              <w:jc w:val="both"/>
              <w:rPr>
                <w:sz w:val="18"/>
                <w:szCs w:val="18"/>
                <w:lang w:val="ro-RO"/>
              </w:rPr>
            </w:pPr>
            <w:r w:rsidRPr="00647C5B">
              <w:rPr>
                <w:sz w:val="18"/>
                <w:szCs w:val="18"/>
                <w:lang w:val="ro-RO"/>
              </w:rPr>
              <w:t>si</w:t>
            </w:r>
            <w:r w:rsidRPr="00647C5B">
              <w:rPr>
                <w:spacing w:val="-3"/>
                <w:sz w:val="18"/>
                <w:szCs w:val="18"/>
                <w:lang w:val="ro-RO"/>
              </w:rPr>
              <w:t>m</w:t>
            </w:r>
            <w:r w:rsidRPr="00647C5B">
              <w:rPr>
                <w:sz w:val="18"/>
                <w:szCs w:val="18"/>
                <w:lang w:val="ro-RO"/>
              </w:rPr>
              <w:t>i</w:t>
            </w:r>
            <w:r w:rsidRPr="00647C5B">
              <w:rPr>
                <w:spacing w:val="1"/>
                <w:sz w:val="18"/>
                <w:szCs w:val="18"/>
                <w:lang w:val="ro-RO"/>
              </w:rPr>
              <w:t>l</w:t>
            </w:r>
            <w:r w:rsidRPr="00647C5B">
              <w:rPr>
                <w:spacing w:val="-1"/>
                <w:sz w:val="18"/>
                <w:szCs w:val="18"/>
                <w:lang w:val="ro-RO"/>
              </w:rPr>
              <w:t>a</w:t>
            </w:r>
            <w:r w:rsidRPr="00647C5B">
              <w:rPr>
                <w:spacing w:val="2"/>
                <w:sz w:val="18"/>
                <w:szCs w:val="18"/>
                <w:lang w:val="ro-RO"/>
              </w:rPr>
              <w:t>r</w:t>
            </w:r>
            <w:r w:rsidRPr="00647C5B">
              <w:rPr>
                <w:spacing w:val="-1"/>
                <w:sz w:val="18"/>
                <w:szCs w:val="18"/>
                <w:lang w:val="ro-RO"/>
              </w:rPr>
              <w:t>e</w:t>
            </w:r>
            <w:r w:rsidRPr="00647C5B">
              <w:rPr>
                <w:sz w:val="18"/>
                <w:szCs w:val="18"/>
                <w:lang w:val="ro-RO"/>
              </w:rPr>
              <w:t xml:space="preserve">),  </w:t>
            </w:r>
            <w:r w:rsidRPr="00647C5B">
              <w:rPr>
                <w:spacing w:val="5"/>
                <w:sz w:val="18"/>
                <w:szCs w:val="18"/>
                <w:lang w:val="ro-RO"/>
              </w:rPr>
              <w:t xml:space="preserve"> </w:t>
            </w:r>
            <w:r w:rsidRPr="00647C5B">
              <w:rPr>
                <w:spacing w:val="1"/>
                <w:sz w:val="18"/>
                <w:szCs w:val="18"/>
                <w:lang w:val="ro-RO"/>
              </w:rPr>
              <w:t>d</w:t>
            </w:r>
            <w:r w:rsidRPr="00647C5B">
              <w:rPr>
                <w:sz w:val="18"/>
                <w:szCs w:val="18"/>
                <w:lang w:val="ro-RO"/>
              </w:rPr>
              <w:t xml:space="preserve">e  </w:t>
            </w:r>
            <w:r w:rsidRPr="00647C5B">
              <w:rPr>
                <w:spacing w:val="3"/>
                <w:sz w:val="18"/>
                <w:szCs w:val="18"/>
                <w:lang w:val="ro-RO"/>
              </w:rPr>
              <w:t xml:space="preserve"> </w:t>
            </w:r>
            <w:r w:rsidRPr="00647C5B">
              <w:rPr>
                <w:spacing w:val="-1"/>
                <w:sz w:val="18"/>
                <w:szCs w:val="18"/>
                <w:lang w:val="ro-RO"/>
              </w:rPr>
              <w:t>a</w:t>
            </w:r>
            <w:r w:rsidRPr="00647C5B">
              <w:rPr>
                <w:sz w:val="18"/>
                <w:szCs w:val="18"/>
                <w:lang w:val="ro-RO"/>
              </w:rPr>
              <w:t>l</w:t>
            </w:r>
            <w:r w:rsidRPr="00647C5B">
              <w:rPr>
                <w:spacing w:val="1"/>
                <w:sz w:val="18"/>
                <w:szCs w:val="18"/>
                <w:lang w:val="ro-RO"/>
              </w:rPr>
              <w:t>t</w:t>
            </w:r>
            <w:r w:rsidRPr="00647C5B">
              <w:rPr>
                <w:sz w:val="18"/>
                <w:szCs w:val="18"/>
                <w:lang w:val="ro-RO"/>
              </w:rPr>
              <w:t xml:space="preserve">e  </w:t>
            </w:r>
            <w:r w:rsidRPr="00647C5B">
              <w:rPr>
                <w:spacing w:val="6"/>
                <w:sz w:val="18"/>
                <w:szCs w:val="18"/>
                <w:lang w:val="ro-RO"/>
              </w:rPr>
              <w:t xml:space="preserve"> </w:t>
            </w:r>
            <w:r w:rsidRPr="00647C5B">
              <w:rPr>
                <w:spacing w:val="-2"/>
                <w:sz w:val="18"/>
                <w:szCs w:val="18"/>
                <w:lang w:val="ro-RO"/>
              </w:rPr>
              <w:t>f</w:t>
            </w:r>
            <w:r w:rsidRPr="00647C5B">
              <w:rPr>
                <w:sz w:val="18"/>
                <w:szCs w:val="18"/>
                <w:lang w:val="ro-RO"/>
              </w:rPr>
              <w:t>i</w:t>
            </w:r>
            <w:r w:rsidRPr="00647C5B">
              <w:rPr>
                <w:spacing w:val="1"/>
                <w:sz w:val="18"/>
                <w:szCs w:val="18"/>
                <w:lang w:val="ro-RO"/>
              </w:rPr>
              <w:t>n</w:t>
            </w:r>
            <w:r w:rsidRPr="00647C5B">
              <w:rPr>
                <w:spacing w:val="-1"/>
                <w:sz w:val="18"/>
                <w:szCs w:val="18"/>
                <w:lang w:val="ro-RO"/>
              </w:rPr>
              <w:t>a</w:t>
            </w:r>
            <w:r w:rsidRPr="00647C5B">
              <w:rPr>
                <w:spacing w:val="2"/>
                <w:sz w:val="18"/>
                <w:szCs w:val="18"/>
                <w:lang w:val="ro-RO"/>
              </w:rPr>
              <w:t>n</w:t>
            </w:r>
            <w:r w:rsidRPr="00647C5B">
              <w:rPr>
                <w:sz w:val="18"/>
                <w:szCs w:val="18"/>
                <w:lang w:val="ro-RO"/>
              </w:rPr>
              <w:t xml:space="preserve">ţări  </w:t>
            </w:r>
            <w:r w:rsidRPr="00647C5B">
              <w:rPr>
                <w:spacing w:val="4"/>
                <w:sz w:val="18"/>
                <w:szCs w:val="18"/>
                <w:lang w:val="ro-RO"/>
              </w:rPr>
              <w:t xml:space="preserve"> </w:t>
            </w:r>
            <w:r w:rsidRPr="00647C5B">
              <w:rPr>
                <w:spacing w:val="-1"/>
                <w:sz w:val="18"/>
                <w:szCs w:val="18"/>
                <w:lang w:val="ro-RO"/>
              </w:rPr>
              <w:t>e</w:t>
            </w:r>
            <w:r w:rsidRPr="00647C5B">
              <w:rPr>
                <w:spacing w:val="1"/>
                <w:sz w:val="18"/>
                <w:szCs w:val="18"/>
                <w:lang w:val="ro-RO"/>
              </w:rPr>
              <w:t>x</w:t>
            </w:r>
            <w:r w:rsidRPr="00647C5B">
              <w:rPr>
                <w:sz w:val="18"/>
                <w:szCs w:val="18"/>
                <w:lang w:val="ro-RO"/>
              </w:rPr>
              <w:t>tra</w:t>
            </w:r>
            <w:r w:rsidRPr="00647C5B">
              <w:rPr>
                <w:spacing w:val="1"/>
                <w:sz w:val="18"/>
                <w:szCs w:val="18"/>
                <w:lang w:val="ro-RO"/>
              </w:rPr>
              <w:t>bu</w:t>
            </w:r>
            <w:r w:rsidRPr="00647C5B">
              <w:rPr>
                <w:spacing w:val="-1"/>
                <w:sz w:val="18"/>
                <w:szCs w:val="18"/>
                <w:lang w:val="ro-RO"/>
              </w:rPr>
              <w:t>ge</w:t>
            </w:r>
            <w:r w:rsidRPr="00647C5B">
              <w:rPr>
                <w:sz w:val="18"/>
                <w:szCs w:val="18"/>
                <w:lang w:val="ro-RO"/>
              </w:rPr>
              <w:t xml:space="preserve">tare  </w:t>
            </w:r>
            <w:r w:rsidRPr="00647C5B">
              <w:rPr>
                <w:spacing w:val="3"/>
                <w:sz w:val="18"/>
                <w:szCs w:val="18"/>
                <w:lang w:val="ro-RO"/>
              </w:rPr>
              <w:t xml:space="preserve"> </w:t>
            </w:r>
            <w:r w:rsidRPr="00647C5B">
              <w:rPr>
                <w:spacing w:val="1"/>
                <w:sz w:val="18"/>
                <w:szCs w:val="18"/>
                <w:lang w:val="ro-RO"/>
              </w:rPr>
              <w:t>p</w:t>
            </w:r>
            <w:r w:rsidRPr="00647C5B">
              <w:rPr>
                <w:spacing w:val="-1"/>
                <w:sz w:val="18"/>
                <w:szCs w:val="18"/>
                <w:lang w:val="ro-RO"/>
              </w:rPr>
              <w:t>e</w:t>
            </w:r>
            <w:r w:rsidRPr="00647C5B">
              <w:rPr>
                <w:spacing w:val="1"/>
                <w:sz w:val="18"/>
                <w:szCs w:val="18"/>
                <w:lang w:val="ro-RO"/>
              </w:rPr>
              <w:t>n</w:t>
            </w:r>
            <w:r w:rsidRPr="00647C5B">
              <w:rPr>
                <w:sz w:val="18"/>
                <w:szCs w:val="18"/>
                <w:lang w:val="ro-RO"/>
              </w:rPr>
              <w:t>tru</w:t>
            </w:r>
          </w:p>
          <w:p w14:paraId="2D691865" w14:textId="77777777" w:rsidR="008F5D55" w:rsidRPr="00647C5B" w:rsidRDefault="00054EB8">
            <w:pPr>
              <w:spacing w:before="2"/>
              <w:ind w:left="102" w:right="1563"/>
              <w:jc w:val="both"/>
              <w:rPr>
                <w:sz w:val="18"/>
                <w:szCs w:val="18"/>
                <w:lang w:val="ro-RO"/>
              </w:rPr>
            </w:pPr>
            <w:r w:rsidRPr="00647C5B">
              <w:rPr>
                <w:spacing w:val="1"/>
                <w:sz w:val="18"/>
                <w:szCs w:val="18"/>
                <w:lang w:val="ro-RO"/>
              </w:rPr>
              <w:t>un</w:t>
            </w:r>
            <w:r w:rsidRPr="00647C5B">
              <w:rPr>
                <w:sz w:val="18"/>
                <w:szCs w:val="18"/>
                <w:lang w:val="ro-RO"/>
              </w:rPr>
              <w:t>i</w:t>
            </w:r>
            <w:r w:rsidRPr="00647C5B">
              <w:rPr>
                <w:spacing w:val="1"/>
                <w:sz w:val="18"/>
                <w:szCs w:val="18"/>
                <w:lang w:val="ro-RO"/>
              </w:rPr>
              <w:t>t</w:t>
            </w:r>
            <w:r w:rsidRPr="00647C5B">
              <w:rPr>
                <w:spacing w:val="-1"/>
                <w:sz w:val="18"/>
                <w:szCs w:val="18"/>
                <w:lang w:val="ro-RO"/>
              </w:rPr>
              <w:t>a</w:t>
            </w:r>
            <w:r w:rsidRPr="00647C5B">
              <w:rPr>
                <w:sz w:val="18"/>
                <w:szCs w:val="18"/>
                <w:lang w:val="ro-RO"/>
              </w:rPr>
              <w:t>tea</w:t>
            </w:r>
            <w:r w:rsidRPr="00647C5B">
              <w:rPr>
                <w:spacing w:val="-1"/>
                <w:sz w:val="18"/>
                <w:szCs w:val="18"/>
                <w:lang w:val="ro-RO"/>
              </w:rPr>
              <w:t xml:space="preserve"> </w:t>
            </w:r>
            <w:r w:rsidRPr="00647C5B">
              <w:rPr>
                <w:spacing w:val="1"/>
                <w:sz w:val="18"/>
                <w:szCs w:val="18"/>
                <w:lang w:val="ro-RO"/>
              </w:rPr>
              <w:t>d</w:t>
            </w:r>
            <w:r w:rsidRPr="00647C5B">
              <w:rPr>
                <w:sz w:val="18"/>
                <w:szCs w:val="18"/>
                <w:lang w:val="ro-RO"/>
              </w:rPr>
              <w:t xml:space="preserve">e </w:t>
            </w:r>
            <w:r w:rsidRPr="00647C5B">
              <w:rPr>
                <w:spacing w:val="-2"/>
                <w:sz w:val="18"/>
                <w:szCs w:val="18"/>
                <w:lang w:val="ro-RO"/>
              </w:rPr>
              <w:t>î</w:t>
            </w:r>
            <w:r w:rsidRPr="00647C5B">
              <w:rPr>
                <w:spacing w:val="1"/>
                <w:sz w:val="18"/>
                <w:szCs w:val="18"/>
                <w:lang w:val="ro-RO"/>
              </w:rPr>
              <w:t>n</w:t>
            </w:r>
            <w:r w:rsidRPr="00647C5B">
              <w:rPr>
                <w:spacing w:val="-1"/>
                <w:sz w:val="18"/>
                <w:szCs w:val="18"/>
                <w:lang w:val="ro-RO"/>
              </w:rPr>
              <w:t>vă</w:t>
            </w:r>
            <w:r w:rsidRPr="00647C5B">
              <w:rPr>
                <w:sz w:val="18"/>
                <w:szCs w:val="18"/>
                <w:lang w:val="ro-RO"/>
              </w:rPr>
              <w:t>ţă</w:t>
            </w:r>
            <w:r w:rsidRPr="00647C5B">
              <w:rPr>
                <w:spacing w:val="-1"/>
                <w:sz w:val="18"/>
                <w:szCs w:val="18"/>
                <w:lang w:val="ro-RO"/>
              </w:rPr>
              <w:t>mâ</w:t>
            </w:r>
            <w:r w:rsidRPr="00647C5B">
              <w:rPr>
                <w:spacing w:val="1"/>
                <w:sz w:val="18"/>
                <w:szCs w:val="18"/>
                <w:lang w:val="ro-RO"/>
              </w:rPr>
              <w:t>n</w:t>
            </w:r>
            <w:r w:rsidRPr="00647C5B">
              <w:rPr>
                <w:sz w:val="18"/>
                <w:szCs w:val="18"/>
                <w:lang w:val="ro-RO"/>
              </w:rPr>
              <w:t>t,</w:t>
            </w:r>
            <w:r w:rsidRPr="00647C5B">
              <w:rPr>
                <w:spacing w:val="1"/>
                <w:sz w:val="18"/>
                <w:szCs w:val="18"/>
                <w:lang w:val="ro-RO"/>
              </w:rPr>
              <w:t xml:space="preserve"> </w:t>
            </w:r>
            <w:r w:rsidRPr="00647C5B">
              <w:rPr>
                <w:spacing w:val="-1"/>
                <w:sz w:val="18"/>
                <w:szCs w:val="18"/>
                <w:lang w:val="ro-RO"/>
              </w:rPr>
              <w:t>ce</w:t>
            </w:r>
            <w:r w:rsidRPr="00647C5B">
              <w:rPr>
                <w:spacing w:val="1"/>
                <w:sz w:val="18"/>
                <w:szCs w:val="18"/>
                <w:lang w:val="ro-RO"/>
              </w:rPr>
              <w:t>n</w:t>
            </w:r>
            <w:r w:rsidRPr="00647C5B">
              <w:rPr>
                <w:sz w:val="18"/>
                <w:szCs w:val="18"/>
                <w:lang w:val="ro-RO"/>
              </w:rPr>
              <w:t xml:space="preserve">tre </w:t>
            </w:r>
            <w:r w:rsidRPr="00647C5B">
              <w:rPr>
                <w:spacing w:val="1"/>
                <w:sz w:val="18"/>
                <w:szCs w:val="18"/>
                <w:lang w:val="ro-RO"/>
              </w:rPr>
              <w:t>d</w:t>
            </w:r>
            <w:r w:rsidRPr="00647C5B">
              <w:rPr>
                <w:sz w:val="18"/>
                <w:szCs w:val="18"/>
                <w:lang w:val="ro-RO"/>
              </w:rPr>
              <w:t>e</w:t>
            </w:r>
          </w:p>
          <w:p w14:paraId="33D9A0D3" w14:textId="77777777" w:rsidR="008F5D55" w:rsidRPr="00647C5B" w:rsidRDefault="00054EB8">
            <w:pPr>
              <w:spacing w:before="2" w:line="200" w:lineRule="exact"/>
              <w:ind w:left="102" w:right="74"/>
              <w:jc w:val="both"/>
              <w:rPr>
                <w:sz w:val="18"/>
                <w:szCs w:val="18"/>
                <w:lang w:val="ro-RO"/>
              </w:rPr>
            </w:pPr>
            <w:r w:rsidRPr="00647C5B">
              <w:rPr>
                <w:spacing w:val="1"/>
                <w:sz w:val="18"/>
                <w:szCs w:val="18"/>
                <w:lang w:val="ro-RO"/>
              </w:rPr>
              <w:t>do</w:t>
            </w:r>
            <w:r w:rsidRPr="00647C5B">
              <w:rPr>
                <w:spacing w:val="-1"/>
                <w:sz w:val="18"/>
                <w:szCs w:val="18"/>
                <w:lang w:val="ro-RO"/>
              </w:rPr>
              <w:t>c</w:t>
            </w:r>
            <w:r w:rsidRPr="00647C5B">
              <w:rPr>
                <w:spacing w:val="1"/>
                <w:sz w:val="18"/>
                <w:szCs w:val="18"/>
                <w:lang w:val="ro-RO"/>
              </w:rPr>
              <w:t>u</w:t>
            </w:r>
            <w:r w:rsidRPr="00647C5B">
              <w:rPr>
                <w:spacing w:val="-3"/>
                <w:sz w:val="18"/>
                <w:szCs w:val="18"/>
                <w:lang w:val="ro-RO"/>
              </w:rPr>
              <w:t>m</w:t>
            </w:r>
            <w:r w:rsidRPr="00647C5B">
              <w:rPr>
                <w:spacing w:val="-1"/>
                <w:sz w:val="18"/>
                <w:szCs w:val="18"/>
                <w:lang w:val="ro-RO"/>
              </w:rPr>
              <w:t>e</w:t>
            </w:r>
            <w:r w:rsidRPr="00647C5B">
              <w:rPr>
                <w:spacing w:val="1"/>
                <w:sz w:val="18"/>
                <w:szCs w:val="18"/>
                <w:lang w:val="ro-RO"/>
              </w:rPr>
              <w:t>n</w:t>
            </w:r>
            <w:r w:rsidRPr="00647C5B">
              <w:rPr>
                <w:sz w:val="18"/>
                <w:szCs w:val="18"/>
                <w:lang w:val="ro-RO"/>
              </w:rPr>
              <w:t>tare şi</w:t>
            </w:r>
            <w:r w:rsidRPr="00647C5B">
              <w:rPr>
                <w:spacing w:val="1"/>
                <w:sz w:val="18"/>
                <w:szCs w:val="18"/>
                <w:lang w:val="ro-RO"/>
              </w:rPr>
              <w:t xml:space="preserve"> </w:t>
            </w:r>
            <w:r w:rsidRPr="00647C5B">
              <w:rPr>
                <w:sz w:val="18"/>
                <w:szCs w:val="18"/>
                <w:lang w:val="ro-RO"/>
              </w:rPr>
              <w:t>i</w:t>
            </w:r>
            <w:r w:rsidRPr="00647C5B">
              <w:rPr>
                <w:spacing w:val="1"/>
                <w:sz w:val="18"/>
                <w:szCs w:val="18"/>
                <w:lang w:val="ro-RO"/>
              </w:rPr>
              <w:t>n</w:t>
            </w:r>
            <w:r w:rsidRPr="00647C5B">
              <w:rPr>
                <w:spacing w:val="-2"/>
                <w:sz w:val="18"/>
                <w:szCs w:val="18"/>
                <w:lang w:val="ro-RO"/>
              </w:rPr>
              <w:t>f</w:t>
            </w:r>
            <w:r w:rsidRPr="00647C5B">
              <w:rPr>
                <w:spacing w:val="1"/>
                <w:sz w:val="18"/>
                <w:szCs w:val="18"/>
                <w:lang w:val="ro-RO"/>
              </w:rPr>
              <w:t>o</w:t>
            </w:r>
            <w:r w:rsidRPr="00647C5B">
              <w:rPr>
                <w:sz w:val="18"/>
                <w:szCs w:val="18"/>
                <w:lang w:val="ro-RO"/>
              </w:rPr>
              <w:t>r</w:t>
            </w:r>
            <w:r w:rsidRPr="00647C5B">
              <w:rPr>
                <w:spacing w:val="-1"/>
                <w:sz w:val="18"/>
                <w:szCs w:val="18"/>
                <w:lang w:val="ro-RO"/>
              </w:rPr>
              <w:t>ma</w:t>
            </w:r>
            <w:r w:rsidRPr="00647C5B">
              <w:rPr>
                <w:sz w:val="18"/>
                <w:szCs w:val="18"/>
                <w:lang w:val="ro-RO"/>
              </w:rPr>
              <w:t>r</w:t>
            </w:r>
            <w:r w:rsidRPr="00647C5B">
              <w:rPr>
                <w:spacing w:val="-1"/>
                <w:sz w:val="18"/>
                <w:szCs w:val="18"/>
                <w:lang w:val="ro-RO"/>
              </w:rPr>
              <w:t>e</w:t>
            </w:r>
            <w:r w:rsidRPr="00647C5B">
              <w:rPr>
                <w:sz w:val="18"/>
                <w:szCs w:val="18"/>
                <w:lang w:val="ro-RO"/>
              </w:rPr>
              <w:t>,</w:t>
            </w:r>
            <w:r w:rsidRPr="00647C5B">
              <w:rPr>
                <w:spacing w:val="1"/>
                <w:sz w:val="18"/>
                <w:szCs w:val="18"/>
                <w:lang w:val="ro-RO"/>
              </w:rPr>
              <w:t xml:space="preserve"> </w:t>
            </w:r>
            <w:r w:rsidRPr="00647C5B">
              <w:rPr>
                <w:sz w:val="18"/>
                <w:szCs w:val="18"/>
                <w:lang w:val="ro-RO"/>
              </w:rPr>
              <w:t>la</w:t>
            </w:r>
            <w:r w:rsidRPr="00647C5B">
              <w:rPr>
                <w:spacing w:val="1"/>
                <w:sz w:val="18"/>
                <w:szCs w:val="18"/>
                <w:lang w:val="ro-RO"/>
              </w:rPr>
              <w:t>bo</w:t>
            </w:r>
            <w:r w:rsidRPr="00647C5B">
              <w:rPr>
                <w:sz w:val="18"/>
                <w:szCs w:val="18"/>
                <w:lang w:val="ro-RO"/>
              </w:rPr>
              <w:t>r</w:t>
            </w:r>
            <w:r w:rsidRPr="00647C5B">
              <w:rPr>
                <w:spacing w:val="-1"/>
                <w:sz w:val="18"/>
                <w:szCs w:val="18"/>
                <w:lang w:val="ro-RO"/>
              </w:rPr>
              <w:t>a</w:t>
            </w:r>
            <w:r w:rsidRPr="00647C5B">
              <w:rPr>
                <w:sz w:val="18"/>
                <w:szCs w:val="18"/>
                <w:lang w:val="ro-RO"/>
              </w:rPr>
              <w:t>t</w:t>
            </w:r>
            <w:r w:rsidRPr="00647C5B">
              <w:rPr>
                <w:spacing w:val="1"/>
                <w:sz w:val="18"/>
                <w:szCs w:val="18"/>
                <w:lang w:val="ro-RO"/>
              </w:rPr>
              <w:t>o</w:t>
            </w:r>
            <w:r w:rsidRPr="00647C5B">
              <w:rPr>
                <w:spacing w:val="-1"/>
                <w:sz w:val="18"/>
                <w:szCs w:val="18"/>
                <w:lang w:val="ro-RO"/>
              </w:rPr>
              <w:t>a</w:t>
            </w:r>
            <w:r w:rsidRPr="00647C5B">
              <w:rPr>
                <w:sz w:val="18"/>
                <w:szCs w:val="18"/>
                <w:lang w:val="ro-RO"/>
              </w:rPr>
              <w:t xml:space="preserve">re </w:t>
            </w:r>
            <w:r w:rsidRPr="00647C5B">
              <w:rPr>
                <w:spacing w:val="-1"/>
                <w:sz w:val="18"/>
                <w:szCs w:val="18"/>
                <w:lang w:val="ro-RO"/>
              </w:rPr>
              <w:t>e</w:t>
            </w:r>
            <w:r w:rsidRPr="00647C5B">
              <w:rPr>
                <w:sz w:val="18"/>
                <w:szCs w:val="18"/>
                <w:lang w:val="ro-RO"/>
              </w:rPr>
              <w:t>tc.,</w:t>
            </w:r>
            <w:r w:rsidRPr="00647C5B">
              <w:rPr>
                <w:spacing w:val="1"/>
                <w:sz w:val="18"/>
                <w:szCs w:val="18"/>
                <w:lang w:val="ro-RO"/>
              </w:rPr>
              <w:t xml:space="preserve"> </w:t>
            </w:r>
            <w:r w:rsidRPr="00647C5B">
              <w:rPr>
                <w:spacing w:val="-1"/>
                <w:sz w:val="18"/>
                <w:szCs w:val="18"/>
                <w:lang w:val="ro-RO"/>
              </w:rPr>
              <w:t>avâ</w:t>
            </w:r>
            <w:r w:rsidRPr="00647C5B">
              <w:rPr>
                <w:spacing w:val="1"/>
                <w:sz w:val="18"/>
                <w:szCs w:val="18"/>
                <w:lang w:val="ro-RO"/>
              </w:rPr>
              <w:t>n</w:t>
            </w:r>
            <w:r w:rsidRPr="00647C5B">
              <w:rPr>
                <w:sz w:val="18"/>
                <w:szCs w:val="18"/>
                <w:lang w:val="ro-RO"/>
              </w:rPr>
              <w:t>d</w:t>
            </w:r>
            <w:r w:rsidRPr="00647C5B">
              <w:rPr>
                <w:spacing w:val="2"/>
                <w:sz w:val="18"/>
                <w:szCs w:val="18"/>
                <w:lang w:val="ro-RO"/>
              </w:rPr>
              <w:t xml:space="preserve"> </w:t>
            </w:r>
            <w:r w:rsidRPr="00647C5B">
              <w:rPr>
                <w:spacing w:val="-1"/>
                <w:sz w:val="18"/>
                <w:szCs w:val="18"/>
                <w:lang w:val="ro-RO"/>
              </w:rPr>
              <w:t>c</w:t>
            </w:r>
            <w:r w:rsidRPr="00647C5B">
              <w:rPr>
                <w:sz w:val="18"/>
                <w:szCs w:val="18"/>
                <w:lang w:val="ro-RO"/>
              </w:rPr>
              <w:t xml:space="preserve">a </w:t>
            </w:r>
            <w:r w:rsidRPr="00647C5B">
              <w:rPr>
                <w:spacing w:val="-1"/>
                <w:sz w:val="18"/>
                <w:szCs w:val="18"/>
                <w:lang w:val="ro-RO"/>
              </w:rPr>
              <w:t>e</w:t>
            </w:r>
            <w:r w:rsidRPr="00647C5B">
              <w:rPr>
                <w:sz w:val="18"/>
                <w:szCs w:val="18"/>
                <w:lang w:val="ro-RO"/>
              </w:rPr>
              <w:t>f</w:t>
            </w:r>
            <w:r w:rsidRPr="00647C5B">
              <w:rPr>
                <w:spacing w:val="-1"/>
                <w:sz w:val="18"/>
                <w:szCs w:val="18"/>
                <w:lang w:val="ro-RO"/>
              </w:rPr>
              <w:t>ec</w:t>
            </w:r>
            <w:r w:rsidRPr="00647C5B">
              <w:rPr>
                <w:sz w:val="18"/>
                <w:szCs w:val="18"/>
                <w:lang w:val="ro-RO"/>
              </w:rPr>
              <w:t>t</w:t>
            </w:r>
            <w:r w:rsidRPr="00647C5B">
              <w:rPr>
                <w:spacing w:val="3"/>
                <w:sz w:val="18"/>
                <w:szCs w:val="18"/>
                <w:lang w:val="ro-RO"/>
              </w:rPr>
              <w:t xml:space="preserve"> </w:t>
            </w:r>
            <w:r w:rsidRPr="00647C5B">
              <w:rPr>
                <w:spacing w:val="-1"/>
                <w:sz w:val="18"/>
                <w:szCs w:val="18"/>
                <w:lang w:val="ro-RO"/>
              </w:rPr>
              <w:t>c</w:t>
            </w:r>
            <w:r w:rsidRPr="00647C5B">
              <w:rPr>
                <w:sz w:val="18"/>
                <w:szCs w:val="18"/>
                <w:lang w:val="ro-RO"/>
              </w:rPr>
              <w:t>r</w:t>
            </w:r>
            <w:r w:rsidRPr="00647C5B">
              <w:rPr>
                <w:spacing w:val="-1"/>
                <w:sz w:val="18"/>
                <w:szCs w:val="18"/>
                <w:lang w:val="ro-RO"/>
              </w:rPr>
              <w:t>e</w:t>
            </w:r>
            <w:r w:rsidRPr="00647C5B">
              <w:rPr>
                <w:sz w:val="18"/>
                <w:szCs w:val="18"/>
                <w:lang w:val="ro-RO"/>
              </w:rPr>
              <w:t>şt</w:t>
            </w:r>
            <w:r w:rsidRPr="00647C5B">
              <w:rPr>
                <w:spacing w:val="-1"/>
                <w:sz w:val="18"/>
                <w:szCs w:val="18"/>
                <w:lang w:val="ro-RO"/>
              </w:rPr>
              <w:t>e</w:t>
            </w:r>
            <w:r w:rsidRPr="00647C5B">
              <w:rPr>
                <w:sz w:val="18"/>
                <w:szCs w:val="18"/>
                <w:lang w:val="ro-RO"/>
              </w:rPr>
              <w:t>r</w:t>
            </w:r>
            <w:r w:rsidRPr="00647C5B">
              <w:rPr>
                <w:spacing w:val="2"/>
                <w:sz w:val="18"/>
                <w:szCs w:val="18"/>
                <w:lang w:val="ro-RO"/>
              </w:rPr>
              <w:t>e</w:t>
            </w:r>
            <w:r w:rsidRPr="00647C5B">
              <w:rPr>
                <w:sz w:val="18"/>
                <w:szCs w:val="18"/>
                <w:lang w:val="ro-RO"/>
              </w:rPr>
              <w:t>a</w:t>
            </w:r>
            <w:r w:rsidRPr="00647C5B">
              <w:rPr>
                <w:spacing w:val="1"/>
                <w:sz w:val="18"/>
                <w:szCs w:val="18"/>
                <w:lang w:val="ro-RO"/>
              </w:rPr>
              <w:t xml:space="preserve"> </w:t>
            </w:r>
            <w:r w:rsidRPr="00647C5B">
              <w:rPr>
                <w:spacing w:val="-1"/>
                <w:sz w:val="18"/>
                <w:szCs w:val="18"/>
                <w:lang w:val="ro-RO"/>
              </w:rPr>
              <w:t>ca</w:t>
            </w:r>
            <w:r w:rsidRPr="00647C5B">
              <w:rPr>
                <w:sz w:val="18"/>
                <w:szCs w:val="18"/>
                <w:lang w:val="ro-RO"/>
              </w:rPr>
              <w:t>l</w:t>
            </w:r>
            <w:r w:rsidRPr="00647C5B">
              <w:rPr>
                <w:spacing w:val="1"/>
                <w:sz w:val="18"/>
                <w:szCs w:val="18"/>
                <w:lang w:val="ro-RO"/>
              </w:rPr>
              <w:t>i</w:t>
            </w:r>
            <w:r w:rsidRPr="00647C5B">
              <w:rPr>
                <w:sz w:val="18"/>
                <w:szCs w:val="18"/>
                <w:lang w:val="ro-RO"/>
              </w:rPr>
              <w:t>tăţii</w:t>
            </w:r>
            <w:r w:rsidRPr="00647C5B">
              <w:rPr>
                <w:spacing w:val="3"/>
                <w:sz w:val="18"/>
                <w:szCs w:val="18"/>
                <w:lang w:val="ro-RO"/>
              </w:rPr>
              <w:t xml:space="preserve"> </w:t>
            </w:r>
            <w:r w:rsidRPr="00647C5B">
              <w:rPr>
                <w:spacing w:val="-1"/>
                <w:sz w:val="18"/>
                <w:szCs w:val="18"/>
                <w:lang w:val="ro-RO"/>
              </w:rPr>
              <w:t>ac</w:t>
            </w:r>
            <w:r w:rsidRPr="00647C5B">
              <w:rPr>
                <w:sz w:val="18"/>
                <w:szCs w:val="18"/>
                <w:lang w:val="ro-RO"/>
              </w:rPr>
              <w:t>t</w:t>
            </w:r>
            <w:r w:rsidRPr="00647C5B">
              <w:rPr>
                <w:spacing w:val="1"/>
                <w:sz w:val="18"/>
                <w:szCs w:val="18"/>
                <w:lang w:val="ro-RO"/>
              </w:rPr>
              <w:t>i</w:t>
            </w:r>
            <w:r w:rsidRPr="00647C5B">
              <w:rPr>
                <w:spacing w:val="-1"/>
                <w:sz w:val="18"/>
                <w:szCs w:val="18"/>
                <w:lang w:val="ro-RO"/>
              </w:rPr>
              <w:t>v</w:t>
            </w:r>
            <w:r w:rsidRPr="00647C5B">
              <w:rPr>
                <w:sz w:val="18"/>
                <w:szCs w:val="18"/>
                <w:lang w:val="ro-RO"/>
              </w:rPr>
              <w:t>i</w:t>
            </w:r>
            <w:r w:rsidRPr="00647C5B">
              <w:rPr>
                <w:spacing w:val="1"/>
                <w:sz w:val="18"/>
                <w:szCs w:val="18"/>
                <w:lang w:val="ro-RO"/>
              </w:rPr>
              <w:t>t</w:t>
            </w:r>
            <w:r w:rsidRPr="00647C5B">
              <w:rPr>
                <w:spacing w:val="-1"/>
                <w:sz w:val="18"/>
                <w:szCs w:val="18"/>
                <w:lang w:val="ro-RO"/>
              </w:rPr>
              <w:t>ă</w:t>
            </w:r>
            <w:r w:rsidRPr="00647C5B">
              <w:rPr>
                <w:sz w:val="18"/>
                <w:szCs w:val="18"/>
                <w:lang w:val="ro-RO"/>
              </w:rPr>
              <w:t>ţ</w:t>
            </w:r>
            <w:r w:rsidRPr="00647C5B">
              <w:rPr>
                <w:spacing w:val="1"/>
                <w:sz w:val="18"/>
                <w:szCs w:val="18"/>
                <w:lang w:val="ro-RO"/>
              </w:rPr>
              <w:t>i</w:t>
            </w:r>
            <w:r w:rsidRPr="00647C5B">
              <w:rPr>
                <w:sz w:val="18"/>
                <w:szCs w:val="18"/>
                <w:lang w:val="ro-RO"/>
              </w:rPr>
              <w:t>i</w:t>
            </w:r>
            <w:r w:rsidRPr="00647C5B">
              <w:rPr>
                <w:spacing w:val="3"/>
                <w:sz w:val="18"/>
                <w:szCs w:val="18"/>
                <w:lang w:val="ro-RO"/>
              </w:rPr>
              <w:t xml:space="preserve"> </w:t>
            </w:r>
            <w:r w:rsidRPr="00647C5B">
              <w:rPr>
                <w:sz w:val="18"/>
                <w:szCs w:val="18"/>
                <w:lang w:val="ro-RO"/>
              </w:rPr>
              <w:t>i</w:t>
            </w:r>
            <w:r w:rsidRPr="00647C5B">
              <w:rPr>
                <w:spacing w:val="1"/>
                <w:sz w:val="18"/>
                <w:szCs w:val="18"/>
                <w:lang w:val="ro-RO"/>
              </w:rPr>
              <w:t>n</w:t>
            </w:r>
            <w:r w:rsidRPr="00647C5B">
              <w:rPr>
                <w:sz w:val="18"/>
                <w:szCs w:val="18"/>
                <w:lang w:val="ro-RO"/>
              </w:rPr>
              <w:t>st</w:t>
            </w:r>
            <w:r w:rsidRPr="00647C5B">
              <w:rPr>
                <w:spacing w:val="-2"/>
                <w:sz w:val="18"/>
                <w:szCs w:val="18"/>
                <w:lang w:val="ro-RO"/>
              </w:rPr>
              <w:t>i</w:t>
            </w:r>
            <w:r w:rsidRPr="00647C5B">
              <w:rPr>
                <w:sz w:val="18"/>
                <w:szCs w:val="18"/>
                <w:lang w:val="ro-RO"/>
              </w:rPr>
              <w:t>t</w:t>
            </w:r>
            <w:r w:rsidRPr="00647C5B">
              <w:rPr>
                <w:spacing w:val="1"/>
                <w:sz w:val="18"/>
                <w:szCs w:val="18"/>
                <w:lang w:val="ro-RO"/>
              </w:rPr>
              <w:t>u</w:t>
            </w:r>
            <w:r w:rsidRPr="00647C5B">
              <w:rPr>
                <w:sz w:val="18"/>
                <w:szCs w:val="18"/>
                <w:lang w:val="ro-RO"/>
              </w:rPr>
              <w:t>ţ</w:t>
            </w:r>
            <w:r w:rsidRPr="00647C5B">
              <w:rPr>
                <w:spacing w:val="-2"/>
                <w:sz w:val="18"/>
                <w:szCs w:val="18"/>
                <w:lang w:val="ro-RO"/>
              </w:rPr>
              <w:t>i</w:t>
            </w:r>
            <w:r w:rsidRPr="00647C5B">
              <w:rPr>
                <w:spacing w:val="1"/>
                <w:sz w:val="18"/>
                <w:szCs w:val="18"/>
                <w:lang w:val="ro-RO"/>
              </w:rPr>
              <w:t>on</w:t>
            </w:r>
            <w:r w:rsidRPr="00647C5B">
              <w:rPr>
                <w:spacing w:val="-1"/>
                <w:sz w:val="18"/>
                <w:szCs w:val="18"/>
                <w:lang w:val="ro-RO"/>
              </w:rPr>
              <w:t>a</w:t>
            </w:r>
            <w:r w:rsidRPr="00647C5B">
              <w:rPr>
                <w:sz w:val="18"/>
                <w:szCs w:val="18"/>
                <w:lang w:val="ro-RO"/>
              </w:rPr>
              <w:t>le</w:t>
            </w:r>
            <w:r w:rsidRPr="00647C5B">
              <w:rPr>
                <w:spacing w:val="2"/>
                <w:sz w:val="18"/>
                <w:szCs w:val="18"/>
                <w:lang w:val="ro-RO"/>
              </w:rPr>
              <w:t xml:space="preserve"> </w:t>
            </w:r>
            <w:r w:rsidRPr="00647C5B">
              <w:rPr>
                <w:sz w:val="18"/>
                <w:szCs w:val="18"/>
                <w:lang w:val="ro-RO"/>
              </w:rPr>
              <w:t xml:space="preserve">şi a </w:t>
            </w:r>
            <w:r w:rsidRPr="00647C5B">
              <w:rPr>
                <w:spacing w:val="1"/>
                <w:sz w:val="18"/>
                <w:szCs w:val="18"/>
                <w:lang w:val="ro-RO"/>
              </w:rPr>
              <w:t>p</w:t>
            </w:r>
            <w:r w:rsidRPr="00647C5B">
              <w:rPr>
                <w:sz w:val="18"/>
                <w:szCs w:val="18"/>
                <w:lang w:val="ro-RO"/>
              </w:rPr>
              <w:t>r</w:t>
            </w:r>
            <w:r w:rsidRPr="00647C5B">
              <w:rPr>
                <w:spacing w:val="1"/>
                <w:sz w:val="18"/>
                <w:szCs w:val="18"/>
                <w:lang w:val="ro-RO"/>
              </w:rPr>
              <w:t>o</w:t>
            </w:r>
            <w:r w:rsidRPr="00647C5B">
              <w:rPr>
                <w:spacing w:val="-1"/>
                <w:sz w:val="18"/>
                <w:szCs w:val="18"/>
                <w:lang w:val="ro-RO"/>
              </w:rPr>
              <w:t>ce</w:t>
            </w:r>
            <w:r w:rsidRPr="00647C5B">
              <w:rPr>
                <w:sz w:val="18"/>
                <w:szCs w:val="18"/>
                <w:lang w:val="ro-RO"/>
              </w:rPr>
              <w:t>s</w:t>
            </w:r>
            <w:r w:rsidRPr="00647C5B">
              <w:rPr>
                <w:spacing w:val="1"/>
                <w:sz w:val="18"/>
                <w:szCs w:val="18"/>
                <w:lang w:val="ro-RO"/>
              </w:rPr>
              <w:t>u</w:t>
            </w:r>
            <w:r w:rsidRPr="00647C5B">
              <w:rPr>
                <w:sz w:val="18"/>
                <w:szCs w:val="18"/>
                <w:lang w:val="ro-RO"/>
              </w:rPr>
              <w:t xml:space="preserve">lui </w:t>
            </w:r>
            <w:r w:rsidRPr="00647C5B">
              <w:rPr>
                <w:spacing w:val="9"/>
                <w:sz w:val="18"/>
                <w:szCs w:val="18"/>
                <w:lang w:val="ro-RO"/>
              </w:rPr>
              <w:t xml:space="preserve"> </w:t>
            </w:r>
            <w:r w:rsidRPr="00647C5B">
              <w:rPr>
                <w:spacing w:val="1"/>
                <w:sz w:val="18"/>
                <w:szCs w:val="18"/>
                <w:lang w:val="ro-RO"/>
              </w:rPr>
              <w:t>d</w:t>
            </w:r>
            <w:r w:rsidRPr="00647C5B">
              <w:rPr>
                <w:sz w:val="18"/>
                <w:szCs w:val="18"/>
                <w:lang w:val="ro-RO"/>
              </w:rPr>
              <w:t xml:space="preserve">e </w:t>
            </w:r>
            <w:r w:rsidRPr="00647C5B">
              <w:rPr>
                <w:spacing w:val="8"/>
                <w:sz w:val="18"/>
                <w:szCs w:val="18"/>
                <w:lang w:val="ro-RO"/>
              </w:rPr>
              <w:t xml:space="preserve"> </w:t>
            </w:r>
            <w:r w:rsidRPr="00647C5B">
              <w:rPr>
                <w:spacing w:val="1"/>
                <w:sz w:val="18"/>
                <w:szCs w:val="18"/>
                <w:lang w:val="ro-RO"/>
              </w:rPr>
              <w:t>p</w:t>
            </w:r>
            <w:r w:rsidRPr="00647C5B">
              <w:rPr>
                <w:sz w:val="18"/>
                <w:szCs w:val="18"/>
                <w:lang w:val="ro-RO"/>
              </w:rPr>
              <w:t>r</w:t>
            </w:r>
            <w:r w:rsidRPr="00647C5B">
              <w:rPr>
                <w:spacing w:val="-1"/>
                <w:sz w:val="18"/>
                <w:szCs w:val="18"/>
                <w:lang w:val="ro-RO"/>
              </w:rPr>
              <w:t>e</w:t>
            </w:r>
            <w:r w:rsidRPr="00647C5B">
              <w:rPr>
                <w:spacing w:val="1"/>
                <w:sz w:val="18"/>
                <w:szCs w:val="18"/>
                <w:lang w:val="ro-RO"/>
              </w:rPr>
              <w:t>d</w:t>
            </w:r>
            <w:r w:rsidRPr="00647C5B">
              <w:rPr>
                <w:spacing w:val="-1"/>
                <w:sz w:val="18"/>
                <w:szCs w:val="18"/>
                <w:lang w:val="ro-RO"/>
              </w:rPr>
              <w:t>a</w:t>
            </w:r>
            <w:r w:rsidRPr="00647C5B">
              <w:rPr>
                <w:sz w:val="18"/>
                <w:szCs w:val="18"/>
                <w:lang w:val="ro-RO"/>
              </w:rPr>
              <w:t>re-î</w:t>
            </w:r>
            <w:r w:rsidRPr="00647C5B">
              <w:rPr>
                <w:spacing w:val="1"/>
                <w:sz w:val="18"/>
                <w:szCs w:val="18"/>
                <w:lang w:val="ro-RO"/>
              </w:rPr>
              <w:t>n</w:t>
            </w:r>
            <w:r w:rsidRPr="00647C5B">
              <w:rPr>
                <w:spacing w:val="-1"/>
                <w:sz w:val="18"/>
                <w:szCs w:val="18"/>
                <w:lang w:val="ro-RO"/>
              </w:rPr>
              <w:t>vă</w:t>
            </w:r>
            <w:r w:rsidRPr="00647C5B">
              <w:rPr>
                <w:sz w:val="18"/>
                <w:szCs w:val="18"/>
                <w:lang w:val="ro-RO"/>
              </w:rPr>
              <w:t>ţar</w:t>
            </w:r>
            <w:r w:rsidRPr="00647C5B">
              <w:rPr>
                <w:spacing w:val="-1"/>
                <w:sz w:val="18"/>
                <w:szCs w:val="18"/>
                <w:lang w:val="ro-RO"/>
              </w:rPr>
              <w:t>e</w:t>
            </w:r>
            <w:r w:rsidRPr="00647C5B">
              <w:rPr>
                <w:sz w:val="18"/>
                <w:szCs w:val="18"/>
                <w:lang w:val="ro-RO"/>
              </w:rPr>
              <w:t>-</w:t>
            </w:r>
            <w:r w:rsidRPr="00647C5B">
              <w:rPr>
                <w:spacing w:val="1"/>
                <w:sz w:val="18"/>
                <w:szCs w:val="18"/>
                <w:lang w:val="ro-RO"/>
              </w:rPr>
              <w:t>e</w:t>
            </w:r>
            <w:r w:rsidRPr="00647C5B">
              <w:rPr>
                <w:spacing w:val="-1"/>
                <w:sz w:val="18"/>
                <w:szCs w:val="18"/>
                <w:lang w:val="ro-RO"/>
              </w:rPr>
              <w:t>va</w:t>
            </w:r>
            <w:r w:rsidRPr="00647C5B">
              <w:rPr>
                <w:sz w:val="18"/>
                <w:szCs w:val="18"/>
                <w:lang w:val="ro-RO"/>
              </w:rPr>
              <w:t>l</w:t>
            </w:r>
            <w:r w:rsidRPr="00647C5B">
              <w:rPr>
                <w:spacing w:val="1"/>
                <w:sz w:val="18"/>
                <w:szCs w:val="18"/>
                <w:lang w:val="ro-RO"/>
              </w:rPr>
              <w:t>u</w:t>
            </w:r>
            <w:r w:rsidRPr="00647C5B">
              <w:rPr>
                <w:spacing w:val="-1"/>
                <w:sz w:val="18"/>
                <w:szCs w:val="18"/>
                <w:lang w:val="ro-RO"/>
              </w:rPr>
              <w:t>a</w:t>
            </w:r>
            <w:r w:rsidRPr="00647C5B">
              <w:rPr>
                <w:sz w:val="18"/>
                <w:szCs w:val="18"/>
                <w:lang w:val="ro-RO"/>
              </w:rPr>
              <w:t>r</w:t>
            </w:r>
            <w:r w:rsidRPr="00647C5B">
              <w:rPr>
                <w:spacing w:val="-1"/>
                <w:sz w:val="18"/>
                <w:szCs w:val="18"/>
                <w:lang w:val="ro-RO"/>
              </w:rPr>
              <w:t>e</w:t>
            </w:r>
            <w:r w:rsidRPr="00647C5B">
              <w:rPr>
                <w:sz w:val="18"/>
                <w:szCs w:val="18"/>
                <w:lang w:val="ro-RO"/>
              </w:rPr>
              <w:t xml:space="preserve">, </w:t>
            </w:r>
            <w:r w:rsidRPr="00647C5B">
              <w:rPr>
                <w:spacing w:val="9"/>
                <w:sz w:val="18"/>
                <w:szCs w:val="18"/>
                <w:lang w:val="ro-RO"/>
              </w:rPr>
              <w:t xml:space="preserve"> </w:t>
            </w:r>
            <w:r w:rsidRPr="00647C5B">
              <w:rPr>
                <w:sz w:val="18"/>
                <w:szCs w:val="18"/>
                <w:lang w:val="ro-RO"/>
              </w:rPr>
              <w:t>î</w:t>
            </w:r>
            <w:r w:rsidRPr="00647C5B">
              <w:rPr>
                <w:spacing w:val="1"/>
                <w:sz w:val="18"/>
                <w:szCs w:val="18"/>
                <w:lang w:val="ro-RO"/>
              </w:rPr>
              <w:t>n</w:t>
            </w:r>
            <w:r w:rsidRPr="00647C5B">
              <w:rPr>
                <w:spacing w:val="-1"/>
                <w:sz w:val="18"/>
                <w:szCs w:val="18"/>
                <w:lang w:val="ro-RO"/>
              </w:rPr>
              <w:t>ca</w:t>
            </w:r>
            <w:r w:rsidRPr="00647C5B">
              <w:rPr>
                <w:spacing w:val="1"/>
                <w:sz w:val="18"/>
                <w:szCs w:val="18"/>
                <w:lang w:val="ro-RO"/>
              </w:rPr>
              <w:t>d</w:t>
            </w:r>
            <w:r w:rsidRPr="00647C5B">
              <w:rPr>
                <w:sz w:val="18"/>
                <w:szCs w:val="18"/>
                <w:lang w:val="ro-RO"/>
              </w:rPr>
              <w:t>r</w:t>
            </w:r>
            <w:r w:rsidRPr="00647C5B">
              <w:rPr>
                <w:spacing w:val="-1"/>
                <w:sz w:val="18"/>
                <w:szCs w:val="18"/>
                <w:lang w:val="ro-RO"/>
              </w:rPr>
              <w:t>a</w:t>
            </w:r>
            <w:r w:rsidRPr="00647C5B">
              <w:rPr>
                <w:sz w:val="18"/>
                <w:szCs w:val="18"/>
                <w:lang w:val="ro-RO"/>
              </w:rPr>
              <w:t>r</w:t>
            </w:r>
            <w:r w:rsidRPr="00647C5B">
              <w:rPr>
                <w:spacing w:val="-1"/>
                <w:sz w:val="18"/>
                <w:szCs w:val="18"/>
                <w:lang w:val="ro-RO"/>
              </w:rPr>
              <w:t>e</w:t>
            </w:r>
            <w:r w:rsidRPr="00647C5B">
              <w:rPr>
                <w:sz w:val="18"/>
                <w:szCs w:val="18"/>
                <w:lang w:val="ro-RO"/>
              </w:rPr>
              <w:t>a</w:t>
            </w:r>
          </w:p>
          <w:p w14:paraId="3EFB9917" w14:textId="77777777" w:rsidR="008F5D55" w:rsidRPr="00647C5B" w:rsidRDefault="00054EB8">
            <w:pPr>
              <w:spacing w:line="200" w:lineRule="exact"/>
              <w:ind w:left="102" w:right="2134"/>
              <w:jc w:val="both"/>
              <w:rPr>
                <w:sz w:val="18"/>
                <w:szCs w:val="18"/>
                <w:lang w:val="ro-RO"/>
              </w:rPr>
            </w:pPr>
            <w:r w:rsidRPr="00647C5B">
              <w:rPr>
                <w:sz w:val="18"/>
                <w:szCs w:val="18"/>
                <w:lang w:val="ro-RO"/>
              </w:rPr>
              <w:t>în</w:t>
            </w:r>
            <w:r w:rsidRPr="00647C5B">
              <w:rPr>
                <w:spacing w:val="2"/>
                <w:sz w:val="18"/>
                <w:szCs w:val="18"/>
                <w:lang w:val="ro-RO"/>
              </w:rPr>
              <w:t xml:space="preserve"> </w:t>
            </w:r>
            <w:r w:rsidRPr="00647C5B">
              <w:rPr>
                <w:spacing w:val="-1"/>
                <w:sz w:val="18"/>
                <w:szCs w:val="18"/>
                <w:lang w:val="ro-RO"/>
              </w:rPr>
              <w:t>b</w:t>
            </w:r>
            <w:r w:rsidRPr="00647C5B">
              <w:rPr>
                <w:spacing w:val="1"/>
                <w:sz w:val="18"/>
                <w:szCs w:val="18"/>
                <w:lang w:val="ro-RO"/>
              </w:rPr>
              <w:t>u</w:t>
            </w:r>
            <w:r w:rsidRPr="00647C5B">
              <w:rPr>
                <w:spacing w:val="-1"/>
                <w:sz w:val="18"/>
                <w:szCs w:val="18"/>
                <w:lang w:val="ro-RO"/>
              </w:rPr>
              <w:t>ge</w:t>
            </w:r>
            <w:r w:rsidRPr="00647C5B">
              <w:rPr>
                <w:sz w:val="18"/>
                <w:szCs w:val="18"/>
                <w:lang w:val="ro-RO"/>
              </w:rPr>
              <w:t>t</w:t>
            </w:r>
            <w:r w:rsidRPr="00647C5B">
              <w:rPr>
                <w:spacing w:val="1"/>
                <w:sz w:val="18"/>
                <w:szCs w:val="18"/>
                <w:lang w:val="ro-RO"/>
              </w:rPr>
              <w:t>u</w:t>
            </w:r>
            <w:r w:rsidRPr="00647C5B">
              <w:rPr>
                <w:sz w:val="18"/>
                <w:szCs w:val="18"/>
                <w:lang w:val="ro-RO"/>
              </w:rPr>
              <w:t>l</w:t>
            </w:r>
            <w:r w:rsidRPr="00647C5B">
              <w:rPr>
                <w:spacing w:val="1"/>
                <w:sz w:val="18"/>
                <w:szCs w:val="18"/>
                <w:lang w:val="ro-RO"/>
              </w:rPr>
              <w:t xml:space="preserve"> </w:t>
            </w:r>
            <w:r w:rsidRPr="00647C5B">
              <w:rPr>
                <w:spacing w:val="-1"/>
                <w:sz w:val="18"/>
                <w:szCs w:val="18"/>
                <w:lang w:val="ro-RO"/>
              </w:rPr>
              <w:t>a</w:t>
            </w:r>
            <w:r w:rsidRPr="00647C5B">
              <w:rPr>
                <w:spacing w:val="-2"/>
                <w:sz w:val="18"/>
                <w:szCs w:val="18"/>
                <w:lang w:val="ro-RO"/>
              </w:rPr>
              <w:t>l</w:t>
            </w:r>
            <w:r w:rsidRPr="00647C5B">
              <w:rPr>
                <w:spacing w:val="1"/>
                <w:sz w:val="18"/>
                <w:szCs w:val="18"/>
                <w:lang w:val="ro-RO"/>
              </w:rPr>
              <w:t>o</w:t>
            </w:r>
            <w:r w:rsidRPr="00647C5B">
              <w:rPr>
                <w:spacing w:val="-1"/>
                <w:sz w:val="18"/>
                <w:szCs w:val="18"/>
                <w:lang w:val="ro-RO"/>
              </w:rPr>
              <w:t>ca</w:t>
            </w:r>
            <w:r w:rsidRPr="00647C5B">
              <w:rPr>
                <w:sz w:val="18"/>
                <w:szCs w:val="18"/>
                <w:lang w:val="ro-RO"/>
              </w:rPr>
              <w:t>t</w:t>
            </w:r>
            <w:r w:rsidRPr="00647C5B">
              <w:rPr>
                <w:spacing w:val="1"/>
                <w:sz w:val="18"/>
                <w:szCs w:val="18"/>
                <w:lang w:val="ro-RO"/>
              </w:rPr>
              <w:t xml:space="preserve"> </w:t>
            </w:r>
            <w:r w:rsidRPr="00647C5B">
              <w:rPr>
                <w:spacing w:val="-1"/>
                <w:sz w:val="18"/>
                <w:szCs w:val="18"/>
                <w:lang w:val="ro-RO"/>
              </w:rPr>
              <w:t>ca</w:t>
            </w:r>
            <w:r w:rsidRPr="00647C5B">
              <w:rPr>
                <w:sz w:val="18"/>
                <w:szCs w:val="18"/>
                <w:lang w:val="ro-RO"/>
              </w:rPr>
              <w:t>lc</w:t>
            </w:r>
            <w:r w:rsidRPr="00647C5B">
              <w:rPr>
                <w:spacing w:val="1"/>
                <w:sz w:val="18"/>
                <w:szCs w:val="18"/>
                <w:lang w:val="ro-RO"/>
              </w:rPr>
              <w:t>u</w:t>
            </w:r>
            <w:r w:rsidRPr="00647C5B">
              <w:rPr>
                <w:sz w:val="18"/>
                <w:szCs w:val="18"/>
                <w:lang w:val="ro-RO"/>
              </w:rPr>
              <w:t>lat</w:t>
            </w:r>
          </w:p>
          <w:p w14:paraId="552CEA69" w14:textId="77777777" w:rsidR="008F5D55" w:rsidRPr="00647C5B" w:rsidRDefault="00054EB8">
            <w:pPr>
              <w:spacing w:before="4"/>
              <w:ind w:left="102" w:right="1763"/>
              <w:jc w:val="both"/>
              <w:rPr>
                <w:sz w:val="18"/>
                <w:szCs w:val="18"/>
                <w:lang w:val="ro-RO"/>
              </w:rPr>
            </w:pPr>
            <w:r w:rsidRPr="00647C5B">
              <w:rPr>
                <w:spacing w:val="-1"/>
                <w:sz w:val="18"/>
                <w:szCs w:val="18"/>
                <w:lang w:val="ro-RO"/>
              </w:rPr>
              <w:t>c</w:t>
            </w:r>
            <w:r w:rsidRPr="00647C5B">
              <w:rPr>
                <w:spacing w:val="1"/>
                <w:sz w:val="18"/>
                <w:szCs w:val="18"/>
                <w:lang w:val="ro-RO"/>
              </w:rPr>
              <w:t>on</w:t>
            </w:r>
            <w:r w:rsidRPr="00647C5B">
              <w:rPr>
                <w:spacing w:val="-2"/>
                <w:sz w:val="18"/>
                <w:szCs w:val="18"/>
                <w:lang w:val="ro-RO"/>
              </w:rPr>
              <w:t>f</w:t>
            </w:r>
            <w:r w:rsidRPr="00647C5B">
              <w:rPr>
                <w:spacing w:val="1"/>
                <w:sz w:val="18"/>
                <w:szCs w:val="18"/>
                <w:lang w:val="ro-RO"/>
              </w:rPr>
              <w:t>o</w:t>
            </w:r>
            <w:r w:rsidRPr="00647C5B">
              <w:rPr>
                <w:sz w:val="18"/>
                <w:szCs w:val="18"/>
                <w:lang w:val="ro-RO"/>
              </w:rPr>
              <w:t xml:space="preserve">rm </w:t>
            </w:r>
            <w:r w:rsidRPr="00647C5B">
              <w:rPr>
                <w:spacing w:val="-2"/>
                <w:sz w:val="18"/>
                <w:szCs w:val="18"/>
                <w:lang w:val="ro-RO"/>
              </w:rPr>
              <w:t>f</w:t>
            </w:r>
            <w:r w:rsidRPr="00647C5B">
              <w:rPr>
                <w:spacing w:val="1"/>
                <w:sz w:val="18"/>
                <w:szCs w:val="18"/>
                <w:lang w:val="ro-RO"/>
              </w:rPr>
              <w:t>o</w:t>
            </w:r>
            <w:r w:rsidRPr="00647C5B">
              <w:rPr>
                <w:spacing w:val="2"/>
                <w:sz w:val="18"/>
                <w:szCs w:val="18"/>
                <w:lang w:val="ro-RO"/>
              </w:rPr>
              <w:t>r</w:t>
            </w:r>
            <w:r w:rsidRPr="00647C5B">
              <w:rPr>
                <w:spacing w:val="-3"/>
                <w:sz w:val="18"/>
                <w:szCs w:val="18"/>
                <w:lang w:val="ro-RO"/>
              </w:rPr>
              <w:t>m</w:t>
            </w:r>
            <w:r w:rsidRPr="00647C5B">
              <w:rPr>
                <w:spacing w:val="1"/>
                <w:sz w:val="18"/>
                <w:szCs w:val="18"/>
                <w:lang w:val="ro-RO"/>
              </w:rPr>
              <w:t>u</w:t>
            </w:r>
            <w:r w:rsidRPr="00647C5B">
              <w:rPr>
                <w:sz w:val="18"/>
                <w:szCs w:val="18"/>
                <w:lang w:val="ro-RO"/>
              </w:rPr>
              <w:t xml:space="preserve">lei </w:t>
            </w:r>
            <w:r w:rsidRPr="00647C5B">
              <w:rPr>
                <w:spacing w:val="1"/>
                <w:sz w:val="18"/>
                <w:szCs w:val="18"/>
                <w:lang w:val="ro-RO"/>
              </w:rPr>
              <w:t>d</w:t>
            </w:r>
            <w:r w:rsidRPr="00647C5B">
              <w:rPr>
                <w:sz w:val="18"/>
                <w:szCs w:val="18"/>
                <w:lang w:val="ro-RO"/>
              </w:rPr>
              <w:t xml:space="preserve">e </w:t>
            </w:r>
            <w:r w:rsidRPr="00647C5B">
              <w:rPr>
                <w:spacing w:val="-2"/>
                <w:sz w:val="18"/>
                <w:szCs w:val="18"/>
                <w:lang w:val="ro-RO"/>
              </w:rPr>
              <w:t>f</w:t>
            </w:r>
            <w:r w:rsidRPr="00647C5B">
              <w:rPr>
                <w:sz w:val="18"/>
                <w:szCs w:val="18"/>
                <w:lang w:val="ro-RO"/>
              </w:rPr>
              <w:t>i</w:t>
            </w:r>
            <w:r w:rsidRPr="00647C5B">
              <w:rPr>
                <w:spacing w:val="1"/>
                <w:sz w:val="18"/>
                <w:szCs w:val="18"/>
                <w:lang w:val="ro-RO"/>
              </w:rPr>
              <w:t>n</w:t>
            </w:r>
            <w:r w:rsidRPr="00647C5B">
              <w:rPr>
                <w:spacing w:val="-1"/>
                <w:sz w:val="18"/>
                <w:szCs w:val="18"/>
                <w:lang w:val="ro-RO"/>
              </w:rPr>
              <w:t>a</w:t>
            </w:r>
            <w:r w:rsidRPr="00647C5B">
              <w:rPr>
                <w:spacing w:val="1"/>
                <w:sz w:val="18"/>
                <w:szCs w:val="18"/>
                <w:lang w:val="ro-RO"/>
              </w:rPr>
              <w:t>n</w:t>
            </w:r>
            <w:r w:rsidRPr="00647C5B">
              <w:rPr>
                <w:sz w:val="18"/>
                <w:szCs w:val="18"/>
                <w:lang w:val="ro-RO"/>
              </w:rPr>
              <w:t>ţare</w:t>
            </w:r>
          </w:p>
        </w:tc>
        <w:tc>
          <w:tcPr>
            <w:tcW w:w="994" w:type="dxa"/>
            <w:gridSpan w:val="2"/>
            <w:vMerge w:val="restart"/>
            <w:tcBorders>
              <w:top w:val="single" w:sz="5" w:space="0" w:color="000000"/>
              <w:left w:val="single" w:sz="5" w:space="0" w:color="000000"/>
              <w:right w:val="single" w:sz="5" w:space="0" w:color="000000"/>
            </w:tcBorders>
          </w:tcPr>
          <w:p w14:paraId="37299CEE" w14:textId="77777777" w:rsidR="008F5D55" w:rsidRPr="00647C5B" w:rsidRDefault="008F5D55">
            <w:pPr>
              <w:spacing w:before="7" w:line="160" w:lineRule="exact"/>
              <w:rPr>
                <w:sz w:val="16"/>
                <w:szCs w:val="16"/>
                <w:lang w:val="ro-RO"/>
              </w:rPr>
            </w:pPr>
          </w:p>
          <w:p w14:paraId="527627AF" w14:textId="77777777" w:rsidR="008F5D55" w:rsidRPr="00647C5B" w:rsidRDefault="008F5D55">
            <w:pPr>
              <w:spacing w:line="200" w:lineRule="exact"/>
              <w:rPr>
                <w:lang w:val="ro-RO"/>
              </w:rPr>
            </w:pPr>
          </w:p>
          <w:p w14:paraId="19DD3A85" w14:textId="77777777" w:rsidR="008F5D55" w:rsidRPr="00647C5B" w:rsidRDefault="008F5D55">
            <w:pPr>
              <w:spacing w:line="200" w:lineRule="exact"/>
              <w:rPr>
                <w:lang w:val="ro-RO"/>
              </w:rPr>
            </w:pPr>
          </w:p>
          <w:p w14:paraId="571AC0E7" w14:textId="77777777" w:rsidR="008F5D55" w:rsidRPr="00647C5B" w:rsidRDefault="008F5D55">
            <w:pPr>
              <w:spacing w:line="200" w:lineRule="exact"/>
              <w:rPr>
                <w:lang w:val="ro-RO"/>
              </w:rPr>
            </w:pPr>
          </w:p>
          <w:p w14:paraId="38674DC9" w14:textId="77777777" w:rsidR="008F5D55" w:rsidRPr="00647C5B" w:rsidRDefault="008F5D55">
            <w:pPr>
              <w:spacing w:line="200" w:lineRule="exact"/>
              <w:rPr>
                <w:lang w:val="ro-RO"/>
              </w:rPr>
            </w:pPr>
          </w:p>
          <w:p w14:paraId="6E1FF920" w14:textId="77777777" w:rsidR="008F5D55" w:rsidRPr="00647C5B" w:rsidRDefault="008F5D55">
            <w:pPr>
              <w:spacing w:line="200" w:lineRule="exact"/>
              <w:rPr>
                <w:lang w:val="ro-RO"/>
              </w:rPr>
            </w:pPr>
          </w:p>
          <w:p w14:paraId="5BA52A0C" w14:textId="77777777" w:rsidR="008F5D55" w:rsidRPr="00647C5B" w:rsidRDefault="008F5D55">
            <w:pPr>
              <w:spacing w:line="200" w:lineRule="exact"/>
              <w:rPr>
                <w:lang w:val="ro-RO"/>
              </w:rPr>
            </w:pPr>
          </w:p>
          <w:p w14:paraId="6A4AFE13" w14:textId="77777777" w:rsidR="008F5D55" w:rsidRPr="00647C5B" w:rsidRDefault="008F5D55">
            <w:pPr>
              <w:spacing w:line="200" w:lineRule="exact"/>
              <w:rPr>
                <w:lang w:val="ro-RO"/>
              </w:rPr>
            </w:pPr>
          </w:p>
          <w:p w14:paraId="5A02186F" w14:textId="77777777" w:rsidR="008F5D55" w:rsidRPr="00647C5B" w:rsidRDefault="008F5D55">
            <w:pPr>
              <w:spacing w:line="200" w:lineRule="exact"/>
              <w:rPr>
                <w:lang w:val="ro-RO"/>
              </w:rPr>
            </w:pPr>
          </w:p>
          <w:p w14:paraId="1D704BFE" w14:textId="77777777" w:rsidR="008F5D55" w:rsidRPr="00647C5B" w:rsidRDefault="008F5D55">
            <w:pPr>
              <w:spacing w:line="200" w:lineRule="exact"/>
              <w:rPr>
                <w:lang w:val="ro-RO"/>
              </w:rPr>
            </w:pPr>
          </w:p>
          <w:p w14:paraId="782017CD" w14:textId="77777777" w:rsidR="008F5D55" w:rsidRPr="00647C5B" w:rsidRDefault="008F5D55">
            <w:pPr>
              <w:spacing w:line="200" w:lineRule="exact"/>
              <w:rPr>
                <w:lang w:val="ro-RO"/>
              </w:rPr>
            </w:pPr>
          </w:p>
          <w:p w14:paraId="023E0D16" w14:textId="77777777" w:rsidR="008F5D55" w:rsidRPr="00647C5B" w:rsidRDefault="008F5D55">
            <w:pPr>
              <w:spacing w:line="200" w:lineRule="exact"/>
              <w:rPr>
                <w:lang w:val="ro-RO"/>
              </w:rPr>
            </w:pPr>
          </w:p>
          <w:p w14:paraId="2188B0FA" w14:textId="77777777" w:rsidR="008F5D55" w:rsidRPr="00647C5B" w:rsidRDefault="008F5D55">
            <w:pPr>
              <w:spacing w:line="200" w:lineRule="exact"/>
              <w:rPr>
                <w:lang w:val="ro-RO"/>
              </w:rPr>
            </w:pPr>
          </w:p>
          <w:p w14:paraId="13FA3234" w14:textId="77777777" w:rsidR="008F5D55" w:rsidRPr="00647C5B" w:rsidRDefault="008F5D55">
            <w:pPr>
              <w:spacing w:line="200" w:lineRule="exact"/>
              <w:rPr>
                <w:lang w:val="ro-RO"/>
              </w:rPr>
            </w:pPr>
          </w:p>
          <w:p w14:paraId="0064B509" w14:textId="77777777" w:rsidR="008F5D55" w:rsidRPr="00647C5B" w:rsidRDefault="008F5D55">
            <w:pPr>
              <w:spacing w:line="200" w:lineRule="exact"/>
              <w:rPr>
                <w:lang w:val="ro-RO"/>
              </w:rPr>
            </w:pPr>
          </w:p>
          <w:p w14:paraId="3281B9F7" w14:textId="77777777" w:rsidR="008F5D55" w:rsidRPr="00647C5B" w:rsidRDefault="008F5D55">
            <w:pPr>
              <w:spacing w:line="200" w:lineRule="exact"/>
              <w:rPr>
                <w:lang w:val="ro-RO"/>
              </w:rPr>
            </w:pPr>
          </w:p>
          <w:p w14:paraId="35C80C34" w14:textId="77777777" w:rsidR="008F5D55" w:rsidRPr="00647C5B" w:rsidRDefault="008F5D55">
            <w:pPr>
              <w:spacing w:line="200" w:lineRule="exact"/>
              <w:rPr>
                <w:lang w:val="ro-RO"/>
              </w:rPr>
            </w:pPr>
          </w:p>
          <w:p w14:paraId="5688F617" w14:textId="77777777" w:rsidR="008F5D55" w:rsidRPr="00647C5B" w:rsidRDefault="00054EB8">
            <w:pPr>
              <w:ind w:left="141"/>
              <w:rPr>
                <w:sz w:val="18"/>
                <w:szCs w:val="18"/>
                <w:lang w:val="ro-RO"/>
              </w:rPr>
            </w:pPr>
            <w:r w:rsidRPr="00647C5B">
              <w:rPr>
                <w:b/>
                <w:spacing w:val="1"/>
                <w:sz w:val="18"/>
                <w:szCs w:val="18"/>
                <w:lang w:val="ro-RO"/>
              </w:rPr>
              <w:t>40</w:t>
            </w:r>
            <w:r w:rsidRPr="00647C5B">
              <w:rPr>
                <w:b/>
                <w:sz w:val="18"/>
                <w:szCs w:val="18"/>
                <w:lang w:val="ro-RO"/>
              </w:rPr>
              <w:t>p</w:t>
            </w:r>
            <w:r w:rsidRPr="00647C5B">
              <w:rPr>
                <w:b/>
                <w:spacing w:val="1"/>
                <w:sz w:val="18"/>
                <w:szCs w:val="18"/>
                <w:lang w:val="ro-RO"/>
              </w:rPr>
              <w:t xml:space="preserve"> </w:t>
            </w:r>
            <w:r w:rsidRPr="00647C5B">
              <w:rPr>
                <w:b/>
                <w:spacing w:val="-6"/>
                <w:sz w:val="18"/>
                <w:szCs w:val="18"/>
                <w:lang w:val="ro-RO"/>
              </w:rPr>
              <w:t>m</w:t>
            </w:r>
            <w:r w:rsidRPr="00647C5B">
              <w:rPr>
                <w:b/>
                <w:spacing w:val="-1"/>
                <w:sz w:val="18"/>
                <w:szCs w:val="18"/>
                <w:lang w:val="ro-RO"/>
              </w:rPr>
              <w:t>a</w:t>
            </w:r>
            <w:r w:rsidRPr="00647C5B">
              <w:rPr>
                <w:b/>
                <w:spacing w:val="3"/>
                <w:sz w:val="18"/>
                <w:szCs w:val="18"/>
                <w:lang w:val="ro-RO"/>
              </w:rPr>
              <w:t>x</w:t>
            </w:r>
            <w:r w:rsidRPr="00647C5B">
              <w:rPr>
                <w:b/>
                <w:sz w:val="18"/>
                <w:szCs w:val="18"/>
                <w:lang w:val="ro-RO"/>
              </w:rPr>
              <w:t>.</w:t>
            </w:r>
          </w:p>
        </w:tc>
        <w:tc>
          <w:tcPr>
            <w:tcW w:w="850" w:type="dxa"/>
            <w:gridSpan w:val="2"/>
            <w:tcBorders>
              <w:top w:val="single" w:sz="5" w:space="0" w:color="000000"/>
              <w:left w:val="single" w:sz="5" w:space="0" w:color="000000"/>
              <w:bottom w:val="single" w:sz="5" w:space="0" w:color="000000"/>
              <w:right w:val="single" w:sz="5" w:space="0" w:color="000000"/>
            </w:tcBorders>
            <w:shd w:val="clear" w:color="auto" w:fill="BEBEBE"/>
          </w:tcPr>
          <w:p w14:paraId="5F55A9F8" w14:textId="77777777" w:rsidR="008F5D55" w:rsidRPr="00647C5B" w:rsidRDefault="00054EB8">
            <w:pPr>
              <w:spacing w:before="3"/>
              <w:ind w:left="295" w:right="294"/>
              <w:jc w:val="center"/>
              <w:rPr>
                <w:sz w:val="18"/>
                <w:szCs w:val="18"/>
                <w:lang w:val="ro-RO"/>
              </w:rPr>
            </w:pPr>
            <w:r w:rsidRPr="00647C5B">
              <w:rPr>
                <w:b/>
                <w:spacing w:val="1"/>
                <w:sz w:val="18"/>
                <w:szCs w:val="18"/>
                <w:lang w:val="ro-RO"/>
              </w:rPr>
              <w:lastRenderedPageBreak/>
              <w:t>12</w:t>
            </w:r>
          </w:p>
        </w:tc>
        <w:tc>
          <w:tcPr>
            <w:tcW w:w="991" w:type="dxa"/>
            <w:gridSpan w:val="2"/>
            <w:tcBorders>
              <w:top w:val="single" w:sz="5" w:space="0" w:color="000000"/>
              <w:left w:val="single" w:sz="5" w:space="0" w:color="000000"/>
              <w:bottom w:val="single" w:sz="5" w:space="0" w:color="000000"/>
              <w:right w:val="single" w:sz="5" w:space="0" w:color="000000"/>
            </w:tcBorders>
          </w:tcPr>
          <w:p w14:paraId="74667239" w14:textId="77777777" w:rsidR="008F5D55" w:rsidRPr="00647C5B" w:rsidRDefault="00054EB8">
            <w:pPr>
              <w:spacing w:line="200" w:lineRule="exact"/>
              <w:ind w:left="311" w:right="309"/>
              <w:jc w:val="center"/>
              <w:rPr>
                <w:sz w:val="18"/>
                <w:szCs w:val="18"/>
                <w:lang w:val="ro-RO"/>
              </w:rPr>
            </w:pPr>
            <w:r w:rsidRPr="00647C5B">
              <w:rPr>
                <w:sz w:val="18"/>
                <w:szCs w:val="18"/>
                <w:lang w:val="ro-RO"/>
              </w:rPr>
              <w:t>2</w:t>
            </w:r>
            <w:r w:rsidRPr="00647C5B">
              <w:rPr>
                <w:spacing w:val="1"/>
                <w:sz w:val="18"/>
                <w:szCs w:val="18"/>
                <w:lang w:val="ro-RO"/>
              </w:rPr>
              <w:t xml:space="preserve"> p</w:t>
            </w:r>
            <w:r w:rsidRPr="00647C5B">
              <w:rPr>
                <w:sz w:val="18"/>
                <w:szCs w:val="18"/>
                <w:lang w:val="ro-RO"/>
              </w:rPr>
              <w:t>/</w:t>
            </w:r>
          </w:p>
          <w:p w14:paraId="1938DA76" w14:textId="77777777" w:rsidR="008F5D55" w:rsidRPr="00647C5B" w:rsidRDefault="00054EB8">
            <w:pPr>
              <w:spacing w:line="200" w:lineRule="exact"/>
              <w:ind w:left="83" w:right="89"/>
              <w:jc w:val="center"/>
              <w:rPr>
                <w:sz w:val="18"/>
                <w:szCs w:val="18"/>
                <w:lang w:val="ro-RO"/>
              </w:rPr>
            </w:pPr>
            <w:r w:rsidRPr="00647C5B">
              <w:rPr>
                <w:spacing w:val="1"/>
                <w:sz w:val="18"/>
                <w:szCs w:val="18"/>
                <w:lang w:val="ro-RO"/>
              </w:rPr>
              <w:t>p</w:t>
            </w:r>
            <w:r w:rsidRPr="00647C5B">
              <w:rPr>
                <w:sz w:val="18"/>
                <w:szCs w:val="18"/>
                <w:lang w:val="ro-RO"/>
              </w:rPr>
              <w:t>r</w:t>
            </w:r>
            <w:r w:rsidRPr="00647C5B">
              <w:rPr>
                <w:spacing w:val="1"/>
                <w:sz w:val="18"/>
                <w:szCs w:val="18"/>
                <w:lang w:val="ro-RO"/>
              </w:rPr>
              <w:t>o</w:t>
            </w:r>
            <w:r w:rsidRPr="00647C5B">
              <w:rPr>
                <w:spacing w:val="-1"/>
                <w:sz w:val="18"/>
                <w:szCs w:val="18"/>
                <w:lang w:val="ro-RO"/>
              </w:rPr>
              <w:t>g</w:t>
            </w:r>
            <w:r w:rsidRPr="00647C5B">
              <w:rPr>
                <w:sz w:val="18"/>
                <w:szCs w:val="18"/>
                <w:lang w:val="ro-RO"/>
              </w:rPr>
              <w:t>r</w:t>
            </w:r>
            <w:r w:rsidRPr="00647C5B">
              <w:rPr>
                <w:spacing w:val="-1"/>
                <w:sz w:val="18"/>
                <w:szCs w:val="18"/>
                <w:lang w:val="ro-RO"/>
              </w:rPr>
              <w:t>a</w:t>
            </w:r>
            <w:r w:rsidRPr="00647C5B">
              <w:rPr>
                <w:spacing w:val="-3"/>
                <w:sz w:val="18"/>
                <w:szCs w:val="18"/>
                <w:lang w:val="ro-RO"/>
              </w:rPr>
              <w:t>m</w:t>
            </w:r>
            <w:r w:rsidRPr="00647C5B">
              <w:rPr>
                <w:spacing w:val="-1"/>
                <w:sz w:val="18"/>
                <w:szCs w:val="18"/>
                <w:lang w:val="ro-RO"/>
              </w:rPr>
              <w:t>e</w:t>
            </w:r>
            <w:r w:rsidRPr="00647C5B">
              <w:rPr>
                <w:sz w:val="18"/>
                <w:szCs w:val="18"/>
                <w:lang w:val="ro-RO"/>
              </w:rPr>
              <w:t>/</w:t>
            </w:r>
          </w:p>
          <w:p w14:paraId="3521AE1F" w14:textId="77777777" w:rsidR="008F5D55" w:rsidRPr="00647C5B" w:rsidRDefault="00054EB8">
            <w:pPr>
              <w:spacing w:before="5" w:line="200" w:lineRule="exact"/>
              <w:ind w:left="177" w:right="179"/>
              <w:jc w:val="center"/>
              <w:rPr>
                <w:sz w:val="18"/>
                <w:szCs w:val="18"/>
                <w:lang w:val="ro-RO"/>
              </w:rPr>
            </w:pPr>
            <w:r w:rsidRPr="00647C5B">
              <w:rPr>
                <w:spacing w:val="1"/>
                <w:sz w:val="18"/>
                <w:szCs w:val="18"/>
                <w:lang w:val="ro-RO"/>
              </w:rPr>
              <w:t>p</w:t>
            </w:r>
            <w:r w:rsidRPr="00647C5B">
              <w:rPr>
                <w:sz w:val="18"/>
                <w:szCs w:val="18"/>
                <w:lang w:val="ro-RO"/>
              </w:rPr>
              <w:t>r</w:t>
            </w:r>
            <w:r w:rsidRPr="00647C5B">
              <w:rPr>
                <w:spacing w:val="1"/>
                <w:sz w:val="18"/>
                <w:szCs w:val="18"/>
                <w:lang w:val="ro-RO"/>
              </w:rPr>
              <w:t>o</w:t>
            </w:r>
            <w:r w:rsidRPr="00647C5B">
              <w:rPr>
                <w:sz w:val="18"/>
                <w:szCs w:val="18"/>
                <w:lang w:val="ro-RO"/>
              </w:rPr>
              <w:t>ie</w:t>
            </w:r>
            <w:r w:rsidRPr="00647C5B">
              <w:rPr>
                <w:spacing w:val="-1"/>
                <w:sz w:val="18"/>
                <w:szCs w:val="18"/>
                <w:lang w:val="ro-RO"/>
              </w:rPr>
              <w:t>c</w:t>
            </w:r>
            <w:r w:rsidRPr="00647C5B">
              <w:rPr>
                <w:sz w:val="18"/>
                <w:szCs w:val="18"/>
                <w:lang w:val="ro-RO"/>
              </w:rPr>
              <w:t xml:space="preserve">te </w:t>
            </w:r>
            <w:r w:rsidRPr="00647C5B">
              <w:rPr>
                <w:spacing w:val="-1"/>
                <w:sz w:val="18"/>
                <w:szCs w:val="18"/>
                <w:lang w:val="ro-RO"/>
              </w:rPr>
              <w:t>e</w:t>
            </w:r>
            <w:r w:rsidRPr="00647C5B">
              <w:rPr>
                <w:spacing w:val="1"/>
                <w:sz w:val="18"/>
                <w:szCs w:val="18"/>
                <w:lang w:val="ro-RO"/>
              </w:rPr>
              <w:t>d</w:t>
            </w:r>
            <w:r w:rsidRPr="00647C5B">
              <w:rPr>
                <w:sz w:val="18"/>
                <w:szCs w:val="18"/>
                <w:lang w:val="ro-RO"/>
              </w:rPr>
              <w:t>.</w:t>
            </w:r>
          </w:p>
          <w:p w14:paraId="68219926" w14:textId="77777777" w:rsidR="008F5D55" w:rsidRPr="00647C5B" w:rsidRDefault="00054EB8">
            <w:pPr>
              <w:spacing w:line="200" w:lineRule="exact"/>
              <w:ind w:left="356" w:right="359"/>
              <w:jc w:val="center"/>
              <w:rPr>
                <w:sz w:val="18"/>
                <w:szCs w:val="18"/>
                <w:lang w:val="ro-RO"/>
              </w:rPr>
            </w:pPr>
            <w:r w:rsidRPr="00647C5B">
              <w:rPr>
                <w:spacing w:val="1"/>
                <w:sz w:val="18"/>
                <w:szCs w:val="18"/>
                <w:lang w:val="ro-RO"/>
              </w:rPr>
              <w:t>2p</w:t>
            </w:r>
          </w:p>
          <w:p w14:paraId="6BFD485A" w14:textId="77777777" w:rsidR="008F5D55" w:rsidRPr="00647C5B" w:rsidRDefault="00054EB8">
            <w:pPr>
              <w:spacing w:line="200" w:lineRule="exact"/>
              <w:ind w:left="141" w:right="141"/>
              <w:jc w:val="center"/>
              <w:rPr>
                <w:sz w:val="18"/>
                <w:szCs w:val="18"/>
                <w:lang w:val="ro-RO"/>
              </w:rPr>
            </w:pPr>
            <w:r w:rsidRPr="00647C5B">
              <w:rPr>
                <w:sz w:val="18"/>
                <w:szCs w:val="18"/>
                <w:lang w:val="ro-RO"/>
              </w:rPr>
              <w:t>/c</w:t>
            </w:r>
            <w:r w:rsidRPr="00647C5B">
              <w:rPr>
                <w:spacing w:val="1"/>
                <w:sz w:val="18"/>
                <w:szCs w:val="18"/>
                <w:lang w:val="ro-RO"/>
              </w:rPr>
              <w:t>on</w:t>
            </w:r>
            <w:r w:rsidRPr="00647C5B">
              <w:rPr>
                <w:sz w:val="18"/>
                <w:szCs w:val="18"/>
                <w:lang w:val="ro-RO"/>
              </w:rPr>
              <w:t>tra</w:t>
            </w:r>
            <w:r w:rsidRPr="00647C5B">
              <w:rPr>
                <w:spacing w:val="-1"/>
                <w:sz w:val="18"/>
                <w:szCs w:val="18"/>
                <w:lang w:val="ro-RO"/>
              </w:rPr>
              <w:t>c</w:t>
            </w:r>
            <w:r w:rsidRPr="00647C5B">
              <w:rPr>
                <w:sz w:val="18"/>
                <w:szCs w:val="18"/>
                <w:lang w:val="ro-RO"/>
              </w:rPr>
              <w:t>t</w:t>
            </w:r>
          </w:p>
          <w:p w14:paraId="6ECDA711" w14:textId="77777777" w:rsidR="008F5D55" w:rsidRPr="00647C5B" w:rsidRDefault="00054EB8">
            <w:pPr>
              <w:spacing w:before="5" w:line="200" w:lineRule="exact"/>
              <w:ind w:left="84" w:right="85" w:firstLine="1"/>
              <w:jc w:val="center"/>
              <w:rPr>
                <w:sz w:val="18"/>
                <w:szCs w:val="18"/>
                <w:lang w:val="ro-RO"/>
              </w:rPr>
            </w:pPr>
            <w:r w:rsidRPr="00647C5B">
              <w:rPr>
                <w:sz w:val="18"/>
                <w:szCs w:val="18"/>
                <w:lang w:val="ro-RO"/>
              </w:rPr>
              <w:t>/</w:t>
            </w:r>
            <w:r w:rsidRPr="00647C5B">
              <w:rPr>
                <w:spacing w:val="1"/>
                <w:sz w:val="18"/>
                <w:szCs w:val="18"/>
                <w:lang w:val="ro-RO"/>
              </w:rPr>
              <w:t>do</w:t>
            </w:r>
            <w:r w:rsidRPr="00647C5B">
              <w:rPr>
                <w:spacing w:val="-1"/>
                <w:sz w:val="18"/>
                <w:szCs w:val="18"/>
                <w:lang w:val="ro-RO"/>
              </w:rPr>
              <w:t>c</w:t>
            </w:r>
            <w:r w:rsidRPr="00647C5B">
              <w:rPr>
                <w:sz w:val="18"/>
                <w:szCs w:val="18"/>
                <w:lang w:val="ro-RO"/>
              </w:rPr>
              <w:t>. j</w:t>
            </w:r>
            <w:r w:rsidRPr="00647C5B">
              <w:rPr>
                <w:spacing w:val="1"/>
                <w:sz w:val="18"/>
                <w:szCs w:val="18"/>
                <w:lang w:val="ro-RO"/>
              </w:rPr>
              <w:t>u</w:t>
            </w:r>
            <w:r w:rsidRPr="00647C5B">
              <w:rPr>
                <w:sz w:val="18"/>
                <w:szCs w:val="18"/>
                <w:lang w:val="ro-RO"/>
              </w:rPr>
              <w:t>sti</w:t>
            </w:r>
            <w:r w:rsidRPr="00647C5B">
              <w:rPr>
                <w:spacing w:val="-2"/>
                <w:sz w:val="18"/>
                <w:szCs w:val="18"/>
                <w:lang w:val="ro-RO"/>
              </w:rPr>
              <w:t>f</w:t>
            </w:r>
            <w:r w:rsidRPr="00647C5B">
              <w:rPr>
                <w:sz w:val="18"/>
                <w:szCs w:val="18"/>
                <w:lang w:val="ro-RO"/>
              </w:rPr>
              <w:t>ic</w:t>
            </w:r>
            <w:r w:rsidRPr="00647C5B">
              <w:rPr>
                <w:spacing w:val="-1"/>
                <w:sz w:val="18"/>
                <w:szCs w:val="18"/>
                <w:lang w:val="ro-RO"/>
              </w:rPr>
              <w:t>a</w:t>
            </w:r>
            <w:r w:rsidRPr="00647C5B">
              <w:rPr>
                <w:sz w:val="18"/>
                <w:szCs w:val="18"/>
                <w:lang w:val="ro-RO"/>
              </w:rPr>
              <w:t>t</w:t>
            </w:r>
            <w:r w:rsidRPr="00647C5B">
              <w:rPr>
                <w:spacing w:val="1"/>
                <w:sz w:val="18"/>
                <w:szCs w:val="18"/>
                <w:lang w:val="ro-RO"/>
              </w:rPr>
              <w:t>i</w:t>
            </w:r>
            <w:r w:rsidRPr="00647C5B">
              <w:rPr>
                <w:sz w:val="18"/>
                <w:szCs w:val="18"/>
                <w:lang w:val="ro-RO"/>
              </w:rPr>
              <w:t>v</w:t>
            </w:r>
          </w:p>
          <w:p w14:paraId="628F3979" w14:textId="77777777" w:rsidR="008F5D55" w:rsidRPr="00647C5B" w:rsidRDefault="00054EB8">
            <w:pPr>
              <w:spacing w:line="200" w:lineRule="exact"/>
              <w:ind w:left="112" w:right="110"/>
              <w:jc w:val="center"/>
              <w:rPr>
                <w:sz w:val="18"/>
                <w:szCs w:val="18"/>
                <w:lang w:val="ro-RO"/>
              </w:rPr>
            </w:pPr>
            <w:r w:rsidRPr="00647C5B">
              <w:rPr>
                <w:sz w:val="18"/>
                <w:szCs w:val="18"/>
                <w:lang w:val="ro-RO"/>
              </w:rPr>
              <w:t>/</w:t>
            </w:r>
            <w:r w:rsidRPr="00647C5B">
              <w:rPr>
                <w:spacing w:val="1"/>
                <w:sz w:val="18"/>
                <w:szCs w:val="18"/>
                <w:lang w:val="ro-RO"/>
              </w:rPr>
              <w:t xml:space="preserve"> d</w:t>
            </w:r>
            <w:r w:rsidRPr="00647C5B">
              <w:rPr>
                <w:spacing w:val="-1"/>
                <w:sz w:val="18"/>
                <w:szCs w:val="18"/>
                <w:lang w:val="ro-RO"/>
              </w:rPr>
              <w:t>o</w:t>
            </w:r>
            <w:r w:rsidRPr="00647C5B">
              <w:rPr>
                <w:spacing w:val="1"/>
                <w:sz w:val="18"/>
                <w:szCs w:val="18"/>
                <w:lang w:val="ro-RO"/>
              </w:rPr>
              <w:t>n</w:t>
            </w:r>
            <w:r w:rsidRPr="00647C5B">
              <w:rPr>
                <w:spacing w:val="-1"/>
                <w:sz w:val="18"/>
                <w:szCs w:val="18"/>
                <w:lang w:val="ro-RO"/>
              </w:rPr>
              <w:t>a</w:t>
            </w:r>
            <w:r w:rsidRPr="00647C5B">
              <w:rPr>
                <w:sz w:val="18"/>
                <w:szCs w:val="18"/>
                <w:lang w:val="ro-RO"/>
              </w:rPr>
              <w:t>t</w:t>
            </w:r>
            <w:r w:rsidRPr="00647C5B">
              <w:rPr>
                <w:spacing w:val="1"/>
                <w:sz w:val="18"/>
                <w:szCs w:val="18"/>
                <w:lang w:val="ro-RO"/>
              </w:rPr>
              <w:t>i</w:t>
            </w:r>
            <w:r w:rsidRPr="00647C5B">
              <w:rPr>
                <w:spacing w:val="-1"/>
                <w:sz w:val="18"/>
                <w:szCs w:val="18"/>
                <w:lang w:val="ro-RO"/>
              </w:rPr>
              <w:t>e</w:t>
            </w:r>
            <w:r w:rsidRPr="00647C5B">
              <w:rPr>
                <w:sz w:val="18"/>
                <w:szCs w:val="18"/>
                <w:lang w:val="ro-RO"/>
              </w:rPr>
              <w:t>/</w:t>
            </w:r>
          </w:p>
          <w:p w14:paraId="2B9CD25E" w14:textId="77777777" w:rsidR="008F5D55" w:rsidRPr="00647C5B" w:rsidRDefault="00054EB8">
            <w:pPr>
              <w:spacing w:before="1" w:line="200" w:lineRule="exact"/>
              <w:ind w:left="89" w:right="89"/>
              <w:jc w:val="center"/>
              <w:rPr>
                <w:sz w:val="18"/>
                <w:szCs w:val="18"/>
                <w:lang w:val="ro-RO"/>
              </w:rPr>
            </w:pPr>
            <w:r w:rsidRPr="00647C5B">
              <w:rPr>
                <w:sz w:val="18"/>
                <w:szCs w:val="18"/>
                <w:lang w:val="ro-RO"/>
              </w:rPr>
              <w:t>s</w:t>
            </w:r>
            <w:r w:rsidRPr="00647C5B">
              <w:rPr>
                <w:spacing w:val="1"/>
                <w:sz w:val="18"/>
                <w:szCs w:val="18"/>
                <w:lang w:val="ro-RO"/>
              </w:rPr>
              <w:t>pon</w:t>
            </w:r>
            <w:r w:rsidRPr="00647C5B">
              <w:rPr>
                <w:spacing w:val="-3"/>
                <w:sz w:val="18"/>
                <w:szCs w:val="18"/>
                <w:lang w:val="ro-RO"/>
              </w:rPr>
              <w:t>s</w:t>
            </w:r>
            <w:r w:rsidRPr="00647C5B">
              <w:rPr>
                <w:spacing w:val="1"/>
                <w:sz w:val="18"/>
                <w:szCs w:val="18"/>
                <w:lang w:val="ro-RO"/>
              </w:rPr>
              <w:t>o</w:t>
            </w:r>
            <w:r w:rsidRPr="00647C5B">
              <w:rPr>
                <w:sz w:val="18"/>
                <w:szCs w:val="18"/>
                <w:lang w:val="ro-RO"/>
              </w:rPr>
              <w:t>riza r</w:t>
            </w:r>
            <w:r w:rsidRPr="00647C5B">
              <w:rPr>
                <w:spacing w:val="-1"/>
                <w:sz w:val="18"/>
                <w:szCs w:val="18"/>
                <w:lang w:val="ro-RO"/>
              </w:rPr>
              <w:t>e</w:t>
            </w:r>
            <w:r w:rsidRPr="00647C5B">
              <w:rPr>
                <w:sz w:val="18"/>
                <w:szCs w:val="18"/>
                <w:lang w:val="ro-RO"/>
              </w:rPr>
              <w:t>/</w:t>
            </w:r>
          </w:p>
          <w:p w14:paraId="3A3F19D8" w14:textId="77777777" w:rsidR="008F5D55" w:rsidRPr="00647C5B" w:rsidRDefault="00054EB8">
            <w:pPr>
              <w:spacing w:line="200" w:lineRule="exact"/>
              <w:ind w:left="371" w:right="373"/>
              <w:jc w:val="center"/>
              <w:rPr>
                <w:sz w:val="18"/>
                <w:szCs w:val="18"/>
                <w:lang w:val="ro-RO"/>
              </w:rPr>
            </w:pPr>
            <w:r w:rsidRPr="00647C5B">
              <w:rPr>
                <w:spacing w:val="-1"/>
                <w:sz w:val="18"/>
                <w:szCs w:val="18"/>
                <w:lang w:val="ro-RO"/>
              </w:rPr>
              <w:t>an</w:t>
            </w:r>
          </w:p>
        </w:tc>
        <w:tc>
          <w:tcPr>
            <w:tcW w:w="1136" w:type="dxa"/>
            <w:gridSpan w:val="2"/>
            <w:tcBorders>
              <w:top w:val="single" w:sz="5" w:space="0" w:color="000000"/>
              <w:left w:val="single" w:sz="5" w:space="0" w:color="000000"/>
              <w:bottom w:val="single" w:sz="5" w:space="0" w:color="000000"/>
              <w:right w:val="single" w:sz="5" w:space="0" w:color="000000"/>
            </w:tcBorders>
          </w:tcPr>
          <w:p w14:paraId="21CF4811" w14:textId="77777777" w:rsidR="008F5D55" w:rsidRPr="00647C5B" w:rsidRDefault="008F5D55">
            <w:pPr>
              <w:rPr>
                <w:lang w:val="ro-RO"/>
              </w:rPr>
            </w:pPr>
          </w:p>
        </w:tc>
        <w:tc>
          <w:tcPr>
            <w:tcW w:w="1133" w:type="dxa"/>
            <w:gridSpan w:val="2"/>
            <w:tcBorders>
              <w:top w:val="single" w:sz="5" w:space="0" w:color="000000"/>
              <w:left w:val="single" w:sz="5" w:space="0" w:color="000000"/>
              <w:bottom w:val="single" w:sz="5" w:space="0" w:color="000000"/>
              <w:right w:val="single" w:sz="5" w:space="0" w:color="000000"/>
            </w:tcBorders>
          </w:tcPr>
          <w:p w14:paraId="280C6A6D" w14:textId="77777777" w:rsidR="008F5D55" w:rsidRPr="00647C5B" w:rsidRDefault="008F5D55">
            <w:pPr>
              <w:rPr>
                <w:lang w:val="ro-RO"/>
              </w:rPr>
            </w:pPr>
          </w:p>
        </w:tc>
      </w:tr>
      <w:tr w:rsidR="008F5D55" w:rsidRPr="00647C5B" w14:paraId="7DD63A1E" w14:textId="77777777">
        <w:trPr>
          <w:gridAfter w:val="1"/>
          <w:wAfter w:w="10" w:type="dxa"/>
          <w:trHeight w:hRule="exact" w:val="2016"/>
        </w:trPr>
        <w:tc>
          <w:tcPr>
            <w:tcW w:w="4078" w:type="dxa"/>
            <w:gridSpan w:val="5"/>
            <w:tcBorders>
              <w:top w:val="single" w:sz="5" w:space="0" w:color="000000"/>
              <w:left w:val="single" w:sz="5" w:space="0" w:color="000000"/>
              <w:bottom w:val="single" w:sz="5" w:space="0" w:color="000000"/>
              <w:right w:val="single" w:sz="5" w:space="0" w:color="000000"/>
            </w:tcBorders>
          </w:tcPr>
          <w:p w14:paraId="78DE87F2" w14:textId="77777777" w:rsidR="008F5D55" w:rsidRPr="00647C5B" w:rsidRDefault="00054EB8">
            <w:pPr>
              <w:spacing w:before="7"/>
              <w:ind w:left="145" w:right="148"/>
              <w:rPr>
                <w:lang w:val="ro-RO"/>
              </w:rPr>
            </w:pPr>
            <w:r w:rsidRPr="00647C5B">
              <w:rPr>
                <w:rFonts w:ascii="Arial" w:eastAsia="Arial" w:hAnsi="Arial" w:cs="Arial"/>
                <w:spacing w:val="1"/>
                <w:sz w:val="18"/>
                <w:szCs w:val="18"/>
                <w:lang w:val="ro-RO"/>
              </w:rPr>
              <w:lastRenderedPageBreak/>
              <w:t>b</w:t>
            </w:r>
            <w:r w:rsidRPr="00647C5B">
              <w:rPr>
                <w:rFonts w:ascii="Arial" w:eastAsia="Arial" w:hAnsi="Arial" w:cs="Arial"/>
                <w:sz w:val="18"/>
                <w:szCs w:val="18"/>
                <w:lang w:val="ro-RO"/>
              </w:rPr>
              <w:t>.</w:t>
            </w:r>
            <w:r w:rsidRPr="00647C5B">
              <w:rPr>
                <w:rFonts w:ascii="Arial" w:eastAsia="Arial" w:hAnsi="Arial" w:cs="Arial"/>
                <w:spacing w:val="1"/>
                <w:sz w:val="18"/>
                <w:szCs w:val="18"/>
                <w:lang w:val="ro-RO"/>
              </w:rPr>
              <w:t xml:space="preserve"> </w:t>
            </w:r>
            <w:r w:rsidRPr="00647C5B">
              <w:rPr>
                <w:lang w:val="ro-RO"/>
              </w:rPr>
              <w:t>E</w:t>
            </w:r>
            <w:r w:rsidRPr="00647C5B">
              <w:rPr>
                <w:spacing w:val="-1"/>
                <w:lang w:val="ro-RO"/>
              </w:rPr>
              <w:t>x</w:t>
            </w:r>
            <w:r w:rsidRPr="00647C5B">
              <w:rPr>
                <w:lang w:val="ro-RO"/>
              </w:rPr>
              <w:t>i</w:t>
            </w:r>
            <w:r w:rsidRPr="00647C5B">
              <w:rPr>
                <w:spacing w:val="-1"/>
                <w:lang w:val="ro-RO"/>
              </w:rPr>
              <w:t>s</w:t>
            </w:r>
            <w:r w:rsidRPr="00647C5B">
              <w:rPr>
                <w:lang w:val="ro-RO"/>
              </w:rPr>
              <w:t>te</w:t>
            </w:r>
            <w:r w:rsidRPr="00647C5B">
              <w:rPr>
                <w:spacing w:val="1"/>
                <w:lang w:val="ro-RO"/>
              </w:rPr>
              <w:t>n</w:t>
            </w:r>
            <w:r w:rsidRPr="00647C5B">
              <w:rPr>
                <w:lang w:val="ro-RO"/>
              </w:rPr>
              <w:t>ţa</w:t>
            </w:r>
            <w:r w:rsidRPr="00647C5B">
              <w:rPr>
                <w:spacing w:val="-7"/>
                <w:lang w:val="ro-RO"/>
              </w:rPr>
              <w:t xml:space="preserve"> </w:t>
            </w:r>
            <w:r w:rsidRPr="00647C5B">
              <w:rPr>
                <w:spacing w:val="1"/>
                <w:lang w:val="ro-RO"/>
              </w:rPr>
              <w:t>u</w:t>
            </w:r>
            <w:r w:rsidRPr="00647C5B">
              <w:rPr>
                <w:spacing w:val="-1"/>
                <w:lang w:val="ro-RO"/>
              </w:rPr>
              <w:t>n</w:t>
            </w:r>
            <w:r w:rsidRPr="00647C5B">
              <w:rPr>
                <w:spacing w:val="1"/>
                <w:lang w:val="ro-RO"/>
              </w:rPr>
              <w:t>u</w:t>
            </w:r>
            <w:r w:rsidRPr="00647C5B">
              <w:rPr>
                <w:lang w:val="ro-RO"/>
              </w:rPr>
              <w:t>i</w:t>
            </w:r>
            <w:r w:rsidRPr="00647C5B">
              <w:rPr>
                <w:spacing w:val="-4"/>
                <w:lang w:val="ro-RO"/>
              </w:rPr>
              <w:t xml:space="preserve"> </w:t>
            </w:r>
            <w:r w:rsidRPr="00647C5B">
              <w:rPr>
                <w:spacing w:val="1"/>
                <w:lang w:val="ro-RO"/>
              </w:rPr>
              <w:t>pro</w:t>
            </w:r>
            <w:r w:rsidRPr="00647C5B">
              <w:rPr>
                <w:spacing w:val="-1"/>
                <w:lang w:val="ro-RO"/>
              </w:rPr>
              <w:t>g</w:t>
            </w:r>
            <w:r w:rsidRPr="00647C5B">
              <w:rPr>
                <w:spacing w:val="1"/>
                <w:lang w:val="ro-RO"/>
              </w:rPr>
              <w:t>r</w:t>
            </w:r>
            <w:r w:rsidRPr="00647C5B">
              <w:rPr>
                <w:lang w:val="ro-RO"/>
              </w:rPr>
              <w:t>es</w:t>
            </w:r>
            <w:r w:rsidRPr="00647C5B">
              <w:rPr>
                <w:spacing w:val="-6"/>
                <w:lang w:val="ro-RO"/>
              </w:rPr>
              <w:t xml:space="preserve"> </w:t>
            </w:r>
            <w:r w:rsidRPr="00647C5B">
              <w:rPr>
                <w:lang w:val="ro-RO"/>
              </w:rPr>
              <w:t>s</w:t>
            </w:r>
            <w:r w:rsidRPr="00647C5B">
              <w:rPr>
                <w:spacing w:val="2"/>
                <w:lang w:val="ro-RO"/>
              </w:rPr>
              <w:t>e</w:t>
            </w:r>
            <w:r w:rsidRPr="00647C5B">
              <w:rPr>
                <w:spacing w:val="-1"/>
                <w:lang w:val="ro-RO"/>
              </w:rPr>
              <w:t>mn</w:t>
            </w:r>
            <w:r w:rsidRPr="00647C5B">
              <w:rPr>
                <w:spacing w:val="2"/>
                <w:lang w:val="ro-RO"/>
              </w:rPr>
              <w:t>i</w:t>
            </w:r>
            <w:r w:rsidRPr="00647C5B">
              <w:rPr>
                <w:spacing w:val="-2"/>
                <w:lang w:val="ro-RO"/>
              </w:rPr>
              <w:t>f</w:t>
            </w:r>
            <w:r w:rsidRPr="00647C5B">
              <w:rPr>
                <w:lang w:val="ro-RO"/>
              </w:rPr>
              <w:t>icat</w:t>
            </w:r>
            <w:r w:rsidRPr="00647C5B">
              <w:rPr>
                <w:spacing w:val="2"/>
                <w:lang w:val="ro-RO"/>
              </w:rPr>
              <w:t>i</w:t>
            </w:r>
            <w:r w:rsidRPr="00647C5B">
              <w:rPr>
                <w:lang w:val="ro-RO"/>
              </w:rPr>
              <w:t>v</w:t>
            </w:r>
            <w:r w:rsidRPr="00647C5B">
              <w:rPr>
                <w:spacing w:val="-11"/>
                <w:lang w:val="ro-RO"/>
              </w:rPr>
              <w:t xml:space="preserve"> </w:t>
            </w:r>
            <w:r w:rsidRPr="00647C5B">
              <w:rPr>
                <w:lang w:val="ro-RO"/>
              </w:rPr>
              <w:t xml:space="preserve">în </w:t>
            </w:r>
            <w:r w:rsidRPr="00647C5B">
              <w:rPr>
                <w:spacing w:val="1"/>
                <w:lang w:val="ro-RO"/>
              </w:rPr>
              <w:t>pr</w:t>
            </w:r>
            <w:r w:rsidRPr="00647C5B">
              <w:rPr>
                <w:lang w:val="ro-RO"/>
              </w:rPr>
              <w:t>i</w:t>
            </w:r>
            <w:r w:rsidRPr="00647C5B">
              <w:rPr>
                <w:spacing w:val="-1"/>
                <w:lang w:val="ro-RO"/>
              </w:rPr>
              <w:t>v</w:t>
            </w:r>
            <w:r w:rsidRPr="00647C5B">
              <w:rPr>
                <w:lang w:val="ro-RO"/>
              </w:rPr>
              <w:t>i</w:t>
            </w:r>
            <w:r w:rsidRPr="00647C5B">
              <w:rPr>
                <w:spacing w:val="-1"/>
                <w:lang w:val="ro-RO"/>
              </w:rPr>
              <w:t>n</w:t>
            </w:r>
            <w:r w:rsidRPr="00647C5B">
              <w:rPr>
                <w:lang w:val="ro-RO"/>
              </w:rPr>
              <w:t>ţa</w:t>
            </w:r>
            <w:r w:rsidRPr="00647C5B">
              <w:rPr>
                <w:spacing w:val="-6"/>
                <w:lang w:val="ro-RO"/>
              </w:rPr>
              <w:t xml:space="preserve"> </w:t>
            </w:r>
            <w:r w:rsidRPr="00647C5B">
              <w:rPr>
                <w:spacing w:val="1"/>
                <w:lang w:val="ro-RO"/>
              </w:rPr>
              <w:t>dot</w:t>
            </w:r>
            <w:r w:rsidRPr="00647C5B">
              <w:rPr>
                <w:lang w:val="ro-RO"/>
              </w:rPr>
              <w:t>ă</w:t>
            </w:r>
            <w:r w:rsidRPr="00647C5B">
              <w:rPr>
                <w:spacing w:val="1"/>
                <w:lang w:val="ro-RO"/>
              </w:rPr>
              <w:t>r</w:t>
            </w:r>
            <w:r w:rsidRPr="00647C5B">
              <w:rPr>
                <w:lang w:val="ro-RO"/>
              </w:rPr>
              <w:t>ii</w:t>
            </w:r>
            <w:r w:rsidRPr="00647C5B">
              <w:rPr>
                <w:spacing w:val="-5"/>
                <w:lang w:val="ro-RO"/>
              </w:rPr>
              <w:t xml:space="preserve"> </w:t>
            </w:r>
            <w:r w:rsidRPr="00647C5B">
              <w:rPr>
                <w:lang w:val="ro-RO"/>
              </w:rPr>
              <w:t>s</w:t>
            </w:r>
            <w:r w:rsidRPr="00647C5B">
              <w:rPr>
                <w:spacing w:val="1"/>
                <w:lang w:val="ro-RO"/>
              </w:rPr>
              <w:t>p</w:t>
            </w:r>
            <w:r w:rsidRPr="00647C5B">
              <w:rPr>
                <w:lang w:val="ro-RO"/>
              </w:rPr>
              <w:t>aţiil</w:t>
            </w:r>
            <w:r w:rsidRPr="00647C5B">
              <w:rPr>
                <w:spacing w:val="1"/>
                <w:lang w:val="ro-RO"/>
              </w:rPr>
              <w:t>o</w:t>
            </w:r>
            <w:r w:rsidRPr="00647C5B">
              <w:rPr>
                <w:lang w:val="ro-RO"/>
              </w:rPr>
              <w:t>r</w:t>
            </w:r>
            <w:r w:rsidRPr="00647C5B">
              <w:rPr>
                <w:spacing w:val="-6"/>
                <w:lang w:val="ro-RO"/>
              </w:rPr>
              <w:t xml:space="preserve"> </w:t>
            </w:r>
            <w:r w:rsidRPr="00647C5B">
              <w:rPr>
                <w:spacing w:val="1"/>
                <w:lang w:val="ro-RO"/>
              </w:rPr>
              <w:t>u</w:t>
            </w:r>
            <w:r w:rsidRPr="00647C5B">
              <w:rPr>
                <w:spacing w:val="-1"/>
                <w:lang w:val="ro-RO"/>
              </w:rPr>
              <w:t>n</w:t>
            </w:r>
            <w:r w:rsidRPr="00647C5B">
              <w:rPr>
                <w:lang w:val="ro-RO"/>
              </w:rPr>
              <w:t>ită</w:t>
            </w:r>
            <w:r w:rsidRPr="00647C5B">
              <w:rPr>
                <w:spacing w:val="2"/>
                <w:lang w:val="ro-RO"/>
              </w:rPr>
              <w:t>ţ</w:t>
            </w:r>
            <w:r w:rsidRPr="00647C5B">
              <w:rPr>
                <w:lang w:val="ro-RO"/>
              </w:rPr>
              <w:t>ii</w:t>
            </w:r>
            <w:r w:rsidRPr="00647C5B">
              <w:rPr>
                <w:spacing w:val="-6"/>
                <w:lang w:val="ro-RO"/>
              </w:rPr>
              <w:t xml:space="preserve"> </w:t>
            </w:r>
            <w:r w:rsidRPr="00647C5B">
              <w:rPr>
                <w:spacing w:val="1"/>
                <w:lang w:val="ro-RO"/>
              </w:rPr>
              <w:t>d</w:t>
            </w:r>
            <w:r w:rsidRPr="00647C5B">
              <w:rPr>
                <w:lang w:val="ro-RO"/>
              </w:rPr>
              <w:t>e</w:t>
            </w:r>
            <w:r w:rsidRPr="00647C5B">
              <w:rPr>
                <w:spacing w:val="-1"/>
                <w:lang w:val="ro-RO"/>
              </w:rPr>
              <w:t xml:space="preserve"> </w:t>
            </w:r>
            <w:r w:rsidRPr="00647C5B">
              <w:rPr>
                <w:lang w:val="ro-RO"/>
              </w:rPr>
              <w:t>î</w:t>
            </w:r>
            <w:r w:rsidRPr="00647C5B">
              <w:rPr>
                <w:spacing w:val="-1"/>
                <w:lang w:val="ro-RO"/>
              </w:rPr>
              <w:t>nv</w:t>
            </w:r>
            <w:r w:rsidRPr="00647C5B">
              <w:rPr>
                <w:lang w:val="ro-RO"/>
              </w:rPr>
              <w:t>ăţ</w:t>
            </w:r>
            <w:r w:rsidRPr="00647C5B">
              <w:rPr>
                <w:spacing w:val="3"/>
                <w:lang w:val="ro-RO"/>
              </w:rPr>
              <w:t>ă</w:t>
            </w:r>
            <w:r w:rsidRPr="00647C5B">
              <w:rPr>
                <w:spacing w:val="-1"/>
                <w:lang w:val="ro-RO"/>
              </w:rPr>
              <w:t>m</w:t>
            </w:r>
            <w:r w:rsidRPr="00647C5B">
              <w:rPr>
                <w:spacing w:val="3"/>
                <w:lang w:val="ro-RO"/>
              </w:rPr>
              <w:t>â</w:t>
            </w:r>
            <w:r w:rsidRPr="00647C5B">
              <w:rPr>
                <w:spacing w:val="-1"/>
                <w:lang w:val="ro-RO"/>
              </w:rPr>
              <w:t>n</w:t>
            </w:r>
            <w:r w:rsidRPr="00647C5B">
              <w:rPr>
                <w:lang w:val="ro-RO"/>
              </w:rPr>
              <w:t>t, a</w:t>
            </w:r>
            <w:r w:rsidRPr="00647C5B">
              <w:rPr>
                <w:spacing w:val="2"/>
                <w:lang w:val="ro-RO"/>
              </w:rPr>
              <w:t xml:space="preserve"> </w:t>
            </w:r>
            <w:r w:rsidRPr="00647C5B">
              <w:rPr>
                <w:spacing w:val="-4"/>
                <w:lang w:val="ro-RO"/>
              </w:rPr>
              <w:t>m</w:t>
            </w:r>
            <w:r w:rsidRPr="00647C5B">
              <w:rPr>
                <w:lang w:val="ro-RO"/>
              </w:rPr>
              <w:t>i</w:t>
            </w:r>
            <w:r w:rsidRPr="00647C5B">
              <w:rPr>
                <w:spacing w:val="2"/>
                <w:lang w:val="ro-RO"/>
              </w:rPr>
              <w:t>j</w:t>
            </w:r>
            <w:r w:rsidRPr="00647C5B">
              <w:rPr>
                <w:lang w:val="ro-RO"/>
              </w:rPr>
              <w:t>l</w:t>
            </w:r>
            <w:r w:rsidRPr="00647C5B">
              <w:rPr>
                <w:spacing w:val="1"/>
                <w:lang w:val="ro-RO"/>
              </w:rPr>
              <w:t>o</w:t>
            </w:r>
            <w:r w:rsidRPr="00647C5B">
              <w:rPr>
                <w:lang w:val="ro-RO"/>
              </w:rPr>
              <w:t>a</w:t>
            </w:r>
            <w:r w:rsidRPr="00647C5B">
              <w:rPr>
                <w:spacing w:val="1"/>
                <w:lang w:val="ro-RO"/>
              </w:rPr>
              <w:t>c</w:t>
            </w:r>
            <w:r w:rsidRPr="00647C5B">
              <w:rPr>
                <w:lang w:val="ro-RO"/>
              </w:rPr>
              <w:t>el</w:t>
            </w:r>
            <w:r w:rsidRPr="00647C5B">
              <w:rPr>
                <w:spacing w:val="1"/>
                <w:lang w:val="ro-RO"/>
              </w:rPr>
              <w:t>o</w:t>
            </w:r>
            <w:r w:rsidRPr="00647C5B">
              <w:rPr>
                <w:lang w:val="ro-RO"/>
              </w:rPr>
              <w:t>r</w:t>
            </w:r>
            <w:r w:rsidRPr="00647C5B">
              <w:rPr>
                <w:spacing w:val="-8"/>
                <w:lang w:val="ro-RO"/>
              </w:rPr>
              <w:t xml:space="preserve"> </w:t>
            </w:r>
            <w:r w:rsidRPr="00647C5B">
              <w:rPr>
                <w:spacing w:val="1"/>
                <w:lang w:val="ro-RO"/>
              </w:rPr>
              <w:t>d</w:t>
            </w:r>
            <w:r w:rsidRPr="00647C5B">
              <w:rPr>
                <w:lang w:val="ro-RO"/>
              </w:rPr>
              <w:t>e</w:t>
            </w:r>
            <w:r w:rsidRPr="00647C5B">
              <w:rPr>
                <w:spacing w:val="-1"/>
                <w:lang w:val="ro-RO"/>
              </w:rPr>
              <w:t xml:space="preserve"> </w:t>
            </w:r>
            <w:r w:rsidRPr="00647C5B">
              <w:rPr>
                <w:lang w:val="ro-RO"/>
              </w:rPr>
              <w:t>î</w:t>
            </w:r>
            <w:r w:rsidRPr="00647C5B">
              <w:rPr>
                <w:spacing w:val="-1"/>
                <w:lang w:val="ro-RO"/>
              </w:rPr>
              <w:t>nv</w:t>
            </w:r>
            <w:r w:rsidRPr="00647C5B">
              <w:rPr>
                <w:lang w:val="ro-RO"/>
              </w:rPr>
              <w:t>ăţ</w:t>
            </w:r>
            <w:r w:rsidRPr="00647C5B">
              <w:rPr>
                <w:spacing w:val="3"/>
                <w:lang w:val="ro-RO"/>
              </w:rPr>
              <w:t>ă</w:t>
            </w:r>
            <w:r w:rsidRPr="00647C5B">
              <w:rPr>
                <w:spacing w:val="-4"/>
                <w:lang w:val="ro-RO"/>
              </w:rPr>
              <w:t>m</w:t>
            </w:r>
            <w:r w:rsidRPr="00647C5B">
              <w:rPr>
                <w:spacing w:val="3"/>
                <w:lang w:val="ro-RO"/>
              </w:rPr>
              <w:t>â</w:t>
            </w:r>
            <w:r w:rsidRPr="00647C5B">
              <w:rPr>
                <w:spacing w:val="-1"/>
                <w:lang w:val="ro-RO"/>
              </w:rPr>
              <w:t>n</w:t>
            </w:r>
            <w:r w:rsidRPr="00647C5B">
              <w:rPr>
                <w:lang w:val="ro-RO"/>
              </w:rPr>
              <w:t>t</w:t>
            </w:r>
            <w:r w:rsidRPr="00647C5B">
              <w:rPr>
                <w:spacing w:val="-9"/>
                <w:lang w:val="ro-RO"/>
              </w:rPr>
              <w:t xml:space="preserve"> </w:t>
            </w:r>
            <w:r w:rsidRPr="00647C5B">
              <w:rPr>
                <w:lang w:val="ro-RO"/>
              </w:rPr>
              <w:t>şi</w:t>
            </w:r>
            <w:r w:rsidRPr="00647C5B">
              <w:rPr>
                <w:spacing w:val="1"/>
                <w:lang w:val="ro-RO"/>
              </w:rPr>
              <w:t xml:space="preserve"> </w:t>
            </w:r>
            <w:r w:rsidRPr="00647C5B">
              <w:rPr>
                <w:lang w:val="ro-RO"/>
              </w:rPr>
              <w:t>a alt</w:t>
            </w:r>
            <w:r w:rsidRPr="00647C5B">
              <w:rPr>
                <w:spacing w:val="1"/>
                <w:lang w:val="ro-RO"/>
              </w:rPr>
              <w:t>o</w:t>
            </w:r>
            <w:r w:rsidRPr="00647C5B">
              <w:rPr>
                <w:lang w:val="ro-RO"/>
              </w:rPr>
              <w:t>r</w:t>
            </w:r>
            <w:r w:rsidRPr="00647C5B">
              <w:rPr>
                <w:spacing w:val="-3"/>
                <w:lang w:val="ro-RO"/>
              </w:rPr>
              <w:t xml:space="preserve"> </w:t>
            </w:r>
            <w:r w:rsidRPr="00647C5B">
              <w:rPr>
                <w:spacing w:val="1"/>
                <w:lang w:val="ro-RO"/>
              </w:rPr>
              <w:t>r</w:t>
            </w:r>
            <w:r w:rsidRPr="00647C5B">
              <w:rPr>
                <w:lang w:val="ro-RO"/>
              </w:rPr>
              <w:t>es</w:t>
            </w:r>
            <w:r w:rsidRPr="00647C5B">
              <w:rPr>
                <w:spacing w:val="-2"/>
                <w:lang w:val="ro-RO"/>
              </w:rPr>
              <w:t>u</w:t>
            </w:r>
            <w:r w:rsidRPr="00647C5B">
              <w:rPr>
                <w:spacing w:val="1"/>
                <w:lang w:val="ro-RO"/>
              </w:rPr>
              <w:t>r</w:t>
            </w:r>
            <w:r w:rsidRPr="00647C5B">
              <w:rPr>
                <w:spacing w:val="-1"/>
                <w:lang w:val="ro-RO"/>
              </w:rPr>
              <w:t>s</w:t>
            </w:r>
            <w:r w:rsidRPr="00647C5B">
              <w:rPr>
                <w:lang w:val="ro-RO"/>
              </w:rPr>
              <w:t>e e</w:t>
            </w:r>
            <w:r w:rsidRPr="00647C5B">
              <w:rPr>
                <w:spacing w:val="1"/>
                <w:lang w:val="ro-RO"/>
              </w:rPr>
              <w:t>d</w:t>
            </w:r>
            <w:r w:rsidRPr="00647C5B">
              <w:rPr>
                <w:spacing w:val="-1"/>
                <w:lang w:val="ro-RO"/>
              </w:rPr>
              <w:t>u</w:t>
            </w:r>
            <w:r w:rsidRPr="00647C5B">
              <w:rPr>
                <w:lang w:val="ro-RO"/>
              </w:rPr>
              <w:t>c</w:t>
            </w:r>
            <w:r w:rsidRPr="00647C5B">
              <w:rPr>
                <w:spacing w:val="1"/>
                <w:lang w:val="ro-RO"/>
              </w:rPr>
              <w:t>a</w:t>
            </w:r>
            <w:r w:rsidRPr="00647C5B">
              <w:rPr>
                <w:lang w:val="ro-RO"/>
              </w:rPr>
              <w:t>ţi</w:t>
            </w:r>
            <w:r w:rsidRPr="00647C5B">
              <w:rPr>
                <w:spacing w:val="1"/>
                <w:lang w:val="ro-RO"/>
              </w:rPr>
              <w:t>o</w:t>
            </w:r>
            <w:r w:rsidRPr="00647C5B">
              <w:rPr>
                <w:spacing w:val="-1"/>
                <w:lang w:val="ro-RO"/>
              </w:rPr>
              <w:t>n</w:t>
            </w:r>
            <w:r w:rsidRPr="00647C5B">
              <w:rPr>
                <w:lang w:val="ro-RO"/>
              </w:rPr>
              <w:t>ale,</w:t>
            </w:r>
            <w:r w:rsidRPr="00647C5B">
              <w:rPr>
                <w:spacing w:val="-10"/>
                <w:lang w:val="ro-RO"/>
              </w:rPr>
              <w:t xml:space="preserve"> </w:t>
            </w:r>
            <w:r w:rsidRPr="00647C5B">
              <w:rPr>
                <w:lang w:val="ro-RO"/>
              </w:rPr>
              <w:t>c</w:t>
            </w:r>
            <w:r w:rsidRPr="00647C5B">
              <w:rPr>
                <w:spacing w:val="1"/>
                <w:lang w:val="ro-RO"/>
              </w:rPr>
              <w:t>on</w:t>
            </w:r>
            <w:r w:rsidRPr="00647C5B">
              <w:rPr>
                <w:spacing w:val="-2"/>
                <w:lang w:val="ro-RO"/>
              </w:rPr>
              <w:t>f</w:t>
            </w:r>
            <w:r w:rsidRPr="00647C5B">
              <w:rPr>
                <w:spacing w:val="1"/>
                <w:lang w:val="ro-RO"/>
              </w:rPr>
              <w:t>o</w:t>
            </w:r>
            <w:r w:rsidRPr="00647C5B">
              <w:rPr>
                <w:spacing w:val="3"/>
                <w:lang w:val="ro-RO"/>
              </w:rPr>
              <w:t>r</w:t>
            </w:r>
            <w:r w:rsidRPr="00647C5B">
              <w:rPr>
                <w:lang w:val="ro-RO"/>
              </w:rPr>
              <w:t>m</w:t>
            </w:r>
            <w:r w:rsidRPr="00647C5B">
              <w:rPr>
                <w:spacing w:val="-8"/>
                <w:lang w:val="ro-RO"/>
              </w:rPr>
              <w:t xml:space="preserve"> </w:t>
            </w:r>
            <w:r w:rsidRPr="00647C5B">
              <w:rPr>
                <w:spacing w:val="-1"/>
                <w:lang w:val="ro-RO"/>
              </w:rPr>
              <w:t>n</w:t>
            </w:r>
            <w:r w:rsidRPr="00647C5B">
              <w:rPr>
                <w:lang w:val="ro-RO"/>
              </w:rPr>
              <w:t>e</w:t>
            </w:r>
            <w:r w:rsidRPr="00647C5B">
              <w:rPr>
                <w:spacing w:val="-1"/>
                <w:lang w:val="ro-RO"/>
              </w:rPr>
              <w:t>v</w:t>
            </w:r>
            <w:r w:rsidRPr="00647C5B">
              <w:rPr>
                <w:spacing w:val="1"/>
                <w:lang w:val="ro-RO"/>
              </w:rPr>
              <w:t>o</w:t>
            </w:r>
            <w:r w:rsidRPr="00647C5B">
              <w:rPr>
                <w:lang w:val="ro-RO"/>
              </w:rPr>
              <w:t>il</w:t>
            </w:r>
            <w:r w:rsidRPr="00647C5B">
              <w:rPr>
                <w:spacing w:val="3"/>
                <w:lang w:val="ro-RO"/>
              </w:rPr>
              <w:t>o</w:t>
            </w:r>
            <w:r w:rsidRPr="00647C5B">
              <w:rPr>
                <w:lang w:val="ro-RO"/>
              </w:rPr>
              <w:t>r</w:t>
            </w:r>
            <w:r w:rsidRPr="00647C5B">
              <w:rPr>
                <w:spacing w:val="-6"/>
                <w:lang w:val="ro-RO"/>
              </w:rPr>
              <w:t xml:space="preserve"> </w:t>
            </w:r>
            <w:r w:rsidRPr="00647C5B">
              <w:rPr>
                <w:lang w:val="ro-RO"/>
              </w:rPr>
              <w:t>c</w:t>
            </w:r>
            <w:r w:rsidRPr="00647C5B">
              <w:rPr>
                <w:spacing w:val="1"/>
                <w:lang w:val="ro-RO"/>
              </w:rPr>
              <w:t>o</w:t>
            </w:r>
            <w:r w:rsidRPr="00647C5B">
              <w:rPr>
                <w:spacing w:val="-1"/>
                <w:lang w:val="ro-RO"/>
              </w:rPr>
              <w:t>mu</w:t>
            </w:r>
            <w:r w:rsidRPr="00647C5B">
              <w:rPr>
                <w:spacing w:val="1"/>
                <w:lang w:val="ro-RO"/>
              </w:rPr>
              <w:t>n</w:t>
            </w:r>
            <w:r w:rsidRPr="00647C5B">
              <w:rPr>
                <w:lang w:val="ro-RO"/>
              </w:rPr>
              <w:t xml:space="preserve">ităţii </w:t>
            </w:r>
            <w:r w:rsidRPr="00647C5B">
              <w:rPr>
                <w:spacing w:val="-1"/>
                <w:lang w:val="ro-RO"/>
              </w:rPr>
              <w:t>ş</w:t>
            </w:r>
            <w:r w:rsidRPr="00647C5B">
              <w:rPr>
                <w:lang w:val="ro-RO"/>
              </w:rPr>
              <w:t>c</w:t>
            </w:r>
            <w:r w:rsidRPr="00647C5B">
              <w:rPr>
                <w:spacing w:val="1"/>
                <w:lang w:val="ro-RO"/>
              </w:rPr>
              <w:t>o</w:t>
            </w:r>
            <w:r w:rsidRPr="00647C5B">
              <w:rPr>
                <w:lang w:val="ro-RO"/>
              </w:rPr>
              <w:t>la</w:t>
            </w:r>
            <w:r w:rsidRPr="00647C5B">
              <w:rPr>
                <w:spacing w:val="1"/>
                <w:lang w:val="ro-RO"/>
              </w:rPr>
              <w:t>r</w:t>
            </w:r>
            <w:r w:rsidRPr="00647C5B">
              <w:rPr>
                <w:lang w:val="ro-RO"/>
              </w:rPr>
              <w:t>e</w:t>
            </w:r>
            <w:r w:rsidRPr="00647C5B">
              <w:rPr>
                <w:spacing w:val="-5"/>
                <w:lang w:val="ro-RO"/>
              </w:rPr>
              <w:t xml:space="preserve"> </w:t>
            </w:r>
            <w:r w:rsidRPr="00647C5B">
              <w:rPr>
                <w:spacing w:val="1"/>
                <w:lang w:val="ro-RO"/>
              </w:rPr>
              <w:t>(b</w:t>
            </w:r>
            <w:r w:rsidRPr="00647C5B">
              <w:rPr>
                <w:lang w:val="ro-RO"/>
              </w:rPr>
              <w:t>e</w:t>
            </w:r>
            <w:r w:rsidRPr="00647C5B">
              <w:rPr>
                <w:spacing w:val="-1"/>
                <w:lang w:val="ro-RO"/>
              </w:rPr>
              <w:t>n</w:t>
            </w:r>
            <w:r w:rsidRPr="00647C5B">
              <w:rPr>
                <w:lang w:val="ro-RO"/>
              </w:rPr>
              <w:t>e</w:t>
            </w:r>
            <w:r w:rsidRPr="00647C5B">
              <w:rPr>
                <w:spacing w:val="-1"/>
                <w:lang w:val="ro-RO"/>
              </w:rPr>
              <w:t>f</w:t>
            </w:r>
            <w:r w:rsidRPr="00647C5B">
              <w:rPr>
                <w:lang w:val="ro-RO"/>
              </w:rPr>
              <w:t>icia</w:t>
            </w:r>
            <w:r w:rsidRPr="00647C5B">
              <w:rPr>
                <w:spacing w:val="1"/>
                <w:lang w:val="ro-RO"/>
              </w:rPr>
              <w:t>r</w:t>
            </w:r>
            <w:r w:rsidRPr="00647C5B">
              <w:rPr>
                <w:lang w:val="ro-RO"/>
              </w:rPr>
              <w:t>i</w:t>
            </w:r>
            <w:r w:rsidRPr="00647C5B">
              <w:rPr>
                <w:spacing w:val="-9"/>
                <w:lang w:val="ro-RO"/>
              </w:rPr>
              <w:t xml:space="preserve"> </w:t>
            </w:r>
            <w:r w:rsidRPr="00647C5B">
              <w:rPr>
                <w:spacing w:val="1"/>
                <w:lang w:val="ro-RO"/>
              </w:rPr>
              <w:t>a</w:t>
            </w:r>
            <w:r w:rsidRPr="00647C5B">
              <w:rPr>
                <w:lang w:val="ro-RO"/>
              </w:rPr>
              <w:t>i</w:t>
            </w:r>
            <w:r w:rsidRPr="00647C5B">
              <w:rPr>
                <w:spacing w:val="-1"/>
                <w:lang w:val="ro-RO"/>
              </w:rPr>
              <w:t xml:space="preserve"> </w:t>
            </w:r>
            <w:r w:rsidRPr="00647C5B">
              <w:rPr>
                <w:spacing w:val="1"/>
                <w:lang w:val="ro-RO"/>
              </w:rPr>
              <w:t>ed</w:t>
            </w:r>
            <w:r w:rsidRPr="00647C5B">
              <w:rPr>
                <w:spacing w:val="-1"/>
                <w:lang w:val="ro-RO"/>
              </w:rPr>
              <w:t>u</w:t>
            </w:r>
            <w:r w:rsidRPr="00647C5B">
              <w:rPr>
                <w:lang w:val="ro-RO"/>
              </w:rPr>
              <w:t>c</w:t>
            </w:r>
            <w:r w:rsidRPr="00647C5B">
              <w:rPr>
                <w:spacing w:val="1"/>
                <w:lang w:val="ro-RO"/>
              </w:rPr>
              <w:t>a</w:t>
            </w:r>
            <w:r w:rsidRPr="00647C5B">
              <w:rPr>
                <w:lang w:val="ro-RO"/>
              </w:rPr>
              <w:t>ţi</w:t>
            </w:r>
            <w:r w:rsidRPr="00647C5B">
              <w:rPr>
                <w:spacing w:val="2"/>
                <w:lang w:val="ro-RO"/>
              </w:rPr>
              <w:t>e</w:t>
            </w:r>
            <w:r w:rsidRPr="00647C5B">
              <w:rPr>
                <w:lang w:val="ro-RO"/>
              </w:rPr>
              <w:t>i,</w:t>
            </w:r>
            <w:r w:rsidRPr="00647C5B">
              <w:rPr>
                <w:spacing w:val="-7"/>
                <w:lang w:val="ro-RO"/>
              </w:rPr>
              <w:t xml:space="preserve"> </w:t>
            </w:r>
            <w:r w:rsidRPr="00647C5B">
              <w:rPr>
                <w:lang w:val="ro-RO"/>
              </w:rPr>
              <w:t>c</w:t>
            </w:r>
            <w:r w:rsidRPr="00647C5B">
              <w:rPr>
                <w:spacing w:val="1"/>
                <w:lang w:val="ro-RO"/>
              </w:rPr>
              <w:t>adr</w:t>
            </w:r>
            <w:r w:rsidRPr="00647C5B">
              <w:rPr>
                <w:lang w:val="ro-RO"/>
              </w:rPr>
              <w:t>e</w:t>
            </w:r>
          </w:p>
          <w:p w14:paraId="0C125184" w14:textId="77777777" w:rsidR="008F5D55" w:rsidRPr="00647C5B" w:rsidRDefault="00054EB8">
            <w:pPr>
              <w:ind w:left="145"/>
              <w:rPr>
                <w:lang w:val="ro-RO"/>
              </w:rPr>
            </w:pPr>
            <w:r w:rsidRPr="00647C5B">
              <w:rPr>
                <w:spacing w:val="1"/>
                <w:lang w:val="ro-RO"/>
              </w:rPr>
              <w:t>d</w:t>
            </w:r>
            <w:r w:rsidRPr="00647C5B">
              <w:rPr>
                <w:lang w:val="ro-RO"/>
              </w:rPr>
              <w:t>i</w:t>
            </w:r>
            <w:r w:rsidRPr="00647C5B">
              <w:rPr>
                <w:spacing w:val="1"/>
                <w:lang w:val="ro-RO"/>
              </w:rPr>
              <w:t>d</w:t>
            </w:r>
            <w:r w:rsidRPr="00647C5B">
              <w:rPr>
                <w:lang w:val="ro-RO"/>
              </w:rPr>
              <w:t>a</w:t>
            </w:r>
            <w:r w:rsidRPr="00647C5B">
              <w:rPr>
                <w:spacing w:val="1"/>
                <w:lang w:val="ro-RO"/>
              </w:rPr>
              <w:t>c</w:t>
            </w:r>
            <w:r w:rsidRPr="00647C5B">
              <w:rPr>
                <w:lang w:val="ro-RO"/>
              </w:rPr>
              <w:t>tice</w:t>
            </w:r>
            <w:r w:rsidRPr="00647C5B">
              <w:rPr>
                <w:spacing w:val="-6"/>
                <w:lang w:val="ro-RO"/>
              </w:rPr>
              <w:t xml:space="preserve"> </w:t>
            </w:r>
            <w:r w:rsidRPr="00647C5B">
              <w:rPr>
                <w:spacing w:val="-1"/>
                <w:lang w:val="ro-RO"/>
              </w:rPr>
              <w:t>ş</w:t>
            </w:r>
            <w:r w:rsidRPr="00647C5B">
              <w:rPr>
                <w:lang w:val="ro-RO"/>
              </w:rPr>
              <w:t>i</w:t>
            </w:r>
            <w:r w:rsidRPr="00647C5B">
              <w:rPr>
                <w:spacing w:val="-1"/>
                <w:lang w:val="ro-RO"/>
              </w:rPr>
              <w:t xml:space="preserve"> </w:t>
            </w:r>
            <w:r w:rsidRPr="00647C5B">
              <w:rPr>
                <w:spacing w:val="1"/>
                <w:lang w:val="ro-RO"/>
              </w:rPr>
              <w:t>p</w:t>
            </w:r>
            <w:r w:rsidRPr="00647C5B">
              <w:rPr>
                <w:lang w:val="ro-RO"/>
              </w:rPr>
              <w:t>e</w:t>
            </w:r>
            <w:r w:rsidRPr="00647C5B">
              <w:rPr>
                <w:spacing w:val="1"/>
                <w:lang w:val="ro-RO"/>
              </w:rPr>
              <w:t>r</w:t>
            </w:r>
            <w:r w:rsidRPr="00647C5B">
              <w:rPr>
                <w:spacing w:val="-1"/>
                <w:lang w:val="ro-RO"/>
              </w:rPr>
              <w:t>s</w:t>
            </w:r>
            <w:r w:rsidRPr="00647C5B">
              <w:rPr>
                <w:spacing w:val="1"/>
                <w:lang w:val="ro-RO"/>
              </w:rPr>
              <w:t>o</w:t>
            </w:r>
            <w:r w:rsidRPr="00647C5B">
              <w:rPr>
                <w:spacing w:val="-1"/>
                <w:lang w:val="ro-RO"/>
              </w:rPr>
              <w:t>n</w:t>
            </w:r>
            <w:r w:rsidRPr="00647C5B">
              <w:rPr>
                <w:lang w:val="ro-RO"/>
              </w:rPr>
              <w:t>al</w:t>
            </w:r>
            <w:r w:rsidRPr="00647C5B">
              <w:rPr>
                <w:spacing w:val="-7"/>
                <w:lang w:val="ro-RO"/>
              </w:rPr>
              <w:t xml:space="preserve"> </w:t>
            </w:r>
            <w:r w:rsidRPr="00647C5B">
              <w:rPr>
                <w:lang w:val="ro-RO"/>
              </w:rPr>
              <w:t>a</w:t>
            </w:r>
            <w:r w:rsidRPr="00647C5B">
              <w:rPr>
                <w:spacing w:val="4"/>
                <w:lang w:val="ro-RO"/>
              </w:rPr>
              <w:t>d</w:t>
            </w:r>
            <w:r w:rsidRPr="00647C5B">
              <w:rPr>
                <w:spacing w:val="-4"/>
                <w:lang w:val="ro-RO"/>
              </w:rPr>
              <w:t>m</w:t>
            </w:r>
            <w:r w:rsidRPr="00647C5B">
              <w:rPr>
                <w:lang w:val="ro-RO"/>
              </w:rPr>
              <w:t>i</w:t>
            </w:r>
            <w:r w:rsidRPr="00647C5B">
              <w:rPr>
                <w:spacing w:val="1"/>
                <w:lang w:val="ro-RO"/>
              </w:rPr>
              <w:t>n</w:t>
            </w:r>
            <w:r w:rsidRPr="00647C5B">
              <w:rPr>
                <w:lang w:val="ro-RO"/>
              </w:rPr>
              <w:t>i</w:t>
            </w:r>
            <w:r w:rsidRPr="00647C5B">
              <w:rPr>
                <w:spacing w:val="-1"/>
                <w:lang w:val="ro-RO"/>
              </w:rPr>
              <w:t>s</w:t>
            </w:r>
            <w:r w:rsidRPr="00647C5B">
              <w:rPr>
                <w:lang w:val="ro-RO"/>
              </w:rPr>
              <w:t>t</w:t>
            </w:r>
            <w:r w:rsidRPr="00647C5B">
              <w:rPr>
                <w:spacing w:val="3"/>
                <w:lang w:val="ro-RO"/>
              </w:rPr>
              <w:t>r</w:t>
            </w:r>
            <w:r w:rsidRPr="00647C5B">
              <w:rPr>
                <w:lang w:val="ro-RO"/>
              </w:rPr>
              <w:t>ati</w:t>
            </w:r>
            <w:r w:rsidRPr="00647C5B">
              <w:rPr>
                <w:spacing w:val="-1"/>
                <w:lang w:val="ro-RO"/>
              </w:rPr>
              <w:t>v</w:t>
            </w:r>
            <w:r w:rsidRPr="00647C5B">
              <w:rPr>
                <w:lang w:val="ro-RO"/>
              </w:rPr>
              <w:t>)</w:t>
            </w:r>
            <w:r w:rsidRPr="00647C5B">
              <w:rPr>
                <w:spacing w:val="-10"/>
                <w:lang w:val="ro-RO"/>
              </w:rPr>
              <w:t xml:space="preserve"> </w:t>
            </w:r>
            <w:r w:rsidRPr="00647C5B">
              <w:rPr>
                <w:spacing w:val="-1"/>
                <w:lang w:val="ro-RO"/>
              </w:rPr>
              <w:t>ş</w:t>
            </w:r>
            <w:r w:rsidRPr="00647C5B">
              <w:rPr>
                <w:lang w:val="ro-RO"/>
              </w:rPr>
              <w:t>i</w:t>
            </w:r>
            <w:r w:rsidRPr="00647C5B">
              <w:rPr>
                <w:spacing w:val="-1"/>
                <w:lang w:val="ro-RO"/>
              </w:rPr>
              <w:t xml:space="preserve"> </w:t>
            </w:r>
            <w:r w:rsidRPr="00647C5B">
              <w:rPr>
                <w:lang w:val="ro-RO"/>
              </w:rPr>
              <w:t>ţ</w:t>
            </w:r>
            <w:r w:rsidRPr="00647C5B">
              <w:rPr>
                <w:spacing w:val="2"/>
                <w:lang w:val="ro-RO"/>
              </w:rPr>
              <w:t>i</w:t>
            </w:r>
            <w:r w:rsidRPr="00647C5B">
              <w:rPr>
                <w:spacing w:val="-1"/>
                <w:lang w:val="ro-RO"/>
              </w:rPr>
              <w:t>n</w:t>
            </w:r>
            <w:r w:rsidRPr="00647C5B">
              <w:rPr>
                <w:lang w:val="ro-RO"/>
              </w:rPr>
              <w:t>tel</w:t>
            </w:r>
            <w:r w:rsidRPr="00647C5B">
              <w:rPr>
                <w:spacing w:val="1"/>
                <w:lang w:val="ro-RO"/>
              </w:rPr>
              <w:t>o</w:t>
            </w:r>
            <w:r w:rsidRPr="00647C5B">
              <w:rPr>
                <w:lang w:val="ro-RO"/>
              </w:rPr>
              <w:t>r</w:t>
            </w:r>
          </w:p>
          <w:p w14:paraId="35CDFF82" w14:textId="77777777" w:rsidR="008F5D55" w:rsidRPr="00647C5B" w:rsidRDefault="00054EB8">
            <w:pPr>
              <w:spacing w:line="220" w:lineRule="exact"/>
              <w:ind w:left="145"/>
              <w:rPr>
                <w:lang w:val="ro-RO"/>
              </w:rPr>
            </w:pPr>
            <w:r w:rsidRPr="00647C5B">
              <w:rPr>
                <w:spacing w:val="1"/>
                <w:lang w:val="ro-RO"/>
              </w:rPr>
              <w:t>de</w:t>
            </w:r>
          </w:p>
          <w:p w14:paraId="3ACFEDCD" w14:textId="77777777" w:rsidR="008F5D55" w:rsidRPr="00647C5B" w:rsidRDefault="00054EB8">
            <w:pPr>
              <w:spacing w:line="180" w:lineRule="exact"/>
              <w:ind w:left="145"/>
              <w:rPr>
                <w:lang w:val="ro-RO"/>
              </w:rPr>
            </w:pPr>
            <w:r w:rsidRPr="00647C5B">
              <w:rPr>
                <w:spacing w:val="1"/>
                <w:lang w:val="ro-RO"/>
              </w:rPr>
              <w:t>d</w:t>
            </w:r>
            <w:r w:rsidRPr="00647C5B">
              <w:rPr>
                <w:lang w:val="ro-RO"/>
              </w:rPr>
              <w:t>e</w:t>
            </w:r>
            <w:r w:rsidRPr="00647C5B">
              <w:rPr>
                <w:spacing w:val="1"/>
                <w:lang w:val="ro-RO"/>
              </w:rPr>
              <w:t>z</w:t>
            </w:r>
            <w:r w:rsidRPr="00647C5B">
              <w:rPr>
                <w:spacing w:val="-1"/>
                <w:lang w:val="ro-RO"/>
              </w:rPr>
              <w:t>v</w:t>
            </w:r>
            <w:r w:rsidRPr="00647C5B">
              <w:rPr>
                <w:spacing w:val="1"/>
                <w:lang w:val="ro-RO"/>
              </w:rPr>
              <w:t>o</w:t>
            </w:r>
            <w:r w:rsidRPr="00647C5B">
              <w:rPr>
                <w:lang w:val="ro-RO"/>
              </w:rPr>
              <w:t>lta</w:t>
            </w:r>
            <w:r w:rsidRPr="00647C5B">
              <w:rPr>
                <w:spacing w:val="1"/>
                <w:lang w:val="ro-RO"/>
              </w:rPr>
              <w:t>r</w:t>
            </w:r>
            <w:r w:rsidRPr="00647C5B">
              <w:rPr>
                <w:lang w:val="ro-RO"/>
              </w:rPr>
              <w:t>e</w:t>
            </w:r>
            <w:r w:rsidRPr="00647C5B">
              <w:rPr>
                <w:spacing w:val="-7"/>
                <w:lang w:val="ro-RO"/>
              </w:rPr>
              <w:t xml:space="preserve"> </w:t>
            </w:r>
            <w:r w:rsidRPr="00647C5B">
              <w:rPr>
                <w:spacing w:val="-1"/>
                <w:lang w:val="ro-RO"/>
              </w:rPr>
              <w:t>s</w:t>
            </w:r>
            <w:r w:rsidRPr="00647C5B">
              <w:rPr>
                <w:lang w:val="ro-RO"/>
              </w:rPr>
              <w:t>ta</w:t>
            </w:r>
            <w:r w:rsidRPr="00647C5B">
              <w:rPr>
                <w:spacing w:val="1"/>
                <w:lang w:val="ro-RO"/>
              </w:rPr>
              <w:t>b</w:t>
            </w:r>
            <w:r w:rsidRPr="00647C5B">
              <w:rPr>
                <w:lang w:val="ro-RO"/>
              </w:rPr>
              <w:t>ili</w:t>
            </w:r>
            <w:r w:rsidRPr="00647C5B">
              <w:rPr>
                <w:spacing w:val="-1"/>
                <w:lang w:val="ro-RO"/>
              </w:rPr>
              <w:t>t</w:t>
            </w:r>
            <w:r w:rsidRPr="00647C5B">
              <w:rPr>
                <w:lang w:val="ro-RO"/>
              </w:rPr>
              <w:t>e</w:t>
            </w:r>
            <w:r w:rsidRPr="00647C5B">
              <w:rPr>
                <w:spacing w:val="-5"/>
                <w:lang w:val="ro-RO"/>
              </w:rPr>
              <w:t xml:space="preserve"> </w:t>
            </w:r>
            <w:r w:rsidRPr="00647C5B">
              <w:rPr>
                <w:spacing w:val="1"/>
                <w:lang w:val="ro-RO"/>
              </w:rPr>
              <w:t>pr</w:t>
            </w:r>
            <w:r w:rsidRPr="00647C5B">
              <w:rPr>
                <w:lang w:val="ro-RO"/>
              </w:rPr>
              <w:t>in</w:t>
            </w:r>
            <w:r w:rsidRPr="00647C5B">
              <w:rPr>
                <w:spacing w:val="-4"/>
                <w:lang w:val="ro-RO"/>
              </w:rPr>
              <w:t xml:space="preserve"> </w:t>
            </w:r>
            <w:r w:rsidRPr="00647C5B">
              <w:rPr>
                <w:spacing w:val="1"/>
                <w:lang w:val="ro-RO"/>
              </w:rPr>
              <w:t>pro</w:t>
            </w:r>
            <w:r w:rsidRPr="00647C5B">
              <w:rPr>
                <w:lang w:val="ro-RO"/>
              </w:rPr>
              <w:t>iect</w:t>
            </w:r>
            <w:r w:rsidRPr="00647C5B">
              <w:rPr>
                <w:spacing w:val="2"/>
                <w:lang w:val="ro-RO"/>
              </w:rPr>
              <w:t>u</w:t>
            </w:r>
            <w:r w:rsidRPr="00647C5B">
              <w:rPr>
                <w:lang w:val="ro-RO"/>
              </w:rPr>
              <w:t>l</w:t>
            </w:r>
            <w:r w:rsidRPr="00647C5B">
              <w:rPr>
                <w:spacing w:val="-7"/>
                <w:lang w:val="ro-RO"/>
              </w:rPr>
              <w:t xml:space="preserve"> </w:t>
            </w:r>
            <w:r w:rsidRPr="00647C5B">
              <w:rPr>
                <w:spacing w:val="1"/>
                <w:lang w:val="ro-RO"/>
              </w:rPr>
              <w:t>d</w:t>
            </w:r>
            <w:r w:rsidRPr="00647C5B">
              <w:rPr>
                <w:lang w:val="ro-RO"/>
              </w:rPr>
              <w:t>e</w:t>
            </w:r>
            <w:r w:rsidRPr="00647C5B">
              <w:rPr>
                <w:spacing w:val="-1"/>
                <w:lang w:val="ro-RO"/>
              </w:rPr>
              <w:t xml:space="preserve"> </w:t>
            </w:r>
            <w:r w:rsidRPr="00647C5B">
              <w:rPr>
                <w:spacing w:val="1"/>
                <w:lang w:val="ro-RO"/>
              </w:rPr>
              <w:t>d</w:t>
            </w:r>
            <w:r w:rsidRPr="00647C5B">
              <w:rPr>
                <w:lang w:val="ro-RO"/>
              </w:rPr>
              <w:t>e</w:t>
            </w:r>
            <w:r w:rsidRPr="00647C5B">
              <w:rPr>
                <w:spacing w:val="1"/>
                <w:lang w:val="ro-RO"/>
              </w:rPr>
              <w:t>z</w:t>
            </w:r>
            <w:r w:rsidRPr="00647C5B">
              <w:rPr>
                <w:spacing w:val="-1"/>
                <w:lang w:val="ro-RO"/>
              </w:rPr>
              <w:t>v</w:t>
            </w:r>
            <w:r w:rsidRPr="00647C5B">
              <w:rPr>
                <w:spacing w:val="1"/>
                <w:lang w:val="ro-RO"/>
              </w:rPr>
              <w:t>o</w:t>
            </w:r>
            <w:r w:rsidRPr="00647C5B">
              <w:rPr>
                <w:lang w:val="ro-RO"/>
              </w:rPr>
              <w:t>lta</w:t>
            </w:r>
            <w:r w:rsidRPr="00647C5B">
              <w:rPr>
                <w:spacing w:val="1"/>
                <w:lang w:val="ro-RO"/>
              </w:rPr>
              <w:t>r</w:t>
            </w:r>
            <w:r w:rsidRPr="00647C5B">
              <w:rPr>
                <w:lang w:val="ro-RO"/>
              </w:rPr>
              <w:t>e</w:t>
            </w:r>
          </w:p>
          <w:p w14:paraId="55E2A790" w14:textId="77777777" w:rsidR="008F5D55" w:rsidRPr="00647C5B" w:rsidRDefault="00054EB8">
            <w:pPr>
              <w:spacing w:line="180" w:lineRule="exact"/>
              <w:ind w:left="145"/>
              <w:rPr>
                <w:lang w:val="ro-RO"/>
              </w:rPr>
            </w:pPr>
            <w:r w:rsidRPr="00647C5B">
              <w:rPr>
                <w:lang w:val="ro-RO"/>
              </w:rPr>
              <w:t>i</w:t>
            </w:r>
            <w:r w:rsidRPr="00647C5B">
              <w:rPr>
                <w:spacing w:val="-1"/>
                <w:lang w:val="ro-RO"/>
              </w:rPr>
              <w:t>ns</w:t>
            </w:r>
            <w:r w:rsidRPr="00647C5B">
              <w:rPr>
                <w:spacing w:val="2"/>
                <w:lang w:val="ro-RO"/>
              </w:rPr>
              <w:t>t</w:t>
            </w:r>
            <w:r w:rsidRPr="00647C5B">
              <w:rPr>
                <w:lang w:val="ro-RO"/>
              </w:rPr>
              <w:t>it</w:t>
            </w:r>
            <w:r w:rsidRPr="00647C5B">
              <w:rPr>
                <w:spacing w:val="1"/>
                <w:lang w:val="ro-RO"/>
              </w:rPr>
              <w:t>u</w:t>
            </w:r>
            <w:r w:rsidRPr="00647C5B">
              <w:rPr>
                <w:lang w:val="ro-RO"/>
              </w:rPr>
              <w:t>ţi</w:t>
            </w:r>
            <w:r w:rsidRPr="00647C5B">
              <w:rPr>
                <w:spacing w:val="1"/>
                <w:lang w:val="ro-RO"/>
              </w:rPr>
              <w:t>o</w:t>
            </w:r>
            <w:r w:rsidRPr="00647C5B">
              <w:rPr>
                <w:spacing w:val="-1"/>
                <w:lang w:val="ro-RO"/>
              </w:rPr>
              <w:t>n</w:t>
            </w:r>
            <w:r w:rsidRPr="00647C5B">
              <w:rPr>
                <w:lang w:val="ro-RO"/>
              </w:rPr>
              <w:t>ală</w:t>
            </w:r>
          </w:p>
        </w:tc>
        <w:tc>
          <w:tcPr>
            <w:tcW w:w="994" w:type="dxa"/>
            <w:gridSpan w:val="2"/>
            <w:vMerge/>
            <w:tcBorders>
              <w:left w:val="single" w:sz="5" w:space="0" w:color="000000"/>
              <w:right w:val="single" w:sz="5" w:space="0" w:color="000000"/>
            </w:tcBorders>
          </w:tcPr>
          <w:p w14:paraId="73433433" w14:textId="77777777" w:rsidR="008F5D55" w:rsidRPr="00647C5B" w:rsidRDefault="008F5D55">
            <w:pPr>
              <w:rPr>
                <w:lang w:val="ro-RO"/>
              </w:rPr>
            </w:pPr>
          </w:p>
        </w:tc>
        <w:tc>
          <w:tcPr>
            <w:tcW w:w="850" w:type="dxa"/>
            <w:gridSpan w:val="2"/>
            <w:tcBorders>
              <w:top w:val="single" w:sz="5" w:space="0" w:color="000000"/>
              <w:left w:val="single" w:sz="5" w:space="0" w:color="000000"/>
              <w:bottom w:val="single" w:sz="5" w:space="0" w:color="000000"/>
              <w:right w:val="single" w:sz="5" w:space="0" w:color="000000"/>
            </w:tcBorders>
            <w:shd w:val="clear" w:color="auto" w:fill="BEBEBE"/>
          </w:tcPr>
          <w:p w14:paraId="74367026" w14:textId="77777777" w:rsidR="008F5D55" w:rsidRPr="00647C5B" w:rsidRDefault="00054EB8">
            <w:pPr>
              <w:spacing w:line="200" w:lineRule="exact"/>
              <w:ind w:left="292" w:right="292"/>
              <w:jc w:val="center"/>
              <w:rPr>
                <w:sz w:val="18"/>
                <w:szCs w:val="18"/>
                <w:lang w:val="ro-RO"/>
              </w:rPr>
            </w:pPr>
            <w:r w:rsidRPr="00647C5B">
              <w:rPr>
                <w:b/>
                <w:spacing w:val="1"/>
                <w:sz w:val="18"/>
                <w:szCs w:val="18"/>
                <w:lang w:val="ro-RO"/>
              </w:rPr>
              <w:t>11</w:t>
            </w:r>
          </w:p>
        </w:tc>
        <w:tc>
          <w:tcPr>
            <w:tcW w:w="991" w:type="dxa"/>
            <w:gridSpan w:val="2"/>
            <w:tcBorders>
              <w:top w:val="single" w:sz="5" w:space="0" w:color="000000"/>
              <w:left w:val="single" w:sz="5" w:space="0" w:color="000000"/>
              <w:bottom w:val="single" w:sz="5" w:space="0" w:color="000000"/>
              <w:right w:val="single" w:sz="5" w:space="0" w:color="000000"/>
            </w:tcBorders>
          </w:tcPr>
          <w:p w14:paraId="67796A19" w14:textId="77777777" w:rsidR="008F5D55" w:rsidRPr="00647C5B" w:rsidRDefault="008F5D55">
            <w:pPr>
              <w:spacing w:before="7" w:line="100" w:lineRule="exact"/>
              <w:rPr>
                <w:sz w:val="10"/>
                <w:szCs w:val="10"/>
                <w:lang w:val="ro-RO"/>
              </w:rPr>
            </w:pPr>
          </w:p>
          <w:p w14:paraId="37E82A82" w14:textId="77777777" w:rsidR="008F5D55" w:rsidRPr="00647C5B" w:rsidRDefault="008F5D55">
            <w:pPr>
              <w:spacing w:line="200" w:lineRule="exact"/>
              <w:rPr>
                <w:lang w:val="ro-RO"/>
              </w:rPr>
            </w:pPr>
          </w:p>
          <w:p w14:paraId="60B38681" w14:textId="77777777" w:rsidR="008F5D55" w:rsidRPr="00647C5B" w:rsidRDefault="00054EB8">
            <w:pPr>
              <w:ind w:left="96" w:right="101" w:firstLine="5"/>
              <w:jc w:val="center"/>
              <w:rPr>
                <w:lang w:val="ro-RO"/>
              </w:rPr>
            </w:pPr>
            <w:r w:rsidRPr="00647C5B">
              <w:rPr>
                <w:lang w:val="ro-RO"/>
              </w:rPr>
              <w:t>2</w:t>
            </w:r>
            <w:r w:rsidRPr="00647C5B">
              <w:rPr>
                <w:spacing w:val="1"/>
                <w:lang w:val="ro-RO"/>
              </w:rPr>
              <w:t xml:space="preserve"> </w:t>
            </w:r>
            <w:r w:rsidRPr="00647C5B">
              <w:rPr>
                <w:lang w:val="ro-RO"/>
              </w:rPr>
              <w:t xml:space="preserve">p </w:t>
            </w:r>
            <w:r w:rsidRPr="00647C5B">
              <w:rPr>
                <w:w w:val="99"/>
                <w:lang w:val="ro-RO"/>
              </w:rPr>
              <w:t xml:space="preserve">/ </w:t>
            </w:r>
            <w:r w:rsidRPr="00647C5B">
              <w:rPr>
                <w:spacing w:val="1"/>
                <w:w w:val="99"/>
                <w:lang w:val="ro-RO"/>
              </w:rPr>
              <w:t>do</w:t>
            </w:r>
            <w:r w:rsidRPr="00647C5B">
              <w:rPr>
                <w:w w:val="99"/>
                <w:lang w:val="ro-RO"/>
              </w:rPr>
              <w:t>c</w:t>
            </w:r>
            <w:r w:rsidRPr="00647C5B">
              <w:rPr>
                <w:spacing w:val="1"/>
                <w:w w:val="99"/>
                <w:lang w:val="ro-RO"/>
              </w:rPr>
              <w:t>u</w:t>
            </w:r>
            <w:r w:rsidRPr="00647C5B">
              <w:rPr>
                <w:spacing w:val="-4"/>
                <w:w w:val="99"/>
                <w:lang w:val="ro-RO"/>
              </w:rPr>
              <w:t>m</w:t>
            </w:r>
            <w:r w:rsidRPr="00647C5B">
              <w:rPr>
                <w:w w:val="99"/>
                <w:lang w:val="ro-RO"/>
              </w:rPr>
              <w:t>en t</w:t>
            </w:r>
            <w:r w:rsidRPr="00647C5B">
              <w:rPr>
                <w:lang w:val="ro-RO"/>
              </w:rPr>
              <w:t xml:space="preserve"> </w:t>
            </w:r>
            <w:r w:rsidRPr="00647C5B">
              <w:rPr>
                <w:spacing w:val="1"/>
                <w:w w:val="99"/>
                <w:lang w:val="ro-RO"/>
              </w:rPr>
              <w:t>c</w:t>
            </w:r>
            <w:r w:rsidRPr="00647C5B">
              <w:rPr>
                <w:w w:val="99"/>
                <w:lang w:val="ro-RO"/>
              </w:rPr>
              <w:t>a</w:t>
            </w:r>
            <w:r w:rsidRPr="00647C5B">
              <w:rPr>
                <w:spacing w:val="1"/>
                <w:w w:val="99"/>
                <w:lang w:val="ro-RO"/>
              </w:rPr>
              <w:t>r</w:t>
            </w:r>
            <w:r w:rsidRPr="00647C5B">
              <w:rPr>
                <w:w w:val="99"/>
                <w:lang w:val="ro-RO"/>
              </w:rPr>
              <w:t xml:space="preserve">e atestă </w:t>
            </w:r>
            <w:r w:rsidRPr="00647C5B">
              <w:rPr>
                <w:spacing w:val="1"/>
                <w:w w:val="99"/>
                <w:lang w:val="ro-RO"/>
              </w:rPr>
              <w:t>do</w:t>
            </w:r>
            <w:r w:rsidRPr="00647C5B">
              <w:rPr>
                <w:w w:val="99"/>
                <w:lang w:val="ro-RO"/>
              </w:rPr>
              <w:t>ta</w:t>
            </w:r>
            <w:r w:rsidRPr="00647C5B">
              <w:rPr>
                <w:spacing w:val="1"/>
                <w:w w:val="99"/>
                <w:lang w:val="ro-RO"/>
              </w:rPr>
              <w:t>r</w:t>
            </w:r>
            <w:r w:rsidRPr="00647C5B">
              <w:rPr>
                <w:w w:val="99"/>
                <w:lang w:val="ro-RO"/>
              </w:rPr>
              <w:t xml:space="preserve">ea </w:t>
            </w:r>
            <w:r w:rsidRPr="00647C5B">
              <w:rPr>
                <w:spacing w:val="-1"/>
                <w:w w:val="99"/>
                <w:lang w:val="ro-RO"/>
              </w:rPr>
              <w:t>m</w:t>
            </w:r>
            <w:r w:rsidRPr="00647C5B">
              <w:rPr>
                <w:w w:val="99"/>
                <w:lang w:val="ro-RO"/>
              </w:rPr>
              <w:t>ate</w:t>
            </w:r>
            <w:r w:rsidRPr="00647C5B">
              <w:rPr>
                <w:spacing w:val="1"/>
                <w:w w:val="99"/>
                <w:lang w:val="ro-RO"/>
              </w:rPr>
              <w:t>r</w:t>
            </w:r>
            <w:r w:rsidRPr="00647C5B">
              <w:rPr>
                <w:w w:val="99"/>
                <w:lang w:val="ro-RO"/>
              </w:rPr>
              <w:t>ială</w:t>
            </w:r>
          </w:p>
        </w:tc>
        <w:tc>
          <w:tcPr>
            <w:tcW w:w="1136" w:type="dxa"/>
            <w:gridSpan w:val="2"/>
            <w:tcBorders>
              <w:top w:val="single" w:sz="5" w:space="0" w:color="000000"/>
              <w:left w:val="single" w:sz="5" w:space="0" w:color="000000"/>
              <w:bottom w:val="single" w:sz="5" w:space="0" w:color="000000"/>
              <w:right w:val="single" w:sz="5" w:space="0" w:color="000000"/>
            </w:tcBorders>
          </w:tcPr>
          <w:p w14:paraId="623BF56D" w14:textId="77777777" w:rsidR="008F5D55" w:rsidRPr="00647C5B" w:rsidRDefault="008F5D55">
            <w:pPr>
              <w:rPr>
                <w:lang w:val="ro-RO"/>
              </w:rPr>
            </w:pPr>
          </w:p>
        </w:tc>
        <w:tc>
          <w:tcPr>
            <w:tcW w:w="1133" w:type="dxa"/>
            <w:gridSpan w:val="2"/>
            <w:tcBorders>
              <w:top w:val="single" w:sz="5" w:space="0" w:color="000000"/>
              <w:left w:val="single" w:sz="5" w:space="0" w:color="000000"/>
              <w:bottom w:val="single" w:sz="5" w:space="0" w:color="000000"/>
              <w:right w:val="single" w:sz="5" w:space="0" w:color="000000"/>
            </w:tcBorders>
          </w:tcPr>
          <w:p w14:paraId="31434C63" w14:textId="77777777" w:rsidR="008F5D55" w:rsidRPr="00647C5B" w:rsidRDefault="008F5D55">
            <w:pPr>
              <w:rPr>
                <w:lang w:val="ro-RO"/>
              </w:rPr>
            </w:pPr>
          </w:p>
        </w:tc>
      </w:tr>
      <w:tr w:rsidR="008F5D55" w:rsidRPr="00647C5B" w14:paraId="002FE194" w14:textId="77777777" w:rsidTr="00054EB8">
        <w:trPr>
          <w:gridAfter w:val="1"/>
          <w:wAfter w:w="10" w:type="dxa"/>
          <w:trHeight w:hRule="exact" w:val="2302"/>
        </w:trPr>
        <w:tc>
          <w:tcPr>
            <w:tcW w:w="4078" w:type="dxa"/>
            <w:gridSpan w:val="5"/>
            <w:tcBorders>
              <w:top w:val="single" w:sz="5" w:space="0" w:color="000000"/>
              <w:left w:val="single" w:sz="5" w:space="0" w:color="000000"/>
              <w:bottom w:val="single" w:sz="5" w:space="0" w:color="000000"/>
              <w:right w:val="single" w:sz="5" w:space="0" w:color="000000"/>
            </w:tcBorders>
          </w:tcPr>
          <w:p w14:paraId="1E808E08" w14:textId="77777777" w:rsidR="008F5D55" w:rsidRPr="00647C5B" w:rsidRDefault="00054EB8">
            <w:pPr>
              <w:spacing w:before="9"/>
              <w:ind w:left="145" w:right="421"/>
              <w:rPr>
                <w:lang w:val="ro-RO"/>
              </w:rPr>
            </w:pPr>
            <w:r w:rsidRPr="00647C5B">
              <w:rPr>
                <w:rFonts w:ascii="Arial" w:eastAsia="Arial" w:hAnsi="Arial" w:cs="Arial"/>
                <w:b/>
                <w:spacing w:val="1"/>
                <w:sz w:val="18"/>
                <w:szCs w:val="18"/>
                <w:lang w:val="ro-RO"/>
              </w:rPr>
              <w:t>c</w:t>
            </w:r>
            <w:r w:rsidRPr="00647C5B">
              <w:rPr>
                <w:rFonts w:ascii="Arial" w:eastAsia="Arial" w:hAnsi="Arial" w:cs="Arial"/>
                <w:b/>
                <w:sz w:val="18"/>
                <w:szCs w:val="18"/>
                <w:lang w:val="ro-RO"/>
              </w:rPr>
              <w:t xml:space="preserve">. </w:t>
            </w:r>
            <w:r w:rsidRPr="00647C5B">
              <w:rPr>
                <w:rFonts w:ascii="Arial" w:eastAsia="Arial" w:hAnsi="Arial" w:cs="Arial"/>
                <w:b/>
                <w:spacing w:val="2"/>
                <w:sz w:val="18"/>
                <w:szCs w:val="18"/>
                <w:lang w:val="ro-RO"/>
              </w:rPr>
              <w:t xml:space="preserve"> </w:t>
            </w:r>
            <w:r w:rsidRPr="00647C5B">
              <w:rPr>
                <w:spacing w:val="1"/>
                <w:lang w:val="ro-RO"/>
              </w:rPr>
              <w:t>p</w:t>
            </w:r>
            <w:r w:rsidRPr="00647C5B">
              <w:rPr>
                <w:lang w:val="ro-RO"/>
              </w:rPr>
              <w:t>a</w:t>
            </w:r>
            <w:r w:rsidRPr="00647C5B">
              <w:rPr>
                <w:spacing w:val="1"/>
                <w:lang w:val="ro-RO"/>
              </w:rPr>
              <w:t>r</w:t>
            </w:r>
            <w:r w:rsidRPr="00647C5B">
              <w:rPr>
                <w:lang w:val="ro-RO"/>
              </w:rPr>
              <w:t>tici</w:t>
            </w:r>
            <w:r w:rsidRPr="00647C5B">
              <w:rPr>
                <w:spacing w:val="1"/>
                <w:lang w:val="ro-RO"/>
              </w:rPr>
              <w:t>p</w:t>
            </w:r>
            <w:r w:rsidRPr="00647C5B">
              <w:rPr>
                <w:lang w:val="ro-RO"/>
              </w:rPr>
              <w:t>a</w:t>
            </w:r>
            <w:r w:rsidRPr="00647C5B">
              <w:rPr>
                <w:spacing w:val="1"/>
                <w:lang w:val="ro-RO"/>
              </w:rPr>
              <w:t>r</w:t>
            </w:r>
            <w:r w:rsidRPr="00647C5B">
              <w:rPr>
                <w:lang w:val="ro-RO"/>
              </w:rPr>
              <w:t>e</w:t>
            </w:r>
            <w:r w:rsidRPr="00647C5B">
              <w:rPr>
                <w:spacing w:val="-11"/>
                <w:lang w:val="ro-RO"/>
              </w:rPr>
              <w:t xml:space="preserve"> </w:t>
            </w:r>
            <w:r w:rsidRPr="00647C5B">
              <w:rPr>
                <w:spacing w:val="-1"/>
                <w:lang w:val="ro-RO"/>
              </w:rPr>
              <w:t>ş</w:t>
            </w:r>
            <w:r w:rsidRPr="00647C5B">
              <w:rPr>
                <w:lang w:val="ro-RO"/>
              </w:rPr>
              <w:t>i</w:t>
            </w:r>
            <w:r w:rsidRPr="00647C5B">
              <w:rPr>
                <w:spacing w:val="-1"/>
                <w:lang w:val="ro-RO"/>
              </w:rPr>
              <w:t xml:space="preserve"> </w:t>
            </w:r>
            <w:r w:rsidRPr="00647C5B">
              <w:rPr>
                <w:spacing w:val="2"/>
                <w:lang w:val="ro-RO"/>
              </w:rPr>
              <w:t>i</w:t>
            </w:r>
            <w:r w:rsidRPr="00647C5B">
              <w:rPr>
                <w:spacing w:val="-4"/>
                <w:lang w:val="ro-RO"/>
              </w:rPr>
              <w:t>m</w:t>
            </w:r>
            <w:r w:rsidRPr="00647C5B">
              <w:rPr>
                <w:spacing w:val="1"/>
                <w:lang w:val="ro-RO"/>
              </w:rPr>
              <w:t>p</w:t>
            </w:r>
            <w:r w:rsidRPr="00647C5B">
              <w:rPr>
                <w:lang w:val="ro-RO"/>
              </w:rPr>
              <w:t>lica</w:t>
            </w:r>
            <w:r w:rsidRPr="00647C5B">
              <w:rPr>
                <w:spacing w:val="1"/>
                <w:lang w:val="ro-RO"/>
              </w:rPr>
              <w:t>r</w:t>
            </w:r>
            <w:r w:rsidRPr="00647C5B">
              <w:rPr>
                <w:lang w:val="ro-RO"/>
              </w:rPr>
              <w:t>e</w:t>
            </w:r>
            <w:r w:rsidRPr="00647C5B">
              <w:rPr>
                <w:spacing w:val="-7"/>
                <w:lang w:val="ro-RO"/>
              </w:rPr>
              <w:t xml:space="preserve"> </w:t>
            </w:r>
            <w:r w:rsidRPr="00647C5B">
              <w:rPr>
                <w:lang w:val="ro-RO"/>
              </w:rPr>
              <w:t>în</w:t>
            </w:r>
            <w:r w:rsidRPr="00647C5B">
              <w:rPr>
                <w:spacing w:val="-3"/>
                <w:lang w:val="ro-RO"/>
              </w:rPr>
              <w:t xml:space="preserve"> </w:t>
            </w:r>
            <w:r w:rsidRPr="00647C5B">
              <w:rPr>
                <w:spacing w:val="3"/>
                <w:lang w:val="ro-RO"/>
              </w:rPr>
              <w:t>a</w:t>
            </w:r>
            <w:r w:rsidRPr="00647C5B">
              <w:rPr>
                <w:lang w:val="ro-RO"/>
              </w:rPr>
              <w:t>cti</w:t>
            </w:r>
            <w:r w:rsidRPr="00647C5B">
              <w:rPr>
                <w:spacing w:val="-1"/>
                <w:lang w:val="ro-RO"/>
              </w:rPr>
              <w:t>v</w:t>
            </w:r>
            <w:r w:rsidRPr="00647C5B">
              <w:rPr>
                <w:lang w:val="ro-RO"/>
              </w:rPr>
              <w:t>itatea c</w:t>
            </w:r>
            <w:r w:rsidRPr="00647C5B">
              <w:rPr>
                <w:spacing w:val="1"/>
                <w:lang w:val="ro-RO"/>
              </w:rPr>
              <w:t>o</w:t>
            </w:r>
            <w:r w:rsidRPr="00647C5B">
              <w:rPr>
                <w:spacing w:val="-1"/>
                <w:lang w:val="ro-RO"/>
              </w:rPr>
              <w:t>m</w:t>
            </w:r>
            <w:r w:rsidRPr="00647C5B">
              <w:rPr>
                <w:lang w:val="ro-RO"/>
              </w:rPr>
              <w:t>i</w:t>
            </w:r>
            <w:r w:rsidRPr="00647C5B">
              <w:rPr>
                <w:spacing w:val="-1"/>
                <w:lang w:val="ro-RO"/>
              </w:rPr>
              <w:t>s</w:t>
            </w:r>
            <w:r w:rsidRPr="00647C5B">
              <w:rPr>
                <w:lang w:val="ro-RO"/>
              </w:rPr>
              <w:t>i</w:t>
            </w:r>
            <w:r w:rsidRPr="00647C5B">
              <w:rPr>
                <w:spacing w:val="2"/>
                <w:lang w:val="ro-RO"/>
              </w:rPr>
              <w:t>i</w:t>
            </w:r>
            <w:r w:rsidRPr="00647C5B">
              <w:rPr>
                <w:lang w:val="ro-RO"/>
              </w:rPr>
              <w:t>l</w:t>
            </w:r>
            <w:r w:rsidRPr="00647C5B">
              <w:rPr>
                <w:spacing w:val="1"/>
                <w:lang w:val="ro-RO"/>
              </w:rPr>
              <w:t>o</w:t>
            </w:r>
            <w:r w:rsidRPr="00647C5B">
              <w:rPr>
                <w:lang w:val="ro-RO"/>
              </w:rPr>
              <w:t>r</w:t>
            </w:r>
            <w:r w:rsidRPr="00647C5B">
              <w:rPr>
                <w:spacing w:val="-7"/>
                <w:lang w:val="ro-RO"/>
              </w:rPr>
              <w:t xml:space="preserve"> </w:t>
            </w:r>
            <w:r w:rsidRPr="00647C5B">
              <w:rPr>
                <w:spacing w:val="-1"/>
                <w:lang w:val="ro-RO"/>
              </w:rPr>
              <w:t>ş</w:t>
            </w:r>
            <w:r w:rsidRPr="00647C5B">
              <w:rPr>
                <w:lang w:val="ro-RO"/>
              </w:rPr>
              <w:t>i</w:t>
            </w:r>
            <w:r w:rsidRPr="00647C5B">
              <w:rPr>
                <w:spacing w:val="-1"/>
                <w:lang w:val="ro-RO"/>
              </w:rPr>
              <w:t xml:space="preserve"> </w:t>
            </w:r>
            <w:r w:rsidRPr="00647C5B">
              <w:rPr>
                <w:spacing w:val="1"/>
                <w:lang w:val="ro-RO"/>
              </w:rPr>
              <w:t>co</w:t>
            </w:r>
            <w:r w:rsidRPr="00647C5B">
              <w:rPr>
                <w:spacing w:val="-1"/>
                <w:lang w:val="ro-RO"/>
              </w:rPr>
              <w:t>ns</w:t>
            </w:r>
            <w:r w:rsidRPr="00647C5B">
              <w:rPr>
                <w:lang w:val="ro-RO"/>
              </w:rPr>
              <w:t>il</w:t>
            </w:r>
            <w:r w:rsidRPr="00647C5B">
              <w:rPr>
                <w:spacing w:val="2"/>
                <w:lang w:val="ro-RO"/>
              </w:rPr>
              <w:t>i</w:t>
            </w:r>
            <w:r w:rsidRPr="00647C5B">
              <w:rPr>
                <w:lang w:val="ro-RO"/>
              </w:rPr>
              <w:t>il</w:t>
            </w:r>
            <w:r w:rsidRPr="00647C5B">
              <w:rPr>
                <w:spacing w:val="1"/>
                <w:lang w:val="ro-RO"/>
              </w:rPr>
              <w:t>o</w:t>
            </w:r>
            <w:r w:rsidRPr="00647C5B">
              <w:rPr>
                <w:lang w:val="ro-RO"/>
              </w:rPr>
              <w:t>r</w:t>
            </w:r>
            <w:r w:rsidRPr="00647C5B">
              <w:rPr>
                <w:spacing w:val="-7"/>
                <w:lang w:val="ro-RO"/>
              </w:rPr>
              <w:t xml:space="preserve"> </w:t>
            </w:r>
            <w:r w:rsidRPr="00647C5B">
              <w:rPr>
                <w:lang w:val="ro-RO"/>
              </w:rPr>
              <w:t>la</w:t>
            </w:r>
            <w:r w:rsidRPr="00647C5B">
              <w:rPr>
                <w:spacing w:val="-1"/>
                <w:lang w:val="ro-RO"/>
              </w:rPr>
              <w:t xml:space="preserve"> n</w:t>
            </w:r>
            <w:r w:rsidRPr="00647C5B">
              <w:rPr>
                <w:lang w:val="ro-RO"/>
              </w:rPr>
              <w:t>i</w:t>
            </w:r>
            <w:r w:rsidRPr="00647C5B">
              <w:rPr>
                <w:spacing w:val="-1"/>
                <w:lang w:val="ro-RO"/>
              </w:rPr>
              <w:t>v</w:t>
            </w:r>
            <w:r w:rsidRPr="00647C5B">
              <w:rPr>
                <w:spacing w:val="3"/>
                <w:lang w:val="ro-RO"/>
              </w:rPr>
              <w:t>e</w:t>
            </w:r>
            <w:r w:rsidRPr="00647C5B">
              <w:rPr>
                <w:lang w:val="ro-RO"/>
              </w:rPr>
              <w:t>l</w:t>
            </w:r>
            <w:r w:rsidRPr="00647C5B">
              <w:rPr>
                <w:spacing w:val="-4"/>
                <w:lang w:val="ro-RO"/>
              </w:rPr>
              <w:t xml:space="preserve"> </w:t>
            </w:r>
            <w:r w:rsidRPr="00647C5B">
              <w:rPr>
                <w:spacing w:val="1"/>
                <w:lang w:val="ro-RO"/>
              </w:rPr>
              <w:t>d</w:t>
            </w:r>
            <w:r w:rsidRPr="00647C5B">
              <w:rPr>
                <w:lang w:val="ro-RO"/>
              </w:rPr>
              <w:t>e</w:t>
            </w:r>
            <w:r w:rsidRPr="00647C5B">
              <w:rPr>
                <w:spacing w:val="-1"/>
                <w:lang w:val="ro-RO"/>
              </w:rPr>
              <w:t xml:space="preserve"> un</w:t>
            </w:r>
            <w:r w:rsidRPr="00647C5B">
              <w:rPr>
                <w:lang w:val="ro-RO"/>
              </w:rPr>
              <w:t>itate/ i</w:t>
            </w:r>
            <w:r w:rsidRPr="00647C5B">
              <w:rPr>
                <w:spacing w:val="-1"/>
                <w:lang w:val="ro-RO"/>
              </w:rPr>
              <w:t>ns</w:t>
            </w:r>
            <w:r w:rsidRPr="00647C5B">
              <w:rPr>
                <w:spacing w:val="2"/>
                <w:lang w:val="ro-RO"/>
              </w:rPr>
              <w:t>t</w:t>
            </w:r>
            <w:r w:rsidRPr="00647C5B">
              <w:rPr>
                <w:lang w:val="ro-RO"/>
              </w:rPr>
              <w:t>it</w:t>
            </w:r>
            <w:r w:rsidRPr="00647C5B">
              <w:rPr>
                <w:spacing w:val="1"/>
                <w:lang w:val="ro-RO"/>
              </w:rPr>
              <w:t>u</w:t>
            </w:r>
            <w:r w:rsidRPr="00647C5B">
              <w:rPr>
                <w:lang w:val="ro-RO"/>
              </w:rPr>
              <w:t>ţie/</w:t>
            </w:r>
            <w:r w:rsidRPr="00647C5B">
              <w:rPr>
                <w:spacing w:val="-8"/>
                <w:lang w:val="ro-RO"/>
              </w:rPr>
              <w:t xml:space="preserve"> </w:t>
            </w:r>
            <w:r w:rsidRPr="00647C5B">
              <w:rPr>
                <w:lang w:val="ro-RO"/>
              </w:rPr>
              <w:t>l</w:t>
            </w:r>
            <w:r w:rsidRPr="00647C5B">
              <w:rPr>
                <w:spacing w:val="1"/>
                <w:lang w:val="ro-RO"/>
              </w:rPr>
              <w:t>o</w:t>
            </w:r>
            <w:r w:rsidRPr="00647C5B">
              <w:rPr>
                <w:lang w:val="ro-RO"/>
              </w:rPr>
              <w:t>c</w:t>
            </w:r>
            <w:r w:rsidRPr="00647C5B">
              <w:rPr>
                <w:spacing w:val="1"/>
                <w:lang w:val="ro-RO"/>
              </w:rPr>
              <w:t>a</w:t>
            </w:r>
            <w:r w:rsidRPr="00647C5B">
              <w:rPr>
                <w:lang w:val="ro-RO"/>
              </w:rPr>
              <w:t>l/</w:t>
            </w:r>
            <w:r w:rsidRPr="00647C5B">
              <w:rPr>
                <w:spacing w:val="-4"/>
                <w:lang w:val="ro-RO"/>
              </w:rPr>
              <w:t xml:space="preserve"> </w:t>
            </w:r>
            <w:r w:rsidRPr="00647C5B">
              <w:rPr>
                <w:spacing w:val="2"/>
                <w:lang w:val="ro-RO"/>
              </w:rPr>
              <w:t>j</w:t>
            </w:r>
            <w:r w:rsidRPr="00647C5B">
              <w:rPr>
                <w:spacing w:val="-1"/>
                <w:lang w:val="ro-RO"/>
              </w:rPr>
              <w:t>u</w:t>
            </w:r>
            <w:r w:rsidRPr="00647C5B">
              <w:rPr>
                <w:spacing w:val="1"/>
                <w:lang w:val="ro-RO"/>
              </w:rPr>
              <w:t>d</w:t>
            </w:r>
            <w:r w:rsidRPr="00647C5B">
              <w:rPr>
                <w:lang w:val="ro-RO"/>
              </w:rPr>
              <w:t>eţe</w:t>
            </w:r>
            <w:r w:rsidRPr="00647C5B">
              <w:rPr>
                <w:spacing w:val="1"/>
                <w:lang w:val="ro-RO"/>
              </w:rPr>
              <w:t>a</w:t>
            </w:r>
            <w:r w:rsidRPr="00647C5B">
              <w:rPr>
                <w:spacing w:val="-1"/>
                <w:lang w:val="ro-RO"/>
              </w:rPr>
              <w:t>n</w:t>
            </w:r>
            <w:r w:rsidRPr="00647C5B">
              <w:rPr>
                <w:lang w:val="ro-RO"/>
              </w:rPr>
              <w:t>/</w:t>
            </w:r>
            <w:r w:rsidRPr="00647C5B">
              <w:rPr>
                <w:spacing w:val="-5"/>
                <w:lang w:val="ro-RO"/>
              </w:rPr>
              <w:t xml:space="preserve"> </w:t>
            </w:r>
            <w:r w:rsidRPr="00647C5B">
              <w:rPr>
                <w:spacing w:val="-1"/>
                <w:lang w:val="ro-RO"/>
              </w:rPr>
              <w:t>n</w:t>
            </w:r>
            <w:r w:rsidRPr="00647C5B">
              <w:rPr>
                <w:lang w:val="ro-RO"/>
              </w:rPr>
              <w:t>aţ</w:t>
            </w:r>
            <w:r w:rsidRPr="00647C5B">
              <w:rPr>
                <w:spacing w:val="2"/>
                <w:lang w:val="ro-RO"/>
              </w:rPr>
              <w:t>i</w:t>
            </w:r>
            <w:r w:rsidRPr="00647C5B">
              <w:rPr>
                <w:spacing w:val="1"/>
                <w:lang w:val="ro-RO"/>
              </w:rPr>
              <w:t>o</w:t>
            </w:r>
            <w:r w:rsidRPr="00647C5B">
              <w:rPr>
                <w:spacing w:val="-1"/>
                <w:lang w:val="ro-RO"/>
              </w:rPr>
              <w:t>n</w:t>
            </w:r>
            <w:r w:rsidRPr="00647C5B">
              <w:rPr>
                <w:lang w:val="ro-RO"/>
              </w:rPr>
              <w:t>al,</w:t>
            </w:r>
            <w:r w:rsidRPr="00647C5B">
              <w:rPr>
                <w:spacing w:val="-6"/>
                <w:lang w:val="ro-RO"/>
              </w:rPr>
              <w:t xml:space="preserve"> </w:t>
            </w:r>
            <w:r w:rsidRPr="00647C5B">
              <w:rPr>
                <w:spacing w:val="1"/>
                <w:lang w:val="ro-RO"/>
              </w:rPr>
              <w:t>pr</w:t>
            </w:r>
            <w:r w:rsidRPr="00647C5B">
              <w:rPr>
                <w:lang w:val="ro-RO"/>
              </w:rPr>
              <w:t>e</w:t>
            </w:r>
            <w:r w:rsidRPr="00647C5B">
              <w:rPr>
                <w:spacing w:val="1"/>
                <w:lang w:val="ro-RO"/>
              </w:rPr>
              <w:t>cu</w:t>
            </w:r>
            <w:r w:rsidRPr="00647C5B">
              <w:rPr>
                <w:lang w:val="ro-RO"/>
              </w:rPr>
              <w:t xml:space="preserve">m </w:t>
            </w:r>
            <w:r w:rsidRPr="00647C5B">
              <w:rPr>
                <w:spacing w:val="-1"/>
                <w:lang w:val="ro-RO"/>
              </w:rPr>
              <w:t>ş</w:t>
            </w:r>
            <w:r w:rsidRPr="00647C5B">
              <w:rPr>
                <w:lang w:val="ro-RO"/>
              </w:rPr>
              <w:t>i/</w:t>
            </w:r>
            <w:r w:rsidRPr="00647C5B">
              <w:rPr>
                <w:spacing w:val="-1"/>
                <w:lang w:val="ro-RO"/>
              </w:rPr>
              <w:t>s</w:t>
            </w:r>
            <w:r w:rsidRPr="00647C5B">
              <w:rPr>
                <w:spacing w:val="3"/>
                <w:lang w:val="ro-RO"/>
              </w:rPr>
              <w:t>a</w:t>
            </w:r>
            <w:r w:rsidRPr="00647C5B">
              <w:rPr>
                <w:lang w:val="ro-RO"/>
              </w:rPr>
              <w:t>u</w:t>
            </w:r>
            <w:r w:rsidRPr="00647C5B">
              <w:rPr>
                <w:spacing w:val="-6"/>
                <w:lang w:val="ro-RO"/>
              </w:rPr>
              <w:t xml:space="preserve"> </w:t>
            </w:r>
            <w:r w:rsidRPr="00647C5B">
              <w:rPr>
                <w:lang w:val="ro-RO"/>
              </w:rPr>
              <w:t>în</w:t>
            </w:r>
            <w:r w:rsidRPr="00647C5B">
              <w:rPr>
                <w:spacing w:val="-3"/>
                <w:lang w:val="ro-RO"/>
              </w:rPr>
              <w:t xml:space="preserve"> </w:t>
            </w:r>
            <w:r w:rsidRPr="00647C5B">
              <w:rPr>
                <w:spacing w:val="1"/>
                <w:lang w:val="ro-RO"/>
              </w:rPr>
              <w:t>r</w:t>
            </w:r>
            <w:r w:rsidRPr="00647C5B">
              <w:rPr>
                <w:lang w:val="ro-RO"/>
              </w:rPr>
              <w:t>e</w:t>
            </w:r>
            <w:r w:rsidRPr="00647C5B">
              <w:rPr>
                <w:spacing w:val="1"/>
                <w:lang w:val="ro-RO"/>
              </w:rPr>
              <w:t>a</w:t>
            </w:r>
            <w:r w:rsidRPr="00647C5B">
              <w:rPr>
                <w:lang w:val="ro-RO"/>
              </w:rPr>
              <w:t>liza</w:t>
            </w:r>
            <w:r w:rsidRPr="00647C5B">
              <w:rPr>
                <w:spacing w:val="1"/>
                <w:lang w:val="ro-RO"/>
              </w:rPr>
              <w:t>r</w:t>
            </w:r>
            <w:r w:rsidRPr="00647C5B">
              <w:rPr>
                <w:lang w:val="ro-RO"/>
              </w:rPr>
              <w:t>ea</w:t>
            </w:r>
            <w:r w:rsidRPr="00647C5B">
              <w:rPr>
                <w:spacing w:val="-7"/>
                <w:lang w:val="ro-RO"/>
              </w:rPr>
              <w:t xml:space="preserve"> </w:t>
            </w:r>
            <w:r w:rsidRPr="00647C5B">
              <w:rPr>
                <w:spacing w:val="1"/>
                <w:lang w:val="ro-RO"/>
              </w:rPr>
              <w:t>d</w:t>
            </w:r>
            <w:r w:rsidRPr="00647C5B">
              <w:rPr>
                <w:lang w:val="ro-RO"/>
              </w:rPr>
              <w:t>e</w:t>
            </w:r>
            <w:r w:rsidRPr="00647C5B">
              <w:rPr>
                <w:spacing w:val="-1"/>
                <w:lang w:val="ro-RO"/>
              </w:rPr>
              <w:t xml:space="preserve"> </w:t>
            </w:r>
            <w:r w:rsidRPr="00647C5B">
              <w:rPr>
                <w:spacing w:val="1"/>
                <w:lang w:val="ro-RO"/>
              </w:rPr>
              <w:t>p</w:t>
            </w:r>
            <w:r w:rsidRPr="00647C5B">
              <w:rPr>
                <w:lang w:val="ro-RO"/>
              </w:rPr>
              <w:t>a</w:t>
            </w:r>
            <w:r w:rsidRPr="00647C5B">
              <w:rPr>
                <w:spacing w:val="1"/>
                <w:lang w:val="ro-RO"/>
              </w:rPr>
              <w:t>r</w:t>
            </w:r>
            <w:r w:rsidRPr="00647C5B">
              <w:rPr>
                <w:lang w:val="ro-RO"/>
              </w:rPr>
              <w:t>te</w:t>
            </w:r>
            <w:r w:rsidRPr="00647C5B">
              <w:rPr>
                <w:spacing w:val="-1"/>
                <w:lang w:val="ro-RO"/>
              </w:rPr>
              <w:t>n</w:t>
            </w:r>
            <w:r w:rsidRPr="00647C5B">
              <w:rPr>
                <w:lang w:val="ro-RO"/>
              </w:rPr>
              <w:t>e</w:t>
            </w:r>
            <w:r w:rsidRPr="00647C5B">
              <w:rPr>
                <w:spacing w:val="1"/>
                <w:lang w:val="ro-RO"/>
              </w:rPr>
              <w:t>r</w:t>
            </w:r>
            <w:r w:rsidRPr="00647C5B">
              <w:rPr>
                <w:lang w:val="ro-RO"/>
              </w:rPr>
              <w:t>iate i</w:t>
            </w:r>
            <w:r w:rsidRPr="00647C5B">
              <w:rPr>
                <w:spacing w:val="-1"/>
                <w:lang w:val="ro-RO"/>
              </w:rPr>
              <w:t>ns</w:t>
            </w:r>
            <w:r w:rsidRPr="00647C5B">
              <w:rPr>
                <w:spacing w:val="2"/>
                <w:lang w:val="ro-RO"/>
              </w:rPr>
              <w:t>t</w:t>
            </w:r>
            <w:r w:rsidRPr="00647C5B">
              <w:rPr>
                <w:lang w:val="ro-RO"/>
              </w:rPr>
              <w:t>it</w:t>
            </w:r>
            <w:r w:rsidRPr="00647C5B">
              <w:rPr>
                <w:spacing w:val="1"/>
                <w:lang w:val="ro-RO"/>
              </w:rPr>
              <w:t>u</w:t>
            </w:r>
            <w:r w:rsidRPr="00647C5B">
              <w:rPr>
                <w:lang w:val="ro-RO"/>
              </w:rPr>
              <w:t>ţi</w:t>
            </w:r>
            <w:r w:rsidRPr="00647C5B">
              <w:rPr>
                <w:spacing w:val="1"/>
                <w:lang w:val="ro-RO"/>
              </w:rPr>
              <w:t>o</w:t>
            </w:r>
            <w:r w:rsidRPr="00647C5B">
              <w:rPr>
                <w:spacing w:val="-1"/>
                <w:lang w:val="ro-RO"/>
              </w:rPr>
              <w:t>n</w:t>
            </w:r>
            <w:r w:rsidRPr="00647C5B">
              <w:rPr>
                <w:lang w:val="ro-RO"/>
              </w:rPr>
              <w:t>ale</w:t>
            </w:r>
            <w:r w:rsidRPr="00647C5B">
              <w:rPr>
                <w:spacing w:val="-9"/>
                <w:lang w:val="ro-RO"/>
              </w:rPr>
              <w:t xml:space="preserve"> </w:t>
            </w:r>
            <w:r w:rsidRPr="00647C5B">
              <w:rPr>
                <w:spacing w:val="2"/>
                <w:lang w:val="ro-RO"/>
              </w:rPr>
              <w:t>î</w:t>
            </w:r>
            <w:r w:rsidRPr="00647C5B">
              <w:rPr>
                <w:lang w:val="ro-RO"/>
              </w:rPr>
              <w:t>n</w:t>
            </w:r>
            <w:r w:rsidRPr="00647C5B">
              <w:rPr>
                <w:spacing w:val="-3"/>
                <w:lang w:val="ro-RO"/>
              </w:rPr>
              <w:t xml:space="preserve"> </w:t>
            </w:r>
            <w:r w:rsidRPr="00647C5B">
              <w:rPr>
                <w:lang w:val="ro-RO"/>
              </w:rPr>
              <w:t>c</w:t>
            </w:r>
            <w:r w:rsidRPr="00647C5B">
              <w:rPr>
                <w:spacing w:val="1"/>
                <w:lang w:val="ro-RO"/>
              </w:rPr>
              <w:t>o</w:t>
            </w:r>
            <w:r w:rsidRPr="00647C5B">
              <w:rPr>
                <w:spacing w:val="-1"/>
                <w:lang w:val="ro-RO"/>
              </w:rPr>
              <w:t>n</w:t>
            </w:r>
            <w:r w:rsidRPr="00647C5B">
              <w:rPr>
                <w:lang w:val="ro-RO"/>
              </w:rPr>
              <w:t>c</w:t>
            </w:r>
            <w:r w:rsidRPr="00647C5B">
              <w:rPr>
                <w:spacing w:val="1"/>
                <w:lang w:val="ro-RO"/>
              </w:rPr>
              <w:t>ord</w:t>
            </w:r>
            <w:r w:rsidRPr="00647C5B">
              <w:rPr>
                <w:lang w:val="ro-RO"/>
              </w:rPr>
              <w:t>a</w:t>
            </w:r>
            <w:r w:rsidRPr="00647C5B">
              <w:rPr>
                <w:spacing w:val="-1"/>
                <w:lang w:val="ro-RO"/>
              </w:rPr>
              <w:t>n</w:t>
            </w:r>
            <w:r w:rsidRPr="00647C5B">
              <w:rPr>
                <w:lang w:val="ro-RO"/>
              </w:rPr>
              <w:t>ţă</w:t>
            </w:r>
            <w:r w:rsidRPr="00647C5B">
              <w:rPr>
                <w:spacing w:val="-10"/>
                <w:lang w:val="ro-RO"/>
              </w:rPr>
              <w:t xml:space="preserve"> </w:t>
            </w:r>
            <w:r w:rsidRPr="00647C5B">
              <w:rPr>
                <w:spacing w:val="3"/>
                <w:lang w:val="ro-RO"/>
              </w:rPr>
              <w:t>c</w:t>
            </w:r>
            <w:r w:rsidRPr="00647C5B">
              <w:rPr>
                <w:lang w:val="ro-RO"/>
              </w:rPr>
              <w:t xml:space="preserve">u </w:t>
            </w:r>
            <w:r w:rsidRPr="00647C5B">
              <w:rPr>
                <w:spacing w:val="-1"/>
                <w:lang w:val="ro-RO"/>
              </w:rPr>
              <w:t>n</w:t>
            </w:r>
            <w:r w:rsidRPr="00647C5B">
              <w:rPr>
                <w:spacing w:val="3"/>
                <w:lang w:val="ro-RO"/>
              </w:rPr>
              <w:t>e</w:t>
            </w:r>
            <w:r w:rsidRPr="00647C5B">
              <w:rPr>
                <w:spacing w:val="-1"/>
                <w:lang w:val="ro-RO"/>
              </w:rPr>
              <w:t>v</w:t>
            </w:r>
            <w:r w:rsidRPr="00647C5B">
              <w:rPr>
                <w:spacing w:val="1"/>
                <w:lang w:val="ro-RO"/>
              </w:rPr>
              <w:t>o</w:t>
            </w:r>
            <w:r w:rsidRPr="00647C5B">
              <w:rPr>
                <w:lang w:val="ro-RO"/>
              </w:rPr>
              <w:t>ile c</w:t>
            </w:r>
            <w:r w:rsidRPr="00647C5B">
              <w:rPr>
                <w:spacing w:val="1"/>
                <w:lang w:val="ro-RO"/>
              </w:rPr>
              <w:t>o</w:t>
            </w:r>
            <w:r w:rsidRPr="00647C5B">
              <w:rPr>
                <w:spacing w:val="-1"/>
                <w:lang w:val="ro-RO"/>
              </w:rPr>
              <w:t>m</w:t>
            </w:r>
            <w:r w:rsidRPr="00647C5B">
              <w:rPr>
                <w:spacing w:val="1"/>
                <w:lang w:val="ro-RO"/>
              </w:rPr>
              <w:t>u</w:t>
            </w:r>
            <w:r w:rsidRPr="00647C5B">
              <w:rPr>
                <w:spacing w:val="-1"/>
                <w:lang w:val="ro-RO"/>
              </w:rPr>
              <w:t>n</w:t>
            </w:r>
            <w:r w:rsidRPr="00647C5B">
              <w:rPr>
                <w:lang w:val="ro-RO"/>
              </w:rPr>
              <w:t>ităţ</w:t>
            </w:r>
            <w:r w:rsidRPr="00647C5B">
              <w:rPr>
                <w:spacing w:val="2"/>
                <w:lang w:val="ro-RO"/>
              </w:rPr>
              <w:t>i</w:t>
            </w:r>
            <w:r w:rsidRPr="00647C5B">
              <w:rPr>
                <w:lang w:val="ro-RO"/>
              </w:rPr>
              <w:t>i</w:t>
            </w:r>
            <w:r w:rsidRPr="00647C5B">
              <w:rPr>
                <w:spacing w:val="-9"/>
                <w:lang w:val="ro-RO"/>
              </w:rPr>
              <w:t xml:space="preserve"> </w:t>
            </w:r>
            <w:r w:rsidRPr="00647C5B">
              <w:rPr>
                <w:lang w:val="ro-RO"/>
              </w:rPr>
              <w:t>şc</w:t>
            </w:r>
            <w:r w:rsidRPr="00647C5B">
              <w:rPr>
                <w:spacing w:val="1"/>
                <w:lang w:val="ro-RO"/>
              </w:rPr>
              <w:t>o</w:t>
            </w:r>
            <w:r w:rsidRPr="00647C5B">
              <w:rPr>
                <w:lang w:val="ro-RO"/>
              </w:rPr>
              <w:t>la</w:t>
            </w:r>
            <w:r w:rsidRPr="00647C5B">
              <w:rPr>
                <w:spacing w:val="1"/>
                <w:lang w:val="ro-RO"/>
              </w:rPr>
              <w:t>r</w:t>
            </w:r>
            <w:r w:rsidRPr="00647C5B">
              <w:rPr>
                <w:lang w:val="ro-RO"/>
              </w:rPr>
              <w:t>e</w:t>
            </w:r>
            <w:r w:rsidRPr="00647C5B">
              <w:rPr>
                <w:spacing w:val="-5"/>
                <w:lang w:val="ro-RO"/>
              </w:rPr>
              <w:t xml:space="preserve"> </w:t>
            </w:r>
            <w:r w:rsidRPr="00647C5B">
              <w:rPr>
                <w:spacing w:val="-1"/>
                <w:lang w:val="ro-RO"/>
              </w:rPr>
              <w:t>ş</w:t>
            </w:r>
            <w:r w:rsidRPr="00647C5B">
              <w:rPr>
                <w:lang w:val="ro-RO"/>
              </w:rPr>
              <w:t>i</w:t>
            </w:r>
            <w:r w:rsidRPr="00647C5B">
              <w:rPr>
                <w:spacing w:val="-1"/>
                <w:lang w:val="ro-RO"/>
              </w:rPr>
              <w:t xml:space="preserve"> </w:t>
            </w:r>
            <w:r w:rsidRPr="00647C5B">
              <w:rPr>
                <w:spacing w:val="1"/>
                <w:lang w:val="ro-RO"/>
              </w:rPr>
              <w:t>c</w:t>
            </w:r>
            <w:r w:rsidRPr="00647C5B">
              <w:rPr>
                <w:lang w:val="ro-RO"/>
              </w:rPr>
              <w:t>u</w:t>
            </w:r>
            <w:r w:rsidRPr="00647C5B">
              <w:rPr>
                <w:spacing w:val="-3"/>
                <w:lang w:val="ro-RO"/>
              </w:rPr>
              <w:t xml:space="preserve"> </w:t>
            </w:r>
            <w:r w:rsidRPr="00647C5B">
              <w:rPr>
                <w:lang w:val="ro-RO"/>
              </w:rPr>
              <w:t>ţ</w:t>
            </w:r>
            <w:r w:rsidRPr="00647C5B">
              <w:rPr>
                <w:spacing w:val="2"/>
                <w:lang w:val="ro-RO"/>
              </w:rPr>
              <w:t>i</w:t>
            </w:r>
            <w:r w:rsidRPr="00647C5B">
              <w:rPr>
                <w:spacing w:val="-1"/>
                <w:lang w:val="ro-RO"/>
              </w:rPr>
              <w:t>n</w:t>
            </w:r>
            <w:r w:rsidRPr="00647C5B">
              <w:rPr>
                <w:lang w:val="ro-RO"/>
              </w:rPr>
              <w:t>te</w:t>
            </w:r>
            <w:r w:rsidRPr="00647C5B">
              <w:rPr>
                <w:spacing w:val="2"/>
                <w:lang w:val="ro-RO"/>
              </w:rPr>
              <w:t>l</w:t>
            </w:r>
            <w:r w:rsidRPr="00647C5B">
              <w:rPr>
                <w:lang w:val="ro-RO"/>
              </w:rPr>
              <w:t>e</w:t>
            </w:r>
            <w:r w:rsidRPr="00647C5B">
              <w:rPr>
                <w:spacing w:val="-4"/>
                <w:lang w:val="ro-RO"/>
              </w:rPr>
              <w:t xml:space="preserve"> </w:t>
            </w:r>
            <w:r w:rsidRPr="00647C5B">
              <w:rPr>
                <w:spacing w:val="-1"/>
                <w:lang w:val="ro-RO"/>
              </w:rPr>
              <w:t>s</w:t>
            </w:r>
            <w:r w:rsidRPr="00647C5B">
              <w:rPr>
                <w:lang w:val="ro-RO"/>
              </w:rPr>
              <w:t>ta</w:t>
            </w:r>
            <w:r w:rsidRPr="00647C5B">
              <w:rPr>
                <w:spacing w:val="1"/>
                <w:lang w:val="ro-RO"/>
              </w:rPr>
              <w:t>b</w:t>
            </w:r>
            <w:r w:rsidRPr="00647C5B">
              <w:rPr>
                <w:lang w:val="ro-RO"/>
              </w:rPr>
              <w:t>ili</w:t>
            </w:r>
            <w:r w:rsidRPr="00647C5B">
              <w:rPr>
                <w:spacing w:val="-1"/>
                <w:lang w:val="ro-RO"/>
              </w:rPr>
              <w:t>t</w:t>
            </w:r>
            <w:r w:rsidRPr="00647C5B">
              <w:rPr>
                <w:lang w:val="ro-RO"/>
              </w:rPr>
              <w:t>e,</w:t>
            </w:r>
            <w:r w:rsidRPr="00647C5B">
              <w:rPr>
                <w:spacing w:val="-6"/>
                <w:lang w:val="ro-RO"/>
              </w:rPr>
              <w:t xml:space="preserve"> </w:t>
            </w:r>
            <w:r w:rsidRPr="00647C5B">
              <w:rPr>
                <w:lang w:val="ro-RO"/>
              </w:rPr>
              <w:t>cu e</w:t>
            </w:r>
            <w:r w:rsidRPr="00647C5B">
              <w:rPr>
                <w:spacing w:val="-1"/>
                <w:lang w:val="ro-RO"/>
              </w:rPr>
              <w:t>f</w:t>
            </w:r>
            <w:r w:rsidRPr="00647C5B">
              <w:rPr>
                <w:lang w:val="ro-RO"/>
              </w:rPr>
              <w:t>e</w:t>
            </w:r>
            <w:r w:rsidRPr="00647C5B">
              <w:rPr>
                <w:spacing w:val="1"/>
                <w:lang w:val="ro-RO"/>
              </w:rPr>
              <w:t>c</w:t>
            </w:r>
            <w:r w:rsidRPr="00647C5B">
              <w:rPr>
                <w:lang w:val="ro-RO"/>
              </w:rPr>
              <w:t>te</w:t>
            </w:r>
            <w:r w:rsidRPr="00647C5B">
              <w:rPr>
                <w:spacing w:val="-5"/>
                <w:lang w:val="ro-RO"/>
              </w:rPr>
              <w:t xml:space="preserve"> </w:t>
            </w:r>
            <w:r w:rsidRPr="00647C5B">
              <w:rPr>
                <w:spacing w:val="1"/>
                <w:lang w:val="ro-RO"/>
              </w:rPr>
              <w:t>po</w:t>
            </w:r>
            <w:r w:rsidRPr="00647C5B">
              <w:rPr>
                <w:lang w:val="ro-RO"/>
              </w:rPr>
              <w:t>ziti</w:t>
            </w:r>
            <w:r w:rsidRPr="00647C5B">
              <w:rPr>
                <w:spacing w:val="-1"/>
                <w:lang w:val="ro-RO"/>
              </w:rPr>
              <w:t>v</w:t>
            </w:r>
            <w:r w:rsidRPr="00647C5B">
              <w:rPr>
                <w:lang w:val="ro-RO"/>
              </w:rPr>
              <w:t>e</w:t>
            </w:r>
            <w:r w:rsidRPr="00647C5B">
              <w:rPr>
                <w:spacing w:val="-5"/>
                <w:lang w:val="ro-RO"/>
              </w:rPr>
              <w:t xml:space="preserve"> </w:t>
            </w:r>
            <w:r w:rsidRPr="00647C5B">
              <w:rPr>
                <w:spacing w:val="2"/>
                <w:lang w:val="ro-RO"/>
              </w:rPr>
              <w:t>î</w:t>
            </w:r>
            <w:r w:rsidRPr="00647C5B">
              <w:rPr>
                <w:lang w:val="ro-RO"/>
              </w:rPr>
              <w:t>n</w:t>
            </w:r>
            <w:r w:rsidRPr="00647C5B">
              <w:rPr>
                <w:spacing w:val="-3"/>
                <w:lang w:val="ro-RO"/>
              </w:rPr>
              <w:t xml:space="preserve"> </w:t>
            </w:r>
            <w:r w:rsidRPr="00647C5B">
              <w:rPr>
                <w:spacing w:val="1"/>
                <w:lang w:val="ro-RO"/>
              </w:rPr>
              <w:t>d</w:t>
            </w:r>
            <w:r w:rsidRPr="00647C5B">
              <w:rPr>
                <w:spacing w:val="3"/>
                <w:lang w:val="ro-RO"/>
              </w:rPr>
              <w:t>o</w:t>
            </w:r>
            <w:r w:rsidRPr="00647C5B">
              <w:rPr>
                <w:spacing w:val="-4"/>
                <w:lang w:val="ro-RO"/>
              </w:rPr>
              <w:t>m</w:t>
            </w:r>
            <w:r w:rsidRPr="00647C5B">
              <w:rPr>
                <w:lang w:val="ro-RO"/>
              </w:rPr>
              <w:t>e</w:t>
            </w:r>
            <w:r w:rsidRPr="00647C5B">
              <w:rPr>
                <w:spacing w:val="1"/>
                <w:lang w:val="ro-RO"/>
              </w:rPr>
              <w:t>n</w:t>
            </w:r>
            <w:r w:rsidRPr="00647C5B">
              <w:rPr>
                <w:lang w:val="ro-RO"/>
              </w:rPr>
              <w:t>i</w:t>
            </w:r>
            <w:r w:rsidRPr="00647C5B">
              <w:rPr>
                <w:spacing w:val="-1"/>
                <w:lang w:val="ro-RO"/>
              </w:rPr>
              <w:t>u</w:t>
            </w:r>
            <w:r w:rsidRPr="00647C5B">
              <w:rPr>
                <w:lang w:val="ro-RO"/>
              </w:rPr>
              <w:t>l</w:t>
            </w:r>
          </w:p>
          <w:p w14:paraId="44D58992" w14:textId="77777777" w:rsidR="008F5D55" w:rsidRPr="00647C5B" w:rsidRDefault="00054EB8">
            <w:pPr>
              <w:spacing w:before="6" w:line="204" w:lineRule="auto"/>
              <w:ind w:left="145" w:right="1339"/>
              <w:rPr>
                <w:lang w:val="ro-RO"/>
              </w:rPr>
            </w:pPr>
            <w:r w:rsidRPr="00647C5B">
              <w:rPr>
                <w:lang w:val="ro-RO"/>
              </w:rPr>
              <w:t>i</w:t>
            </w:r>
            <w:r w:rsidRPr="00647C5B">
              <w:rPr>
                <w:spacing w:val="-1"/>
                <w:lang w:val="ro-RO"/>
              </w:rPr>
              <w:t>n</w:t>
            </w:r>
            <w:r w:rsidRPr="00647C5B">
              <w:rPr>
                <w:lang w:val="ro-RO"/>
              </w:rPr>
              <w:t>c</w:t>
            </w:r>
            <w:r w:rsidRPr="00647C5B">
              <w:rPr>
                <w:spacing w:val="2"/>
                <w:lang w:val="ro-RO"/>
              </w:rPr>
              <w:t>l</w:t>
            </w:r>
            <w:r w:rsidRPr="00647C5B">
              <w:rPr>
                <w:spacing w:val="-1"/>
                <w:lang w:val="ro-RO"/>
              </w:rPr>
              <w:t>u</w:t>
            </w:r>
            <w:r w:rsidRPr="00647C5B">
              <w:rPr>
                <w:lang w:val="ro-RO"/>
              </w:rPr>
              <w:t>zi</w:t>
            </w:r>
            <w:r w:rsidRPr="00647C5B">
              <w:rPr>
                <w:spacing w:val="1"/>
                <w:lang w:val="ro-RO"/>
              </w:rPr>
              <w:t>u</w:t>
            </w:r>
            <w:r w:rsidRPr="00647C5B">
              <w:rPr>
                <w:spacing w:val="-1"/>
                <w:lang w:val="ro-RO"/>
              </w:rPr>
              <w:t>n</w:t>
            </w:r>
            <w:r w:rsidRPr="00647C5B">
              <w:rPr>
                <w:lang w:val="ro-RO"/>
              </w:rPr>
              <w:t>ii</w:t>
            </w:r>
            <w:r w:rsidRPr="00647C5B">
              <w:rPr>
                <w:spacing w:val="-7"/>
                <w:lang w:val="ro-RO"/>
              </w:rPr>
              <w:t xml:space="preserve"> </w:t>
            </w:r>
            <w:r w:rsidRPr="00647C5B">
              <w:rPr>
                <w:spacing w:val="-1"/>
                <w:lang w:val="ro-RO"/>
              </w:rPr>
              <w:t>s</w:t>
            </w:r>
            <w:r w:rsidRPr="00647C5B">
              <w:rPr>
                <w:spacing w:val="1"/>
                <w:lang w:val="ro-RO"/>
              </w:rPr>
              <w:t>o</w:t>
            </w:r>
            <w:r w:rsidRPr="00647C5B">
              <w:rPr>
                <w:lang w:val="ro-RO"/>
              </w:rPr>
              <w:t>ciale</w:t>
            </w:r>
            <w:r w:rsidRPr="00647C5B">
              <w:rPr>
                <w:spacing w:val="-5"/>
                <w:lang w:val="ro-RO"/>
              </w:rPr>
              <w:t xml:space="preserve"> </w:t>
            </w:r>
            <w:r w:rsidRPr="00647C5B">
              <w:rPr>
                <w:spacing w:val="-1"/>
                <w:lang w:val="ro-RO"/>
              </w:rPr>
              <w:t>ş</w:t>
            </w:r>
            <w:r w:rsidRPr="00647C5B">
              <w:rPr>
                <w:lang w:val="ro-RO"/>
              </w:rPr>
              <w:t>i</w:t>
            </w:r>
            <w:r w:rsidRPr="00647C5B">
              <w:rPr>
                <w:spacing w:val="-1"/>
                <w:lang w:val="ro-RO"/>
              </w:rPr>
              <w:t xml:space="preserve"> </w:t>
            </w:r>
            <w:r w:rsidRPr="00647C5B">
              <w:rPr>
                <w:spacing w:val="1"/>
                <w:lang w:val="ro-RO"/>
              </w:rPr>
              <w:t>d</w:t>
            </w:r>
            <w:r w:rsidRPr="00647C5B">
              <w:rPr>
                <w:lang w:val="ro-RO"/>
              </w:rPr>
              <w:t>e</w:t>
            </w:r>
            <w:r w:rsidRPr="00647C5B">
              <w:rPr>
                <w:spacing w:val="1"/>
                <w:lang w:val="ro-RO"/>
              </w:rPr>
              <w:t>z</w:t>
            </w:r>
            <w:r w:rsidRPr="00647C5B">
              <w:rPr>
                <w:spacing w:val="-1"/>
                <w:lang w:val="ro-RO"/>
              </w:rPr>
              <w:t>v</w:t>
            </w:r>
            <w:r w:rsidRPr="00647C5B">
              <w:rPr>
                <w:spacing w:val="1"/>
                <w:lang w:val="ro-RO"/>
              </w:rPr>
              <w:t>o</w:t>
            </w:r>
            <w:r w:rsidRPr="00647C5B">
              <w:rPr>
                <w:lang w:val="ro-RO"/>
              </w:rPr>
              <w:t>ltă</w:t>
            </w:r>
            <w:r w:rsidRPr="00647C5B">
              <w:rPr>
                <w:spacing w:val="3"/>
                <w:lang w:val="ro-RO"/>
              </w:rPr>
              <w:t>r</w:t>
            </w:r>
            <w:r w:rsidRPr="00647C5B">
              <w:rPr>
                <w:lang w:val="ro-RO"/>
              </w:rPr>
              <w:t xml:space="preserve">ii </w:t>
            </w:r>
            <w:r w:rsidRPr="00647C5B">
              <w:rPr>
                <w:spacing w:val="1"/>
                <w:lang w:val="ro-RO"/>
              </w:rPr>
              <w:t>d</w:t>
            </w:r>
            <w:r w:rsidRPr="00647C5B">
              <w:rPr>
                <w:spacing w:val="-1"/>
                <w:lang w:val="ro-RO"/>
              </w:rPr>
              <w:t>u</w:t>
            </w:r>
            <w:r w:rsidRPr="00647C5B">
              <w:rPr>
                <w:spacing w:val="1"/>
                <w:lang w:val="ro-RO"/>
              </w:rPr>
              <w:t>r</w:t>
            </w:r>
            <w:r w:rsidRPr="00647C5B">
              <w:rPr>
                <w:lang w:val="ro-RO"/>
              </w:rPr>
              <w:t>a</w:t>
            </w:r>
            <w:r w:rsidRPr="00647C5B">
              <w:rPr>
                <w:spacing w:val="1"/>
                <w:lang w:val="ro-RO"/>
              </w:rPr>
              <w:t>b</w:t>
            </w:r>
            <w:r w:rsidRPr="00647C5B">
              <w:rPr>
                <w:lang w:val="ro-RO"/>
              </w:rPr>
              <w:t>ile,</w:t>
            </w:r>
            <w:r w:rsidRPr="00647C5B">
              <w:rPr>
                <w:spacing w:val="-6"/>
                <w:lang w:val="ro-RO"/>
              </w:rPr>
              <w:t xml:space="preserve"> </w:t>
            </w:r>
            <w:r w:rsidRPr="00647C5B">
              <w:rPr>
                <w:lang w:val="ro-RO"/>
              </w:rPr>
              <w:t>i</w:t>
            </w:r>
            <w:r w:rsidRPr="00647C5B">
              <w:rPr>
                <w:spacing w:val="-1"/>
                <w:lang w:val="ro-RO"/>
              </w:rPr>
              <w:t>n</w:t>
            </w:r>
            <w:r w:rsidRPr="00647C5B">
              <w:rPr>
                <w:lang w:val="ro-RO"/>
              </w:rPr>
              <w:t>cl</w:t>
            </w:r>
            <w:r w:rsidRPr="00647C5B">
              <w:rPr>
                <w:spacing w:val="1"/>
                <w:lang w:val="ro-RO"/>
              </w:rPr>
              <w:t>u</w:t>
            </w:r>
            <w:r w:rsidRPr="00647C5B">
              <w:rPr>
                <w:spacing w:val="-1"/>
                <w:lang w:val="ro-RO"/>
              </w:rPr>
              <w:t>s</w:t>
            </w:r>
            <w:r w:rsidRPr="00647C5B">
              <w:rPr>
                <w:spacing w:val="2"/>
                <w:lang w:val="ro-RO"/>
              </w:rPr>
              <w:t>i</w:t>
            </w:r>
            <w:r w:rsidRPr="00647C5B">
              <w:rPr>
                <w:lang w:val="ro-RO"/>
              </w:rPr>
              <w:t>v</w:t>
            </w:r>
            <w:r w:rsidRPr="00647C5B">
              <w:rPr>
                <w:spacing w:val="-7"/>
                <w:lang w:val="ro-RO"/>
              </w:rPr>
              <w:t xml:space="preserve"> </w:t>
            </w:r>
            <w:r w:rsidRPr="00647C5B">
              <w:rPr>
                <w:lang w:val="ro-RO"/>
              </w:rPr>
              <w:t>în</w:t>
            </w:r>
            <w:r w:rsidRPr="00647C5B">
              <w:rPr>
                <w:spacing w:val="-3"/>
                <w:lang w:val="ro-RO"/>
              </w:rPr>
              <w:t xml:space="preserve"> </w:t>
            </w:r>
            <w:r w:rsidRPr="00647C5B">
              <w:rPr>
                <w:lang w:val="ro-RO"/>
              </w:rPr>
              <w:t>c</w:t>
            </w:r>
            <w:r w:rsidRPr="00647C5B">
              <w:rPr>
                <w:spacing w:val="1"/>
                <w:lang w:val="ro-RO"/>
              </w:rPr>
              <w:t>a</w:t>
            </w:r>
            <w:r w:rsidRPr="00647C5B">
              <w:rPr>
                <w:lang w:val="ro-RO"/>
              </w:rPr>
              <w:t>l</w:t>
            </w:r>
            <w:r w:rsidRPr="00647C5B">
              <w:rPr>
                <w:spacing w:val="2"/>
                <w:lang w:val="ro-RO"/>
              </w:rPr>
              <w:t>i</w:t>
            </w:r>
            <w:r w:rsidRPr="00647C5B">
              <w:rPr>
                <w:lang w:val="ro-RO"/>
              </w:rPr>
              <w:t>tate</w:t>
            </w:r>
            <w:r w:rsidRPr="00647C5B">
              <w:rPr>
                <w:spacing w:val="-5"/>
                <w:lang w:val="ro-RO"/>
              </w:rPr>
              <w:t xml:space="preserve"> </w:t>
            </w:r>
            <w:r w:rsidRPr="00647C5B">
              <w:rPr>
                <w:spacing w:val="1"/>
                <w:lang w:val="ro-RO"/>
              </w:rPr>
              <w:t>d</w:t>
            </w:r>
            <w:r w:rsidRPr="00647C5B">
              <w:rPr>
                <w:lang w:val="ro-RO"/>
              </w:rPr>
              <w:t xml:space="preserve">e </w:t>
            </w:r>
            <w:r w:rsidRPr="00647C5B">
              <w:rPr>
                <w:spacing w:val="1"/>
                <w:lang w:val="ro-RO"/>
              </w:rPr>
              <w:t>ob</w:t>
            </w:r>
            <w:r w:rsidRPr="00647C5B">
              <w:rPr>
                <w:spacing w:val="-1"/>
                <w:lang w:val="ro-RO"/>
              </w:rPr>
              <w:t>s</w:t>
            </w:r>
            <w:r w:rsidRPr="00647C5B">
              <w:rPr>
                <w:lang w:val="ro-RO"/>
              </w:rPr>
              <w:t>e</w:t>
            </w:r>
            <w:r w:rsidRPr="00647C5B">
              <w:rPr>
                <w:spacing w:val="1"/>
                <w:lang w:val="ro-RO"/>
              </w:rPr>
              <w:t>r</w:t>
            </w:r>
            <w:r w:rsidRPr="00647C5B">
              <w:rPr>
                <w:spacing w:val="-1"/>
                <w:lang w:val="ro-RO"/>
              </w:rPr>
              <w:t>v</w:t>
            </w:r>
            <w:r w:rsidRPr="00647C5B">
              <w:rPr>
                <w:lang w:val="ro-RO"/>
              </w:rPr>
              <w:t>at</w:t>
            </w:r>
            <w:r w:rsidRPr="00647C5B">
              <w:rPr>
                <w:spacing w:val="1"/>
                <w:lang w:val="ro-RO"/>
              </w:rPr>
              <w:t>o</w:t>
            </w:r>
            <w:r w:rsidRPr="00647C5B">
              <w:rPr>
                <w:lang w:val="ro-RO"/>
              </w:rPr>
              <w:t>r</w:t>
            </w:r>
          </w:p>
        </w:tc>
        <w:tc>
          <w:tcPr>
            <w:tcW w:w="994" w:type="dxa"/>
            <w:gridSpan w:val="2"/>
            <w:vMerge/>
            <w:tcBorders>
              <w:left w:val="single" w:sz="5" w:space="0" w:color="000000"/>
              <w:bottom w:val="single" w:sz="5" w:space="0" w:color="000000"/>
              <w:right w:val="single" w:sz="5" w:space="0" w:color="000000"/>
            </w:tcBorders>
          </w:tcPr>
          <w:p w14:paraId="4F0B7683" w14:textId="77777777" w:rsidR="008F5D55" w:rsidRPr="00647C5B" w:rsidRDefault="008F5D55">
            <w:pPr>
              <w:rPr>
                <w:lang w:val="ro-RO"/>
              </w:rPr>
            </w:pPr>
          </w:p>
        </w:tc>
        <w:tc>
          <w:tcPr>
            <w:tcW w:w="850" w:type="dxa"/>
            <w:gridSpan w:val="2"/>
            <w:tcBorders>
              <w:top w:val="single" w:sz="5" w:space="0" w:color="000000"/>
              <w:left w:val="single" w:sz="5" w:space="0" w:color="000000"/>
              <w:bottom w:val="single" w:sz="5" w:space="0" w:color="000000"/>
              <w:right w:val="single" w:sz="5" w:space="0" w:color="000000"/>
            </w:tcBorders>
            <w:shd w:val="clear" w:color="auto" w:fill="BEBEBE"/>
          </w:tcPr>
          <w:p w14:paraId="05CE5C94" w14:textId="77777777" w:rsidR="008F5D55" w:rsidRPr="00647C5B" w:rsidRDefault="00054EB8">
            <w:pPr>
              <w:ind w:left="292" w:right="292"/>
              <w:jc w:val="center"/>
              <w:rPr>
                <w:sz w:val="18"/>
                <w:szCs w:val="18"/>
                <w:lang w:val="ro-RO"/>
              </w:rPr>
            </w:pPr>
            <w:r w:rsidRPr="00647C5B">
              <w:rPr>
                <w:b/>
                <w:spacing w:val="1"/>
                <w:sz w:val="18"/>
                <w:szCs w:val="18"/>
                <w:lang w:val="ro-RO"/>
              </w:rPr>
              <w:t>17</w:t>
            </w:r>
          </w:p>
        </w:tc>
        <w:tc>
          <w:tcPr>
            <w:tcW w:w="991" w:type="dxa"/>
            <w:gridSpan w:val="2"/>
            <w:tcBorders>
              <w:top w:val="single" w:sz="5" w:space="0" w:color="000000"/>
              <w:left w:val="single" w:sz="5" w:space="0" w:color="000000"/>
              <w:bottom w:val="single" w:sz="5" w:space="0" w:color="000000"/>
              <w:right w:val="single" w:sz="5" w:space="0" w:color="000000"/>
            </w:tcBorders>
          </w:tcPr>
          <w:p w14:paraId="58C25D33" w14:textId="77777777" w:rsidR="008F5D55" w:rsidRPr="00647C5B" w:rsidRDefault="008F5D55">
            <w:pPr>
              <w:spacing w:before="4" w:line="180" w:lineRule="exact"/>
              <w:rPr>
                <w:sz w:val="18"/>
                <w:szCs w:val="18"/>
                <w:lang w:val="ro-RO"/>
              </w:rPr>
            </w:pPr>
          </w:p>
          <w:p w14:paraId="337E59A6" w14:textId="77777777" w:rsidR="008F5D55" w:rsidRPr="00647C5B" w:rsidRDefault="008F5D55">
            <w:pPr>
              <w:spacing w:line="200" w:lineRule="exact"/>
              <w:rPr>
                <w:lang w:val="ro-RO"/>
              </w:rPr>
            </w:pPr>
          </w:p>
          <w:p w14:paraId="11421345" w14:textId="77777777" w:rsidR="008F5D55" w:rsidRPr="00647C5B" w:rsidRDefault="008F5D55">
            <w:pPr>
              <w:spacing w:line="200" w:lineRule="exact"/>
              <w:rPr>
                <w:lang w:val="ro-RO"/>
              </w:rPr>
            </w:pPr>
          </w:p>
          <w:p w14:paraId="2EE9E900" w14:textId="77777777" w:rsidR="008F5D55" w:rsidRPr="00647C5B" w:rsidRDefault="00054EB8">
            <w:pPr>
              <w:ind w:left="79" w:right="81"/>
              <w:jc w:val="center"/>
              <w:rPr>
                <w:sz w:val="18"/>
                <w:szCs w:val="18"/>
                <w:lang w:val="ro-RO"/>
              </w:rPr>
            </w:pPr>
            <w:r w:rsidRPr="00647C5B">
              <w:rPr>
                <w:spacing w:val="1"/>
                <w:sz w:val="18"/>
                <w:szCs w:val="18"/>
                <w:lang w:val="ro-RO"/>
              </w:rPr>
              <w:t>1</w:t>
            </w:r>
            <w:r w:rsidRPr="00647C5B">
              <w:rPr>
                <w:sz w:val="18"/>
                <w:szCs w:val="18"/>
                <w:lang w:val="ro-RO"/>
              </w:rPr>
              <w:t>/</w:t>
            </w:r>
            <w:r w:rsidRPr="00647C5B">
              <w:rPr>
                <w:spacing w:val="1"/>
                <w:sz w:val="18"/>
                <w:szCs w:val="18"/>
                <w:lang w:val="ro-RO"/>
              </w:rPr>
              <w:t>1</w:t>
            </w:r>
            <w:r w:rsidRPr="00647C5B">
              <w:rPr>
                <w:spacing w:val="-2"/>
                <w:sz w:val="18"/>
                <w:szCs w:val="18"/>
                <w:lang w:val="ro-RO"/>
              </w:rPr>
              <w:t>,</w:t>
            </w:r>
            <w:r w:rsidRPr="00647C5B">
              <w:rPr>
                <w:spacing w:val="1"/>
                <w:sz w:val="18"/>
                <w:szCs w:val="18"/>
                <w:lang w:val="ro-RO"/>
              </w:rPr>
              <w:t>5</w:t>
            </w:r>
            <w:r w:rsidRPr="00647C5B">
              <w:rPr>
                <w:spacing w:val="-2"/>
                <w:sz w:val="18"/>
                <w:szCs w:val="18"/>
                <w:lang w:val="ro-RO"/>
              </w:rPr>
              <w:t>/</w:t>
            </w:r>
            <w:r w:rsidRPr="00647C5B">
              <w:rPr>
                <w:spacing w:val="1"/>
                <w:sz w:val="18"/>
                <w:szCs w:val="18"/>
                <w:lang w:val="ro-RO"/>
              </w:rPr>
              <w:t>2</w:t>
            </w:r>
            <w:r w:rsidRPr="00647C5B">
              <w:rPr>
                <w:sz w:val="18"/>
                <w:szCs w:val="18"/>
                <w:lang w:val="ro-RO"/>
              </w:rPr>
              <w:t>/</w:t>
            </w:r>
            <w:r w:rsidRPr="00647C5B">
              <w:rPr>
                <w:spacing w:val="-1"/>
                <w:sz w:val="18"/>
                <w:szCs w:val="18"/>
                <w:lang w:val="ro-RO"/>
              </w:rPr>
              <w:t>3</w:t>
            </w:r>
            <w:r w:rsidRPr="00647C5B">
              <w:rPr>
                <w:sz w:val="18"/>
                <w:szCs w:val="18"/>
                <w:lang w:val="ro-RO"/>
              </w:rPr>
              <w:t>p</w:t>
            </w:r>
          </w:p>
          <w:p w14:paraId="5E9C81E9" w14:textId="77777777" w:rsidR="008F5D55" w:rsidRPr="00647C5B" w:rsidRDefault="00054EB8">
            <w:pPr>
              <w:spacing w:line="200" w:lineRule="exact"/>
              <w:ind w:left="129" w:right="131"/>
              <w:jc w:val="center"/>
              <w:rPr>
                <w:sz w:val="18"/>
                <w:szCs w:val="18"/>
                <w:lang w:val="ro-RO"/>
              </w:rPr>
            </w:pPr>
            <w:r w:rsidRPr="00647C5B">
              <w:rPr>
                <w:sz w:val="18"/>
                <w:szCs w:val="18"/>
                <w:lang w:val="ro-RO"/>
              </w:rPr>
              <w:t>/</w:t>
            </w:r>
            <w:r w:rsidRPr="00647C5B">
              <w:rPr>
                <w:spacing w:val="1"/>
                <w:sz w:val="18"/>
                <w:szCs w:val="18"/>
                <w:lang w:val="ro-RO"/>
              </w:rPr>
              <w:t xml:space="preserve"> </w:t>
            </w:r>
            <w:r w:rsidRPr="00647C5B">
              <w:rPr>
                <w:spacing w:val="-1"/>
                <w:sz w:val="18"/>
                <w:szCs w:val="18"/>
                <w:lang w:val="ro-RO"/>
              </w:rPr>
              <w:t>c</w:t>
            </w:r>
            <w:r w:rsidRPr="00647C5B">
              <w:rPr>
                <w:spacing w:val="1"/>
                <w:sz w:val="18"/>
                <w:szCs w:val="18"/>
                <w:lang w:val="ro-RO"/>
              </w:rPr>
              <w:t>o</w:t>
            </w:r>
            <w:r w:rsidRPr="00647C5B">
              <w:rPr>
                <w:spacing w:val="-3"/>
                <w:sz w:val="18"/>
                <w:szCs w:val="18"/>
                <w:lang w:val="ro-RO"/>
              </w:rPr>
              <w:t>m</w:t>
            </w:r>
            <w:r w:rsidRPr="00647C5B">
              <w:rPr>
                <w:sz w:val="18"/>
                <w:szCs w:val="18"/>
                <w:lang w:val="ro-RO"/>
              </w:rPr>
              <w:t>isie</w:t>
            </w:r>
          </w:p>
          <w:p w14:paraId="3530AA7A" w14:textId="77777777" w:rsidR="008F5D55" w:rsidRPr="00647C5B" w:rsidRDefault="008F5D55">
            <w:pPr>
              <w:spacing w:line="200" w:lineRule="exact"/>
              <w:rPr>
                <w:lang w:val="ro-RO"/>
              </w:rPr>
            </w:pPr>
          </w:p>
          <w:p w14:paraId="2708D434" w14:textId="77777777" w:rsidR="008F5D55" w:rsidRPr="00647C5B" w:rsidRDefault="008F5D55">
            <w:pPr>
              <w:spacing w:before="18" w:line="200" w:lineRule="exact"/>
              <w:rPr>
                <w:lang w:val="ro-RO"/>
              </w:rPr>
            </w:pPr>
          </w:p>
          <w:p w14:paraId="18C1861E" w14:textId="77777777" w:rsidR="008F5D55" w:rsidRPr="00647C5B" w:rsidRDefault="00054EB8">
            <w:pPr>
              <w:spacing w:line="200" w:lineRule="exact"/>
              <w:ind w:left="94" w:right="93"/>
              <w:jc w:val="center"/>
              <w:rPr>
                <w:sz w:val="18"/>
                <w:szCs w:val="18"/>
                <w:lang w:val="ro-RO"/>
              </w:rPr>
            </w:pPr>
            <w:r w:rsidRPr="00647C5B">
              <w:rPr>
                <w:spacing w:val="1"/>
                <w:sz w:val="18"/>
                <w:szCs w:val="18"/>
                <w:lang w:val="ro-RO"/>
              </w:rPr>
              <w:t>3p</w:t>
            </w:r>
            <w:r w:rsidRPr="00647C5B">
              <w:rPr>
                <w:spacing w:val="-2"/>
                <w:sz w:val="18"/>
                <w:szCs w:val="18"/>
                <w:lang w:val="ro-RO"/>
              </w:rPr>
              <w:t>/</w:t>
            </w:r>
            <w:r w:rsidRPr="00647C5B">
              <w:rPr>
                <w:spacing w:val="1"/>
                <w:sz w:val="18"/>
                <w:szCs w:val="18"/>
                <w:lang w:val="ro-RO"/>
              </w:rPr>
              <w:t>p</w:t>
            </w:r>
            <w:r w:rsidRPr="00647C5B">
              <w:rPr>
                <w:spacing w:val="-1"/>
                <w:sz w:val="18"/>
                <w:szCs w:val="18"/>
                <w:lang w:val="ro-RO"/>
              </w:rPr>
              <w:t>a</w:t>
            </w:r>
            <w:r w:rsidRPr="00647C5B">
              <w:rPr>
                <w:sz w:val="18"/>
                <w:szCs w:val="18"/>
                <w:lang w:val="ro-RO"/>
              </w:rPr>
              <w:t>rte</w:t>
            </w:r>
            <w:r w:rsidRPr="00647C5B">
              <w:rPr>
                <w:spacing w:val="1"/>
                <w:sz w:val="18"/>
                <w:szCs w:val="18"/>
                <w:lang w:val="ro-RO"/>
              </w:rPr>
              <w:t>n</w:t>
            </w:r>
            <w:r w:rsidRPr="00647C5B">
              <w:rPr>
                <w:sz w:val="18"/>
                <w:szCs w:val="18"/>
                <w:lang w:val="ro-RO"/>
              </w:rPr>
              <w:t>e riat</w:t>
            </w:r>
          </w:p>
        </w:tc>
        <w:tc>
          <w:tcPr>
            <w:tcW w:w="1136" w:type="dxa"/>
            <w:gridSpan w:val="2"/>
            <w:tcBorders>
              <w:top w:val="single" w:sz="5" w:space="0" w:color="000000"/>
              <w:left w:val="single" w:sz="5" w:space="0" w:color="000000"/>
              <w:bottom w:val="single" w:sz="5" w:space="0" w:color="000000"/>
              <w:right w:val="single" w:sz="5" w:space="0" w:color="000000"/>
            </w:tcBorders>
          </w:tcPr>
          <w:p w14:paraId="5342DB5A" w14:textId="77777777" w:rsidR="008F5D55" w:rsidRPr="00647C5B" w:rsidRDefault="008F5D55">
            <w:pPr>
              <w:rPr>
                <w:lang w:val="ro-RO"/>
              </w:rPr>
            </w:pPr>
          </w:p>
        </w:tc>
        <w:tc>
          <w:tcPr>
            <w:tcW w:w="1133" w:type="dxa"/>
            <w:gridSpan w:val="2"/>
            <w:tcBorders>
              <w:top w:val="single" w:sz="5" w:space="0" w:color="000000"/>
              <w:left w:val="single" w:sz="5" w:space="0" w:color="000000"/>
              <w:bottom w:val="single" w:sz="5" w:space="0" w:color="000000"/>
              <w:right w:val="single" w:sz="5" w:space="0" w:color="000000"/>
            </w:tcBorders>
          </w:tcPr>
          <w:p w14:paraId="46E5FD36" w14:textId="77777777" w:rsidR="008F5D55" w:rsidRPr="00647C5B" w:rsidRDefault="008F5D55">
            <w:pPr>
              <w:rPr>
                <w:lang w:val="ro-RO"/>
              </w:rPr>
            </w:pPr>
          </w:p>
        </w:tc>
      </w:tr>
      <w:tr w:rsidR="008F5D55" w:rsidRPr="00647C5B" w14:paraId="19F15869" w14:textId="77777777">
        <w:trPr>
          <w:gridAfter w:val="1"/>
          <w:wAfter w:w="10" w:type="dxa"/>
          <w:trHeight w:hRule="exact" w:val="409"/>
        </w:trPr>
        <w:tc>
          <w:tcPr>
            <w:tcW w:w="4078" w:type="dxa"/>
            <w:gridSpan w:val="5"/>
            <w:tcBorders>
              <w:top w:val="single" w:sz="5" w:space="0" w:color="000000"/>
              <w:left w:val="single" w:sz="5" w:space="0" w:color="000000"/>
              <w:bottom w:val="single" w:sz="5" w:space="0" w:color="000000"/>
              <w:right w:val="single" w:sz="5" w:space="0" w:color="000000"/>
            </w:tcBorders>
          </w:tcPr>
          <w:p w14:paraId="47ED9FE4" w14:textId="77777777" w:rsidR="008F5D55" w:rsidRPr="00647C5B" w:rsidRDefault="00054EB8">
            <w:pPr>
              <w:spacing w:before="95"/>
              <w:ind w:left="1684" w:right="1686"/>
              <w:jc w:val="center"/>
              <w:rPr>
                <w:sz w:val="18"/>
                <w:szCs w:val="18"/>
                <w:lang w:val="ro-RO"/>
              </w:rPr>
            </w:pPr>
            <w:r w:rsidRPr="00647C5B">
              <w:rPr>
                <w:b/>
                <w:sz w:val="18"/>
                <w:szCs w:val="18"/>
                <w:lang w:val="ro-RO"/>
              </w:rPr>
              <w:t>T</w:t>
            </w:r>
            <w:r w:rsidRPr="00647C5B">
              <w:rPr>
                <w:b/>
                <w:spacing w:val="-1"/>
                <w:sz w:val="18"/>
                <w:szCs w:val="18"/>
                <w:lang w:val="ro-RO"/>
              </w:rPr>
              <w:t>O</w:t>
            </w:r>
            <w:r w:rsidRPr="00647C5B">
              <w:rPr>
                <w:b/>
                <w:sz w:val="18"/>
                <w:szCs w:val="18"/>
                <w:lang w:val="ro-RO"/>
              </w:rPr>
              <w:t>TAL</w:t>
            </w:r>
          </w:p>
        </w:tc>
        <w:tc>
          <w:tcPr>
            <w:tcW w:w="994" w:type="dxa"/>
            <w:gridSpan w:val="2"/>
            <w:tcBorders>
              <w:top w:val="single" w:sz="5" w:space="0" w:color="000000"/>
              <w:left w:val="single" w:sz="5" w:space="0" w:color="000000"/>
              <w:bottom w:val="single" w:sz="5" w:space="0" w:color="000000"/>
              <w:right w:val="single" w:sz="5" w:space="0" w:color="000000"/>
            </w:tcBorders>
          </w:tcPr>
          <w:p w14:paraId="021BBF5B" w14:textId="77777777" w:rsidR="008F5D55" w:rsidRPr="00647C5B" w:rsidRDefault="00054EB8">
            <w:pPr>
              <w:spacing w:before="95"/>
              <w:ind w:left="321" w:right="321"/>
              <w:jc w:val="center"/>
              <w:rPr>
                <w:sz w:val="18"/>
                <w:szCs w:val="18"/>
                <w:lang w:val="ro-RO"/>
              </w:rPr>
            </w:pPr>
            <w:r w:rsidRPr="00647C5B">
              <w:rPr>
                <w:b/>
                <w:spacing w:val="1"/>
                <w:sz w:val="18"/>
                <w:szCs w:val="18"/>
                <w:lang w:val="ro-RO"/>
              </w:rPr>
              <w:t>150</w:t>
            </w:r>
          </w:p>
        </w:tc>
        <w:tc>
          <w:tcPr>
            <w:tcW w:w="850" w:type="dxa"/>
            <w:gridSpan w:val="2"/>
            <w:tcBorders>
              <w:top w:val="single" w:sz="5" w:space="0" w:color="000000"/>
              <w:left w:val="single" w:sz="5" w:space="0" w:color="000000"/>
              <w:bottom w:val="single" w:sz="5" w:space="0" w:color="000000"/>
              <w:right w:val="single" w:sz="5" w:space="0" w:color="000000"/>
            </w:tcBorders>
            <w:shd w:val="clear" w:color="auto" w:fill="D9D9D9"/>
          </w:tcPr>
          <w:p w14:paraId="7D88B988" w14:textId="77777777" w:rsidR="008F5D55" w:rsidRPr="00647C5B" w:rsidRDefault="008F5D55">
            <w:pPr>
              <w:rPr>
                <w:lang w:val="ro-RO"/>
              </w:rPr>
            </w:pPr>
          </w:p>
        </w:tc>
        <w:tc>
          <w:tcPr>
            <w:tcW w:w="991" w:type="dxa"/>
            <w:gridSpan w:val="2"/>
            <w:tcBorders>
              <w:top w:val="single" w:sz="5" w:space="0" w:color="000000"/>
              <w:left w:val="single" w:sz="5" w:space="0" w:color="000000"/>
              <w:bottom w:val="single" w:sz="5" w:space="0" w:color="000000"/>
              <w:right w:val="single" w:sz="5" w:space="0" w:color="000000"/>
            </w:tcBorders>
            <w:shd w:val="clear" w:color="auto" w:fill="D9D9D9"/>
          </w:tcPr>
          <w:p w14:paraId="01428E73" w14:textId="77777777" w:rsidR="008F5D55" w:rsidRPr="00647C5B" w:rsidRDefault="008F5D55">
            <w:pPr>
              <w:rPr>
                <w:lang w:val="ro-RO"/>
              </w:rPr>
            </w:pPr>
          </w:p>
        </w:tc>
        <w:tc>
          <w:tcPr>
            <w:tcW w:w="1136" w:type="dxa"/>
            <w:gridSpan w:val="2"/>
            <w:tcBorders>
              <w:top w:val="single" w:sz="5" w:space="0" w:color="000000"/>
              <w:left w:val="single" w:sz="5" w:space="0" w:color="000000"/>
              <w:bottom w:val="single" w:sz="5" w:space="0" w:color="000000"/>
              <w:right w:val="single" w:sz="5" w:space="0" w:color="000000"/>
            </w:tcBorders>
          </w:tcPr>
          <w:p w14:paraId="715F7584" w14:textId="77777777" w:rsidR="008F5D55" w:rsidRPr="00647C5B" w:rsidRDefault="008F5D55">
            <w:pPr>
              <w:rPr>
                <w:lang w:val="ro-RO"/>
              </w:rPr>
            </w:pPr>
          </w:p>
        </w:tc>
        <w:tc>
          <w:tcPr>
            <w:tcW w:w="1133" w:type="dxa"/>
            <w:gridSpan w:val="2"/>
            <w:tcBorders>
              <w:top w:val="single" w:sz="5" w:space="0" w:color="000000"/>
              <w:left w:val="single" w:sz="5" w:space="0" w:color="000000"/>
              <w:bottom w:val="single" w:sz="5" w:space="0" w:color="000000"/>
              <w:right w:val="single" w:sz="5" w:space="0" w:color="000000"/>
            </w:tcBorders>
          </w:tcPr>
          <w:p w14:paraId="762C3B71" w14:textId="77777777" w:rsidR="008F5D55" w:rsidRPr="00647C5B" w:rsidRDefault="008F5D55">
            <w:pPr>
              <w:rPr>
                <w:lang w:val="ro-RO"/>
              </w:rPr>
            </w:pPr>
          </w:p>
        </w:tc>
      </w:tr>
    </w:tbl>
    <w:p w14:paraId="5AD97F72" w14:textId="77777777" w:rsidR="008F5D55" w:rsidRPr="00647C5B" w:rsidRDefault="00054EB8">
      <w:pPr>
        <w:spacing w:line="200" w:lineRule="exact"/>
        <w:ind w:left="220"/>
        <w:rPr>
          <w:sz w:val="18"/>
          <w:szCs w:val="18"/>
          <w:lang w:val="ro-RO"/>
        </w:rPr>
      </w:pPr>
      <w:r w:rsidRPr="00647C5B">
        <w:rPr>
          <w:b/>
          <w:sz w:val="18"/>
          <w:szCs w:val="18"/>
          <w:lang w:val="ro-RO"/>
        </w:rPr>
        <w:t>N</w:t>
      </w:r>
      <w:r w:rsidRPr="00647C5B">
        <w:rPr>
          <w:b/>
          <w:spacing w:val="-1"/>
          <w:sz w:val="18"/>
          <w:szCs w:val="18"/>
          <w:lang w:val="ro-RO"/>
        </w:rPr>
        <w:t>O</w:t>
      </w:r>
      <w:r w:rsidRPr="00647C5B">
        <w:rPr>
          <w:b/>
          <w:sz w:val="18"/>
          <w:szCs w:val="18"/>
          <w:lang w:val="ro-RO"/>
        </w:rPr>
        <w:t>TĂ:</w:t>
      </w:r>
    </w:p>
    <w:p w14:paraId="64FB274E" w14:textId="77777777" w:rsidR="008F5D55" w:rsidRPr="00647C5B" w:rsidRDefault="00054EB8">
      <w:pPr>
        <w:spacing w:line="200" w:lineRule="exact"/>
        <w:ind w:left="266"/>
        <w:rPr>
          <w:sz w:val="18"/>
          <w:szCs w:val="18"/>
          <w:lang w:val="ro-RO"/>
        </w:rPr>
      </w:pPr>
      <w:r w:rsidRPr="00647C5B">
        <w:rPr>
          <w:b/>
          <w:sz w:val="18"/>
          <w:szCs w:val="18"/>
          <w:lang w:val="ro-RO"/>
        </w:rPr>
        <w:t>*</w:t>
      </w:r>
      <w:r w:rsidRPr="00647C5B">
        <w:rPr>
          <w:b/>
          <w:spacing w:val="2"/>
          <w:sz w:val="18"/>
          <w:szCs w:val="18"/>
          <w:lang w:val="ro-RO"/>
        </w:rPr>
        <w:t xml:space="preserve"> </w:t>
      </w:r>
      <w:r w:rsidRPr="00647C5B">
        <w:rPr>
          <w:b/>
          <w:sz w:val="18"/>
          <w:szCs w:val="18"/>
          <w:lang w:val="ro-RO"/>
        </w:rPr>
        <w:t>=</w:t>
      </w:r>
      <w:r w:rsidRPr="00647C5B">
        <w:rPr>
          <w:b/>
          <w:spacing w:val="-1"/>
          <w:sz w:val="18"/>
          <w:szCs w:val="18"/>
          <w:lang w:val="ro-RO"/>
        </w:rPr>
        <w:t xml:space="preserve"> </w:t>
      </w:r>
      <w:r w:rsidRPr="00647C5B">
        <w:rPr>
          <w:b/>
          <w:sz w:val="18"/>
          <w:szCs w:val="18"/>
          <w:lang w:val="ro-RO"/>
        </w:rPr>
        <w:t>se î</w:t>
      </w:r>
      <w:r w:rsidRPr="00647C5B">
        <w:rPr>
          <w:b/>
          <w:spacing w:val="1"/>
          <w:sz w:val="18"/>
          <w:szCs w:val="18"/>
          <w:lang w:val="ro-RO"/>
        </w:rPr>
        <w:t>n</w:t>
      </w:r>
      <w:r w:rsidRPr="00647C5B">
        <w:rPr>
          <w:b/>
          <w:spacing w:val="-8"/>
          <w:sz w:val="18"/>
          <w:szCs w:val="18"/>
          <w:lang w:val="ro-RO"/>
        </w:rPr>
        <w:t>m</w:t>
      </w:r>
      <w:r w:rsidRPr="00647C5B">
        <w:rPr>
          <w:b/>
          <w:spacing w:val="-2"/>
          <w:sz w:val="18"/>
          <w:szCs w:val="18"/>
          <w:lang w:val="ro-RO"/>
        </w:rPr>
        <w:t>u</w:t>
      </w:r>
      <w:r w:rsidRPr="00647C5B">
        <w:rPr>
          <w:b/>
          <w:sz w:val="18"/>
          <w:szCs w:val="18"/>
          <w:lang w:val="ro-RO"/>
        </w:rPr>
        <w:t>l</w:t>
      </w:r>
      <w:r w:rsidRPr="00647C5B">
        <w:rPr>
          <w:b/>
          <w:spacing w:val="2"/>
          <w:sz w:val="18"/>
          <w:szCs w:val="18"/>
          <w:lang w:val="ro-RO"/>
        </w:rPr>
        <w:t>ț</w:t>
      </w:r>
      <w:r w:rsidRPr="00647C5B">
        <w:rPr>
          <w:b/>
          <w:spacing w:val="-1"/>
          <w:sz w:val="18"/>
          <w:szCs w:val="18"/>
          <w:lang w:val="ro-RO"/>
        </w:rPr>
        <w:t>e</w:t>
      </w:r>
      <w:r w:rsidRPr="00647C5B">
        <w:rPr>
          <w:b/>
          <w:sz w:val="18"/>
          <w:szCs w:val="18"/>
          <w:lang w:val="ro-RO"/>
        </w:rPr>
        <w:t xml:space="preserve">ște </w:t>
      </w:r>
      <w:r w:rsidRPr="00647C5B">
        <w:rPr>
          <w:b/>
          <w:spacing w:val="2"/>
          <w:sz w:val="18"/>
          <w:szCs w:val="18"/>
          <w:lang w:val="ro-RO"/>
        </w:rPr>
        <w:t>c</w:t>
      </w:r>
      <w:r w:rsidRPr="00647C5B">
        <w:rPr>
          <w:b/>
          <w:sz w:val="18"/>
          <w:szCs w:val="18"/>
          <w:lang w:val="ro-RO"/>
        </w:rPr>
        <w:t>u</w:t>
      </w:r>
      <w:r w:rsidRPr="00647C5B">
        <w:rPr>
          <w:b/>
          <w:spacing w:val="1"/>
          <w:sz w:val="18"/>
          <w:szCs w:val="18"/>
          <w:lang w:val="ro-RO"/>
        </w:rPr>
        <w:t xml:space="preserve"> n</w:t>
      </w:r>
      <w:r w:rsidRPr="00647C5B">
        <w:rPr>
          <w:b/>
          <w:spacing w:val="3"/>
          <w:sz w:val="18"/>
          <w:szCs w:val="18"/>
          <w:lang w:val="ro-RO"/>
        </w:rPr>
        <w:t>u</w:t>
      </w:r>
      <w:r w:rsidRPr="00647C5B">
        <w:rPr>
          <w:b/>
          <w:spacing w:val="-8"/>
          <w:sz w:val="18"/>
          <w:szCs w:val="18"/>
          <w:lang w:val="ro-RO"/>
        </w:rPr>
        <w:t>m</w:t>
      </w:r>
      <w:r w:rsidRPr="00647C5B">
        <w:rPr>
          <w:b/>
          <w:spacing w:val="1"/>
          <w:sz w:val="18"/>
          <w:szCs w:val="18"/>
          <w:lang w:val="ro-RO"/>
        </w:rPr>
        <w:t>ăr</w:t>
      </w:r>
      <w:r w:rsidRPr="00647C5B">
        <w:rPr>
          <w:b/>
          <w:spacing w:val="-1"/>
          <w:sz w:val="18"/>
          <w:szCs w:val="18"/>
          <w:lang w:val="ro-RO"/>
        </w:rPr>
        <w:t>u</w:t>
      </w:r>
      <w:r w:rsidRPr="00647C5B">
        <w:rPr>
          <w:b/>
          <w:sz w:val="18"/>
          <w:szCs w:val="18"/>
          <w:lang w:val="ro-RO"/>
        </w:rPr>
        <w:t xml:space="preserve">l </w:t>
      </w:r>
      <w:r w:rsidRPr="00647C5B">
        <w:rPr>
          <w:b/>
          <w:spacing w:val="6"/>
          <w:sz w:val="18"/>
          <w:szCs w:val="18"/>
          <w:lang w:val="ro-RO"/>
        </w:rPr>
        <w:t xml:space="preserve"> </w:t>
      </w:r>
      <w:r w:rsidRPr="00647C5B">
        <w:rPr>
          <w:b/>
          <w:spacing w:val="-2"/>
          <w:sz w:val="18"/>
          <w:szCs w:val="18"/>
          <w:lang w:val="ro-RO"/>
        </w:rPr>
        <w:t>d</w:t>
      </w:r>
      <w:r w:rsidRPr="00647C5B">
        <w:rPr>
          <w:b/>
          <w:sz w:val="18"/>
          <w:szCs w:val="18"/>
          <w:lang w:val="ro-RO"/>
        </w:rPr>
        <w:t xml:space="preserve">e </w:t>
      </w:r>
      <w:r w:rsidRPr="00647C5B">
        <w:rPr>
          <w:b/>
          <w:spacing w:val="-4"/>
          <w:sz w:val="18"/>
          <w:szCs w:val="18"/>
          <w:lang w:val="ro-RO"/>
        </w:rPr>
        <w:t>p</w:t>
      </w:r>
      <w:r w:rsidRPr="00647C5B">
        <w:rPr>
          <w:b/>
          <w:spacing w:val="-1"/>
          <w:sz w:val="18"/>
          <w:szCs w:val="18"/>
          <w:lang w:val="ro-RO"/>
        </w:rPr>
        <w:t>r</w:t>
      </w:r>
      <w:r w:rsidRPr="00647C5B">
        <w:rPr>
          <w:b/>
          <w:spacing w:val="9"/>
          <w:sz w:val="18"/>
          <w:szCs w:val="18"/>
          <w:lang w:val="ro-RO"/>
        </w:rPr>
        <w:t>e</w:t>
      </w:r>
      <w:r w:rsidRPr="00647C5B">
        <w:rPr>
          <w:b/>
          <w:spacing w:val="-11"/>
          <w:sz w:val="18"/>
          <w:szCs w:val="18"/>
          <w:lang w:val="ro-RO"/>
        </w:rPr>
        <w:t>m</w:t>
      </w:r>
      <w:r w:rsidRPr="00647C5B">
        <w:rPr>
          <w:b/>
          <w:sz w:val="18"/>
          <w:szCs w:val="18"/>
          <w:lang w:val="ro-RO"/>
        </w:rPr>
        <w:t>ii</w:t>
      </w:r>
      <w:r w:rsidRPr="00647C5B">
        <w:rPr>
          <w:b/>
          <w:spacing w:val="3"/>
          <w:sz w:val="18"/>
          <w:szCs w:val="18"/>
          <w:lang w:val="ro-RO"/>
        </w:rPr>
        <w:t xml:space="preserve"> </w:t>
      </w:r>
      <w:r w:rsidRPr="00647C5B">
        <w:rPr>
          <w:b/>
          <w:spacing w:val="1"/>
          <w:sz w:val="18"/>
          <w:szCs w:val="18"/>
          <w:lang w:val="ro-RO"/>
        </w:rPr>
        <w:t>o</w:t>
      </w:r>
      <w:r w:rsidRPr="00647C5B">
        <w:rPr>
          <w:b/>
          <w:spacing w:val="-4"/>
          <w:sz w:val="18"/>
          <w:szCs w:val="18"/>
          <w:lang w:val="ro-RO"/>
        </w:rPr>
        <w:t>b</w:t>
      </w:r>
      <w:r w:rsidRPr="00647C5B">
        <w:rPr>
          <w:b/>
          <w:sz w:val="18"/>
          <w:szCs w:val="18"/>
          <w:lang w:val="ro-RO"/>
        </w:rPr>
        <w:t>ț</w:t>
      </w:r>
      <w:r w:rsidRPr="00647C5B">
        <w:rPr>
          <w:b/>
          <w:spacing w:val="3"/>
          <w:sz w:val="18"/>
          <w:szCs w:val="18"/>
          <w:lang w:val="ro-RO"/>
        </w:rPr>
        <w:t>i</w:t>
      </w:r>
      <w:r w:rsidRPr="00647C5B">
        <w:rPr>
          <w:b/>
          <w:spacing w:val="1"/>
          <w:sz w:val="18"/>
          <w:szCs w:val="18"/>
          <w:lang w:val="ro-RO"/>
        </w:rPr>
        <w:t>n</w:t>
      </w:r>
      <w:r w:rsidRPr="00647C5B">
        <w:rPr>
          <w:b/>
          <w:spacing w:val="-4"/>
          <w:sz w:val="18"/>
          <w:szCs w:val="18"/>
          <w:lang w:val="ro-RO"/>
        </w:rPr>
        <w:t>u</w:t>
      </w:r>
      <w:r w:rsidRPr="00647C5B">
        <w:rPr>
          <w:b/>
          <w:sz w:val="18"/>
          <w:szCs w:val="18"/>
          <w:lang w:val="ro-RO"/>
        </w:rPr>
        <w:t>te ;</w:t>
      </w:r>
    </w:p>
    <w:p w14:paraId="121FD4F3" w14:textId="77777777" w:rsidR="008F5D55" w:rsidRPr="00647C5B" w:rsidRDefault="00054EB8">
      <w:pPr>
        <w:spacing w:line="200" w:lineRule="exact"/>
        <w:ind w:left="220"/>
        <w:rPr>
          <w:sz w:val="18"/>
          <w:szCs w:val="18"/>
          <w:lang w:val="ro-RO"/>
        </w:rPr>
      </w:pPr>
      <w:r w:rsidRPr="00647C5B">
        <w:rPr>
          <w:spacing w:val="-1"/>
          <w:sz w:val="18"/>
          <w:szCs w:val="18"/>
          <w:lang w:val="ro-RO"/>
        </w:rPr>
        <w:t>*</w:t>
      </w:r>
      <w:r w:rsidRPr="00647C5B">
        <w:rPr>
          <w:spacing w:val="-4"/>
          <w:sz w:val="18"/>
          <w:szCs w:val="18"/>
          <w:lang w:val="ro-RO"/>
        </w:rPr>
        <w:t>*</w:t>
      </w:r>
      <w:r w:rsidRPr="00647C5B">
        <w:rPr>
          <w:sz w:val="18"/>
          <w:szCs w:val="18"/>
          <w:lang w:val="ro-RO"/>
        </w:rPr>
        <w:t>=</w:t>
      </w:r>
      <w:r w:rsidRPr="00647C5B">
        <w:rPr>
          <w:spacing w:val="2"/>
          <w:sz w:val="18"/>
          <w:szCs w:val="18"/>
          <w:lang w:val="ro-RO"/>
        </w:rPr>
        <w:t xml:space="preserve"> s</w:t>
      </w:r>
      <w:r w:rsidRPr="00647C5B">
        <w:rPr>
          <w:sz w:val="18"/>
          <w:szCs w:val="18"/>
          <w:lang w:val="ro-RO"/>
        </w:rPr>
        <w:t>e î</w:t>
      </w:r>
      <w:r w:rsidRPr="00647C5B">
        <w:rPr>
          <w:spacing w:val="1"/>
          <w:sz w:val="18"/>
          <w:szCs w:val="18"/>
          <w:lang w:val="ro-RO"/>
        </w:rPr>
        <w:t>n</w:t>
      </w:r>
      <w:r w:rsidRPr="00647C5B">
        <w:rPr>
          <w:spacing w:val="-3"/>
          <w:sz w:val="18"/>
          <w:szCs w:val="18"/>
          <w:lang w:val="ro-RO"/>
        </w:rPr>
        <w:t>m</w:t>
      </w:r>
      <w:r w:rsidRPr="00647C5B">
        <w:rPr>
          <w:spacing w:val="1"/>
          <w:sz w:val="18"/>
          <w:szCs w:val="18"/>
          <w:lang w:val="ro-RO"/>
        </w:rPr>
        <w:t>u</w:t>
      </w:r>
      <w:r w:rsidRPr="00647C5B">
        <w:rPr>
          <w:sz w:val="18"/>
          <w:szCs w:val="18"/>
          <w:lang w:val="ro-RO"/>
        </w:rPr>
        <w:t>l</w:t>
      </w:r>
      <w:r w:rsidRPr="00647C5B">
        <w:rPr>
          <w:spacing w:val="1"/>
          <w:sz w:val="18"/>
          <w:szCs w:val="18"/>
          <w:lang w:val="ro-RO"/>
        </w:rPr>
        <w:t>ț</w:t>
      </w:r>
      <w:r w:rsidRPr="00647C5B">
        <w:rPr>
          <w:spacing w:val="-1"/>
          <w:sz w:val="18"/>
          <w:szCs w:val="18"/>
          <w:lang w:val="ro-RO"/>
        </w:rPr>
        <w:t>e</w:t>
      </w:r>
      <w:r w:rsidRPr="00647C5B">
        <w:rPr>
          <w:sz w:val="18"/>
          <w:szCs w:val="18"/>
          <w:lang w:val="ro-RO"/>
        </w:rPr>
        <w:t xml:space="preserve">ște </w:t>
      </w:r>
      <w:r w:rsidRPr="00647C5B">
        <w:rPr>
          <w:spacing w:val="-1"/>
          <w:sz w:val="18"/>
          <w:szCs w:val="18"/>
          <w:lang w:val="ro-RO"/>
        </w:rPr>
        <w:t>c</w:t>
      </w:r>
      <w:r w:rsidRPr="00647C5B">
        <w:rPr>
          <w:sz w:val="18"/>
          <w:szCs w:val="18"/>
          <w:lang w:val="ro-RO"/>
        </w:rPr>
        <w:t>u</w:t>
      </w:r>
      <w:r w:rsidRPr="00647C5B">
        <w:rPr>
          <w:spacing w:val="1"/>
          <w:sz w:val="18"/>
          <w:szCs w:val="18"/>
          <w:lang w:val="ro-RO"/>
        </w:rPr>
        <w:t xml:space="preserve"> nu</w:t>
      </w:r>
      <w:r w:rsidRPr="00647C5B">
        <w:rPr>
          <w:spacing w:val="-3"/>
          <w:sz w:val="18"/>
          <w:szCs w:val="18"/>
          <w:lang w:val="ro-RO"/>
        </w:rPr>
        <w:t>m</w:t>
      </w:r>
      <w:r w:rsidRPr="00647C5B">
        <w:rPr>
          <w:spacing w:val="-1"/>
          <w:sz w:val="18"/>
          <w:szCs w:val="18"/>
          <w:lang w:val="ro-RO"/>
        </w:rPr>
        <w:t>ă</w:t>
      </w:r>
      <w:r w:rsidRPr="00647C5B">
        <w:rPr>
          <w:sz w:val="18"/>
          <w:szCs w:val="18"/>
          <w:lang w:val="ro-RO"/>
        </w:rPr>
        <w:t>r</w:t>
      </w:r>
      <w:r w:rsidRPr="00647C5B">
        <w:rPr>
          <w:spacing w:val="1"/>
          <w:sz w:val="18"/>
          <w:szCs w:val="18"/>
          <w:lang w:val="ro-RO"/>
        </w:rPr>
        <w:t>u</w:t>
      </w:r>
      <w:r w:rsidRPr="00647C5B">
        <w:rPr>
          <w:sz w:val="18"/>
          <w:szCs w:val="18"/>
          <w:lang w:val="ro-RO"/>
        </w:rPr>
        <w:t>l</w:t>
      </w:r>
      <w:r w:rsidRPr="00647C5B">
        <w:rPr>
          <w:spacing w:val="1"/>
          <w:sz w:val="18"/>
          <w:szCs w:val="18"/>
          <w:lang w:val="ro-RO"/>
        </w:rPr>
        <w:t xml:space="preserve"> d</w:t>
      </w:r>
      <w:r w:rsidRPr="00647C5B">
        <w:rPr>
          <w:sz w:val="18"/>
          <w:szCs w:val="18"/>
          <w:lang w:val="ro-RO"/>
        </w:rPr>
        <w:t>e</w:t>
      </w:r>
      <w:r w:rsidRPr="00647C5B">
        <w:rPr>
          <w:spacing w:val="-3"/>
          <w:sz w:val="18"/>
          <w:szCs w:val="18"/>
          <w:lang w:val="ro-RO"/>
        </w:rPr>
        <w:t xml:space="preserve"> </w:t>
      </w:r>
      <w:r w:rsidRPr="00647C5B">
        <w:rPr>
          <w:spacing w:val="-1"/>
          <w:sz w:val="18"/>
          <w:szCs w:val="18"/>
          <w:lang w:val="ro-RO"/>
        </w:rPr>
        <w:t>c</w:t>
      </w:r>
      <w:r w:rsidRPr="00647C5B">
        <w:rPr>
          <w:spacing w:val="1"/>
          <w:sz w:val="18"/>
          <w:szCs w:val="18"/>
          <w:lang w:val="ro-RO"/>
        </w:rPr>
        <w:t>o</w:t>
      </w:r>
      <w:r w:rsidRPr="00647C5B">
        <w:rPr>
          <w:spacing w:val="-3"/>
          <w:sz w:val="18"/>
          <w:szCs w:val="18"/>
          <w:lang w:val="ro-RO"/>
        </w:rPr>
        <w:t>m</w:t>
      </w:r>
      <w:r w:rsidRPr="00647C5B">
        <w:rPr>
          <w:sz w:val="18"/>
          <w:szCs w:val="18"/>
          <w:lang w:val="ro-RO"/>
        </w:rPr>
        <w:t>isi</w:t>
      </w:r>
      <w:r w:rsidRPr="00647C5B">
        <w:rPr>
          <w:spacing w:val="3"/>
          <w:sz w:val="18"/>
          <w:szCs w:val="18"/>
          <w:lang w:val="ro-RO"/>
        </w:rPr>
        <w:t>i</w:t>
      </w:r>
      <w:r w:rsidRPr="00647C5B">
        <w:rPr>
          <w:sz w:val="18"/>
          <w:szCs w:val="18"/>
          <w:lang w:val="ro-RO"/>
        </w:rPr>
        <w:t xml:space="preserve">.   </w:t>
      </w:r>
      <w:r w:rsidRPr="00647C5B">
        <w:rPr>
          <w:spacing w:val="3"/>
          <w:sz w:val="18"/>
          <w:szCs w:val="18"/>
          <w:lang w:val="ro-RO"/>
        </w:rPr>
        <w:t xml:space="preserve"> </w:t>
      </w:r>
      <w:r w:rsidRPr="00647C5B">
        <w:rPr>
          <w:sz w:val="18"/>
          <w:szCs w:val="18"/>
          <w:lang w:val="ro-RO"/>
        </w:rPr>
        <w:t>În</w:t>
      </w:r>
      <w:r w:rsidRPr="00647C5B">
        <w:rPr>
          <w:spacing w:val="1"/>
          <w:sz w:val="18"/>
          <w:szCs w:val="18"/>
          <w:lang w:val="ro-RO"/>
        </w:rPr>
        <w:t xml:space="preserve"> </w:t>
      </w:r>
      <w:r w:rsidRPr="00647C5B">
        <w:rPr>
          <w:sz w:val="18"/>
          <w:szCs w:val="18"/>
          <w:lang w:val="ro-RO"/>
        </w:rPr>
        <w:t>si</w:t>
      </w:r>
      <w:r w:rsidRPr="00647C5B">
        <w:rPr>
          <w:spacing w:val="-2"/>
          <w:sz w:val="18"/>
          <w:szCs w:val="18"/>
          <w:lang w:val="ro-RO"/>
        </w:rPr>
        <w:t>t</w:t>
      </w:r>
      <w:r w:rsidRPr="00647C5B">
        <w:rPr>
          <w:spacing w:val="1"/>
          <w:sz w:val="18"/>
          <w:szCs w:val="18"/>
          <w:lang w:val="ro-RO"/>
        </w:rPr>
        <w:t>u</w:t>
      </w:r>
      <w:r w:rsidRPr="00647C5B">
        <w:rPr>
          <w:spacing w:val="-1"/>
          <w:sz w:val="18"/>
          <w:szCs w:val="18"/>
          <w:lang w:val="ro-RO"/>
        </w:rPr>
        <w:t>a</w:t>
      </w:r>
      <w:r w:rsidRPr="00647C5B">
        <w:rPr>
          <w:sz w:val="18"/>
          <w:szCs w:val="18"/>
          <w:lang w:val="ro-RO"/>
        </w:rPr>
        <w:t>ț</w:t>
      </w:r>
      <w:r w:rsidRPr="00647C5B">
        <w:rPr>
          <w:spacing w:val="1"/>
          <w:sz w:val="18"/>
          <w:szCs w:val="18"/>
          <w:lang w:val="ro-RO"/>
        </w:rPr>
        <w:t>i</w:t>
      </w:r>
      <w:r w:rsidRPr="00647C5B">
        <w:rPr>
          <w:sz w:val="18"/>
          <w:szCs w:val="18"/>
          <w:lang w:val="ro-RO"/>
        </w:rPr>
        <w:t>a în</w:t>
      </w:r>
      <w:r w:rsidRPr="00647C5B">
        <w:rPr>
          <w:spacing w:val="-1"/>
          <w:sz w:val="18"/>
          <w:szCs w:val="18"/>
          <w:lang w:val="ro-RO"/>
        </w:rPr>
        <w:t xml:space="preserve"> ca</w:t>
      </w:r>
      <w:r w:rsidRPr="00647C5B">
        <w:rPr>
          <w:sz w:val="18"/>
          <w:szCs w:val="18"/>
          <w:lang w:val="ro-RO"/>
        </w:rPr>
        <w:t>re s</w:t>
      </w:r>
      <w:r w:rsidRPr="00647C5B">
        <w:rPr>
          <w:spacing w:val="1"/>
          <w:sz w:val="18"/>
          <w:szCs w:val="18"/>
          <w:lang w:val="ro-RO"/>
        </w:rPr>
        <w:t>u</w:t>
      </w:r>
      <w:r w:rsidRPr="00647C5B">
        <w:rPr>
          <w:spacing w:val="-3"/>
          <w:sz w:val="18"/>
          <w:szCs w:val="18"/>
          <w:lang w:val="ro-RO"/>
        </w:rPr>
        <w:t>m</w:t>
      </w:r>
      <w:r w:rsidRPr="00647C5B">
        <w:rPr>
          <w:sz w:val="18"/>
          <w:szCs w:val="18"/>
          <w:lang w:val="ro-RO"/>
        </w:rPr>
        <w:t>a</w:t>
      </w:r>
      <w:r w:rsidRPr="00647C5B">
        <w:rPr>
          <w:spacing w:val="2"/>
          <w:sz w:val="18"/>
          <w:szCs w:val="18"/>
          <w:lang w:val="ro-RO"/>
        </w:rPr>
        <w:t xml:space="preserve"> </w:t>
      </w:r>
      <w:r w:rsidRPr="00647C5B">
        <w:rPr>
          <w:spacing w:val="1"/>
          <w:sz w:val="18"/>
          <w:szCs w:val="18"/>
          <w:lang w:val="ro-RO"/>
        </w:rPr>
        <w:t>p</w:t>
      </w:r>
      <w:r w:rsidRPr="00647C5B">
        <w:rPr>
          <w:spacing w:val="-1"/>
          <w:sz w:val="18"/>
          <w:szCs w:val="18"/>
          <w:lang w:val="ro-RO"/>
        </w:rPr>
        <w:t>u</w:t>
      </w:r>
      <w:r w:rsidRPr="00647C5B">
        <w:rPr>
          <w:spacing w:val="1"/>
          <w:sz w:val="18"/>
          <w:szCs w:val="18"/>
          <w:lang w:val="ro-RO"/>
        </w:rPr>
        <w:t>n</w:t>
      </w:r>
      <w:r w:rsidRPr="00647C5B">
        <w:rPr>
          <w:spacing w:val="-1"/>
          <w:sz w:val="18"/>
          <w:szCs w:val="18"/>
          <w:lang w:val="ro-RO"/>
        </w:rPr>
        <w:t>c</w:t>
      </w:r>
      <w:r w:rsidRPr="00647C5B">
        <w:rPr>
          <w:sz w:val="18"/>
          <w:szCs w:val="18"/>
          <w:lang w:val="ro-RO"/>
        </w:rPr>
        <w:t>taj</w:t>
      </w:r>
      <w:r w:rsidRPr="00647C5B">
        <w:rPr>
          <w:spacing w:val="-1"/>
          <w:sz w:val="18"/>
          <w:szCs w:val="18"/>
          <w:lang w:val="ro-RO"/>
        </w:rPr>
        <w:t>e</w:t>
      </w:r>
      <w:r w:rsidRPr="00647C5B">
        <w:rPr>
          <w:sz w:val="18"/>
          <w:szCs w:val="18"/>
          <w:lang w:val="ro-RO"/>
        </w:rPr>
        <w:t>l</w:t>
      </w:r>
      <w:r w:rsidRPr="00647C5B">
        <w:rPr>
          <w:spacing w:val="1"/>
          <w:sz w:val="18"/>
          <w:szCs w:val="18"/>
          <w:lang w:val="ro-RO"/>
        </w:rPr>
        <w:t>o</w:t>
      </w:r>
      <w:r w:rsidRPr="00647C5B">
        <w:rPr>
          <w:sz w:val="18"/>
          <w:szCs w:val="18"/>
          <w:lang w:val="ro-RO"/>
        </w:rPr>
        <w:t>r</w:t>
      </w:r>
      <w:r w:rsidRPr="00647C5B">
        <w:rPr>
          <w:spacing w:val="-2"/>
          <w:sz w:val="18"/>
          <w:szCs w:val="18"/>
          <w:lang w:val="ro-RO"/>
        </w:rPr>
        <w:t xml:space="preserve"> </w:t>
      </w:r>
      <w:r w:rsidRPr="00647C5B">
        <w:rPr>
          <w:spacing w:val="1"/>
          <w:sz w:val="18"/>
          <w:szCs w:val="18"/>
          <w:lang w:val="ro-RO"/>
        </w:rPr>
        <w:t>d</w:t>
      </w:r>
      <w:r w:rsidRPr="00647C5B">
        <w:rPr>
          <w:spacing w:val="-1"/>
          <w:sz w:val="18"/>
          <w:szCs w:val="18"/>
          <w:lang w:val="ro-RO"/>
        </w:rPr>
        <w:t>e</w:t>
      </w:r>
      <w:r w:rsidRPr="00647C5B">
        <w:rPr>
          <w:sz w:val="18"/>
          <w:szCs w:val="18"/>
          <w:lang w:val="ro-RO"/>
        </w:rPr>
        <w:t xml:space="preserve">taliate </w:t>
      </w:r>
      <w:r w:rsidRPr="00647C5B">
        <w:rPr>
          <w:spacing w:val="-1"/>
          <w:sz w:val="18"/>
          <w:szCs w:val="18"/>
          <w:lang w:val="ro-RO"/>
        </w:rPr>
        <w:t>e</w:t>
      </w:r>
      <w:r w:rsidRPr="00647C5B">
        <w:rPr>
          <w:sz w:val="18"/>
          <w:szCs w:val="18"/>
          <w:lang w:val="ro-RO"/>
        </w:rPr>
        <w:t xml:space="preserve">ste </w:t>
      </w:r>
      <w:r w:rsidRPr="00647C5B">
        <w:rPr>
          <w:spacing w:val="-1"/>
          <w:sz w:val="18"/>
          <w:szCs w:val="18"/>
          <w:lang w:val="ro-RO"/>
        </w:rPr>
        <w:t>m</w:t>
      </w:r>
      <w:r w:rsidRPr="00647C5B">
        <w:rPr>
          <w:spacing w:val="3"/>
          <w:sz w:val="18"/>
          <w:szCs w:val="18"/>
          <w:lang w:val="ro-RO"/>
        </w:rPr>
        <w:t>a</w:t>
      </w:r>
      <w:r w:rsidRPr="00647C5B">
        <w:rPr>
          <w:sz w:val="18"/>
          <w:szCs w:val="18"/>
          <w:lang w:val="ro-RO"/>
        </w:rPr>
        <w:t>i</w:t>
      </w:r>
      <w:r w:rsidRPr="00647C5B">
        <w:rPr>
          <w:spacing w:val="3"/>
          <w:sz w:val="18"/>
          <w:szCs w:val="18"/>
          <w:lang w:val="ro-RO"/>
        </w:rPr>
        <w:t xml:space="preserve"> </w:t>
      </w:r>
      <w:r w:rsidRPr="00647C5B">
        <w:rPr>
          <w:spacing w:val="-3"/>
          <w:sz w:val="18"/>
          <w:szCs w:val="18"/>
          <w:lang w:val="ro-RO"/>
        </w:rPr>
        <w:t>m</w:t>
      </w:r>
      <w:r w:rsidRPr="00647C5B">
        <w:rPr>
          <w:spacing w:val="1"/>
          <w:sz w:val="18"/>
          <w:szCs w:val="18"/>
          <w:lang w:val="ro-RO"/>
        </w:rPr>
        <w:t>a</w:t>
      </w:r>
      <w:r w:rsidRPr="00647C5B">
        <w:rPr>
          <w:sz w:val="18"/>
          <w:szCs w:val="18"/>
          <w:lang w:val="ro-RO"/>
        </w:rPr>
        <w:t xml:space="preserve">re </w:t>
      </w:r>
      <w:r w:rsidRPr="00647C5B">
        <w:rPr>
          <w:spacing w:val="1"/>
          <w:sz w:val="18"/>
          <w:szCs w:val="18"/>
          <w:lang w:val="ro-RO"/>
        </w:rPr>
        <w:t>d</w:t>
      </w:r>
      <w:r w:rsidRPr="00647C5B">
        <w:rPr>
          <w:spacing w:val="-1"/>
          <w:sz w:val="18"/>
          <w:szCs w:val="18"/>
          <w:lang w:val="ro-RO"/>
        </w:rPr>
        <w:t>ecâ</w:t>
      </w:r>
      <w:r w:rsidRPr="00647C5B">
        <w:rPr>
          <w:sz w:val="18"/>
          <w:szCs w:val="18"/>
          <w:lang w:val="ro-RO"/>
        </w:rPr>
        <w:t>t</w:t>
      </w:r>
      <w:r w:rsidRPr="00647C5B">
        <w:rPr>
          <w:spacing w:val="1"/>
          <w:sz w:val="18"/>
          <w:szCs w:val="18"/>
          <w:lang w:val="ro-RO"/>
        </w:rPr>
        <w:t xml:space="preserve"> p</w:t>
      </w:r>
      <w:r w:rsidRPr="00647C5B">
        <w:rPr>
          <w:spacing w:val="-1"/>
          <w:sz w:val="18"/>
          <w:szCs w:val="18"/>
          <w:lang w:val="ro-RO"/>
        </w:rPr>
        <w:t>u</w:t>
      </w:r>
      <w:r w:rsidRPr="00647C5B">
        <w:rPr>
          <w:spacing w:val="1"/>
          <w:sz w:val="18"/>
          <w:szCs w:val="18"/>
          <w:lang w:val="ro-RO"/>
        </w:rPr>
        <w:t>n</w:t>
      </w:r>
      <w:r w:rsidRPr="00647C5B">
        <w:rPr>
          <w:spacing w:val="-1"/>
          <w:sz w:val="18"/>
          <w:szCs w:val="18"/>
          <w:lang w:val="ro-RO"/>
        </w:rPr>
        <w:t>c</w:t>
      </w:r>
      <w:r w:rsidRPr="00647C5B">
        <w:rPr>
          <w:sz w:val="18"/>
          <w:szCs w:val="18"/>
          <w:lang w:val="ro-RO"/>
        </w:rPr>
        <w:t>taj</w:t>
      </w:r>
      <w:r w:rsidRPr="00647C5B">
        <w:rPr>
          <w:spacing w:val="1"/>
          <w:sz w:val="18"/>
          <w:szCs w:val="18"/>
          <w:lang w:val="ro-RO"/>
        </w:rPr>
        <w:t>u</w:t>
      </w:r>
      <w:r w:rsidRPr="00647C5B">
        <w:rPr>
          <w:sz w:val="18"/>
          <w:szCs w:val="18"/>
          <w:lang w:val="ro-RO"/>
        </w:rPr>
        <w:t>l</w:t>
      </w:r>
      <w:r w:rsidRPr="00647C5B">
        <w:rPr>
          <w:spacing w:val="1"/>
          <w:sz w:val="18"/>
          <w:szCs w:val="18"/>
          <w:lang w:val="ro-RO"/>
        </w:rPr>
        <w:t xml:space="preserve"> </w:t>
      </w:r>
      <w:r w:rsidRPr="00647C5B">
        <w:rPr>
          <w:spacing w:val="-3"/>
          <w:sz w:val="18"/>
          <w:szCs w:val="18"/>
          <w:lang w:val="ro-RO"/>
        </w:rPr>
        <w:t>m</w:t>
      </w:r>
      <w:r w:rsidRPr="00647C5B">
        <w:rPr>
          <w:spacing w:val="-1"/>
          <w:sz w:val="18"/>
          <w:szCs w:val="18"/>
          <w:lang w:val="ro-RO"/>
        </w:rPr>
        <w:t>ax</w:t>
      </w:r>
      <w:r w:rsidRPr="00647C5B">
        <w:rPr>
          <w:spacing w:val="5"/>
          <w:sz w:val="18"/>
          <w:szCs w:val="18"/>
          <w:lang w:val="ro-RO"/>
        </w:rPr>
        <w:t>i</w:t>
      </w:r>
      <w:r w:rsidRPr="00647C5B">
        <w:rPr>
          <w:sz w:val="18"/>
          <w:szCs w:val="18"/>
          <w:lang w:val="ro-RO"/>
        </w:rPr>
        <w:t>m</w:t>
      </w:r>
      <w:r w:rsidRPr="00647C5B">
        <w:rPr>
          <w:spacing w:val="-3"/>
          <w:sz w:val="18"/>
          <w:szCs w:val="18"/>
          <w:lang w:val="ro-RO"/>
        </w:rPr>
        <w:t xml:space="preserve"> </w:t>
      </w:r>
      <w:r w:rsidRPr="00647C5B">
        <w:rPr>
          <w:spacing w:val="-1"/>
          <w:sz w:val="18"/>
          <w:szCs w:val="18"/>
          <w:lang w:val="ro-RO"/>
        </w:rPr>
        <w:t>a</w:t>
      </w:r>
      <w:r w:rsidRPr="00647C5B">
        <w:rPr>
          <w:sz w:val="18"/>
          <w:szCs w:val="18"/>
          <w:lang w:val="ro-RO"/>
        </w:rPr>
        <w:t>l</w:t>
      </w:r>
      <w:r w:rsidRPr="00647C5B">
        <w:rPr>
          <w:spacing w:val="1"/>
          <w:sz w:val="18"/>
          <w:szCs w:val="18"/>
          <w:lang w:val="ro-RO"/>
        </w:rPr>
        <w:t>o</w:t>
      </w:r>
      <w:r w:rsidRPr="00647C5B">
        <w:rPr>
          <w:spacing w:val="-1"/>
          <w:sz w:val="18"/>
          <w:szCs w:val="18"/>
          <w:lang w:val="ro-RO"/>
        </w:rPr>
        <w:t>ca</w:t>
      </w:r>
      <w:r w:rsidRPr="00647C5B">
        <w:rPr>
          <w:sz w:val="18"/>
          <w:szCs w:val="18"/>
          <w:lang w:val="ro-RO"/>
        </w:rPr>
        <w:t>t</w:t>
      </w:r>
    </w:p>
    <w:p w14:paraId="6A391A2F" w14:textId="77777777" w:rsidR="008F5D55" w:rsidRPr="00647C5B" w:rsidRDefault="00054EB8">
      <w:pPr>
        <w:spacing w:line="200" w:lineRule="exact"/>
        <w:ind w:left="220"/>
        <w:rPr>
          <w:sz w:val="18"/>
          <w:szCs w:val="18"/>
          <w:lang w:val="ro-RO"/>
        </w:rPr>
      </w:pPr>
      <w:r w:rsidRPr="00647C5B">
        <w:rPr>
          <w:sz w:val="18"/>
          <w:szCs w:val="18"/>
          <w:lang w:val="ro-RO"/>
        </w:rPr>
        <w:t>s</w:t>
      </w:r>
      <w:r w:rsidRPr="00647C5B">
        <w:rPr>
          <w:spacing w:val="1"/>
          <w:sz w:val="18"/>
          <w:szCs w:val="18"/>
          <w:lang w:val="ro-RO"/>
        </w:rPr>
        <w:t>ub</w:t>
      </w:r>
      <w:r w:rsidRPr="00647C5B">
        <w:rPr>
          <w:spacing w:val="-1"/>
          <w:sz w:val="18"/>
          <w:szCs w:val="18"/>
          <w:lang w:val="ro-RO"/>
        </w:rPr>
        <w:t>c</w:t>
      </w:r>
      <w:r w:rsidRPr="00647C5B">
        <w:rPr>
          <w:sz w:val="18"/>
          <w:szCs w:val="18"/>
          <w:lang w:val="ro-RO"/>
        </w:rPr>
        <w:t>ri</w:t>
      </w:r>
      <w:r w:rsidRPr="00647C5B">
        <w:rPr>
          <w:spacing w:val="1"/>
          <w:sz w:val="18"/>
          <w:szCs w:val="18"/>
          <w:lang w:val="ro-RO"/>
        </w:rPr>
        <w:t>t</w:t>
      </w:r>
      <w:r w:rsidRPr="00647C5B">
        <w:rPr>
          <w:spacing w:val="-1"/>
          <w:sz w:val="18"/>
          <w:szCs w:val="18"/>
          <w:lang w:val="ro-RO"/>
        </w:rPr>
        <w:t>e</w:t>
      </w:r>
      <w:r w:rsidRPr="00647C5B">
        <w:rPr>
          <w:sz w:val="18"/>
          <w:szCs w:val="18"/>
          <w:lang w:val="ro-RO"/>
        </w:rPr>
        <w:t>ri</w:t>
      </w:r>
      <w:r w:rsidRPr="00647C5B">
        <w:rPr>
          <w:spacing w:val="1"/>
          <w:sz w:val="18"/>
          <w:szCs w:val="18"/>
          <w:lang w:val="ro-RO"/>
        </w:rPr>
        <w:t>u</w:t>
      </w:r>
      <w:r w:rsidRPr="00647C5B">
        <w:rPr>
          <w:spacing w:val="-2"/>
          <w:sz w:val="18"/>
          <w:szCs w:val="18"/>
          <w:lang w:val="ro-RO"/>
        </w:rPr>
        <w:t>l</w:t>
      </w:r>
      <w:r w:rsidRPr="00647C5B">
        <w:rPr>
          <w:spacing w:val="1"/>
          <w:sz w:val="18"/>
          <w:szCs w:val="18"/>
          <w:lang w:val="ro-RO"/>
        </w:rPr>
        <w:t>ui</w:t>
      </w:r>
      <w:r w:rsidRPr="00647C5B">
        <w:rPr>
          <w:sz w:val="18"/>
          <w:szCs w:val="18"/>
          <w:lang w:val="ro-RO"/>
        </w:rPr>
        <w:t>,</w:t>
      </w:r>
      <w:r w:rsidRPr="00647C5B">
        <w:rPr>
          <w:spacing w:val="-1"/>
          <w:sz w:val="18"/>
          <w:szCs w:val="18"/>
          <w:lang w:val="ro-RO"/>
        </w:rPr>
        <w:t xml:space="preserve"> </w:t>
      </w:r>
      <w:r w:rsidRPr="00647C5B">
        <w:rPr>
          <w:sz w:val="18"/>
          <w:szCs w:val="18"/>
          <w:lang w:val="ro-RO"/>
        </w:rPr>
        <w:t xml:space="preserve">se </w:t>
      </w:r>
      <w:r w:rsidRPr="00647C5B">
        <w:rPr>
          <w:spacing w:val="-1"/>
          <w:sz w:val="18"/>
          <w:szCs w:val="18"/>
          <w:lang w:val="ro-RO"/>
        </w:rPr>
        <w:t>ac</w:t>
      </w:r>
      <w:r w:rsidRPr="00647C5B">
        <w:rPr>
          <w:spacing w:val="1"/>
          <w:sz w:val="18"/>
          <w:szCs w:val="18"/>
          <w:lang w:val="ro-RO"/>
        </w:rPr>
        <w:t>o</w:t>
      </w:r>
      <w:r w:rsidRPr="00647C5B">
        <w:rPr>
          <w:sz w:val="18"/>
          <w:szCs w:val="18"/>
          <w:lang w:val="ro-RO"/>
        </w:rPr>
        <w:t>r</w:t>
      </w:r>
      <w:r w:rsidRPr="00647C5B">
        <w:rPr>
          <w:spacing w:val="1"/>
          <w:sz w:val="18"/>
          <w:szCs w:val="18"/>
          <w:lang w:val="ro-RO"/>
        </w:rPr>
        <w:t>d</w:t>
      </w:r>
      <w:r w:rsidRPr="00647C5B">
        <w:rPr>
          <w:sz w:val="18"/>
          <w:szCs w:val="18"/>
          <w:lang w:val="ro-RO"/>
        </w:rPr>
        <w:t xml:space="preserve">ă </w:t>
      </w:r>
      <w:r w:rsidRPr="00647C5B">
        <w:rPr>
          <w:spacing w:val="-1"/>
          <w:sz w:val="18"/>
          <w:szCs w:val="18"/>
          <w:lang w:val="ro-RO"/>
        </w:rPr>
        <w:t>p</w:t>
      </w:r>
      <w:r w:rsidRPr="00647C5B">
        <w:rPr>
          <w:spacing w:val="1"/>
          <w:sz w:val="18"/>
          <w:szCs w:val="18"/>
          <w:lang w:val="ro-RO"/>
        </w:rPr>
        <w:t>un</w:t>
      </w:r>
      <w:r w:rsidRPr="00647C5B">
        <w:rPr>
          <w:spacing w:val="-1"/>
          <w:sz w:val="18"/>
          <w:szCs w:val="18"/>
          <w:lang w:val="ro-RO"/>
        </w:rPr>
        <w:t>c</w:t>
      </w:r>
      <w:r w:rsidRPr="00647C5B">
        <w:rPr>
          <w:sz w:val="18"/>
          <w:szCs w:val="18"/>
          <w:lang w:val="ro-RO"/>
        </w:rPr>
        <w:t>taj</w:t>
      </w:r>
      <w:r w:rsidRPr="00647C5B">
        <w:rPr>
          <w:spacing w:val="-1"/>
          <w:sz w:val="18"/>
          <w:szCs w:val="18"/>
          <w:lang w:val="ro-RO"/>
        </w:rPr>
        <w:t>u</w:t>
      </w:r>
      <w:r w:rsidRPr="00647C5B">
        <w:rPr>
          <w:sz w:val="18"/>
          <w:szCs w:val="18"/>
          <w:lang w:val="ro-RO"/>
        </w:rPr>
        <w:t>l</w:t>
      </w:r>
      <w:r w:rsidRPr="00647C5B">
        <w:rPr>
          <w:spacing w:val="-2"/>
          <w:sz w:val="18"/>
          <w:szCs w:val="18"/>
          <w:lang w:val="ro-RO"/>
        </w:rPr>
        <w:t xml:space="preserve"> </w:t>
      </w:r>
      <w:r w:rsidRPr="00647C5B">
        <w:rPr>
          <w:spacing w:val="-3"/>
          <w:sz w:val="18"/>
          <w:szCs w:val="18"/>
          <w:lang w:val="ro-RO"/>
        </w:rPr>
        <w:t>m</w:t>
      </w:r>
      <w:r w:rsidRPr="00647C5B">
        <w:rPr>
          <w:spacing w:val="1"/>
          <w:sz w:val="18"/>
          <w:szCs w:val="18"/>
          <w:lang w:val="ro-RO"/>
        </w:rPr>
        <w:t>a</w:t>
      </w:r>
      <w:r w:rsidRPr="00647C5B">
        <w:rPr>
          <w:spacing w:val="-1"/>
          <w:sz w:val="18"/>
          <w:szCs w:val="18"/>
          <w:lang w:val="ro-RO"/>
        </w:rPr>
        <w:t>x</w:t>
      </w:r>
      <w:r w:rsidRPr="00647C5B">
        <w:rPr>
          <w:spacing w:val="3"/>
          <w:sz w:val="18"/>
          <w:szCs w:val="18"/>
          <w:lang w:val="ro-RO"/>
        </w:rPr>
        <w:t>i</w:t>
      </w:r>
      <w:r w:rsidRPr="00647C5B">
        <w:rPr>
          <w:sz w:val="18"/>
          <w:szCs w:val="18"/>
          <w:lang w:val="ro-RO"/>
        </w:rPr>
        <w:t>m</w:t>
      </w:r>
      <w:r w:rsidRPr="00647C5B">
        <w:rPr>
          <w:spacing w:val="-3"/>
          <w:sz w:val="18"/>
          <w:szCs w:val="18"/>
          <w:lang w:val="ro-RO"/>
        </w:rPr>
        <w:t xml:space="preserve"> </w:t>
      </w:r>
      <w:r w:rsidRPr="00647C5B">
        <w:rPr>
          <w:spacing w:val="1"/>
          <w:sz w:val="18"/>
          <w:szCs w:val="18"/>
          <w:lang w:val="ro-RO"/>
        </w:rPr>
        <w:t>a</w:t>
      </w:r>
      <w:r w:rsidRPr="00647C5B">
        <w:rPr>
          <w:spacing w:val="-2"/>
          <w:sz w:val="18"/>
          <w:szCs w:val="18"/>
          <w:lang w:val="ro-RO"/>
        </w:rPr>
        <w:t>f</w:t>
      </w:r>
      <w:r w:rsidRPr="00647C5B">
        <w:rPr>
          <w:spacing w:val="-1"/>
          <w:sz w:val="18"/>
          <w:szCs w:val="18"/>
          <w:lang w:val="ro-RO"/>
        </w:rPr>
        <w:t>e</w:t>
      </w:r>
      <w:r w:rsidRPr="00647C5B">
        <w:rPr>
          <w:spacing w:val="2"/>
          <w:sz w:val="18"/>
          <w:szCs w:val="18"/>
          <w:lang w:val="ro-RO"/>
        </w:rPr>
        <w:t>re</w:t>
      </w:r>
      <w:r w:rsidRPr="00647C5B">
        <w:rPr>
          <w:spacing w:val="1"/>
          <w:sz w:val="18"/>
          <w:szCs w:val="18"/>
          <w:lang w:val="ro-RO"/>
        </w:rPr>
        <w:t>n</w:t>
      </w:r>
      <w:r w:rsidRPr="00647C5B">
        <w:rPr>
          <w:sz w:val="18"/>
          <w:szCs w:val="18"/>
          <w:lang w:val="ro-RO"/>
        </w:rPr>
        <w:t>t.</w:t>
      </w:r>
    </w:p>
    <w:p w14:paraId="2BAE67D9" w14:textId="77777777" w:rsidR="008F5D55" w:rsidRPr="00647C5B" w:rsidRDefault="00054EB8">
      <w:pPr>
        <w:spacing w:before="4" w:line="220" w:lineRule="exact"/>
        <w:ind w:left="220"/>
        <w:rPr>
          <w:lang w:val="ro-RO"/>
        </w:rPr>
      </w:pPr>
      <w:r w:rsidRPr="00647C5B">
        <w:rPr>
          <w:b/>
          <w:spacing w:val="-1"/>
          <w:position w:val="-1"/>
          <w:lang w:val="ro-RO"/>
        </w:rPr>
        <w:t>I</w:t>
      </w:r>
      <w:r w:rsidRPr="00647C5B">
        <w:rPr>
          <w:b/>
          <w:spacing w:val="4"/>
          <w:position w:val="-1"/>
          <w:lang w:val="ro-RO"/>
        </w:rPr>
        <w:t>M</w:t>
      </w:r>
      <w:r w:rsidRPr="00647C5B">
        <w:rPr>
          <w:b/>
          <w:position w:val="-1"/>
          <w:lang w:val="ro-RO"/>
        </w:rPr>
        <w:t>P</w:t>
      </w:r>
      <w:r w:rsidRPr="00647C5B">
        <w:rPr>
          <w:b/>
          <w:spacing w:val="1"/>
          <w:position w:val="-1"/>
          <w:lang w:val="ro-RO"/>
        </w:rPr>
        <w:t>O</w:t>
      </w:r>
      <w:r w:rsidRPr="00647C5B">
        <w:rPr>
          <w:b/>
          <w:position w:val="-1"/>
          <w:lang w:val="ro-RO"/>
        </w:rPr>
        <w:t>R</w:t>
      </w:r>
      <w:r w:rsidRPr="00647C5B">
        <w:rPr>
          <w:b/>
          <w:spacing w:val="-1"/>
          <w:position w:val="-1"/>
          <w:lang w:val="ro-RO"/>
        </w:rPr>
        <w:t>T</w:t>
      </w:r>
      <w:r w:rsidRPr="00647C5B">
        <w:rPr>
          <w:b/>
          <w:position w:val="-1"/>
          <w:lang w:val="ro-RO"/>
        </w:rPr>
        <w:t>ANT:</w:t>
      </w:r>
      <w:r w:rsidRPr="00647C5B">
        <w:rPr>
          <w:b/>
          <w:spacing w:val="-13"/>
          <w:position w:val="-1"/>
          <w:lang w:val="ro-RO"/>
        </w:rPr>
        <w:t xml:space="preserve"> </w:t>
      </w:r>
      <w:r w:rsidRPr="00647C5B">
        <w:rPr>
          <w:b/>
          <w:spacing w:val="-49"/>
          <w:position w:val="-1"/>
          <w:lang w:val="ro-RO"/>
        </w:rPr>
        <w:t xml:space="preserve"> </w:t>
      </w:r>
      <w:r w:rsidRPr="00647C5B">
        <w:rPr>
          <w:b/>
          <w:position w:val="-1"/>
          <w:u w:val="thick" w:color="000000"/>
          <w:lang w:val="ro-RO"/>
        </w:rPr>
        <w:t>Pen</w:t>
      </w:r>
      <w:r w:rsidRPr="00647C5B">
        <w:rPr>
          <w:b/>
          <w:spacing w:val="1"/>
          <w:position w:val="-1"/>
          <w:u w:val="thick" w:color="000000"/>
          <w:lang w:val="ro-RO"/>
        </w:rPr>
        <w:t>t</w:t>
      </w:r>
      <w:r w:rsidRPr="00647C5B">
        <w:rPr>
          <w:b/>
          <w:position w:val="-1"/>
          <w:u w:val="thick" w:color="000000"/>
          <w:lang w:val="ro-RO"/>
        </w:rPr>
        <w:t>ru</w:t>
      </w:r>
      <w:r w:rsidRPr="00647C5B">
        <w:rPr>
          <w:b/>
          <w:spacing w:val="-5"/>
          <w:position w:val="-1"/>
          <w:u w:val="thick" w:color="000000"/>
          <w:lang w:val="ro-RO"/>
        </w:rPr>
        <w:t xml:space="preserve"> </w:t>
      </w:r>
      <w:r w:rsidRPr="00647C5B">
        <w:rPr>
          <w:b/>
          <w:spacing w:val="1"/>
          <w:position w:val="-1"/>
          <w:u w:val="thick" w:color="000000"/>
          <w:lang w:val="ro-RO"/>
        </w:rPr>
        <w:t>a</w:t>
      </w:r>
      <w:r w:rsidRPr="00647C5B">
        <w:rPr>
          <w:b/>
          <w:position w:val="-1"/>
          <w:u w:val="thick" w:color="000000"/>
          <w:lang w:val="ro-RO"/>
        </w:rPr>
        <w:t>c</w:t>
      </w:r>
      <w:r w:rsidRPr="00647C5B">
        <w:rPr>
          <w:b/>
          <w:spacing w:val="1"/>
          <w:position w:val="-1"/>
          <w:u w:val="thick" w:color="000000"/>
          <w:lang w:val="ro-RO"/>
        </w:rPr>
        <w:t>o</w:t>
      </w:r>
      <w:r w:rsidRPr="00647C5B">
        <w:rPr>
          <w:b/>
          <w:position w:val="-1"/>
          <w:u w:val="thick" w:color="000000"/>
          <w:lang w:val="ro-RO"/>
        </w:rPr>
        <w:t>rd</w:t>
      </w:r>
      <w:r w:rsidRPr="00647C5B">
        <w:rPr>
          <w:b/>
          <w:spacing w:val="1"/>
          <w:position w:val="-1"/>
          <w:u w:val="thick" w:color="000000"/>
          <w:lang w:val="ro-RO"/>
        </w:rPr>
        <w:t>a</w:t>
      </w:r>
      <w:r w:rsidRPr="00647C5B">
        <w:rPr>
          <w:b/>
          <w:position w:val="-1"/>
          <w:u w:val="thick" w:color="000000"/>
          <w:lang w:val="ro-RO"/>
        </w:rPr>
        <w:t>r</w:t>
      </w:r>
      <w:r w:rsidRPr="00647C5B">
        <w:rPr>
          <w:b/>
          <w:spacing w:val="1"/>
          <w:position w:val="-1"/>
          <w:u w:val="thick" w:color="000000"/>
          <w:lang w:val="ro-RO"/>
        </w:rPr>
        <w:t>e</w:t>
      </w:r>
      <w:r w:rsidRPr="00647C5B">
        <w:rPr>
          <w:b/>
          <w:position w:val="-1"/>
          <w:u w:val="thick" w:color="000000"/>
          <w:lang w:val="ro-RO"/>
        </w:rPr>
        <w:t>a</w:t>
      </w:r>
      <w:r w:rsidRPr="00647C5B">
        <w:rPr>
          <w:b/>
          <w:spacing w:val="-7"/>
          <w:position w:val="-1"/>
          <w:u w:val="thick" w:color="000000"/>
          <w:lang w:val="ro-RO"/>
        </w:rPr>
        <w:t xml:space="preserve"> </w:t>
      </w:r>
      <w:r w:rsidRPr="00647C5B">
        <w:rPr>
          <w:b/>
          <w:spacing w:val="1"/>
          <w:position w:val="-1"/>
          <w:u w:val="thick" w:color="000000"/>
          <w:lang w:val="ro-RO"/>
        </w:rPr>
        <w:t>g</w:t>
      </w:r>
      <w:r w:rsidRPr="00647C5B">
        <w:rPr>
          <w:b/>
          <w:position w:val="-1"/>
          <w:u w:val="thick" w:color="000000"/>
          <w:lang w:val="ro-RO"/>
        </w:rPr>
        <w:t>r</w:t>
      </w:r>
      <w:r w:rsidRPr="00647C5B">
        <w:rPr>
          <w:b/>
          <w:spacing w:val="1"/>
          <w:position w:val="-1"/>
          <w:u w:val="thick" w:color="000000"/>
          <w:lang w:val="ro-RO"/>
        </w:rPr>
        <w:t>a</w:t>
      </w:r>
      <w:r w:rsidRPr="00647C5B">
        <w:rPr>
          <w:b/>
          <w:position w:val="-1"/>
          <w:u w:val="thick" w:color="000000"/>
          <w:lang w:val="ro-RO"/>
        </w:rPr>
        <w:t>d</w:t>
      </w:r>
      <w:r w:rsidRPr="00647C5B">
        <w:rPr>
          <w:b/>
          <w:spacing w:val="1"/>
          <w:position w:val="-1"/>
          <w:u w:val="thick" w:color="000000"/>
          <w:lang w:val="ro-RO"/>
        </w:rPr>
        <w:t>aț</w:t>
      </w:r>
      <w:r w:rsidRPr="00647C5B">
        <w:rPr>
          <w:b/>
          <w:position w:val="-1"/>
          <w:u w:val="thick" w:color="000000"/>
          <w:lang w:val="ro-RO"/>
        </w:rPr>
        <w:t>iei</w:t>
      </w:r>
      <w:r w:rsidRPr="00647C5B">
        <w:rPr>
          <w:b/>
          <w:spacing w:val="-7"/>
          <w:position w:val="-1"/>
          <w:u w:val="thick" w:color="000000"/>
          <w:lang w:val="ro-RO"/>
        </w:rPr>
        <w:t xml:space="preserve"> </w:t>
      </w:r>
      <w:r w:rsidRPr="00647C5B">
        <w:rPr>
          <w:b/>
          <w:position w:val="-1"/>
          <w:u w:val="thick" w:color="000000"/>
          <w:lang w:val="ro-RO"/>
        </w:rPr>
        <w:t>de</w:t>
      </w:r>
      <w:r w:rsidRPr="00647C5B">
        <w:rPr>
          <w:b/>
          <w:spacing w:val="-1"/>
          <w:position w:val="-1"/>
          <w:u w:val="thick" w:color="000000"/>
          <w:lang w:val="ro-RO"/>
        </w:rPr>
        <w:t xml:space="preserve"> </w:t>
      </w:r>
      <w:r w:rsidRPr="00647C5B">
        <w:rPr>
          <w:b/>
          <w:spacing w:val="-5"/>
          <w:position w:val="-1"/>
          <w:u w:val="thick" w:color="000000"/>
          <w:lang w:val="ro-RO"/>
        </w:rPr>
        <w:t>m</w:t>
      </w:r>
      <w:r w:rsidRPr="00647C5B">
        <w:rPr>
          <w:b/>
          <w:position w:val="-1"/>
          <w:u w:val="thick" w:color="000000"/>
          <w:lang w:val="ro-RO"/>
        </w:rPr>
        <w:t>e</w:t>
      </w:r>
      <w:r w:rsidRPr="00647C5B">
        <w:rPr>
          <w:b/>
          <w:spacing w:val="1"/>
          <w:position w:val="-1"/>
          <w:u w:val="thick" w:color="000000"/>
          <w:lang w:val="ro-RO"/>
        </w:rPr>
        <w:t>r</w:t>
      </w:r>
      <w:r w:rsidRPr="00647C5B">
        <w:rPr>
          <w:b/>
          <w:position w:val="-1"/>
          <w:u w:val="thick" w:color="000000"/>
          <w:lang w:val="ro-RO"/>
        </w:rPr>
        <w:t>it</w:t>
      </w:r>
      <w:r w:rsidRPr="00647C5B">
        <w:rPr>
          <w:b/>
          <w:spacing w:val="-4"/>
          <w:position w:val="-1"/>
          <w:u w:val="thick" w:color="000000"/>
          <w:lang w:val="ro-RO"/>
        </w:rPr>
        <w:t xml:space="preserve"> </w:t>
      </w:r>
      <w:r w:rsidRPr="00647C5B">
        <w:rPr>
          <w:b/>
          <w:position w:val="-1"/>
          <w:u w:val="thick" w:color="000000"/>
          <w:lang w:val="ro-RO"/>
        </w:rPr>
        <w:t>este nec</w:t>
      </w:r>
      <w:r w:rsidRPr="00647C5B">
        <w:rPr>
          <w:b/>
          <w:spacing w:val="1"/>
          <w:position w:val="-1"/>
          <w:u w:val="thick" w:color="000000"/>
          <w:lang w:val="ro-RO"/>
        </w:rPr>
        <w:t>e</w:t>
      </w:r>
      <w:r w:rsidRPr="00647C5B">
        <w:rPr>
          <w:b/>
          <w:spacing w:val="-1"/>
          <w:position w:val="-1"/>
          <w:u w:val="thick" w:color="000000"/>
          <w:lang w:val="ro-RO"/>
        </w:rPr>
        <w:t>s</w:t>
      </w:r>
      <w:r w:rsidRPr="00647C5B">
        <w:rPr>
          <w:b/>
          <w:spacing w:val="1"/>
          <w:position w:val="-1"/>
          <w:u w:val="thick" w:color="000000"/>
          <w:lang w:val="ro-RO"/>
        </w:rPr>
        <w:t>a</w:t>
      </w:r>
      <w:r w:rsidRPr="00647C5B">
        <w:rPr>
          <w:b/>
          <w:position w:val="-1"/>
          <w:u w:val="thick" w:color="000000"/>
          <w:lang w:val="ro-RO"/>
        </w:rPr>
        <w:t>r</w:t>
      </w:r>
      <w:r w:rsidRPr="00647C5B">
        <w:rPr>
          <w:b/>
          <w:spacing w:val="-6"/>
          <w:position w:val="-1"/>
          <w:u w:val="thick" w:color="000000"/>
          <w:lang w:val="ro-RO"/>
        </w:rPr>
        <w:t xml:space="preserve"> </w:t>
      </w:r>
      <w:r w:rsidRPr="00647C5B">
        <w:rPr>
          <w:b/>
          <w:position w:val="-1"/>
          <w:u w:val="thick" w:color="000000"/>
          <w:lang w:val="ro-RO"/>
        </w:rPr>
        <w:t>un</w:t>
      </w:r>
      <w:r w:rsidRPr="00647C5B">
        <w:rPr>
          <w:b/>
          <w:spacing w:val="-3"/>
          <w:position w:val="-1"/>
          <w:u w:val="thick" w:color="000000"/>
          <w:lang w:val="ro-RO"/>
        </w:rPr>
        <w:t xml:space="preserve"> </w:t>
      </w:r>
      <w:r w:rsidRPr="00647C5B">
        <w:rPr>
          <w:b/>
          <w:position w:val="-1"/>
          <w:u w:val="thick" w:color="000000"/>
          <w:lang w:val="ro-RO"/>
        </w:rPr>
        <w:t>p</w:t>
      </w:r>
      <w:r w:rsidRPr="00647C5B">
        <w:rPr>
          <w:b/>
          <w:spacing w:val="1"/>
          <w:position w:val="-1"/>
          <w:u w:val="thick" w:color="000000"/>
          <w:lang w:val="ro-RO"/>
        </w:rPr>
        <w:t>u</w:t>
      </w:r>
      <w:r w:rsidRPr="00647C5B">
        <w:rPr>
          <w:b/>
          <w:position w:val="-1"/>
          <w:u w:val="thick" w:color="000000"/>
          <w:lang w:val="ro-RO"/>
        </w:rPr>
        <w:t>nc</w:t>
      </w:r>
      <w:r w:rsidRPr="00647C5B">
        <w:rPr>
          <w:b/>
          <w:spacing w:val="1"/>
          <w:position w:val="-1"/>
          <w:u w:val="thick" w:color="000000"/>
          <w:lang w:val="ro-RO"/>
        </w:rPr>
        <w:t>ta</w:t>
      </w:r>
      <w:r w:rsidRPr="00647C5B">
        <w:rPr>
          <w:b/>
          <w:position w:val="-1"/>
          <w:u w:val="thick" w:color="000000"/>
          <w:lang w:val="ro-RO"/>
        </w:rPr>
        <w:t>j</w:t>
      </w:r>
      <w:r w:rsidRPr="00647C5B">
        <w:rPr>
          <w:b/>
          <w:spacing w:val="-6"/>
          <w:position w:val="-1"/>
          <w:u w:val="thick" w:color="000000"/>
          <w:lang w:val="ro-RO"/>
        </w:rPr>
        <w:t xml:space="preserve"> </w:t>
      </w:r>
      <w:r w:rsidRPr="00647C5B">
        <w:rPr>
          <w:b/>
          <w:position w:val="-1"/>
          <w:u w:val="thick" w:color="000000"/>
          <w:lang w:val="ro-RO"/>
        </w:rPr>
        <w:t xml:space="preserve">de </w:t>
      </w:r>
      <w:r w:rsidRPr="00647C5B">
        <w:rPr>
          <w:b/>
          <w:spacing w:val="-5"/>
          <w:position w:val="-1"/>
          <w:u w:val="thick" w:color="000000"/>
          <w:lang w:val="ro-RO"/>
        </w:rPr>
        <w:t>m</w:t>
      </w:r>
      <w:r w:rsidRPr="00647C5B">
        <w:rPr>
          <w:b/>
          <w:spacing w:val="2"/>
          <w:position w:val="-1"/>
          <w:u w:val="thick" w:color="000000"/>
          <w:lang w:val="ro-RO"/>
        </w:rPr>
        <w:t>i</w:t>
      </w:r>
      <w:r w:rsidRPr="00647C5B">
        <w:rPr>
          <w:b/>
          <w:position w:val="-1"/>
          <w:u w:val="thick" w:color="000000"/>
          <w:lang w:val="ro-RO"/>
        </w:rPr>
        <w:t>n</w:t>
      </w:r>
      <w:r w:rsidRPr="00647C5B">
        <w:rPr>
          <w:b/>
          <w:spacing w:val="2"/>
          <w:position w:val="-1"/>
          <w:u w:val="thick" w:color="000000"/>
          <w:lang w:val="ro-RO"/>
        </w:rPr>
        <w:t>i</w:t>
      </w:r>
      <w:r w:rsidRPr="00647C5B">
        <w:rPr>
          <w:b/>
          <w:spacing w:val="-3"/>
          <w:position w:val="-1"/>
          <w:u w:val="thick" w:color="000000"/>
          <w:lang w:val="ro-RO"/>
        </w:rPr>
        <w:t>m</w:t>
      </w:r>
      <w:r w:rsidRPr="00647C5B">
        <w:rPr>
          <w:b/>
          <w:spacing w:val="4"/>
          <w:position w:val="-1"/>
          <w:u w:val="thick" w:color="000000"/>
          <w:lang w:val="ro-RO"/>
        </w:rPr>
        <w:t>u</w:t>
      </w:r>
      <w:r w:rsidRPr="00647C5B">
        <w:rPr>
          <w:b/>
          <w:position w:val="-1"/>
          <w:u w:val="thick" w:color="000000"/>
          <w:lang w:val="ro-RO"/>
        </w:rPr>
        <w:t>m</w:t>
      </w:r>
      <w:r w:rsidRPr="00647C5B">
        <w:rPr>
          <w:b/>
          <w:spacing w:val="-11"/>
          <w:position w:val="-1"/>
          <w:u w:val="thick" w:color="000000"/>
          <w:lang w:val="ro-RO"/>
        </w:rPr>
        <w:t xml:space="preserve"> </w:t>
      </w:r>
      <w:r w:rsidRPr="00647C5B">
        <w:rPr>
          <w:b/>
          <w:spacing w:val="1"/>
          <w:position w:val="-1"/>
          <w:u w:val="thick" w:color="000000"/>
          <w:lang w:val="ro-RO"/>
        </w:rPr>
        <w:t>7</w:t>
      </w:r>
      <w:r w:rsidRPr="00647C5B">
        <w:rPr>
          <w:b/>
          <w:position w:val="-1"/>
          <w:u w:val="thick" w:color="000000"/>
          <w:lang w:val="ro-RO"/>
        </w:rPr>
        <w:t>5 p</w:t>
      </w:r>
      <w:r w:rsidRPr="00647C5B">
        <w:rPr>
          <w:b/>
          <w:spacing w:val="-1"/>
          <w:position w:val="-1"/>
          <w:u w:val="thick" w:color="000000"/>
          <w:lang w:val="ro-RO"/>
        </w:rPr>
        <w:t>u</w:t>
      </w:r>
      <w:r w:rsidRPr="00647C5B">
        <w:rPr>
          <w:b/>
          <w:position w:val="-1"/>
          <w:u w:val="thick" w:color="000000"/>
          <w:lang w:val="ro-RO"/>
        </w:rPr>
        <w:t>nc</w:t>
      </w:r>
      <w:r w:rsidRPr="00647C5B">
        <w:rPr>
          <w:b/>
          <w:spacing w:val="1"/>
          <w:position w:val="-1"/>
          <w:u w:val="thick" w:color="000000"/>
          <w:lang w:val="ro-RO"/>
        </w:rPr>
        <w:t>t</w:t>
      </w:r>
      <w:r w:rsidRPr="00647C5B">
        <w:rPr>
          <w:b/>
          <w:position w:val="-1"/>
          <w:u w:val="thick" w:color="000000"/>
          <w:lang w:val="ro-RO"/>
        </w:rPr>
        <w:t>e</w:t>
      </w:r>
    </w:p>
    <w:p w14:paraId="5CD2C373" w14:textId="77777777" w:rsidR="008F5D55" w:rsidRPr="00647C5B" w:rsidRDefault="008F5D55">
      <w:pPr>
        <w:spacing w:line="200" w:lineRule="exact"/>
        <w:rPr>
          <w:lang w:val="ro-RO"/>
        </w:rPr>
      </w:pPr>
    </w:p>
    <w:p w14:paraId="1CA107E5" w14:textId="16444D1A" w:rsidR="008F5D55" w:rsidRPr="00647C5B" w:rsidRDefault="008F5D55">
      <w:pPr>
        <w:spacing w:line="200" w:lineRule="exact"/>
        <w:rPr>
          <w:lang w:val="ro-RO"/>
        </w:rPr>
      </w:pPr>
    </w:p>
    <w:p w14:paraId="554EAB19" w14:textId="77777777" w:rsidR="00647C5B" w:rsidRPr="00647C5B" w:rsidRDefault="00647C5B">
      <w:pPr>
        <w:spacing w:line="200" w:lineRule="exact"/>
        <w:rPr>
          <w:lang w:val="ro-RO"/>
        </w:rPr>
      </w:pPr>
    </w:p>
    <w:p w14:paraId="0DB3F6B3" w14:textId="77777777" w:rsidR="00647C5B" w:rsidRPr="00647C5B" w:rsidRDefault="00647C5B" w:rsidP="00647C5B">
      <w:pPr>
        <w:tabs>
          <w:tab w:val="center" w:pos="2723"/>
          <w:tab w:val="center" w:pos="9850"/>
        </w:tabs>
        <w:spacing w:after="108" w:line="360" w:lineRule="auto"/>
        <w:rPr>
          <w:lang w:val="ro-RO"/>
        </w:rPr>
      </w:pPr>
      <w:r w:rsidRPr="00647C5B">
        <w:rPr>
          <w:lang w:val="ro-RO"/>
        </w:rPr>
        <w:t>Data</w:t>
      </w:r>
      <w:r w:rsidRPr="00647C5B">
        <w:rPr>
          <w:noProof/>
          <w:lang w:val="ro-RO"/>
        </w:rPr>
        <w:t xml:space="preserve"> ______________________</w:t>
      </w:r>
      <w:r w:rsidRPr="00647C5B">
        <w:rPr>
          <w:lang w:val="ro-RO"/>
        </w:rPr>
        <w:tab/>
        <w:t xml:space="preserve">         Candidat (nume, prenume, semnătura) ____________________________________</w:t>
      </w:r>
    </w:p>
    <w:p w14:paraId="4C0BFC1B" w14:textId="77777777" w:rsidR="00647C5B" w:rsidRPr="00647C5B" w:rsidRDefault="00647C5B" w:rsidP="00647C5B">
      <w:pPr>
        <w:rPr>
          <w:b/>
          <w:lang w:val="ro-RO"/>
        </w:rPr>
      </w:pPr>
    </w:p>
    <w:p w14:paraId="02D371CD" w14:textId="77777777" w:rsidR="00647C5B" w:rsidRPr="00647C5B" w:rsidRDefault="00647C5B" w:rsidP="00647C5B">
      <w:pPr>
        <w:rPr>
          <w:b/>
          <w:lang w:val="ro-RO"/>
        </w:rPr>
      </w:pPr>
    </w:p>
    <w:p w14:paraId="04C17EB9" w14:textId="77777777" w:rsidR="00647C5B" w:rsidRPr="00647C5B" w:rsidRDefault="00647C5B" w:rsidP="00647C5B">
      <w:pPr>
        <w:rPr>
          <w:lang w:val="ro-RO"/>
        </w:rPr>
      </w:pPr>
      <w:r w:rsidRPr="00647C5B">
        <w:rPr>
          <w:b/>
          <w:lang w:val="ro-RO"/>
        </w:rPr>
        <w:t>PUNCTAJ VALIDAT DE MEMBRII COMISIEI</w:t>
      </w:r>
      <w:r w:rsidRPr="00647C5B">
        <w:rPr>
          <w:lang w:val="ro-RO"/>
        </w:rPr>
        <w:t xml:space="preserve">  ………………………………………………………………………………</w:t>
      </w:r>
    </w:p>
    <w:p w14:paraId="0E2729FF" w14:textId="77777777" w:rsidR="00647C5B" w:rsidRPr="00647C5B" w:rsidRDefault="00647C5B" w:rsidP="00647C5B">
      <w:pPr>
        <w:spacing w:line="360" w:lineRule="auto"/>
        <w:ind w:firstLine="720"/>
        <w:rPr>
          <w:lang w:val="ro-RO"/>
        </w:rPr>
      </w:pPr>
      <w:r w:rsidRPr="00647C5B">
        <w:rPr>
          <w:lang w:val="ro-RO"/>
        </w:rPr>
        <w:t>PREȘEDINTE: _________________________________________________________________________</w:t>
      </w:r>
    </w:p>
    <w:p w14:paraId="0F82DB3F" w14:textId="77777777" w:rsidR="00647C5B" w:rsidRPr="00647C5B" w:rsidRDefault="00647C5B" w:rsidP="00647C5B">
      <w:pPr>
        <w:spacing w:line="360" w:lineRule="auto"/>
        <w:ind w:firstLine="720"/>
        <w:rPr>
          <w:lang w:val="ro-RO"/>
        </w:rPr>
      </w:pPr>
      <w:r w:rsidRPr="00647C5B">
        <w:rPr>
          <w:lang w:val="ro-RO"/>
        </w:rPr>
        <w:t>SECRETAR: ___________________________________________________________________________</w:t>
      </w:r>
    </w:p>
    <w:p w14:paraId="2A21AC49" w14:textId="77777777" w:rsidR="00647C5B" w:rsidRPr="00647C5B" w:rsidRDefault="00647C5B" w:rsidP="00647C5B">
      <w:pPr>
        <w:spacing w:line="360" w:lineRule="auto"/>
        <w:ind w:firstLine="720"/>
        <w:rPr>
          <w:lang w:val="ro-RO"/>
        </w:rPr>
      </w:pPr>
      <w:r w:rsidRPr="00647C5B">
        <w:rPr>
          <w:lang w:val="ro-RO"/>
        </w:rPr>
        <w:t>MEMBRU: ____________________________________________________________________________</w:t>
      </w:r>
    </w:p>
    <w:p w14:paraId="68DB24AD" w14:textId="77777777" w:rsidR="00647C5B" w:rsidRPr="00647C5B" w:rsidRDefault="00647C5B" w:rsidP="00647C5B">
      <w:pPr>
        <w:rPr>
          <w:lang w:val="ro-RO"/>
        </w:rPr>
      </w:pPr>
    </w:p>
    <w:p w14:paraId="3A1AF33A" w14:textId="77777777" w:rsidR="00647C5B" w:rsidRPr="00647C5B" w:rsidRDefault="00647C5B" w:rsidP="00647C5B">
      <w:pPr>
        <w:spacing w:line="360" w:lineRule="auto"/>
        <w:rPr>
          <w:lang w:val="ro-RO"/>
        </w:rPr>
      </w:pPr>
      <w:r w:rsidRPr="00647C5B">
        <w:rPr>
          <w:color w:val="FF0000"/>
          <w:lang w:val="ro-RO"/>
        </w:rPr>
        <w:t xml:space="preserve"> </w:t>
      </w:r>
      <w:r w:rsidRPr="00647C5B">
        <w:rPr>
          <w:lang w:val="ro-RO"/>
        </w:rPr>
        <w:t xml:space="preserve">UNIUNEA SINDICALĂ TERITORIALĂ A F.S.E. „SPIRU HARET” ALBA: </w:t>
      </w:r>
      <w:r w:rsidRPr="00647C5B">
        <w:rPr>
          <w:i/>
          <w:iCs/>
          <w:lang w:val="ro-RO"/>
        </w:rPr>
        <w:t>NAE ANA</w:t>
      </w:r>
      <w:r w:rsidRPr="00647C5B">
        <w:rPr>
          <w:lang w:val="ro-RO"/>
        </w:rPr>
        <w:t>..................................................</w:t>
      </w:r>
    </w:p>
    <w:p w14:paraId="36F1C94B" w14:textId="77777777" w:rsidR="00647C5B" w:rsidRPr="00647C5B" w:rsidRDefault="00647C5B" w:rsidP="00647C5B">
      <w:pPr>
        <w:spacing w:line="360" w:lineRule="auto"/>
        <w:rPr>
          <w:lang w:val="ro-RO"/>
        </w:rPr>
      </w:pPr>
      <w:r w:rsidRPr="00647C5B">
        <w:rPr>
          <w:lang w:val="ro-RO"/>
        </w:rPr>
        <w:t xml:space="preserve"> SINDICATUL LIBER ÎNVĂȚĂMÂNT ZONA APUSENI </w:t>
      </w:r>
      <w:r w:rsidRPr="00647C5B">
        <w:rPr>
          <w:i/>
          <w:iCs/>
          <w:lang w:val="ro-RO"/>
        </w:rPr>
        <w:t>: BÎRLEA NICOLAE FLORIN</w:t>
      </w:r>
      <w:r w:rsidRPr="00647C5B">
        <w:rPr>
          <w:lang w:val="ro-RO"/>
        </w:rPr>
        <w:t>..................................................</w:t>
      </w:r>
    </w:p>
    <w:p w14:paraId="74C41830" w14:textId="77777777" w:rsidR="00647C5B" w:rsidRPr="00647C5B" w:rsidRDefault="00647C5B" w:rsidP="00647C5B">
      <w:pPr>
        <w:spacing w:line="360" w:lineRule="auto"/>
        <w:ind w:left="6096" w:hanging="6096"/>
        <w:rPr>
          <w:lang w:val="ro-RO"/>
        </w:rPr>
      </w:pPr>
      <w:r w:rsidRPr="00647C5B">
        <w:rPr>
          <w:lang w:val="ro-RO"/>
        </w:rPr>
        <w:t xml:space="preserve"> SINDICATUL ÎNVĂȚĂMÂNT COLEGIUL NAȚIONAL „AVRAM IANCU” CÎMPENI: </w:t>
      </w:r>
      <w:r w:rsidRPr="00647C5B">
        <w:rPr>
          <w:i/>
          <w:iCs/>
          <w:lang w:val="ro-RO"/>
        </w:rPr>
        <w:t xml:space="preserve">CULDA OVIDIU </w:t>
      </w:r>
      <w:r w:rsidRPr="00647C5B">
        <w:rPr>
          <w:lang w:val="ro-RO"/>
        </w:rPr>
        <w:t>…..............</w:t>
      </w:r>
    </w:p>
    <w:p w14:paraId="21E0D064" w14:textId="77777777" w:rsidR="00647C5B" w:rsidRPr="00647C5B" w:rsidRDefault="00647C5B" w:rsidP="00647C5B">
      <w:pPr>
        <w:spacing w:line="360" w:lineRule="auto"/>
        <w:rPr>
          <w:i/>
          <w:iCs/>
          <w:lang w:val="ro-RO"/>
        </w:rPr>
      </w:pPr>
      <w:r w:rsidRPr="00647C5B">
        <w:rPr>
          <w:lang w:val="ro-RO"/>
        </w:rPr>
        <w:t xml:space="preserve"> SINDICATUL LIBER ÎNVĂȚĂMÂNT BLAJ - JIDVEI: </w:t>
      </w:r>
      <w:r w:rsidRPr="00647C5B">
        <w:rPr>
          <w:i/>
          <w:iCs/>
          <w:lang w:val="ro-RO"/>
        </w:rPr>
        <w:t>PETRI ANA DORINA</w:t>
      </w:r>
      <w:r w:rsidRPr="00647C5B">
        <w:rPr>
          <w:lang w:val="ro-RO"/>
        </w:rPr>
        <w:t>…………………………………………..</w:t>
      </w:r>
    </w:p>
    <w:p w14:paraId="18C9B867" w14:textId="48A755FC" w:rsidR="00647C5B" w:rsidRPr="00647C5B" w:rsidRDefault="00647C5B">
      <w:pPr>
        <w:rPr>
          <w:lang w:val="ro-RO"/>
        </w:rPr>
      </w:pPr>
      <w:r w:rsidRPr="00647C5B">
        <w:rPr>
          <w:lang w:val="ro-RO"/>
        </w:rPr>
        <w:br w:type="page"/>
      </w:r>
    </w:p>
    <w:p w14:paraId="569A6D3A" w14:textId="77777777" w:rsidR="00647C5B" w:rsidRPr="00647C5B" w:rsidRDefault="00647C5B">
      <w:pPr>
        <w:spacing w:line="200" w:lineRule="exact"/>
        <w:rPr>
          <w:lang w:val="ro-RO"/>
        </w:rPr>
      </w:pPr>
    </w:p>
    <w:p w14:paraId="7FC650CA" w14:textId="77777777" w:rsidR="005929B7" w:rsidRPr="00647C5B" w:rsidRDefault="005929B7" w:rsidP="005929B7">
      <w:pPr>
        <w:jc w:val="both"/>
        <w:rPr>
          <w:lang w:val="ro-RO"/>
        </w:rPr>
      </w:pPr>
      <w:r w:rsidRPr="00647C5B">
        <w:rPr>
          <w:b/>
          <w:u w:val="single"/>
          <w:lang w:val="ro-RO"/>
        </w:rPr>
        <w:t xml:space="preserve">NOTĂ </w:t>
      </w:r>
    </w:p>
    <w:p w14:paraId="761659A1" w14:textId="77777777" w:rsidR="005929B7" w:rsidRPr="00647C5B" w:rsidRDefault="005929B7" w:rsidP="005929B7">
      <w:pPr>
        <w:jc w:val="both"/>
        <w:rPr>
          <w:u w:val="single"/>
          <w:lang w:val="ro-RO"/>
        </w:rPr>
      </w:pPr>
      <w:r w:rsidRPr="00647C5B">
        <w:rPr>
          <w:lang w:val="ro-RO"/>
        </w:rPr>
        <w:t>1</w:t>
      </w:r>
      <w:r w:rsidRPr="00647C5B">
        <w:rPr>
          <w:b/>
          <w:lang w:val="ro-RO"/>
        </w:rPr>
        <w:t>. Dosarul</w:t>
      </w:r>
      <w:r w:rsidRPr="00647C5B">
        <w:rPr>
          <w:lang w:val="ro-RO"/>
        </w:rPr>
        <w:t xml:space="preserve"> cuprinde documentele prevăzute la art. 9 alin. (2) din metodologie, numerotate pe fiecare pagină și consemnate în opis. Documentele din dosar </w:t>
      </w:r>
      <w:r w:rsidRPr="00647C5B">
        <w:rPr>
          <w:b/>
          <w:u w:val="single"/>
          <w:lang w:val="ro-RO"/>
        </w:rPr>
        <w:t>nu</w:t>
      </w:r>
      <w:r w:rsidRPr="00647C5B">
        <w:rPr>
          <w:u w:val="single"/>
          <w:lang w:val="ro-RO"/>
        </w:rPr>
        <w:t xml:space="preserve"> se introduc în folii de plastic, </w:t>
      </w:r>
      <w:r w:rsidRPr="00647C5B">
        <w:rPr>
          <w:b/>
          <w:u w:val="single"/>
          <w:lang w:val="ro-RO"/>
        </w:rPr>
        <w:t>nu</w:t>
      </w:r>
      <w:r w:rsidRPr="00647C5B">
        <w:rPr>
          <w:u w:val="single"/>
          <w:lang w:val="ro-RO"/>
        </w:rPr>
        <w:t xml:space="preserve"> se leagă cu spirală, ci </w:t>
      </w:r>
      <w:r w:rsidRPr="00647C5B">
        <w:rPr>
          <w:b/>
          <w:u w:val="single"/>
          <w:lang w:val="ro-RO"/>
        </w:rPr>
        <w:t>se pun într-un dosar /biblioraft</w:t>
      </w:r>
      <w:r w:rsidRPr="00647C5B">
        <w:rPr>
          <w:u w:val="single"/>
          <w:lang w:val="ro-RO"/>
        </w:rPr>
        <w:t>.</w:t>
      </w:r>
    </w:p>
    <w:p w14:paraId="52796641" w14:textId="77777777" w:rsidR="005929B7" w:rsidRPr="00647C5B" w:rsidRDefault="005929B7" w:rsidP="005929B7">
      <w:pPr>
        <w:jc w:val="both"/>
        <w:rPr>
          <w:u w:val="single"/>
          <w:lang w:val="ro-RO"/>
        </w:rPr>
      </w:pPr>
      <w:r w:rsidRPr="00647C5B">
        <w:rPr>
          <w:b/>
          <w:lang w:val="ro-RO"/>
        </w:rPr>
        <w:t>Dosarul cuprinde:</w:t>
      </w:r>
    </w:p>
    <w:p w14:paraId="1654B3B1" w14:textId="77777777" w:rsidR="005929B7" w:rsidRPr="00647C5B" w:rsidRDefault="005929B7" w:rsidP="005929B7">
      <w:pPr>
        <w:jc w:val="both"/>
        <w:rPr>
          <w:lang w:val="ro-RO"/>
        </w:rPr>
      </w:pPr>
      <w:r w:rsidRPr="00647C5B">
        <w:rPr>
          <w:lang w:val="ro-RO"/>
        </w:rPr>
        <w:t xml:space="preserve">a) OPISUL dosarului, în două exemplare, dintre care unul se restituie candidatului, cu semnătura sa și a conducerii unității de învățământ, în care sunt consemnate documentele existente, cu precizarea paginilor aferente; </w:t>
      </w:r>
    </w:p>
    <w:p w14:paraId="4A7E4C3E" w14:textId="77777777" w:rsidR="005929B7" w:rsidRPr="00647C5B" w:rsidRDefault="005929B7" w:rsidP="005929B7">
      <w:pPr>
        <w:pStyle w:val="Default"/>
        <w:jc w:val="both"/>
        <w:rPr>
          <w:color w:val="auto"/>
          <w:sz w:val="22"/>
          <w:szCs w:val="22"/>
        </w:rPr>
      </w:pPr>
      <w:r w:rsidRPr="00647C5B">
        <w:rPr>
          <w:color w:val="auto"/>
          <w:sz w:val="22"/>
          <w:szCs w:val="22"/>
        </w:rPr>
        <w:t>b) cererea-tip, elaborată de inspectoratul școlar, în care candidatul își precizează opțiunea;</w:t>
      </w:r>
    </w:p>
    <w:p w14:paraId="6A3FB02D" w14:textId="77777777" w:rsidR="005929B7" w:rsidRPr="00647C5B" w:rsidRDefault="005929B7" w:rsidP="005929B7">
      <w:pPr>
        <w:pStyle w:val="Default"/>
        <w:jc w:val="both"/>
        <w:rPr>
          <w:color w:val="auto"/>
          <w:sz w:val="22"/>
          <w:szCs w:val="22"/>
        </w:rPr>
      </w:pPr>
      <w:r w:rsidRPr="00647C5B">
        <w:rPr>
          <w:color w:val="auto"/>
          <w:sz w:val="22"/>
          <w:szCs w:val="22"/>
        </w:rPr>
        <w:t xml:space="preserve">c) adeverință/adeverințe cu calificativele din anii școlari evaluați; </w:t>
      </w:r>
    </w:p>
    <w:p w14:paraId="28569D65" w14:textId="77777777" w:rsidR="005929B7" w:rsidRPr="00647C5B" w:rsidRDefault="005929B7" w:rsidP="005929B7">
      <w:pPr>
        <w:pStyle w:val="Default"/>
        <w:jc w:val="both"/>
        <w:rPr>
          <w:color w:val="auto"/>
          <w:sz w:val="22"/>
          <w:szCs w:val="22"/>
        </w:rPr>
      </w:pPr>
      <w:r w:rsidRPr="00647C5B">
        <w:rPr>
          <w:color w:val="auto"/>
          <w:sz w:val="22"/>
          <w:szCs w:val="22"/>
        </w:rPr>
        <w:t xml:space="preserve">d) adeverință de vechime în învățământ; </w:t>
      </w:r>
    </w:p>
    <w:p w14:paraId="1DE0E683" w14:textId="77777777" w:rsidR="005929B7" w:rsidRPr="00647C5B" w:rsidRDefault="005929B7" w:rsidP="005929B7">
      <w:pPr>
        <w:pStyle w:val="Default"/>
        <w:jc w:val="both"/>
        <w:rPr>
          <w:color w:val="auto"/>
          <w:sz w:val="22"/>
          <w:szCs w:val="22"/>
        </w:rPr>
      </w:pPr>
      <w:r w:rsidRPr="00647C5B">
        <w:rPr>
          <w:color w:val="auto"/>
          <w:sz w:val="22"/>
          <w:szCs w:val="22"/>
        </w:rPr>
        <w:t xml:space="preserve">e) fișa de (auto)evaluare pentru gradație de merit </w:t>
      </w:r>
      <w:r w:rsidRPr="00647C5B">
        <w:rPr>
          <w:b/>
          <w:bCs/>
          <w:i/>
          <w:iCs/>
          <w:color w:val="auto"/>
          <w:sz w:val="22"/>
          <w:szCs w:val="22"/>
        </w:rPr>
        <w:t>elaborată de inspectoratul școlar</w:t>
      </w:r>
      <w:r w:rsidRPr="00647C5B">
        <w:rPr>
          <w:color w:val="auto"/>
          <w:sz w:val="22"/>
          <w:szCs w:val="22"/>
        </w:rPr>
        <w:t xml:space="preserve">, la categoria de personal didactic la care candidează, cu punctajul completat la rubrica (auto)evaluare; </w:t>
      </w:r>
    </w:p>
    <w:p w14:paraId="57F7F99E" w14:textId="77777777" w:rsidR="005929B7" w:rsidRPr="00647C5B" w:rsidRDefault="005929B7" w:rsidP="005929B7">
      <w:pPr>
        <w:pStyle w:val="Default"/>
        <w:jc w:val="both"/>
        <w:rPr>
          <w:color w:val="auto"/>
          <w:sz w:val="22"/>
          <w:szCs w:val="22"/>
        </w:rPr>
      </w:pPr>
      <w:r w:rsidRPr="00647C5B">
        <w:rPr>
          <w:color w:val="auto"/>
          <w:sz w:val="22"/>
          <w:szCs w:val="22"/>
        </w:rPr>
        <w:t xml:space="preserve">f) raportul de activitate, pentru perioada evaluată, ce trebuie să respecte ordinea criteriilor/subcriteriilor din fișa de (auto)evaluare și să conțină trimiteri explicite la documentele justificative din dosar; </w:t>
      </w:r>
    </w:p>
    <w:p w14:paraId="5F300DEB" w14:textId="77777777" w:rsidR="005929B7" w:rsidRPr="00647C5B" w:rsidRDefault="005929B7" w:rsidP="005929B7">
      <w:pPr>
        <w:pStyle w:val="Default"/>
        <w:jc w:val="both"/>
        <w:rPr>
          <w:color w:val="auto"/>
          <w:sz w:val="22"/>
          <w:szCs w:val="22"/>
        </w:rPr>
      </w:pPr>
      <w:r w:rsidRPr="00647C5B">
        <w:rPr>
          <w:color w:val="auto"/>
          <w:sz w:val="22"/>
          <w:szCs w:val="22"/>
        </w:rPr>
        <w:t xml:space="preserve">g) declarația pe propria răspundere, prin care candidatul confirmă că documentele depuse la dosar îi aparțin și că prin acestea sunt certificate activitățile desfășurate, conform </w:t>
      </w:r>
      <w:r w:rsidRPr="00647C5B">
        <w:rPr>
          <w:color w:val="auto"/>
          <w:sz w:val="22"/>
          <w:szCs w:val="22"/>
          <w:u w:val="single"/>
        </w:rPr>
        <w:t>Anexei nr. 4</w:t>
      </w:r>
      <w:r w:rsidRPr="00647C5B">
        <w:rPr>
          <w:color w:val="auto"/>
          <w:sz w:val="22"/>
          <w:szCs w:val="22"/>
        </w:rPr>
        <w:t>;</w:t>
      </w:r>
    </w:p>
    <w:p w14:paraId="5192E34F" w14:textId="77777777" w:rsidR="005929B7" w:rsidRPr="00647C5B" w:rsidRDefault="005929B7" w:rsidP="005929B7">
      <w:pPr>
        <w:pStyle w:val="Default"/>
        <w:jc w:val="both"/>
        <w:rPr>
          <w:color w:val="auto"/>
          <w:sz w:val="22"/>
          <w:szCs w:val="22"/>
        </w:rPr>
      </w:pPr>
      <w:r w:rsidRPr="00647C5B">
        <w:rPr>
          <w:color w:val="auto"/>
          <w:sz w:val="22"/>
          <w:szCs w:val="22"/>
        </w:rPr>
        <w:t>h) documentele justificative, grupate pe criteriile și subcriteriile din fișa de (auto)evaluare pentru gradație de merit elaborată de inspectoratul școlar, la categoria de personal didactic la care candidează.</w:t>
      </w:r>
    </w:p>
    <w:p w14:paraId="0B273FF8" w14:textId="77777777" w:rsidR="005929B7" w:rsidRPr="00647C5B" w:rsidRDefault="005929B7" w:rsidP="005929B7">
      <w:pPr>
        <w:jc w:val="both"/>
        <w:rPr>
          <w:b/>
          <w:lang w:val="ro-RO"/>
        </w:rPr>
      </w:pPr>
      <w:r w:rsidRPr="00647C5B">
        <w:rPr>
          <w:b/>
          <w:lang w:val="ro-RO"/>
        </w:rPr>
        <w:t>2. Pe prima copertă a dosarului/pe pagina de gardă vor fi înscrise următoarele informații:</w:t>
      </w:r>
    </w:p>
    <w:p w14:paraId="7BCDC0A4" w14:textId="77777777" w:rsidR="005929B7" w:rsidRPr="00647C5B" w:rsidRDefault="005929B7" w:rsidP="005929B7">
      <w:pPr>
        <w:numPr>
          <w:ilvl w:val="0"/>
          <w:numId w:val="2"/>
        </w:numPr>
        <w:jc w:val="both"/>
        <w:rPr>
          <w:lang w:val="ro-RO"/>
        </w:rPr>
      </w:pPr>
      <w:r w:rsidRPr="00647C5B">
        <w:rPr>
          <w:lang w:val="ro-RO"/>
        </w:rPr>
        <w:t>numele, inițiala tatălui și prenumele candidatului, cu majuscule;</w:t>
      </w:r>
    </w:p>
    <w:p w14:paraId="1F645295" w14:textId="77777777" w:rsidR="005929B7" w:rsidRPr="00647C5B" w:rsidRDefault="005929B7" w:rsidP="005929B7">
      <w:pPr>
        <w:numPr>
          <w:ilvl w:val="0"/>
          <w:numId w:val="2"/>
        </w:numPr>
        <w:jc w:val="both"/>
        <w:rPr>
          <w:lang w:val="ro-RO"/>
        </w:rPr>
      </w:pPr>
      <w:r w:rsidRPr="00647C5B">
        <w:rPr>
          <w:lang w:val="ro-RO"/>
        </w:rPr>
        <w:t>unitatea de învățământ;</w:t>
      </w:r>
    </w:p>
    <w:p w14:paraId="66C0F378" w14:textId="77777777" w:rsidR="005929B7" w:rsidRPr="00647C5B" w:rsidRDefault="005929B7" w:rsidP="005929B7">
      <w:pPr>
        <w:numPr>
          <w:ilvl w:val="0"/>
          <w:numId w:val="2"/>
        </w:numPr>
        <w:jc w:val="both"/>
        <w:rPr>
          <w:lang w:val="ro-RO"/>
        </w:rPr>
      </w:pPr>
      <w:r w:rsidRPr="00647C5B">
        <w:rPr>
          <w:lang w:val="ro-RO"/>
        </w:rPr>
        <w:t>postul didactic/ catedra pe care este încadrat;</w:t>
      </w:r>
    </w:p>
    <w:p w14:paraId="13493E87" w14:textId="77777777" w:rsidR="005929B7" w:rsidRPr="00647C5B" w:rsidRDefault="005929B7" w:rsidP="005929B7">
      <w:pPr>
        <w:numPr>
          <w:ilvl w:val="0"/>
          <w:numId w:val="2"/>
        </w:numPr>
        <w:jc w:val="both"/>
        <w:rPr>
          <w:lang w:val="ro-RO"/>
        </w:rPr>
      </w:pPr>
      <w:r w:rsidRPr="00647C5B">
        <w:rPr>
          <w:lang w:val="ro-RO"/>
        </w:rPr>
        <w:t>categoria de personal pentru care candidează (personal didactic de predare, disciplina ________________/ personal didactic de conducere/îndrumare și control).</w:t>
      </w:r>
    </w:p>
    <w:p w14:paraId="7BF08526" w14:textId="77777777" w:rsidR="005929B7" w:rsidRPr="00647C5B" w:rsidRDefault="005929B7" w:rsidP="005929B7">
      <w:pPr>
        <w:jc w:val="both"/>
        <w:rPr>
          <w:lang w:val="ro-RO"/>
        </w:rPr>
      </w:pPr>
      <w:r w:rsidRPr="00647C5B">
        <w:rPr>
          <w:b/>
          <w:bCs/>
          <w:lang w:val="ro-RO"/>
        </w:rPr>
        <w:t>3.</w:t>
      </w:r>
      <w:r w:rsidRPr="00647C5B">
        <w:rPr>
          <w:lang w:val="ro-RO"/>
        </w:rPr>
        <w:t xml:space="preserve"> </w:t>
      </w:r>
      <w:r w:rsidRPr="00647C5B">
        <w:rPr>
          <w:b/>
          <w:lang w:val="ro-RO"/>
        </w:rPr>
        <w:t>Candidatul are obligația</w:t>
      </w:r>
      <w:r w:rsidRPr="00647C5B">
        <w:rPr>
          <w:lang w:val="ro-RO"/>
        </w:rPr>
        <w:t>:</w:t>
      </w:r>
    </w:p>
    <w:p w14:paraId="55310747" w14:textId="77777777" w:rsidR="005929B7" w:rsidRPr="00647C5B" w:rsidRDefault="005929B7" w:rsidP="005929B7">
      <w:pPr>
        <w:pStyle w:val="Default"/>
        <w:ind w:left="720"/>
        <w:jc w:val="both"/>
        <w:rPr>
          <w:color w:val="auto"/>
          <w:sz w:val="22"/>
          <w:szCs w:val="22"/>
        </w:rPr>
      </w:pPr>
      <w:r w:rsidRPr="00647C5B">
        <w:rPr>
          <w:color w:val="auto"/>
          <w:sz w:val="22"/>
          <w:szCs w:val="22"/>
        </w:rPr>
        <w:t>a)  să respecte ordinea criteriilor și subcriteriilor din fișa de (auto)evaluare la:</w:t>
      </w:r>
    </w:p>
    <w:p w14:paraId="54F10E07" w14:textId="77777777" w:rsidR="005929B7" w:rsidRPr="00647C5B" w:rsidRDefault="005929B7" w:rsidP="005929B7">
      <w:pPr>
        <w:pStyle w:val="Default"/>
        <w:numPr>
          <w:ilvl w:val="0"/>
          <w:numId w:val="3"/>
        </w:numPr>
        <w:jc w:val="both"/>
        <w:rPr>
          <w:color w:val="auto"/>
          <w:sz w:val="22"/>
          <w:szCs w:val="22"/>
        </w:rPr>
      </w:pPr>
      <w:r w:rsidRPr="00647C5B">
        <w:rPr>
          <w:color w:val="auto"/>
          <w:sz w:val="22"/>
          <w:szCs w:val="22"/>
        </w:rPr>
        <w:t>îndosarierea documentelor justificative;</w:t>
      </w:r>
    </w:p>
    <w:p w14:paraId="3EB3F736" w14:textId="77777777" w:rsidR="005929B7" w:rsidRPr="00647C5B" w:rsidRDefault="005929B7" w:rsidP="005929B7">
      <w:pPr>
        <w:pStyle w:val="Default"/>
        <w:numPr>
          <w:ilvl w:val="0"/>
          <w:numId w:val="3"/>
        </w:numPr>
        <w:jc w:val="both"/>
        <w:rPr>
          <w:color w:val="auto"/>
          <w:sz w:val="22"/>
          <w:szCs w:val="22"/>
        </w:rPr>
      </w:pPr>
      <w:r w:rsidRPr="00647C5B">
        <w:rPr>
          <w:color w:val="auto"/>
          <w:sz w:val="22"/>
          <w:szCs w:val="22"/>
        </w:rPr>
        <w:t>scrierea în opis a numerelor de pagină;</w:t>
      </w:r>
    </w:p>
    <w:p w14:paraId="191FB633" w14:textId="77777777" w:rsidR="005929B7" w:rsidRPr="00647C5B" w:rsidRDefault="005929B7" w:rsidP="005929B7">
      <w:pPr>
        <w:pStyle w:val="Default"/>
        <w:numPr>
          <w:ilvl w:val="0"/>
          <w:numId w:val="3"/>
        </w:numPr>
        <w:jc w:val="both"/>
        <w:rPr>
          <w:color w:val="auto"/>
          <w:sz w:val="22"/>
          <w:szCs w:val="22"/>
        </w:rPr>
      </w:pPr>
      <w:r w:rsidRPr="00647C5B">
        <w:rPr>
          <w:color w:val="auto"/>
          <w:sz w:val="22"/>
          <w:szCs w:val="22"/>
        </w:rPr>
        <w:t xml:space="preserve">numerotarea paginilor (pieselor) din dosar. </w:t>
      </w:r>
    </w:p>
    <w:p w14:paraId="709D855C" w14:textId="77777777" w:rsidR="005929B7" w:rsidRPr="00647C5B" w:rsidRDefault="005929B7" w:rsidP="005929B7">
      <w:pPr>
        <w:ind w:left="708"/>
        <w:jc w:val="both"/>
        <w:rPr>
          <w:lang w:val="ro-RO"/>
        </w:rPr>
      </w:pPr>
      <w:r w:rsidRPr="00647C5B">
        <w:rPr>
          <w:lang w:val="ro-RO"/>
        </w:rPr>
        <w:t>b) să organizeze piesele precizând, pe eticheta corespunzătoare fiecărei anexe, numărul criteriului şi al subcriteriului.</w:t>
      </w:r>
    </w:p>
    <w:p w14:paraId="66121B85" w14:textId="77777777" w:rsidR="005929B7" w:rsidRPr="00647C5B" w:rsidRDefault="005929B7" w:rsidP="005929B7">
      <w:pPr>
        <w:pStyle w:val="Default"/>
        <w:numPr>
          <w:ilvl w:val="1"/>
          <w:numId w:val="4"/>
        </w:numPr>
        <w:jc w:val="both"/>
        <w:rPr>
          <w:color w:val="auto"/>
          <w:sz w:val="22"/>
          <w:szCs w:val="22"/>
        </w:rPr>
      </w:pPr>
      <w:r w:rsidRPr="00647C5B">
        <w:rPr>
          <w:color w:val="auto"/>
          <w:sz w:val="22"/>
          <w:szCs w:val="22"/>
        </w:rPr>
        <w:t xml:space="preserve">În cazul în care în dosarele candidaților există </w:t>
      </w:r>
      <w:r w:rsidRPr="00647C5B">
        <w:rPr>
          <w:color w:val="auto"/>
          <w:sz w:val="22"/>
          <w:szCs w:val="22"/>
          <w:u w:val="single"/>
        </w:rPr>
        <w:t>documente asupra cărora comisia de evaluare are suspiciuni cu privire la autenticitatea,valabilitatea,veridicitatea sau legalitatea acestora, se solicită candidatului, în scris, în perioada destinată evaluării dosarelor, dovezi suplimentare(documente în original, decizii, adeverințe, liste cu participare la concursuri/olimpiade etc.).</w:t>
      </w:r>
      <w:r w:rsidRPr="00647C5B">
        <w:rPr>
          <w:color w:val="auto"/>
          <w:sz w:val="22"/>
          <w:szCs w:val="22"/>
        </w:rPr>
        <w:t xml:space="preserve"> </w:t>
      </w:r>
    </w:p>
    <w:p w14:paraId="5FB6BC51" w14:textId="77777777" w:rsidR="005929B7" w:rsidRPr="00647C5B" w:rsidRDefault="005929B7" w:rsidP="005929B7">
      <w:pPr>
        <w:pStyle w:val="Default"/>
        <w:numPr>
          <w:ilvl w:val="1"/>
          <w:numId w:val="4"/>
        </w:numPr>
        <w:jc w:val="both"/>
        <w:rPr>
          <w:color w:val="auto"/>
          <w:sz w:val="22"/>
          <w:szCs w:val="22"/>
        </w:rPr>
      </w:pPr>
      <w:r w:rsidRPr="00647C5B">
        <w:rPr>
          <w:color w:val="auto"/>
          <w:sz w:val="22"/>
          <w:szCs w:val="22"/>
        </w:rPr>
        <w:t xml:space="preserve">Un document justificativ poate fi evaluat și punctat </w:t>
      </w:r>
      <w:r w:rsidRPr="00647C5B">
        <w:rPr>
          <w:color w:val="auto"/>
          <w:sz w:val="22"/>
          <w:szCs w:val="22"/>
          <w:u w:val="single"/>
        </w:rPr>
        <w:t>numai o dată</w:t>
      </w:r>
      <w:r w:rsidRPr="00647C5B">
        <w:rPr>
          <w:color w:val="auto"/>
          <w:sz w:val="22"/>
          <w:szCs w:val="22"/>
        </w:rPr>
        <w:t>, la un criteriu, pentru un singur subcriteriu din fișa de (auto)evaluare.</w:t>
      </w:r>
    </w:p>
    <w:p w14:paraId="00636B10" w14:textId="77777777" w:rsidR="005929B7" w:rsidRPr="00647C5B" w:rsidRDefault="005929B7" w:rsidP="005929B7">
      <w:pPr>
        <w:pStyle w:val="Default"/>
        <w:numPr>
          <w:ilvl w:val="1"/>
          <w:numId w:val="4"/>
        </w:numPr>
        <w:jc w:val="both"/>
        <w:rPr>
          <w:b/>
          <w:bCs/>
          <w:color w:val="auto"/>
          <w:sz w:val="22"/>
          <w:szCs w:val="22"/>
        </w:rPr>
      </w:pPr>
      <w:r w:rsidRPr="00647C5B">
        <w:rPr>
          <w:b/>
          <w:bCs/>
          <w:color w:val="auto"/>
          <w:sz w:val="22"/>
          <w:szCs w:val="22"/>
        </w:rPr>
        <w:t>DOCUMENTELE JUSTIFICATIVE VOR FI ORGANIZATE PE CRITERII, SUBCRITERII ȘI AN EVALUAT.</w:t>
      </w:r>
    </w:p>
    <w:p w14:paraId="010EED0E" w14:textId="77777777" w:rsidR="005929B7" w:rsidRPr="00647C5B" w:rsidRDefault="005929B7" w:rsidP="005929B7">
      <w:pPr>
        <w:pStyle w:val="Default"/>
        <w:numPr>
          <w:ilvl w:val="0"/>
          <w:numId w:val="5"/>
        </w:numPr>
        <w:jc w:val="both"/>
        <w:rPr>
          <w:b/>
          <w:bCs/>
          <w:color w:val="auto"/>
          <w:sz w:val="22"/>
          <w:szCs w:val="22"/>
        </w:rPr>
      </w:pPr>
      <w:r w:rsidRPr="00647C5B">
        <w:rPr>
          <w:b/>
          <w:bCs/>
          <w:color w:val="auto"/>
          <w:sz w:val="22"/>
          <w:szCs w:val="22"/>
        </w:rPr>
        <w:t>DIPLOMELE ȘI ADEVERINȚELE VOR FI ORGANIZATE PE AN EVALUAT ȘI PE NIVEL LOCAL, JUDEȚEAN, INTERJUDEȚEAN /REGIONAL /INTERREGIONAL, NAȚIONAL ȘI INTERNAȚIONAL.</w:t>
      </w:r>
    </w:p>
    <w:p w14:paraId="34A8D3F5" w14:textId="77777777" w:rsidR="005929B7" w:rsidRPr="00647C5B" w:rsidRDefault="005929B7" w:rsidP="005929B7">
      <w:pPr>
        <w:pStyle w:val="Default"/>
        <w:numPr>
          <w:ilvl w:val="0"/>
          <w:numId w:val="5"/>
        </w:numPr>
        <w:jc w:val="both"/>
        <w:rPr>
          <w:b/>
          <w:bCs/>
          <w:color w:val="auto"/>
          <w:sz w:val="20"/>
          <w:szCs w:val="20"/>
        </w:rPr>
      </w:pPr>
      <w:r w:rsidRPr="00647C5B">
        <w:rPr>
          <w:b/>
          <w:bCs/>
          <w:color w:val="auto"/>
          <w:sz w:val="20"/>
          <w:szCs w:val="20"/>
        </w:rPr>
        <w:t>SE ACCEPTĂ ȘI ALTE DOCUMENTE DOVEDITOARE ÎN CONCORDANȚĂ CU CRITERIUL RESPECTIV.</w:t>
      </w:r>
    </w:p>
    <w:p w14:paraId="4BD823C0" w14:textId="77777777" w:rsidR="005929B7" w:rsidRPr="00647C5B" w:rsidRDefault="005929B7" w:rsidP="005929B7">
      <w:pPr>
        <w:pStyle w:val="Default"/>
        <w:jc w:val="both"/>
        <w:rPr>
          <w:color w:val="auto"/>
          <w:sz w:val="20"/>
          <w:szCs w:val="20"/>
        </w:rPr>
      </w:pPr>
    </w:p>
    <w:sectPr w:rsidR="005929B7" w:rsidRPr="00647C5B" w:rsidSect="00647C5B">
      <w:headerReference w:type="default" r:id="rId7"/>
      <w:footerReference w:type="default" r:id="rId8"/>
      <w:pgSz w:w="11920" w:h="16840"/>
      <w:pgMar w:top="740" w:right="840" w:bottom="280" w:left="1220" w:header="284" w:footer="42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C751D" w14:textId="77777777" w:rsidR="00192ED0" w:rsidRDefault="00192ED0" w:rsidP="005929B7">
      <w:r>
        <w:separator/>
      </w:r>
    </w:p>
  </w:endnote>
  <w:endnote w:type="continuationSeparator" w:id="0">
    <w:p w14:paraId="3E2779BD" w14:textId="77777777" w:rsidR="00192ED0" w:rsidRDefault="00192ED0" w:rsidP="00592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MDL2 Assets">
    <w:panose1 w:val="050A0102010101010101"/>
    <w:charset w:val="00"/>
    <w:family w:val="roman"/>
    <w:pitch w:val="variable"/>
    <w:sig w:usb0="00000003" w:usb1="1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9190491"/>
      <w:docPartObj>
        <w:docPartGallery w:val="Page Numbers (Bottom of Page)"/>
        <w:docPartUnique/>
      </w:docPartObj>
    </w:sdtPr>
    <w:sdtEndPr/>
    <w:sdtContent>
      <w:bookmarkStart w:id="0" w:name="_Hlk51576258" w:displacedByCustomXml="prev"/>
      <w:bookmarkStart w:id="1" w:name="_Hlk51576259" w:displacedByCustomXml="prev"/>
      <w:p w14:paraId="36A796C4" w14:textId="77777777" w:rsidR="00647C5B" w:rsidRDefault="00192ED0" w:rsidP="00647C5B">
        <w:pPr>
          <w:pStyle w:val="Footer"/>
        </w:pPr>
        <w:r>
          <w:rPr>
            <w:noProof/>
          </w:rPr>
          <w:pict w14:anchorId="7167D01B">
            <v:rect id="_x0000_i1025" style="width:0;height:1.5pt" o:hralign="center" o:hrstd="t" o:hr="t" fillcolor="#a0a0a0" stroked="f"/>
          </w:pict>
        </w:r>
      </w:p>
      <w:p w14:paraId="564FB9E3" w14:textId="77777777" w:rsidR="00647C5B" w:rsidRDefault="00647C5B" w:rsidP="00647C5B">
        <w:pPr>
          <w:pStyle w:val="Footer"/>
        </w:pPr>
        <w:r w:rsidRPr="004147AE">
          <w:t xml:space="preserve">Str. Gabriel </w:t>
        </w:r>
        <w:proofErr w:type="spellStart"/>
        <w:r w:rsidRPr="004147AE">
          <w:t>Bethlen</w:t>
        </w:r>
        <w:proofErr w:type="spellEnd"/>
        <w:r>
          <w:t xml:space="preserve">, Nr. 7, Alba Iulia, 510009                </w:t>
        </w:r>
        <w:r w:rsidRPr="004147AE">
          <w:t>Str. General Be</w:t>
        </w:r>
        <w:r>
          <w:t>r</w:t>
        </w:r>
        <w:r w:rsidRPr="004147AE">
          <w:t>thel</w:t>
        </w:r>
        <w:r>
          <w:t>o</w:t>
        </w:r>
        <w:r w:rsidRPr="004147AE">
          <w:t>t, Nr. 28 - 30</w:t>
        </w:r>
        <w:r w:rsidRPr="00863379">
          <w:t xml:space="preserve"> </w:t>
        </w:r>
        <w:r w:rsidRPr="004147AE">
          <w:t xml:space="preserve">Sector1, 010168, </w:t>
        </w:r>
        <w:proofErr w:type="spellStart"/>
        <w:r w:rsidRPr="004147AE">
          <w:t>București</w:t>
        </w:r>
        <w:proofErr w:type="spellEnd"/>
        <w:r>
          <w:t xml:space="preserve"> </w:t>
        </w:r>
      </w:p>
      <w:p w14:paraId="4B9B2DC1" w14:textId="77777777" w:rsidR="00647C5B" w:rsidRPr="004147AE" w:rsidRDefault="00647C5B" w:rsidP="00647C5B">
        <w:pPr>
          <w:pStyle w:val="Footer"/>
        </w:pPr>
        <w:proofErr w:type="spellStart"/>
        <w:r w:rsidRPr="004147AE">
          <w:t>Telefon</w:t>
        </w:r>
        <w:proofErr w:type="spellEnd"/>
        <w:r w:rsidRPr="004147AE">
          <w:t>: 0258 817255, Fax: 0258 81</w:t>
        </w:r>
        <w:r>
          <w:t>7</w:t>
        </w:r>
        <w:r w:rsidRPr="004147AE">
          <w:t>66</w:t>
        </w:r>
        <w:r>
          <w:t xml:space="preserve">3                       </w:t>
        </w:r>
        <w:proofErr w:type="spellStart"/>
        <w:r w:rsidRPr="004147AE">
          <w:t>Telefon</w:t>
        </w:r>
        <w:proofErr w:type="spellEnd"/>
        <w:r w:rsidRPr="004147AE">
          <w:t xml:space="preserve">: +40214056200 Fax: +40214056300 </w:t>
        </w:r>
        <w:r>
          <w:t xml:space="preserve">                                                                                                     </w:t>
        </w:r>
      </w:p>
      <w:p w14:paraId="1B371B5C" w14:textId="77777777" w:rsidR="00647C5B" w:rsidRPr="00863379" w:rsidRDefault="00192ED0" w:rsidP="00647C5B">
        <w:pPr>
          <w:pStyle w:val="Footer"/>
        </w:pPr>
        <w:hyperlink r:id="rId1" w:history="1">
          <w:r w:rsidR="00647C5B" w:rsidRPr="00863379">
            <w:rPr>
              <w:rStyle w:val="Hyperlink"/>
              <w:color w:val="0070C0"/>
              <w:szCs w:val="18"/>
            </w:rPr>
            <w:t>Email: secretariat@isjalba.ro, Site</w:t>
          </w:r>
        </w:hyperlink>
        <w:r w:rsidR="00647C5B" w:rsidRPr="00863379">
          <w:rPr>
            <w:color w:val="0070C0"/>
            <w:szCs w:val="18"/>
          </w:rPr>
          <w:t xml:space="preserve">: </w:t>
        </w:r>
        <w:hyperlink r:id="rId2" w:history="1">
          <w:r w:rsidR="00647C5B" w:rsidRPr="00863379">
            <w:rPr>
              <w:rStyle w:val="Hyperlink"/>
              <w:color w:val="0070C0"/>
            </w:rPr>
            <w:t>isjalba.ro</w:t>
          </w:r>
        </w:hyperlink>
        <w:r w:rsidR="00647C5B" w:rsidRPr="00143A06">
          <w:rPr>
            <w:color w:val="0070C0"/>
          </w:rPr>
          <w:t xml:space="preserve"> </w:t>
        </w:r>
        <w:r w:rsidR="00647C5B" w:rsidRPr="004147AE">
          <w:t xml:space="preserve">    </w:t>
        </w:r>
        <w:r w:rsidR="00647C5B">
          <w:t xml:space="preserve">             </w:t>
        </w:r>
        <w:r w:rsidR="00647C5B" w:rsidRPr="00FA4687">
          <w:rPr>
            <w:color w:val="0070C0"/>
          </w:rPr>
          <w:t xml:space="preserve">www.edu.ro                                      </w:t>
        </w:r>
        <w:r w:rsidR="00647C5B">
          <w:rPr>
            <w:color w:val="0070C0"/>
          </w:rPr>
          <w:t xml:space="preserve"> </w:t>
        </w:r>
        <w:bookmarkEnd w:id="1"/>
        <w:bookmarkEnd w:id="0"/>
      </w:p>
      <w:p w14:paraId="0DAE7940" w14:textId="6A80E4D1" w:rsidR="005929B7" w:rsidRDefault="005929B7" w:rsidP="00647C5B">
        <w:pPr>
          <w:pStyle w:val="Footer"/>
          <w:jc w:val="center"/>
        </w:pPr>
        <w:r>
          <w:fldChar w:fldCharType="begin"/>
        </w:r>
        <w:r>
          <w:instrText>PAGE   \* MERGEFORMAT</w:instrText>
        </w:r>
        <w:r>
          <w:fldChar w:fldCharType="separate"/>
        </w:r>
        <w:r>
          <w:rPr>
            <w:lang w:val="ro-RO"/>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9AE59" w14:textId="77777777" w:rsidR="00192ED0" w:rsidRDefault="00192ED0" w:rsidP="005929B7">
      <w:r>
        <w:separator/>
      </w:r>
    </w:p>
  </w:footnote>
  <w:footnote w:type="continuationSeparator" w:id="0">
    <w:p w14:paraId="157F63E3" w14:textId="77777777" w:rsidR="00192ED0" w:rsidRDefault="00192ED0" w:rsidP="005929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91" w:type="dxa"/>
      <w:tblInd w:w="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11"/>
      <w:gridCol w:w="4044"/>
      <w:gridCol w:w="1875"/>
      <w:gridCol w:w="2161"/>
    </w:tblGrid>
    <w:tr w:rsidR="005929B7" w:rsidRPr="0043213A" w14:paraId="0176FED5" w14:textId="77777777" w:rsidTr="005929B7">
      <w:trPr>
        <w:trHeight w:val="1742"/>
      </w:trPr>
      <w:tc>
        <w:tcPr>
          <w:tcW w:w="1311" w:type="dxa"/>
          <w:tcBorders>
            <w:top w:val="nil"/>
            <w:left w:val="nil"/>
            <w:bottom w:val="double" w:sz="4" w:space="0" w:color="auto"/>
            <w:right w:val="nil"/>
          </w:tcBorders>
          <w:vAlign w:val="center"/>
        </w:tcPr>
        <w:p w14:paraId="46307095" w14:textId="77777777" w:rsidR="005929B7" w:rsidRDefault="005929B7" w:rsidP="005929B7">
          <w:r w:rsidRPr="00BD398C">
            <w:rPr>
              <w:noProof/>
            </w:rPr>
            <w:drawing>
              <wp:inline distT="0" distB="0" distL="0" distR="0" wp14:anchorId="4D1AD485" wp14:editId="1957D36D">
                <wp:extent cx="769620" cy="769620"/>
                <wp:effectExtent l="0" t="0" r="0" b="0"/>
                <wp:docPr id="53" name="Picture 2" descr="Description: C:\Users\raluca\Desktop\ANTET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C:\Users\raluca\Desktop\ANTET 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 cy="769620"/>
                        </a:xfrm>
                        <a:prstGeom prst="rect">
                          <a:avLst/>
                        </a:prstGeom>
                        <a:noFill/>
                        <a:ln>
                          <a:noFill/>
                        </a:ln>
                      </pic:spPr>
                    </pic:pic>
                  </a:graphicData>
                </a:graphic>
              </wp:inline>
            </w:drawing>
          </w:r>
        </w:p>
      </w:tc>
      <w:tc>
        <w:tcPr>
          <w:tcW w:w="4044" w:type="dxa"/>
          <w:tcBorders>
            <w:top w:val="nil"/>
            <w:left w:val="nil"/>
            <w:bottom w:val="double" w:sz="4" w:space="0" w:color="auto"/>
            <w:right w:val="nil"/>
          </w:tcBorders>
          <w:vAlign w:val="center"/>
        </w:tcPr>
        <w:p w14:paraId="4B5BE2EA" w14:textId="77777777" w:rsidR="005929B7" w:rsidRPr="00B27D0F" w:rsidRDefault="005929B7" w:rsidP="005929B7">
          <w:pPr>
            <w:jc w:val="center"/>
          </w:pPr>
          <w:r w:rsidRPr="00B27D0F">
            <w:rPr>
              <w:rFonts w:ascii="Arial Narrow" w:hAnsi="Arial Narrow"/>
              <w:b/>
              <w:lang w:val="it-IT"/>
            </w:rPr>
            <w:t>INSPECTORATUL ŞCOLAR JUDEŢEAN ALBA</w:t>
          </w:r>
        </w:p>
      </w:tc>
      <w:tc>
        <w:tcPr>
          <w:tcW w:w="1875" w:type="dxa"/>
          <w:tcBorders>
            <w:top w:val="nil"/>
            <w:left w:val="nil"/>
            <w:bottom w:val="double" w:sz="4" w:space="0" w:color="auto"/>
            <w:right w:val="nil"/>
          </w:tcBorders>
          <w:vAlign w:val="center"/>
        </w:tcPr>
        <w:p w14:paraId="1F1CFC3B" w14:textId="77777777" w:rsidR="005929B7" w:rsidRDefault="005929B7" w:rsidP="005929B7">
          <w:pPr>
            <w:jc w:val="center"/>
          </w:pPr>
          <w:r w:rsidRPr="00BD398C">
            <w:rPr>
              <w:noProof/>
            </w:rPr>
            <w:drawing>
              <wp:inline distT="0" distB="0" distL="0" distR="0" wp14:anchorId="5956CB1F" wp14:editId="71BB4BE3">
                <wp:extent cx="723900" cy="723900"/>
                <wp:effectExtent l="0" t="0" r="0" b="0"/>
                <wp:docPr id="54"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p>
      </w:tc>
      <w:tc>
        <w:tcPr>
          <w:tcW w:w="2161" w:type="dxa"/>
          <w:tcBorders>
            <w:top w:val="nil"/>
            <w:left w:val="nil"/>
            <w:bottom w:val="double" w:sz="4" w:space="0" w:color="auto"/>
            <w:right w:val="nil"/>
          </w:tcBorders>
          <w:vAlign w:val="center"/>
        </w:tcPr>
        <w:p w14:paraId="36053961" w14:textId="77777777" w:rsidR="005929B7" w:rsidRPr="0043213A" w:rsidRDefault="005929B7" w:rsidP="005929B7">
          <w:pPr>
            <w:jc w:val="center"/>
          </w:pPr>
          <w:r w:rsidRPr="0043213A">
            <w:rPr>
              <w:rFonts w:ascii="Arial Narrow" w:hAnsi="Arial Narrow"/>
              <w:b/>
              <w:lang w:val="it-IT"/>
            </w:rPr>
            <w:t xml:space="preserve">MINISTERUL EDUCAŢIEI </w:t>
          </w:r>
        </w:p>
      </w:tc>
    </w:tr>
  </w:tbl>
  <w:p w14:paraId="4A6FA83B" w14:textId="77777777" w:rsidR="005929B7" w:rsidRDefault="005929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801CF5"/>
    <w:multiLevelType w:val="hybridMultilevel"/>
    <w:tmpl w:val="3F425888"/>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1260" w:hanging="360"/>
      </w:pPr>
      <w:rPr>
        <w:rFonts w:ascii="Courier New" w:hAnsi="Courier New" w:cs="Courier New" w:hint="default"/>
      </w:rPr>
    </w:lvl>
    <w:lvl w:ilvl="2" w:tplc="04090005">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15:restartNumberingAfterBreak="0">
    <w:nsid w:val="43886814"/>
    <w:multiLevelType w:val="hybridMultilevel"/>
    <w:tmpl w:val="9EE40482"/>
    <w:lvl w:ilvl="0" w:tplc="FE1628F0">
      <w:start w:val="1"/>
      <w:numFmt w:val="lowerLetter"/>
      <w:lvlText w:val="%1)"/>
      <w:lvlJc w:val="left"/>
      <w:pPr>
        <w:tabs>
          <w:tab w:val="num" w:pos="1260"/>
        </w:tabs>
        <w:ind w:left="1260" w:hanging="360"/>
      </w:pPr>
      <w:rPr>
        <w:rFonts w:cs="Times New Roman"/>
      </w:rPr>
    </w:lvl>
    <w:lvl w:ilvl="1" w:tplc="8054871A">
      <w:start w:val="1"/>
      <w:numFmt w:val="bullet"/>
      <w:lvlText w:val=""/>
      <w:lvlJc w:val="left"/>
      <w:pPr>
        <w:tabs>
          <w:tab w:val="num" w:pos="540"/>
        </w:tabs>
        <w:ind w:left="540" w:hanging="360"/>
      </w:pPr>
      <w:rPr>
        <w:rFonts w:ascii="Symbol" w:hAnsi="Symbol"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 w15:restartNumberingAfterBreak="0">
    <w:nsid w:val="4A4205B8"/>
    <w:multiLevelType w:val="hybridMultilevel"/>
    <w:tmpl w:val="4EA2FAB4"/>
    <w:lvl w:ilvl="0" w:tplc="7EFAD9A6">
      <w:start w:val="2"/>
      <w:numFmt w:val="bullet"/>
      <w:lvlText w:val="-"/>
      <w:lvlJc w:val="left"/>
      <w:pPr>
        <w:ind w:left="720" w:hanging="360"/>
      </w:pPr>
      <w:rPr>
        <w:rFonts w:ascii="Times New Roman" w:eastAsia="Times New Roman" w:hAnsi="Times New Roman" w:cs="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 w15:restartNumberingAfterBreak="0">
    <w:nsid w:val="4F024033"/>
    <w:multiLevelType w:val="multilevel"/>
    <w:tmpl w:val="29948BDE"/>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4" w15:restartNumberingAfterBreak="0">
    <w:nsid w:val="7AF32200"/>
    <w:multiLevelType w:val="hybridMultilevel"/>
    <w:tmpl w:val="0EA42F6A"/>
    <w:lvl w:ilvl="0" w:tplc="AAE235CC">
      <w:start w:val="1"/>
      <w:numFmt w:val="bullet"/>
      <w:lvlText w:val=""/>
      <w:lvlJc w:val="left"/>
      <w:pPr>
        <w:tabs>
          <w:tab w:val="num" w:pos="900"/>
        </w:tabs>
        <w:ind w:left="1980" w:hanging="360"/>
      </w:pPr>
      <w:rPr>
        <w:rFonts w:ascii="Wingdings" w:hAnsi="Wingdings" w:hint="default"/>
      </w:rPr>
    </w:lvl>
    <w:lvl w:ilvl="1" w:tplc="8054871A">
      <w:start w:val="1"/>
      <w:numFmt w:val="bullet"/>
      <w:lvlText w:val=""/>
      <w:lvlJc w:val="left"/>
      <w:pPr>
        <w:tabs>
          <w:tab w:val="num" w:pos="540"/>
        </w:tabs>
        <w:ind w:left="540" w:hanging="360"/>
      </w:pPr>
      <w:rPr>
        <w:rFonts w:ascii="Symbol" w:hAnsi="Symbol"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num w:numId="1">
    <w:abstractNumId w:val="3"/>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5D55"/>
    <w:rsid w:val="00054EB8"/>
    <w:rsid w:val="00192ED0"/>
    <w:rsid w:val="00210C32"/>
    <w:rsid w:val="005929B7"/>
    <w:rsid w:val="00647C5B"/>
    <w:rsid w:val="007E6045"/>
    <w:rsid w:val="008F5D55"/>
    <w:rsid w:val="00E141E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5F384F"/>
  <w15:docId w15:val="{4411024D-D2AD-4274-AE94-8D10DC159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5929B7"/>
    <w:pPr>
      <w:tabs>
        <w:tab w:val="center" w:pos="4513"/>
        <w:tab w:val="right" w:pos="9026"/>
      </w:tabs>
    </w:pPr>
  </w:style>
  <w:style w:type="character" w:customStyle="1" w:styleId="HeaderChar">
    <w:name w:val="Header Char"/>
    <w:basedOn w:val="DefaultParagraphFont"/>
    <w:link w:val="Header"/>
    <w:uiPriority w:val="99"/>
    <w:rsid w:val="005929B7"/>
  </w:style>
  <w:style w:type="paragraph" w:styleId="Footer">
    <w:name w:val="footer"/>
    <w:basedOn w:val="Normal"/>
    <w:link w:val="FooterChar"/>
    <w:uiPriority w:val="99"/>
    <w:unhideWhenUsed/>
    <w:rsid w:val="005929B7"/>
    <w:pPr>
      <w:tabs>
        <w:tab w:val="center" w:pos="4513"/>
        <w:tab w:val="right" w:pos="9026"/>
      </w:tabs>
    </w:pPr>
  </w:style>
  <w:style w:type="character" w:customStyle="1" w:styleId="FooterChar">
    <w:name w:val="Footer Char"/>
    <w:basedOn w:val="DefaultParagraphFont"/>
    <w:link w:val="Footer"/>
    <w:uiPriority w:val="99"/>
    <w:rsid w:val="005929B7"/>
  </w:style>
  <w:style w:type="paragraph" w:customStyle="1" w:styleId="Default">
    <w:name w:val="Default"/>
    <w:uiPriority w:val="99"/>
    <w:rsid w:val="005929B7"/>
    <w:pPr>
      <w:autoSpaceDE w:val="0"/>
      <w:autoSpaceDN w:val="0"/>
      <w:adjustRightInd w:val="0"/>
    </w:pPr>
    <w:rPr>
      <w:color w:val="000000"/>
      <w:sz w:val="24"/>
      <w:szCs w:val="24"/>
      <w:lang w:val="ro-RO"/>
    </w:rPr>
  </w:style>
  <w:style w:type="character" w:styleId="Hyperlink">
    <w:name w:val="Hyperlink"/>
    <w:rsid w:val="00647C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9107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isj.albanet.ro" TargetMode="External"/><Relationship Id="rId1" Type="http://schemas.openxmlformats.org/officeDocument/2006/relationships/hyperlink" Target="mailto:Email:%20secretariat@isjalba.ro,%20Sit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2310</Words>
  <Characters>13170</Characters>
  <Application>Microsoft Office Word</Application>
  <DocSecurity>0</DocSecurity>
  <Lines>109</Lines>
  <Paragraphs>30</Paragraphs>
  <ScaleCrop>false</ScaleCrop>
  <Company/>
  <LinksUpToDate>false</LinksUpToDate>
  <CharactersWithSpaces>15450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acer_54</dc:creator>
  <cp:lastModifiedBy>acer_54</cp:lastModifiedBy>
  <cp:revision>2</cp:revision>
  <dcterms:created xsi:type="dcterms:W3CDTF">2021-05-12T11:39:00Z</dcterms:created>
  <dcterms:modified xsi:type="dcterms:W3CDTF">2021-05-12T11:39:00Z</dcterms:modified>
</cp:coreProperties>
</file>